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7C3358">
      <w:pPr>
        <w:pStyle w:val="Cabealho"/>
        <w:tabs>
          <w:tab w:val="clear" w:pos="4419"/>
          <w:tab w:val="clear" w:pos="8838"/>
        </w:tabs>
        <w:ind w:left="1021"/>
        <w:jc w:val="both"/>
        <w:rPr>
          <w:noProof/>
        </w:rPr>
      </w:pPr>
      <w:r w:rsidRPr="007C3358">
        <w:rPr>
          <w:noProof/>
          <w:szCs w:val="24"/>
        </w:rPr>
        <w:pict>
          <v:shapetype id="_x0000_t202" coordsize="21600,21600" o:spt="202" path="m,l,21600r21600,l21600,xe">
            <v:stroke joinstyle="miter"/>
            <v:path gradientshapeok="t" o:connecttype="rect"/>
          </v:shapetype>
          <v:shape id="_x0000_s1118" type="#_x0000_t202" style="position:absolute;left:0;text-align:left;margin-left:373.5pt;margin-top:-52.85pt;width:137.35pt;height:59.55pt;z-index:251672064" stroked="f">
            <v:textbox style="mso-next-textbox:#_x0000_s1118">
              <w:txbxContent>
                <w:p w:rsidR="003C496F" w:rsidRDefault="003C496F">
                  <w:pPr>
                    <w:rPr>
                      <w:rFonts w:ascii="Arial" w:hAnsi="Arial" w:cs="Arial"/>
                      <w:sz w:val="18"/>
                      <w:szCs w:val="18"/>
                      <w:vertAlign w:val="baseline"/>
                    </w:rPr>
                  </w:pPr>
                  <w:r>
                    <w:rPr>
                      <w:rFonts w:ascii="Arial" w:hAnsi="Arial" w:cs="Arial"/>
                      <w:sz w:val="18"/>
                      <w:szCs w:val="18"/>
                      <w:vertAlign w:val="baseline"/>
                    </w:rPr>
                    <w:t>Fls.: ____________________</w:t>
                  </w:r>
                </w:p>
                <w:p w:rsidR="003C496F" w:rsidRPr="007C497F" w:rsidRDefault="003C496F">
                  <w:pPr>
                    <w:rPr>
                      <w:rFonts w:ascii="Arial" w:hAnsi="Arial" w:cs="Arial"/>
                      <w:sz w:val="18"/>
                      <w:szCs w:val="18"/>
                      <w:vertAlign w:val="baseline"/>
                    </w:rPr>
                  </w:pPr>
                  <w:r w:rsidRPr="003E4F94">
                    <w:rPr>
                      <w:rFonts w:ascii="Arial" w:hAnsi="Arial" w:cs="Arial"/>
                      <w:sz w:val="18"/>
                      <w:szCs w:val="18"/>
                      <w:vertAlign w:val="baseline"/>
                    </w:rPr>
                    <w:t xml:space="preserve">Proc.: </w:t>
                  </w:r>
                  <w:r w:rsidRPr="0080700A">
                    <w:rPr>
                      <w:rFonts w:ascii="Arial" w:hAnsi="Arial" w:cs="Arial"/>
                      <w:sz w:val="18"/>
                      <w:szCs w:val="18"/>
                      <w:vertAlign w:val="baseline"/>
                    </w:rPr>
                    <w:t>59530.</w:t>
                  </w:r>
                  <w:r w:rsidRPr="007C497F">
                    <w:rPr>
                      <w:rFonts w:ascii="Arial" w:hAnsi="Arial" w:cs="Arial"/>
                      <w:color w:val="000000" w:themeColor="text1"/>
                      <w:sz w:val="18"/>
                      <w:vertAlign w:val="baseline"/>
                    </w:rPr>
                    <w:t>000468/2020-19</w:t>
                  </w:r>
                </w:p>
                <w:p w:rsidR="003C496F" w:rsidRDefault="003C496F">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________________________</w:t>
                  </w:r>
                </w:p>
                <w:p w:rsidR="003C496F" w:rsidRDefault="003C496F">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Pr>
          <w:noProof/>
        </w:rPr>
        <w:pict>
          <v:rect id="_x0000_s1105" style="position:absolute;left:0;text-align:left;margin-left:44.3pt;margin-top:-13.3pt;width:461.05pt;height:93.6pt;z-index:251659776"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tblPr>
                  <w:tblGrid>
                    <w:gridCol w:w="9498"/>
                  </w:tblGrid>
                  <w:tr w:rsidR="003C496F">
                    <w:trPr>
                      <w:trHeight w:val="180"/>
                    </w:trPr>
                    <w:tc>
                      <w:tcPr>
                        <w:tcW w:w="9498" w:type="dxa"/>
                        <w:tcBorders>
                          <w:top w:val="nil"/>
                          <w:left w:val="nil"/>
                          <w:bottom w:val="nil"/>
                          <w:right w:val="nil"/>
                        </w:tcBorders>
                      </w:tcPr>
                      <w:p w:rsidR="003C496F" w:rsidRDefault="003C496F">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6.25pt;height:36.75pt" o:ole="" fillcolor="window">
                              <v:imagedata r:id="rId8" o:title=""/>
                            </v:shape>
                            <o:OLEObject Type="Embed" ProgID="Unknown" ShapeID="_x0000_i1026" DrawAspect="Content" ObjectID="_1660033860" r:id="rId9"/>
                          </w:object>
                        </w:r>
                      </w:p>
                    </w:tc>
                  </w:tr>
                  <w:tr w:rsidR="003C496F">
                    <w:trPr>
                      <w:trHeight w:hRule="exact" w:val="340"/>
                    </w:trPr>
                    <w:tc>
                      <w:tcPr>
                        <w:tcW w:w="9498" w:type="dxa"/>
                        <w:tcBorders>
                          <w:top w:val="nil"/>
                          <w:left w:val="nil"/>
                          <w:bottom w:val="nil"/>
                          <w:right w:val="nil"/>
                        </w:tcBorders>
                      </w:tcPr>
                      <w:p w:rsidR="003C496F" w:rsidRPr="00A31891" w:rsidRDefault="003C496F" w:rsidP="00EA36BD">
                        <w:pPr>
                          <w:pStyle w:val="Ttulo1"/>
                          <w:ind w:left="72" w:firstLine="0"/>
                          <w:jc w:val="center"/>
                          <w:rPr>
                            <w:b/>
                            <w:bCs/>
                            <w:sz w:val="22"/>
                            <w:szCs w:val="22"/>
                          </w:rPr>
                        </w:pPr>
                        <w:r w:rsidRPr="00A31891">
                          <w:rPr>
                            <w:b/>
                            <w:bCs/>
                            <w:sz w:val="22"/>
                            <w:szCs w:val="22"/>
                          </w:rPr>
                          <w:t>Ministério do Desenvolvimento Regional - MDR</w:t>
                        </w:r>
                      </w:p>
                    </w:tc>
                  </w:tr>
                  <w:tr w:rsidR="003C496F">
                    <w:trPr>
                      <w:trHeight w:val="180"/>
                    </w:trPr>
                    <w:tc>
                      <w:tcPr>
                        <w:tcW w:w="9498" w:type="dxa"/>
                        <w:tcBorders>
                          <w:top w:val="nil"/>
                          <w:left w:val="nil"/>
                          <w:bottom w:val="nil"/>
                          <w:right w:val="nil"/>
                        </w:tcBorders>
                      </w:tcPr>
                      <w:p w:rsidR="003C496F" w:rsidRPr="00A31891" w:rsidRDefault="003C496F">
                        <w:pPr>
                          <w:ind w:left="72"/>
                          <w:jc w:val="center"/>
                          <w:rPr>
                            <w:b/>
                            <w:bCs/>
                            <w:sz w:val="22"/>
                            <w:szCs w:val="22"/>
                            <w:vertAlign w:val="baseline"/>
                          </w:rPr>
                        </w:pPr>
                        <w:r w:rsidRPr="00A31891">
                          <w:rPr>
                            <w:b/>
                            <w:bCs/>
                            <w:sz w:val="22"/>
                            <w:szCs w:val="22"/>
                            <w:vertAlign w:val="baseline"/>
                          </w:rPr>
                          <w:t>Companhia de Desenvolvimento dos Vales do São Francisco e do Parnaíba</w:t>
                        </w:r>
                      </w:p>
                    </w:tc>
                  </w:tr>
                  <w:tr w:rsidR="003C496F">
                    <w:trPr>
                      <w:trHeight w:val="322"/>
                    </w:trPr>
                    <w:tc>
                      <w:tcPr>
                        <w:tcW w:w="9498" w:type="dxa"/>
                        <w:tcBorders>
                          <w:top w:val="nil"/>
                          <w:left w:val="nil"/>
                          <w:bottom w:val="nil"/>
                          <w:right w:val="nil"/>
                        </w:tcBorders>
                      </w:tcPr>
                      <w:p w:rsidR="003C496F" w:rsidRPr="00A31891" w:rsidRDefault="003C496F" w:rsidP="00B22595">
                        <w:pPr>
                          <w:ind w:left="72"/>
                          <w:jc w:val="center"/>
                          <w:rPr>
                            <w:b/>
                            <w:bCs/>
                            <w:sz w:val="22"/>
                            <w:szCs w:val="22"/>
                            <w:vertAlign w:val="baseline"/>
                          </w:rPr>
                        </w:pPr>
                        <w:r w:rsidRPr="00A31891">
                          <w:rPr>
                            <w:b/>
                            <w:bCs/>
                            <w:sz w:val="22"/>
                            <w:szCs w:val="22"/>
                            <w:vertAlign w:val="baseline"/>
                          </w:rPr>
                          <w:t>3ª Secretaria Regional de Licitações – 3ª SL</w:t>
                        </w:r>
                      </w:p>
                    </w:tc>
                  </w:tr>
                </w:tbl>
                <w:p w:rsidR="003C496F" w:rsidRDefault="003C496F">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7488" o:allowincell="f" strokeweight=".25pt"/>
        </w:pict>
      </w:r>
      <w:r>
        <w:rPr>
          <w:noProof/>
        </w:rPr>
        <w:pict>
          <v:shape id="_x0000_s1098" type="#_x0000_t19" style="position:absolute;left:0;text-align:left;margin-left:5pt;margin-top:35.15pt;width:19.85pt;height:15.65pt;flip:x;z-index:251652608" o:allowincell="f" strokeweight=".25pt"/>
        </w:pict>
      </w:r>
      <w:r>
        <w:rPr>
          <w:noProof/>
        </w:rPr>
        <w:pict>
          <v:shape id="_x0000_s1096" type="#_x0000_t19" style="position:absolute;left:0;text-align:left;margin-left:11.9pt;margin-top:37.25pt;width:15.65pt;height:11.45pt;flip:x;z-index:251650560" o:allowincell="f" strokeweight=".25pt"/>
        </w:pict>
      </w:r>
      <w:r>
        <w:rPr>
          <w:noProof/>
        </w:rPr>
        <w:pict>
          <v:shape id="_x0000_s1097" type="#_x0000_t19" style="position:absolute;left:0;text-align:left;margin-left:7.7pt;margin-top:35.15pt;width:18.05pt;height:15.65pt;flip:x;z-index:251651584" o:allowincell="f" strokeweight=".25pt"/>
        </w:pict>
      </w:r>
      <w:r>
        <w:rPr>
          <w:noProof/>
        </w:rPr>
        <w:pict>
          <v:shape id="_x0000_s1095" type="#_x0000_t19" style="position:absolute;left:0;text-align:left;margin-left:14.6pt;margin-top:37.25pt;width:12.65pt;height:11.15pt;flip:x;z-index:251649536" o:allowincell="f" strokeweight=".25pt"/>
        </w:pict>
      </w:r>
      <w:r>
        <w:rPr>
          <w:noProof/>
        </w:rPr>
        <w:pict>
          <v:shape id="_x0000_s1094" type="#_x0000_t19" style="position:absolute;left:0;text-align:left;margin-left:21.5pt;margin-top:39.35pt;width:10.55pt;height:9.95pt;flip:x;z-index:251648512" o:allowincell="f" strokeweight=".25pt"/>
        </w:pict>
      </w:r>
      <w:r>
        <w:rPr>
          <w:noProof/>
        </w:rPr>
        <w:pict>
          <v:line id="_x0000_s1091" style="position:absolute;left:0;text-align:left;z-index:251645440" from="31.7pt,39.35pt" to="539.05pt,39.4pt" o:allowincell="f" strokeweight=".25pt">
            <v:stroke startarrowwidth="narrow" startarrowlength="short" endarrowwidth="narrow" endarrowlength="short"/>
          </v:line>
        </w:pict>
      </w:r>
      <w:r>
        <w:rPr>
          <w:noProof/>
        </w:rPr>
        <w:pict>
          <v:line id="_x0000_s1090" style="position:absolute;left:0;text-align:left;flip:y;z-index:251644416" from="25.7pt,36.95pt" to="539.05pt,37.3pt" o:allowincell="f" strokeweight=".25pt">
            <v:stroke startarrowwidth="narrow" startarrowlength="short" endarrowwidth="narrow" endarrowlength="short"/>
          </v:line>
        </w:pict>
      </w:r>
      <w:r>
        <w:rPr>
          <w:noProof/>
        </w:rPr>
        <w:pict>
          <v:line id="_x0000_s1089" style="position:absolute;left:0;text-align:left;z-index:251643392" from="24.5pt,35.15pt" to="539.35pt,35.2pt"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7C3358" w:rsidP="00797673">
      <w:pPr>
        <w:jc w:val="center"/>
        <w:rPr>
          <w:szCs w:val="20"/>
        </w:rPr>
      </w:pPr>
      <w:r w:rsidRPr="007C3358">
        <w:rPr>
          <w:noProof/>
        </w:rPr>
        <w:pict>
          <v:rect id="_x0000_s1115" style="position:absolute;left:0;text-align:left;margin-left:19.25pt;margin-top:690.1pt;width:55.4pt;height:11.4pt;z-index:251670016" o:allowincell="f" filled="f" stroked="f" strokeweight="1pt">
            <v:textbox style="mso-next-textbox:#_x0000_s1115" inset="1pt,1pt,1pt,1pt">
              <w:txbxContent>
                <w:p w:rsidR="003C496F" w:rsidRDefault="003C496F">
                  <w:pPr>
                    <w:rPr>
                      <w:sz w:val="14"/>
                      <w:szCs w:val="14"/>
                    </w:rPr>
                  </w:pPr>
                  <w:r>
                    <w:rPr>
                      <w:sz w:val="14"/>
                      <w:szCs w:val="14"/>
                    </w:rPr>
                    <w:t>FOR – 101/01</w:t>
                  </w:r>
                </w:p>
              </w:txbxContent>
            </v:textbox>
          </v:rect>
        </w:pict>
      </w:r>
      <w:r w:rsidRPr="007C3358">
        <w:rPr>
          <w:noProof/>
        </w:rPr>
        <w:pict>
          <v:shape id="_x0000_s1114" type="#_x0000_t19" style="position:absolute;left:0;text-align:left;margin-left:5pt;margin-top:672.05pt;width:19.55pt;height:18.35pt;flip:x y;z-index:251668992" o:allowincell="f" strokeweight=".25pt"/>
        </w:pict>
      </w:r>
      <w:r w:rsidRPr="007C3358">
        <w:rPr>
          <w:noProof/>
        </w:rPr>
        <w:pict>
          <v:shape id="_x0000_s1113" type="#_x0000_t19" style="position:absolute;left:0;text-align:left;margin-left:7.7pt;margin-top:671.45pt;width:14.45pt;height:18.95pt;flip:x y;z-index:251667968" o:allowincell="f" strokeweight=".25pt"/>
        </w:pict>
      </w:r>
      <w:r w:rsidRPr="007C3358">
        <w:rPr>
          <w:noProof/>
        </w:rPr>
        <w:pict>
          <v:shape id="_x0000_s1112" type="#_x0000_t19" style="position:absolute;left:0;text-align:left;margin-left:11.9pt;margin-top:671.15pt;width:17.15pt;height:16.85pt;flip:x y;z-index:251666944" o:allowincell="f" strokeweight=".25pt"/>
        </w:pict>
      </w:r>
      <w:r w:rsidRPr="007C3358">
        <w:rPr>
          <w:noProof/>
        </w:rPr>
        <w:pict>
          <v:shape id="_x0000_s1111" type="#_x0000_t19" style="position:absolute;left:0;text-align:left;margin-left:14.6pt;margin-top:671.75pt;width:17.45pt;height:16.55pt;flip:x y;z-index:251665920" o:allowincell="f" strokeweight=".25pt"/>
        </w:pict>
      </w:r>
      <w:r w:rsidRPr="007C3358">
        <w:rPr>
          <w:noProof/>
        </w:rPr>
        <w:pict>
          <v:shape id="_x0000_s1110" type="#_x0000_t19" style="position:absolute;left:0;text-align:left;margin-left:19.1pt;margin-top:672.95pt;width:11.75pt;height:12.65pt;flip:x y;z-index:251664896" o:allowincell="f" strokeweight=".25pt"/>
        </w:pict>
      </w:r>
      <w:r w:rsidRPr="007C3358">
        <w:rPr>
          <w:noProof/>
        </w:rPr>
        <w:pict>
          <v:shape id="_x0000_s1109" type="#_x0000_t19" style="position:absolute;left:0;text-align:left;margin-left:21.5pt;margin-top:673.55pt;width:11.15pt;height:12.05pt;flip:x y;z-index:251663872" o:allowincell="f" strokeweight=".25pt"/>
        </w:pict>
      </w:r>
      <w:r w:rsidRPr="007C3358">
        <w:rPr>
          <w:noProof/>
        </w:rPr>
        <w:pict>
          <v:line id="_x0000_s1108" style="position:absolute;left:0;text-align:left;z-index:251662848" from="20pt,690.35pt" to="539.35pt,690.7pt" o:allowincell="f" strokeweight=".25pt">
            <v:stroke startarrowwidth="narrow" startarrowlength="short" endarrowwidth="narrow" endarrowlength="short"/>
          </v:line>
        </w:pict>
      </w:r>
      <w:r w:rsidRPr="007C3358">
        <w:rPr>
          <w:noProof/>
        </w:rPr>
        <w:pict>
          <v:line id="_x0000_s1107" style="position:absolute;left:0;text-align:left;z-index:251661824" from="28.7pt,688.25pt" to="538.75pt,688.3pt" o:allowincell="f" strokeweight=".25pt">
            <v:stroke startarrowwidth="narrow" startarrowlength="short" endarrowwidth="narrow" endarrowlength="short"/>
          </v:line>
        </w:pict>
      </w:r>
      <w:r w:rsidRPr="007C3358">
        <w:rPr>
          <w:noProof/>
        </w:rPr>
        <w:pict>
          <v:line id="_x0000_s1106" style="position:absolute;left:0;text-align:left;z-index:251660800" from="29.3pt,685.55pt" to="538.15pt,685.6pt" o:allowincell="f" strokeweight=".25pt">
            <v:stroke startarrowwidth="narrow" startarrowlength="short" endarrowwidth="narrow" endarrowlength="short"/>
          </v:line>
        </w:pict>
      </w:r>
      <w:r w:rsidRPr="007C3358">
        <w:rPr>
          <w:noProof/>
        </w:rPr>
        <w:pict>
          <v:line id="_x0000_s1104" style="position:absolute;left:0;text-align:left;z-index:251658752" from="21.5pt,11.35pt" to="21.55pt,675.35pt" o:allowincell="f" strokeweight=".25pt">
            <v:stroke startarrowwidth="narrow" startarrowlength="short" endarrowwidth="narrow" endarrowlength="short"/>
          </v:line>
        </w:pict>
      </w:r>
      <w:r w:rsidRPr="007C3358">
        <w:rPr>
          <w:noProof/>
        </w:rPr>
        <w:pict>
          <v:line id="_x0000_s1103" style="position:absolute;left:0;text-align:left;z-index:251657728" from="19.1pt,11.95pt" to="19.15pt,673.7pt" o:allowincell="f" strokeweight=".25pt">
            <v:stroke startarrowwidth="narrow" startarrowlength="short" endarrowwidth="narrow" endarrowlength="short"/>
          </v:line>
        </w:pict>
      </w:r>
      <w:r w:rsidRPr="007C3358">
        <w:rPr>
          <w:noProof/>
        </w:rPr>
        <w:pict>
          <v:line id="_x0000_s1102" style="position:absolute;left:0;text-align:left;z-index:251656704" from="14.6pt,11.05pt" to="14.65pt,672.3pt" o:allowincell="f" strokeweight=".25pt">
            <v:stroke startarrowwidth="narrow" startarrowlength="short" endarrowwidth="narrow" endarrowlength="short"/>
          </v:line>
        </w:pict>
      </w:r>
      <w:r w:rsidRPr="007C3358">
        <w:rPr>
          <w:noProof/>
        </w:rPr>
        <w:pict>
          <v:line id="_x0000_s1101" style="position:absolute;left:0;text-align:left;z-index:251655680" from="11.9pt,11.65pt" to="11.95pt,673.3pt" o:allowincell="f" strokeweight=".25pt">
            <v:stroke startarrowwidth="narrow" startarrowlength="short" endarrowwidth="narrow" endarrowlength="short"/>
          </v:line>
        </w:pict>
      </w:r>
      <w:r w:rsidRPr="007C3358">
        <w:rPr>
          <w:noProof/>
        </w:rPr>
        <w:pict>
          <v:line id="_x0000_s1100" style="position:absolute;left:0;text-align:left;z-index:251654656" from="7.7pt,13.15pt" to="7.75pt,674.8pt" o:allowincell="f" strokeweight=".25pt">
            <v:stroke startarrowwidth="narrow" startarrowlength="short" endarrowwidth="narrow" endarrowlength="short"/>
          </v:line>
        </w:pict>
      </w:r>
      <w:r w:rsidRPr="007C3358">
        <w:rPr>
          <w:noProof/>
        </w:rPr>
        <w:pict>
          <v:line id="_x0000_s1099" style="position:absolute;left:0;text-align:left;z-index:251653632" from="5pt,13.75pt" to="5.05pt,674.35pt"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7C3358" w:rsidP="00F13BA7">
      <w:pPr>
        <w:rPr>
          <w:szCs w:val="20"/>
        </w:rPr>
      </w:pPr>
      <w:r w:rsidRPr="007C3358">
        <w:rPr>
          <w:noProof/>
        </w:rPr>
        <w:pict>
          <v:rect id="_x0000_s1088" style="position:absolute;margin-left:44.3pt;margin-top:10.8pt;width:468pt;height:33.25pt;z-index:251642368" o:allowincell="f" filled="f" stroked="f" strokeweight="1pt">
            <v:textbox style="mso-next-textbox:#_x0000_s1088" inset="1pt,1pt,1pt,1pt">
              <w:txbxContent>
                <w:p w:rsidR="003C496F" w:rsidRPr="00CD7A09" w:rsidRDefault="003C496F">
                  <w:pPr>
                    <w:ind w:left="142" w:right="-26"/>
                    <w:jc w:val="center"/>
                    <w:rPr>
                      <w:rFonts w:ascii="Arial" w:hAnsi="Arial" w:cs="Arial"/>
                      <w:b/>
                      <w:bCs/>
                      <w:sz w:val="18"/>
                      <w:szCs w:val="18"/>
                      <w:vertAlign w:val="baseline"/>
                    </w:rPr>
                  </w:pPr>
                  <w:r w:rsidRPr="00CD7A09">
                    <w:rPr>
                      <w:rFonts w:ascii="Arial" w:hAnsi="Arial" w:cs="Arial"/>
                      <w:b/>
                      <w:bCs/>
                      <w:sz w:val="18"/>
                      <w:szCs w:val="18"/>
                      <w:vertAlign w:val="baseline"/>
                    </w:rPr>
                    <w:t>Rua Presidente Dutra, 160 – Centro – Petrolina/PE – CEP: 56.304-230</w:t>
                  </w:r>
                </w:p>
                <w:p w:rsidR="003C496F" w:rsidRPr="00D1309A" w:rsidRDefault="003C496F">
                  <w:pPr>
                    <w:pStyle w:val="Ttulo9"/>
                    <w:ind w:left="142" w:right="-26"/>
                    <w:jc w:val="center"/>
                    <w:rPr>
                      <w:rFonts w:ascii="Arial" w:hAnsi="Arial" w:cs="Arial"/>
                      <w:sz w:val="18"/>
                      <w:szCs w:val="18"/>
                    </w:rPr>
                  </w:pPr>
                  <w:r w:rsidRPr="00D1309A">
                    <w:rPr>
                      <w:rFonts w:ascii="Arial" w:hAnsi="Arial" w:cs="Arial"/>
                      <w:sz w:val="18"/>
                      <w:szCs w:val="18"/>
                    </w:rPr>
                    <w:t xml:space="preserve">TEL: (87) 3866-7722/ 3866-7742 </w:t>
                  </w:r>
                  <w:proofErr w:type="spellStart"/>
                  <w:r w:rsidRPr="00D1309A">
                    <w:rPr>
                      <w:rFonts w:ascii="Arial" w:hAnsi="Arial" w:cs="Arial"/>
                      <w:sz w:val="18"/>
                      <w:szCs w:val="18"/>
                    </w:rPr>
                    <w:t>E-mail</w:t>
                  </w:r>
                  <w:proofErr w:type="spellEnd"/>
                  <w:r w:rsidRPr="00D1309A">
                    <w:rPr>
                      <w:rFonts w:ascii="Arial" w:hAnsi="Arial" w:cs="Arial"/>
                      <w:sz w:val="18"/>
                      <w:szCs w:val="18"/>
                    </w:rPr>
                    <w:t xml:space="preserve">: </w:t>
                  </w:r>
                  <w:hyperlink r:id="rId10" w:history="1">
                    <w:r w:rsidRPr="00D1309A">
                      <w:rPr>
                        <w:rStyle w:val="Hyperlink"/>
                        <w:rFonts w:ascii="Arial" w:hAnsi="Arial" w:cs="Arial"/>
                        <w:sz w:val="18"/>
                        <w:szCs w:val="18"/>
                      </w:rPr>
                      <w:t>3a.sl@codevasf.gov.br</w:t>
                    </w:r>
                  </w:hyperlink>
                </w:p>
                <w:p w:rsidR="003C496F" w:rsidRPr="00D1309A" w:rsidRDefault="003C496F">
                  <w:pPr>
                    <w:rPr>
                      <w:szCs w:val="20"/>
                    </w:rPr>
                  </w:pPr>
                </w:p>
              </w:txbxContent>
            </v:textbox>
          </v:rect>
        </w:pic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7C3358" w:rsidP="003E192B">
      <w:pPr>
        <w:jc w:val="center"/>
        <w:rPr>
          <w:szCs w:val="20"/>
        </w:rPr>
      </w:pPr>
      <w:r w:rsidRPr="007C3358">
        <w:rPr>
          <w:noProof/>
        </w:rPr>
        <w:pict>
          <v:roundrect id="_x0000_s1092" style="position:absolute;left:0;text-align:left;margin-left:82.15pt;margin-top:128.5pt;width:370.25pt;height:265.4pt;z-index:251646464" arcsize="10923f"/>
        </w:pict>
      </w:r>
      <w:r w:rsidRPr="007C3358">
        <w:rPr>
          <w:noProof/>
        </w:rPr>
        <w:pict>
          <v:rect id="_x0000_s1117" style="position:absolute;left:0;text-align:left;margin-left:104.15pt;margin-top:144.35pt;width:326.1pt;height:231.35pt;z-index:251671040" stroked="f" strokeweight="0">
            <v:textbox style="mso-next-textbox:#_x0000_s1117" inset="0,0,0,0">
              <w:txbxContent>
                <w:p w:rsidR="003C496F" w:rsidRPr="00DE46AB" w:rsidRDefault="003C496F" w:rsidP="00F45DFC">
                  <w:pPr>
                    <w:pStyle w:val="Ttulo1"/>
                    <w:ind w:left="284"/>
                    <w:jc w:val="center"/>
                    <w:rPr>
                      <w:rFonts w:ascii="Arial" w:hAnsi="Arial" w:cs="Arial"/>
                      <w:b/>
                      <w:bCs/>
                      <w:sz w:val="24"/>
                    </w:rPr>
                  </w:pPr>
                  <w:r w:rsidRPr="00DE46AB">
                    <w:rPr>
                      <w:rFonts w:ascii="Arial" w:hAnsi="Arial" w:cs="Arial"/>
                      <w:b/>
                      <w:bCs/>
                      <w:sz w:val="24"/>
                    </w:rPr>
                    <w:t xml:space="preserve">               PREGÃO ELETRÔNICO</w:t>
                  </w:r>
                </w:p>
                <w:p w:rsidR="003C496F" w:rsidRPr="00DE46AB" w:rsidRDefault="003C496F" w:rsidP="00F45DFC">
                  <w:pPr>
                    <w:pStyle w:val="Ttulo1"/>
                    <w:ind w:left="284"/>
                    <w:jc w:val="center"/>
                    <w:rPr>
                      <w:rFonts w:ascii="Arial" w:hAnsi="Arial" w:cs="Arial"/>
                      <w:b/>
                      <w:bCs/>
                      <w:sz w:val="24"/>
                    </w:rPr>
                  </w:pPr>
                  <w:r w:rsidRPr="00DE46AB">
                    <w:rPr>
                      <w:rFonts w:ascii="Arial" w:hAnsi="Arial" w:cs="Arial"/>
                      <w:b/>
                      <w:bCs/>
                      <w:sz w:val="24"/>
                    </w:rPr>
                    <w:t xml:space="preserve">               (SISTEMA DE REGISTRO DE PREÇOS – SRP)</w:t>
                  </w:r>
                </w:p>
                <w:p w:rsidR="003C496F" w:rsidRPr="00DE46AB" w:rsidRDefault="003C496F" w:rsidP="00F45DFC">
                  <w:pPr>
                    <w:pStyle w:val="Ttulo1"/>
                    <w:spacing w:before="0"/>
                    <w:ind w:left="284" w:firstLine="0"/>
                    <w:jc w:val="center"/>
                    <w:rPr>
                      <w:rFonts w:ascii="Arial" w:hAnsi="Arial" w:cs="Arial"/>
                      <w:b/>
                      <w:bCs/>
                      <w:sz w:val="24"/>
                    </w:rPr>
                  </w:pPr>
                  <w:r w:rsidRPr="00DE46AB">
                    <w:rPr>
                      <w:rFonts w:ascii="Arial" w:hAnsi="Arial" w:cs="Arial"/>
                      <w:b/>
                      <w:bCs/>
                      <w:sz w:val="24"/>
                    </w:rPr>
                    <w:t xml:space="preserve">EDITAL Nº </w:t>
                  </w:r>
                  <w:r>
                    <w:rPr>
                      <w:rFonts w:ascii="Arial" w:hAnsi="Arial" w:cs="Arial"/>
                      <w:b/>
                      <w:bCs/>
                      <w:sz w:val="24"/>
                    </w:rPr>
                    <w:t>004/2020</w:t>
                  </w:r>
                </w:p>
                <w:p w:rsidR="003C496F" w:rsidRPr="00DE46AB" w:rsidRDefault="003C496F" w:rsidP="00F45DFC">
                  <w:pPr>
                    <w:rPr>
                      <w:sz w:val="24"/>
                    </w:rPr>
                  </w:pPr>
                </w:p>
                <w:p w:rsidR="003C496F" w:rsidRPr="00C305F7" w:rsidRDefault="003C496F" w:rsidP="00905B88">
                  <w:pPr>
                    <w:pStyle w:val="Textoembloco"/>
                    <w:spacing w:line="360" w:lineRule="auto"/>
                    <w:rPr>
                      <w:rFonts w:ascii="Arial" w:hAnsi="Arial" w:cs="Arial"/>
                      <w:sz w:val="24"/>
                      <w:szCs w:val="24"/>
                      <w:vertAlign w:val="baseline"/>
                    </w:rPr>
                  </w:pPr>
                  <w:r w:rsidRPr="00C305F7">
                    <w:rPr>
                      <w:rFonts w:ascii="Arial" w:hAnsi="Arial" w:cs="Arial"/>
                      <w:sz w:val="24"/>
                      <w:szCs w:val="24"/>
                      <w:vertAlign w:val="baseline"/>
                    </w:rPr>
                    <w:t xml:space="preserve">CONSTITUIÇÃO DE SISTEMA DE REGISTRO DE PREÇOS – SRP PARA </w:t>
                  </w:r>
                  <w:r>
                    <w:rPr>
                      <w:rFonts w:ascii="Arial" w:hAnsi="Arial" w:cs="Arial"/>
                      <w:sz w:val="24"/>
                      <w:szCs w:val="24"/>
                      <w:vertAlign w:val="baseline"/>
                    </w:rPr>
                    <w:t xml:space="preserve">O </w:t>
                  </w:r>
                  <w:r w:rsidRPr="007C497F">
                    <w:rPr>
                      <w:rFonts w:ascii="Arial" w:hAnsi="Arial" w:cs="Arial"/>
                      <w:sz w:val="24"/>
                      <w:szCs w:val="24"/>
                      <w:vertAlign w:val="baseline"/>
                    </w:rPr>
                    <w:t>FORNECIMENTO, CARGA, TRANSPORTE E DESCARGA DE MÁQUINAS E IMPLEMENTOS AGRÍCOLAS PARA ATENDIMENTO DE DIVERSAS LOCALIDADES, NO ÂMBITO DA 3ª SUPERINTENDÊNCIA REGIONAL DA CODEVASF, NO ESTADO DE PERNAMBUCO</w:t>
                  </w:r>
                  <w:r w:rsidRPr="00C305F7">
                    <w:rPr>
                      <w:rFonts w:ascii="Arial" w:hAnsi="Arial" w:cs="Arial"/>
                      <w:sz w:val="24"/>
                      <w:szCs w:val="24"/>
                      <w:vertAlign w:val="baseline"/>
                    </w:rPr>
                    <w:t xml:space="preserve">. </w:t>
                  </w:r>
                </w:p>
                <w:p w:rsidR="003C496F" w:rsidRPr="00BD1054" w:rsidRDefault="003C496F">
                  <w:pPr>
                    <w:rPr>
                      <w:rFonts w:ascii="Arial" w:hAnsi="Arial" w:cs="Arial"/>
                      <w:sz w:val="28"/>
                      <w:szCs w:val="28"/>
                      <w:vertAlign w:val="baseline"/>
                    </w:rPr>
                  </w:pPr>
                </w:p>
              </w:txbxContent>
            </v:textbox>
          </v:rect>
        </w:pict>
      </w:r>
      <w:r w:rsidR="0004299C" w:rsidRPr="00F13BA7">
        <w:rPr>
          <w:szCs w:val="20"/>
        </w:rPr>
        <w:br w:type="page"/>
      </w:r>
    </w:p>
    <w:p w:rsidR="00D822CE" w:rsidRPr="00C36F0B" w:rsidRDefault="00C20630" w:rsidP="00D822CE">
      <w:pPr>
        <w:ind w:right="-516"/>
        <w:jc w:val="center"/>
        <w:rPr>
          <w:rFonts w:ascii="Arial" w:hAnsi="Arial" w:cs="Arial"/>
          <w:b/>
          <w:bCs/>
          <w:sz w:val="22"/>
          <w:szCs w:val="22"/>
          <w:vertAlign w:val="baseline"/>
        </w:rPr>
      </w:pPr>
      <w:r w:rsidRPr="00C36F0B">
        <w:rPr>
          <w:rFonts w:ascii="Arial" w:hAnsi="Arial" w:cs="Arial"/>
          <w:b/>
          <w:bCs/>
          <w:sz w:val="22"/>
          <w:szCs w:val="22"/>
          <w:vertAlign w:val="baseline"/>
        </w:rPr>
        <w:lastRenderedPageBreak/>
        <w:t>PREGÃO ELETRÔNICO</w:t>
      </w:r>
      <w:r w:rsidR="00D822CE" w:rsidRPr="00C36F0B">
        <w:rPr>
          <w:rFonts w:ascii="Arial" w:hAnsi="Arial" w:cs="Arial"/>
          <w:b/>
          <w:bCs/>
          <w:sz w:val="22"/>
          <w:szCs w:val="22"/>
          <w:vertAlign w:val="baseline"/>
        </w:rPr>
        <w:t xml:space="preserve">N.º </w:t>
      </w:r>
      <w:r w:rsidR="00107F32">
        <w:rPr>
          <w:rFonts w:ascii="Arial" w:hAnsi="Arial" w:cs="Arial"/>
          <w:b/>
          <w:bCs/>
          <w:sz w:val="22"/>
          <w:szCs w:val="22"/>
          <w:vertAlign w:val="baseline"/>
        </w:rPr>
        <w:t>0</w:t>
      </w:r>
      <w:r w:rsidR="004C5E62">
        <w:rPr>
          <w:rFonts w:ascii="Arial" w:hAnsi="Arial" w:cs="Arial"/>
          <w:b/>
          <w:bCs/>
          <w:sz w:val="22"/>
          <w:szCs w:val="22"/>
          <w:vertAlign w:val="baseline"/>
        </w:rPr>
        <w:t>04</w:t>
      </w:r>
      <w:r w:rsidR="00107F32">
        <w:rPr>
          <w:rFonts w:ascii="Arial" w:hAnsi="Arial" w:cs="Arial"/>
          <w:b/>
          <w:bCs/>
          <w:sz w:val="22"/>
          <w:szCs w:val="22"/>
          <w:vertAlign w:val="baseline"/>
        </w:rPr>
        <w:t>/2020 - 3ª/SR</w:t>
      </w:r>
    </w:p>
    <w:p w:rsidR="00C20630" w:rsidRPr="00C36F0B" w:rsidRDefault="00C20630" w:rsidP="00C20630">
      <w:pPr>
        <w:ind w:right="-516"/>
        <w:jc w:val="center"/>
        <w:rPr>
          <w:rFonts w:ascii="Arial" w:hAnsi="Arial" w:cs="Arial"/>
          <w:b/>
          <w:bCs/>
          <w:sz w:val="22"/>
          <w:szCs w:val="22"/>
          <w:vertAlign w:val="baseline"/>
        </w:rPr>
      </w:pPr>
      <w:r w:rsidRPr="00C36F0B">
        <w:rPr>
          <w:rFonts w:ascii="Arial" w:hAnsi="Arial" w:cs="Arial"/>
          <w:b/>
          <w:bCs/>
          <w:sz w:val="22"/>
          <w:szCs w:val="22"/>
          <w:vertAlign w:val="baseline"/>
        </w:rPr>
        <w:t>(SISTEMA DE REGISTRO DE PREÇOS – SRP)</w:t>
      </w:r>
    </w:p>
    <w:p w:rsidR="00F45DFC" w:rsidRPr="00C36F0B" w:rsidRDefault="00F45DFC" w:rsidP="00C20630">
      <w:pPr>
        <w:ind w:right="-516"/>
        <w:jc w:val="center"/>
        <w:rPr>
          <w:rFonts w:ascii="Arial" w:hAnsi="Arial" w:cs="Arial"/>
          <w:b/>
          <w:bCs/>
          <w:sz w:val="22"/>
          <w:szCs w:val="22"/>
          <w:vertAlign w:val="baseline"/>
        </w:rPr>
      </w:pPr>
    </w:p>
    <w:p w:rsidR="0004299C" w:rsidRPr="00C36F0B" w:rsidRDefault="0004299C" w:rsidP="00C20630">
      <w:pPr>
        <w:ind w:right="-516"/>
        <w:jc w:val="center"/>
        <w:rPr>
          <w:rFonts w:ascii="Arial" w:hAnsi="Arial" w:cs="Arial"/>
          <w:b/>
          <w:bCs/>
          <w:sz w:val="22"/>
          <w:szCs w:val="22"/>
          <w:vertAlign w:val="baseline"/>
        </w:rPr>
      </w:pPr>
      <w:r w:rsidRPr="00C36F0B">
        <w:rPr>
          <w:rFonts w:ascii="Arial" w:hAnsi="Arial" w:cs="Arial"/>
          <w:b/>
          <w:bCs/>
          <w:sz w:val="22"/>
          <w:szCs w:val="22"/>
          <w:vertAlign w:val="baseline"/>
        </w:rPr>
        <w:t>A V I S O</w:t>
      </w:r>
    </w:p>
    <w:p w:rsidR="0004299C" w:rsidRPr="00C36F0B" w:rsidRDefault="0004299C" w:rsidP="004F4D9F">
      <w:pPr>
        <w:spacing w:before="120"/>
        <w:ind w:right="-1"/>
        <w:jc w:val="both"/>
        <w:rPr>
          <w:rFonts w:ascii="Arial" w:hAnsi="Arial" w:cs="Arial"/>
          <w:sz w:val="22"/>
          <w:szCs w:val="22"/>
          <w:vertAlign w:val="baseline"/>
        </w:rPr>
      </w:pPr>
      <w:r w:rsidRPr="00C36F0B">
        <w:rPr>
          <w:rFonts w:ascii="Arial" w:hAnsi="Arial" w:cs="Arial"/>
          <w:sz w:val="22"/>
          <w:szCs w:val="22"/>
          <w:vertAlign w:val="baseline"/>
        </w:rPr>
        <w:t xml:space="preserve">A COMPANHIA DE DESENVOLVIMENTO DOS VALES DO SÃO FRANCISCO E DO PARNAÍBA – </w:t>
      </w:r>
      <w:r w:rsidR="008C7C1F" w:rsidRPr="00C36F0B">
        <w:rPr>
          <w:rFonts w:ascii="Arial" w:hAnsi="Arial" w:cs="Arial"/>
          <w:sz w:val="22"/>
          <w:szCs w:val="22"/>
          <w:vertAlign w:val="baseline"/>
        </w:rPr>
        <w:t>CODEVASF</w:t>
      </w:r>
      <w:r w:rsidR="00D822CE">
        <w:rPr>
          <w:rFonts w:ascii="Arial" w:hAnsi="Arial" w:cs="Arial"/>
          <w:sz w:val="22"/>
          <w:szCs w:val="22"/>
          <w:vertAlign w:val="baseline"/>
        </w:rPr>
        <w:t>,</w:t>
      </w:r>
      <w:r w:rsidR="00D47A22" w:rsidRPr="00C36F0B">
        <w:rPr>
          <w:rFonts w:ascii="Arial" w:hAnsi="Arial" w:cs="Arial"/>
          <w:sz w:val="22"/>
          <w:szCs w:val="22"/>
          <w:vertAlign w:val="baseline"/>
        </w:rPr>
        <w:t xml:space="preserve"> torna público aos interessados que na data, horário e local abaixo indicados, fará realizar licitação na modalidade de </w:t>
      </w:r>
      <w:r w:rsidR="00D47A22" w:rsidRPr="00C36F0B">
        <w:rPr>
          <w:rFonts w:ascii="Arial" w:hAnsi="Arial" w:cs="Arial"/>
          <w:b/>
          <w:sz w:val="22"/>
          <w:szCs w:val="22"/>
          <w:vertAlign w:val="baseline"/>
        </w:rPr>
        <w:t>PREGÃO</w:t>
      </w:r>
      <w:r w:rsidR="00D47A22" w:rsidRPr="00C36F0B">
        <w:rPr>
          <w:rFonts w:ascii="Arial" w:hAnsi="Arial" w:cs="Arial"/>
          <w:sz w:val="22"/>
          <w:szCs w:val="22"/>
          <w:vertAlign w:val="baseline"/>
        </w:rPr>
        <w:t xml:space="preserve">, na forma </w:t>
      </w:r>
      <w:r w:rsidR="00D47A22" w:rsidRPr="00C36F0B">
        <w:rPr>
          <w:rFonts w:ascii="Arial" w:hAnsi="Arial" w:cs="Arial"/>
          <w:b/>
          <w:sz w:val="22"/>
          <w:szCs w:val="22"/>
          <w:vertAlign w:val="baseline"/>
        </w:rPr>
        <w:t>ELETRÔNICA</w:t>
      </w:r>
      <w:r w:rsidR="006E3E22" w:rsidRPr="00C36F0B">
        <w:rPr>
          <w:rFonts w:ascii="Arial" w:hAnsi="Arial" w:cs="Arial"/>
          <w:b/>
          <w:sz w:val="22"/>
          <w:szCs w:val="22"/>
          <w:vertAlign w:val="baseline"/>
        </w:rPr>
        <w:t xml:space="preserve"> - SRP</w:t>
      </w:r>
      <w:r w:rsidR="00D47A22" w:rsidRPr="00C36F0B">
        <w:rPr>
          <w:rFonts w:ascii="Arial" w:hAnsi="Arial" w:cs="Arial"/>
          <w:sz w:val="22"/>
          <w:szCs w:val="22"/>
          <w:vertAlign w:val="baseline"/>
        </w:rPr>
        <w:t xml:space="preserve">, do tipo </w:t>
      </w:r>
      <w:r w:rsidR="00D47A22" w:rsidRPr="00C36F0B">
        <w:rPr>
          <w:rFonts w:ascii="Arial" w:hAnsi="Arial" w:cs="Arial"/>
          <w:b/>
          <w:sz w:val="22"/>
          <w:szCs w:val="22"/>
          <w:vertAlign w:val="baseline"/>
        </w:rPr>
        <w:t>MENOR PREÇO</w:t>
      </w:r>
      <w:r w:rsidR="00EC250D" w:rsidRPr="00C36F0B">
        <w:rPr>
          <w:rFonts w:ascii="Arial" w:hAnsi="Arial" w:cs="Arial"/>
          <w:b/>
          <w:sz w:val="22"/>
          <w:szCs w:val="22"/>
          <w:vertAlign w:val="baseline"/>
        </w:rPr>
        <w:t xml:space="preserve"> POR ITEM</w:t>
      </w:r>
      <w:r w:rsidR="00D47A22" w:rsidRPr="00C36F0B">
        <w:rPr>
          <w:rFonts w:ascii="Arial" w:hAnsi="Arial" w:cs="Arial"/>
          <w:sz w:val="22"/>
          <w:szCs w:val="22"/>
          <w:vertAlign w:val="baseline"/>
        </w:rPr>
        <w:t xml:space="preserve">, </w:t>
      </w:r>
      <w:r w:rsidR="00CD7A09" w:rsidRPr="00AB6661">
        <w:rPr>
          <w:rFonts w:ascii="Arial" w:hAnsi="Arial" w:cs="Arial"/>
          <w:sz w:val="22"/>
          <w:szCs w:val="22"/>
          <w:vertAlign w:val="baseline"/>
        </w:rPr>
        <w:t xml:space="preserve">com lance intermediário mínimo no valor de </w:t>
      </w:r>
      <w:r w:rsidR="00CD7A09" w:rsidRPr="00674F7F">
        <w:rPr>
          <w:rFonts w:ascii="Arial" w:hAnsi="Arial" w:cs="Arial"/>
          <w:b/>
          <w:sz w:val="22"/>
          <w:szCs w:val="22"/>
          <w:vertAlign w:val="baseline"/>
        </w:rPr>
        <w:t xml:space="preserve">R$ </w:t>
      </w:r>
      <w:r w:rsidR="00E05F03" w:rsidRPr="00674F7F">
        <w:rPr>
          <w:rFonts w:ascii="Arial" w:hAnsi="Arial" w:cs="Arial"/>
          <w:b/>
          <w:sz w:val="22"/>
          <w:szCs w:val="22"/>
          <w:vertAlign w:val="baseline"/>
        </w:rPr>
        <w:t>10</w:t>
      </w:r>
      <w:r w:rsidR="00CD7A09" w:rsidRPr="00674F7F">
        <w:rPr>
          <w:rFonts w:ascii="Arial" w:hAnsi="Arial" w:cs="Arial"/>
          <w:b/>
          <w:sz w:val="22"/>
          <w:szCs w:val="22"/>
          <w:vertAlign w:val="baseline"/>
        </w:rPr>
        <w:t>,00 (</w:t>
      </w:r>
      <w:r w:rsidR="00E05F03" w:rsidRPr="00674F7F">
        <w:rPr>
          <w:rFonts w:ascii="Arial" w:hAnsi="Arial" w:cs="Arial"/>
          <w:b/>
          <w:sz w:val="22"/>
          <w:szCs w:val="22"/>
          <w:vertAlign w:val="baseline"/>
        </w:rPr>
        <w:t>dez</w:t>
      </w:r>
      <w:r w:rsidR="00CD7A09" w:rsidRPr="00674F7F">
        <w:rPr>
          <w:rFonts w:ascii="Arial" w:hAnsi="Arial" w:cs="Arial"/>
          <w:b/>
          <w:sz w:val="22"/>
          <w:szCs w:val="22"/>
          <w:vertAlign w:val="baseline"/>
        </w:rPr>
        <w:t xml:space="preserve"> reais), </w:t>
      </w:r>
      <w:r w:rsidR="00D47A22" w:rsidRPr="00674F7F">
        <w:rPr>
          <w:rFonts w:ascii="Arial" w:hAnsi="Arial" w:cs="Arial"/>
          <w:sz w:val="22"/>
          <w:szCs w:val="22"/>
          <w:vertAlign w:val="baseline"/>
        </w:rPr>
        <w:t xml:space="preserve">para efetuar </w:t>
      </w:r>
      <w:r w:rsidR="00D47A22" w:rsidRPr="00674F7F">
        <w:rPr>
          <w:rFonts w:ascii="Arial" w:hAnsi="Arial" w:cs="Arial"/>
          <w:b/>
          <w:sz w:val="22"/>
          <w:szCs w:val="22"/>
          <w:vertAlign w:val="baseline"/>
        </w:rPr>
        <w:t>REGISTRO DE PREÇOS,</w:t>
      </w:r>
      <w:r w:rsidR="00D47A22" w:rsidRPr="00674F7F">
        <w:rPr>
          <w:rFonts w:ascii="Arial" w:hAnsi="Arial" w:cs="Arial"/>
          <w:sz w:val="22"/>
          <w:szCs w:val="22"/>
          <w:vertAlign w:val="baseline"/>
        </w:rPr>
        <w:t xml:space="preserve"> de acordo com</w:t>
      </w:r>
      <w:r w:rsidR="00D47A22" w:rsidRPr="00C36F0B">
        <w:rPr>
          <w:rFonts w:ascii="Arial" w:hAnsi="Arial" w:cs="Arial"/>
          <w:sz w:val="22"/>
          <w:szCs w:val="22"/>
          <w:vertAlign w:val="baseline"/>
        </w:rPr>
        <w:t xml:space="preserve"> as condições deste Edital e seus Anexos</w:t>
      </w:r>
      <w:r w:rsidRPr="00C36F0B">
        <w:rPr>
          <w:rFonts w:ascii="Arial" w:hAnsi="Arial" w:cs="Arial"/>
          <w:sz w:val="22"/>
          <w:szCs w:val="22"/>
          <w:vertAlign w:val="baseline"/>
        </w:rPr>
        <w:t>.</w:t>
      </w:r>
    </w:p>
    <w:p w:rsidR="0004299C" w:rsidRPr="007C497F" w:rsidRDefault="0004299C" w:rsidP="00AE01CF">
      <w:pPr>
        <w:pStyle w:val="NormalWeb"/>
        <w:spacing w:before="120"/>
        <w:ind w:right="-1"/>
        <w:jc w:val="both"/>
        <w:rPr>
          <w:rFonts w:ascii="Arial" w:hAnsi="Arial" w:cs="Arial"/>
          <w:bCs/>
          <w:sz w:val="22"/>
          <w:szCs w:val="22"/>
        </w:rPr>
      </w:pPr>
      <w:r w:rsidRPr="00C36F0B">
        <w:rPr>
          <w:rFonts w:ascii="Arial" w:hAnsi="Arial" w:cs="Arial"/>
          <w:b/>
          <w:bCs/>
          <w:sz w:val="22"/>
          <w:szCs w:val="22"/>
        </w:rPr>
        <w:t>OBJETO</w:t>
      </w:r>
      <w:r w:rsidRPr="00C36F0B">
        <w:rPr>
          <w:rFonts w:ascii="Arial" w:hAnsi="Arial" w:cs="Arial"/>
          <w:b/>
          <w:sz w:val="22"/>
          <w:szCs w:val="22"/>
        </w:rPr>
        <w:t>:</w:t>
      </w:r>
      <w:r w:rsidR="00107F32">
        <w:rPr>
          <w:rFonts w:ascii="Arial" w:hAnsi="Arial" w:cs="Arial"/>
          <w:b/>
          <w:sz w:val="22"/>
          <w:szCs w:val="22"/>
        </w:rPr>
        <w:t xml:space="preserve"> </w:t>
      </w:r>
      <w:r w:rsidR="00917262" w:rsidRPr="00107F32">
        <w:rPr>
          <w:rFonts w:ascii="Arial" w:hAnsi="Arial" w:cs="Arial"/>
          <w:bCs/>
          <w:sz w:val="22"/>
          <w:szCs w:val="22"/>
        </w:rPr>
        <w:t xml:space="preserve">Constituição de Sistema de Registro de Preços – SRP </w:t>
      </w:r>
      <w:r w:rsidR="00917262" w:rsidRPr="007C497F">
        <w:rPr>
          <w:rFonts w:ascii="Arial" w:hAnsi="Arial" w:cs="Arial"/>
          <w:bCs/>
          <w:sz w:val="22"/>
          <w:szCs w:val="22"/>
        </w:rPr>
        <w:t>para</w:t>
      </w:r>
      <w:r w:rsidR="005C0598" w:rsidRPr="007C497F">
        <w:rPr>
          <w:rFonts w:ascii="Arial" w:hAnsi="Arial" w:cs="Arial"/>
          <w:bCs/>
          <w:sz w:val="22"/>
          <w:szCs w:val="22"/>
        </w:rPr>
        <w:t xml:space="preserve"> </w:t>
      </w:r>
      <w:r w:rsidR="00000511" w:rsidRPr="007C497F">
        <w:rPr>
          <w:rFonts w:ascii="Arial" w:hAnsi="Arial" w:cs="Arial"/>
          <w:bCs/>
          <w:sz w:val="22"/>
          <w:szCs w:val="22"/>
        </w:rPr>
        <w:t>o</w:t>
      </w:r>
      <w:r w:rsidR="00000511" w:rsidRPr="007C497F">
        <w:rPr>
          <w:rFonts w:ascii="Arial" w:hAnsi="Arial" w:cs="Arial"/>
          <w:bCs/>
          <w:sz w:val="22"/>
          <w:szCs w:val="22"/>
        </w:rPr>
        <w:tab/>
      </w:r>
      <w:r w:rsidR="007C497F" w:rsidRPr="007C497F">
        <w:rPr>
          <w:rFonts w:ascii="Arial" w:hAnsi="Arial" w:cs="Arial"/>
          <w:bCs/>
          <w:sz w:val="22"/>
          <w:szCs w:val="22"/>
        </w:rPr>
        <w:t>f</w:t>
      </w:r>
      <w:r w:rsidR="007C497F" w:rsidRPr="007C497F">
        <w:rPr>
          <w:rFonts w:ascii="Arial" w:hAnsi="Arial" w:cs="Arial"/>
          <w:sz w:val="22"/>
          <w:szCs w:val="22"/>
        </w:rPr>
        <w:t>ornecimento, carga, transporte e descarga de Máquinas e implementos agrícolas para atendimento de diversas localidades, no âmbito da 3ª Superintendência Regional da CODEVASF, no estado de Pernambuco</w:t>
      </w:r>
      <w:r w:rsidR="00917262" w:rsidRPr="007C497F">
        <w:rPr>
          <w:rFonts w:ascii="Arial" w:hAnsi="Arial" w:cs="Arial"/>
          <w:bCs/>
          <w:sz w:val="22"/>
          <w:szCs w:val="22"/>
        </w:rPr>
        <w:t xml:space="preserve">. </w:t>
      </w:r>
    </w:p>
    <w:p w:rsidR="00FE4271" w:rsidRPr="00C36F0B" w:rsidRDefault="00C57178" w:rsidP="008F2669">
      <w:pPr>
        <w:spacing w:before="240"/>
        <w:ind w:right="-1"/>
        <w:jc w:val="both"/>
        <w:rPr>
          <w:rFonts w:ascii="Arial" w:hAnsi="Arial" w:cs="Arial"/>
          <w:bCs/>
          <w:sz w:val="22"/>
          <w:szCs w:val="22"/>
          <w:vertAlign w:val="baseline"/>
        </w:rPr>
      </w:pPr>
      <w:r w:rsidRPr="00C36F0B">
        <w:rPr>
          <w:rFonts w:ascii="Arial" w:hAnsi="Arial" w:cs="Arial"/>
          <w:b/>
          <w:bCs/>
          <w:sz w:val="22"/>
          <w:szCs w:val="22"/>
          <w:vertAlign w:val="baseline"/>
        </w:rPr>
        <w:t xml:space="preserve">CONDIÇÕES DE PARTICIPAÇÃO: </w:t>
      </w:r>
      <w:r w:rsidR="00D822CE" w:rsidRPr="00D822CE">
        <w:rPr>
          <w:rFonts w:ascii="Arial" w:hAnsi="Arial" w:cs="Arial"/>
          <w:bCs/>
          <w:sz w:val="22"/>
          <w:szCs w:val="22"/>
          <w:vertAlign w:val="baseline"/>
        </w:rPr>
        <w:t>Poderão participar deste pregão eletrônico empresas do ramo de atividade pertinente com o objeto desta licitação, individuais, nacionais ou estrangeiras,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FE4271" w:rsidRPr="00C36F0B">
        <w:rPr>
          <w:rFonts w:ascii="Arial" w:hAnsi="Arial" w:cs="Arial"/>
          <w:bCs/>
          <w:sz w:val="22"/>
          <w:szCs w:val="22"/>
          <w:vertAlign w:val="baseline"/>
        </w:rPr>
        <w:t>.</w:t>
      </w:r>
    </w:p>
    <w:p w:rsidR="00797673" w:rsidRPr="00C36F0B" w:rsidRDefault="0004299C" w:rsidP="008F2669">
      <w:pPr>
        <w:spacing w:before="240"/>
        <w:ind w:right="-1"/>
        <w:jc w:val="both"/>
        <w:rPr>
          <w:rFonts w:ascii="Arial" w:hAnsi="Arial" w:cs="Arial"/>
          <w:sz w:val="22"/>
          <w:szCs w:val="22"/>
          <w:vertAlign w:val="baseline"/>
        </w:rPr>
      </w:pPr>
      <w:r w:rsidRPr="00C36F0B">
        <w:rPr>
          <w:rFonts w:ascii="Arial" w:hAnsi="Arial" w:cs="Arial"/>
          <w:b/>
          <w:bCs/>
          <w:sz w:val="22"/>
          <w:szCs w:val="22"/>
          <w:vertAlign w:val="baseline"/>
        </w:rPr>
        <w:t xml:space="preserve">DATA, HORA </w:t>
      </w:r>
      <w:r w:rsidR="00291FFB" w:rsidRPr="00C36F0B">
        <w:rPr>
          <w:rFonts w:ascii="Arial" w:hAnsi="Arial" w:cs="Arial"/>
          <w:b/>
          <w:bCs/>
          <w:sz w:val="22"/>
          <w:szCs w:val="22"/>
          <w:vertAlign w:val="baseline"/>
        </w:rPr>
        <w:t>E</w:t>
      </w:r>
      <w:r w:rsidRPr="00C36F0B">
        <w:rPr>
          <w:rFonts w:ascii="Arial" w:hAnsi="Arial" w:cs="Arial"/>
          <w:b/>
          <w:bCs/>
          <w:sz w:val="22"/>
          <w:szCs w:val="22"/>
          <w:vertAlign w:val="baseline"/>
        </w:rPr>
        <w:t xml:space="preserve"> LOCAL DA DISPONIBILIZAÇÃO DO EDITAL E SEUS ANEXOS</w:t>
      </w:r>
      <w:r w:rsidRPr="00C36F0B">
        <w:rPr>
          <w:rFonts w:ascii="Arial" w:hAnsi="Arial" w:cs="Arial"/>
          <w:sz w:val="22"/>
          <w:szCs w:val="22"/>
          <w:vertAlign w:val="baseline"/>
        </w:rPr>
        <w:t xml:space="preserve">: </w:t>
      </w:r>
      <w:r w:rsidR="00B61183" w:rsidRPr="00C36F0B">
        <w:rPr>
          <w:rFonts w:ascii="Arial" w:hAnsi="Arial" w:cs="Arial"/>
          <w:sz w:val="22"/>
          <w:szCs w:val="22"/>
          <w:vertAlign w:val="baseline"/>
        </w:rPr>
        <w:t>Estarão</w:t>
      </w:r>
      <w:r w:rsidRPr="00C36F0B">
        <w:rPr>
          <w:rFonts w:ascii="Arial" w:hAnsi="Arial" w:cs="Arial"/>
          <w:sz w:val="22"/>
          <w:szCs w:val="22"/>
          <w:vertAlign w:val="baseline"/>
        </w:rPr>
        <w:t xml:space="preserve"> disponív</w:t>
      </w:r>
      <w:r w:rsidR="00B61183" w:rsidRPr="00C36F0B">
        <w:rPr>
          <w:rFonts w:ascii="Arial" w:hAnsi="Arial" w:cs="Arial"/>
          <w:sz w:val="22"/>
          <w:szCs w:val="22"/>
          <w:vertAlign w:val="baseline"/>
        </w:rPr>
        <w:t>eis</w:t>
      </w:r>
      <w:r w:rsidRPr="00C36F0B">
        <w:rPr>
          <w:rFonts w:ascii="Arial" w:hAnsi="Arial" w:cs="Arial"/>
          <w:sz w:val="22"/>
          <w:szCs w:val="22"/>
          <w:vertAlign w:val="baseline"/>
        </w:rPr>
        <w:t xml:space="preserve"> para consulta e retirada nos sítios: </w:t>
      </w:r>
      <w:r w:rsidR="00B61183" w:rsidRPr="00C36F0B">
        <w:rPr>
          <w:rStyle w:val="Hyperlink"/>
          <w:rFonts w:ascii="Arial" w:hAnsi="Arial" w:cs="Arial"/>
          <w:sz w:val="22"/>
          <w:szCs w:val="22"/>
          <w:vertAlign w:val="baseline"/>
        </w:rPr>
        <w:t xml:space="preserve">www.comprasgovernamentais.gov.br </w:t>
      </w:r>
      <w:r w:rsidRPr="00C36F0B">
        <w:rPr>
          <w:rFonts w:ascii="Arial" w:hAnsi="Arial" w:cs="Arial"/>
          <w:sz w:val="22"/>
          <w:szCs w:val="22"/>
          <w:vertAlign w:val="baseline"/>
        </w:rPr>
        <w:t xml:space="preserve">e </w:t>
      </w:r>
      <w:r w:rsidR="00B61183" w:rsidRPr="00C36F0B">
        <w:rPr>
          <w:rStyle w:val="Hyperlink"/>
          <w:rFonts w:ascii="Arial" w:hAnsi="Arial" w:cs="Arial"/>
          <w:sz w:val="22"/>
          <w:szCs w:val="22"/>
          <w:vertAlign w:val="baseline"/>
        </w:rPr>
        <w:t>www.codevasf.gov.br</w:t>
      </w:r>
      <w:r w:rsidRPr="00C36F0B">
        <w:rPr>
          <w:rFonts w:ascii="Arial" w:hAnsi="Arial" w:cs="Arial"/>
          <w:sz w:val="22"/>
          <w:szCs w:val="22"/>
          <w:vertAlign w:val="baseline"/>
        </w:rPr>
        <w:t>. A cópia do Edital também poderá ser consultada e retirada, no horário das 8h às 12h e das 13h30min às 17</w:t>
      </w:r>
      <w:r w:rsidR="00D822CE">
        <w:rPr>
          <w:rFonts w:ascii="Arial" w:hAnsi="Arial" w:cs="Arial"/>
          <w:sz w:val="22"/>
          <w:szCs w:val="22"/>
          <w:vertAlign w:val="baseline"/>
        </w:rPr>
        <w:t>:30</w:t>
      </w:r>
      <w:r w:rsidRPr="00C36F0B">
        <w:rPr>
          <w:rFonts w:ascii="Arial" w:hAnsi="Arial" w:cs="Arial"/>
          <w:sz w:val="22"/>
          <w:szCs w:val="22"/>
          <w:vertAlign w:val="baseline"/>
        </w:rPr>
        <w:t>h</w:t>
      </w:r>
      <w:r w:rsidR="002A153C" w:rsidRPr="00C36F0B">
        <w:rPr>
          <w:rFonts w:ascii="Arial" w:hAnsi="Arial" w:cs="Arial"/>
          <w:sz w:val="22"/>
          <w:szCs w:val="22"/>
          <w:vertAlign w:val="baseline"/>
        </w:rPr>
        <w:t>, horário local</w:t>
      </w:r>
      <w:r w:rsidRPr="00C36F0B">
        <w:rPr>
          <w:rFonts w:ascii="Arial" w:hAnsi="Arial" w:cs="Arial"/>
          <w:sz w:val="22"/>
          <w:szCs w:val="22"/>
          <w:vertAlign w:val="baseline"/>
        </w:rPr>
        <w:t xml:space="preserve">, </w:t>
      </w:r>
      <w:r w:rsidR="00B61183" w:rsidRPr="00C36F0B">
        <w:rPr>
          <w:rFonts w:ascii="Arial" w:hAnsi="Arial" w:cs="Arial"/>
          <w:sz w:val="22"/>
          <w:szCs w:val="22"/>
          <w:vertAlign w:val="baseline"/>
        </w:rPr>
        <w:t>de segunda a sexta</w:t>
      </w:r>
      <w:r w:rsidR="00917262" w:rsidRPr="00C36F0B">
        <w:rPr>
          <w:rFonts w:ascii="Arial" w:hAnsi="Arial" w:cs="Arial"/>
          <w:sz w:val="22"/>
          <w:szCs w:val="22"/>
          <w:vertAlign w:val="baseline"/>
        </w:rPr>
        <w:t>-</w:t>
      </w:r>
      <w:r w:rsidR="00B61183" w:rsidRPr="00C36F0B">
        <w:rPr>
          <w:rFonts w:ascii="Arial" w:hAnsi="Arial" w:cs="Arial"/>
          <w:sz w:val="22"/>
          <w:szCs w:val="22"/>
          <w:vertAlign w:val="baseline"/>
        </w:rPr>
        <w:t>feira,</w:t>
      </w:r>
      <w:r w:rsidRPr="00C36F0B">
        <w:rPr>
          <w:rFonts w:ascii="Arial" w:hAnsi="Arial" w:cs="Arial"/>
          <w:sz w:val="22"/>
          <w:szCs w:val="22"/>
          <w:vertAlign w:val="baseline"/>
        </w:rPr>
        <w:t xml:space="preserve">na sala da Secretaria de Licitações do Edifício Sede da 3ª Superintendência Regional da </w:t>
      </w:r>
      <w:r w:rsidR="008C7C1F" w:rsidRPr="00C36F0B">
        <w:rPr>
          <w:rFonts w:ascii="Arial" w:hAnsi="Arial" w:cs="Arial"/>
          <w:sz w:val="22"/>
          <w:szCs w:val="22"/>
          <w:vertAlign w:val="baseline"/>
        </w:rPr>
        <w:t>CODEVASF</w:t>
      </w:r>
      <w:r w:rsidRPr="00C36F0B">
        <w:rPr>
          <w:rFonts w:ascii="Arial" w:hAnsi="Arial" w:cs="Arial"/>
          <w:sz w:val="22"/>
          <w:szCs w:val="22"/>
          <w:vertAlign w:val="baseline"/>
        </w:rPr>
        <w:t>, localizada na Rua Presidente Dutra, 160 – Centro – Petrolina/PE – CEP: 56.304-230 - TEL: (87) 3866-77</w:t>
      </w:r>
      <w:r w:rsidR="00A048CA" w:rsidRPr="00C36F0B">
        <w:rPr>
          <w:rFonts w:ascii="Arial" w:hAnsi="Arial" w:cs="Arial"/>
          <w:sz w:val="22"/>
          <w:szCs w:val="22"/>
          <w:vertAlign w:val="baseline"/>
        </w:rPr>
        <w:t>42 / 7722</w:t>
      </w:r>
      <w:r w:rsidR="00B61183" w:rsidRPr="00C36F0B">
        <w:rPr>
          <w:rFonts w:ascii="Arial" w:hAnsi="Arial" w:cs="Arial"/>
          <w:sz w:val="22"/>
          <w:szCs w:val="22"/>
          <w:vertAlign w:val="baseline"/>
        </w:rPr>
        <w:t>, a partir da data de publicação.</w:t>
      </w:r>
    </w:p>
    <w:p w:rsidR="008D00F2" w:rsidRPr="00C36F0B" w:rsidRDefault="00291FFB" w:rsidP="008F2669">
      <w:pPr>
        <w:spacing w:before="240"/>
        <w:ind w:left="-11"/>
        <w:jc w:val="both"/>
        <w:rPr>
          <w:rFonts w:ascii="Arial" w:hAnsi="Arial" w:cs="Arial"/>
          <w:bCs/>
          <w:sz w:val="22"/>
          <w:szCs w:val="22"/>
          <w:u w:val="single"/>
          <w:vertAlign w:val="baseline"/>
        </w:rPr>
      </w:pPr>
      <w:r w:rsidRPr="00C36F0B">
        <w:rPr>
          <w:rFonts w:ascii="Arial" w:hAnsi="Arial" w:cs="Arial"/>
          <w:b/>
          <w:sz w:val="22"/>
          <w:szCs w:val="22"/>
          <w:vertAlign w:val="baseline"/>
        </w:rPr>
        <w:t xml:space="preserve">INCLUSÃO DAS PROPOSTAS DE PREÇOS: </w:t>
      </w:r>
      <w:r w:rsidRPr="00C36F0B">
        <w:rPr>
          <w:rFonts w:ascii="Arial" w:hAnsi="Arial" w:cs="Arial"/>
          <w:sz w:val="22"/>
          <w:szCs w:val="22"/>
          <w:vertAlign w:val="baseline"/>
        </w:rPr>
        <w:t>A partir da disponibilização do Edital no sítio www.comprasgovernamentais.gov.br até</w:t>
      </w:r>
      <w:r w:rsidRPr="00C36F0B">
        <w:rPr>
          <w:rFonts w:ascii="Arial" w:hAnsi="Arial" w:cs="Arial"/>
          <w:b/>
          <w:sz w:val="22"/>
          <w:szCs w:val="22"/>
          <w:vertAlign w:val="baseline"/>
        </w:rPr>
        <w:t xml:space="preserve"> às </w:t>
      </w:r>
      <w:r w:rsidR="004C5E62" w:rsidRPr="00027BB4">
        <w:rPr>
          <w:rFonts w:ascii="Arial" w:hAnsi="Arial" w:cs="Arial"/>
          <w:b/>
          <w:sz w:val="22"/>
          <w:szCs w:val="22"/>
          <w:vertAlign w:val="baseline"/>
        </w:rPr>
        <w:t>08h59</w:t>
      </w:r>
      <w:r w:rsidR="004C5E62">
        <w:rPr>
          <w:rFonts w:ascii="Arial" w:hAnsi="Arial" w:cs="Arial"/>
          <w:b/>
          <w:sz w:val="22"/>
          <w:szCs w:val="22"/>
          <w:vertAlign w:val="baseline"/>
        </w:rPr>
        <w:t xml:space="preserve"> </w:t>
      </w:r>
      <w:r w:rsidR="004C5E62" w:rsidRPr="00027BB4">
        <w:rPr>
          <w:rFonts w:ascii="Arial" w:hAnsi="Arial" w:cs="Arial"/>
          <w:b/>
          <w:sz w:val="22"/>
          <w:szCs w:val="22"/>
          <w:vertAlign w:val="baseline"/>
        </w:rPr>
        <w:t>(oito horas e cinqüenta e nove minutos) do</w:t>
      </w:r>
      <w:r w:rsidR="004C5E62" w:rsidRPr="00C36F0B">
        <w:rPr>
          <w:rFonts w:ascii="Arial" w:hAnsi="Arial" w:cs="Arial"/>
          <w:b/>
          <w:sz w:val="22"/>
          <w:szCs w:val="22"/>
          <w:vertAlign w:val="baseline"/>
        </w:rPr>
        <w:t xml:space="preserve"> dia </w:t>
      </w:r>
      <w:r w:rsidR="004C5E62">
        <w:rPr>
          <w:rFonts w:ascii="Arial" w:hAnsi="Arial" w:cs="Arial"/>
          <w:b/>
          <w:sz w:val="22"/>
          <w:szCs w:val="22"/>
          <w:vertAlign w:val="baseline"/>
        </w:rPr>
        <w:t>1</w:t>
      </w:r>
      <w:r w:rsidR="00223657">
        <w:rPr>
          <w:rFonts w:ascii="Arial" w:hAnsi="Arial" w:cs="Arial"/>
          <w:b/>
          <w:sz w:val="22"/>
          <w:szCs w:val="22"/>
          <w:vertAlign w:val="baseline"/>
        </w:rPr>
        <w:t>1</w:t>
      </w:r>
      <w:r w:rsidR="004C5E62" w:rsidRPr="00C36F0B">
        <w:rPr>
          <w:rFonts w:ascii="Arial" w:hAnsi="Arial" w:cs="Arial"/>
          <w:b/>
          <w:sz w:val="22"/>
          <w:szCs w:val="22"/>
          <w:vertAlign w:val="baseline"/>
        </w:rPr>
        <w:t xml:space="preserve"> de </w:t>
      </w:r>
      <w:r w:rsidR="004C5E62">
        <w:rPr>
          <w:rFonts w:ascii="Arial" w:hAnsi="Arial" w:cs="Arial"/>
          <w:b/>
          <w:sz w:val="22"/>
          <w:szCs w:val="22"/>
          <w:vertAlign w:val="baseline"/>
        </w:rPr>
        <w:t xml:space="preserve">setembro </w:t>
      </w:r>
      <w:r w:rsidR="004C5E62" w:rsidRPr="00C36F0B">
        <w:rPr>
          <w:rFonts w:ascii="Arial" w:hAnsi="Arial" w:cs="Arial"/>
          <w:b/>
          <w:sz w:val="22"/>
          <w:szCs w:val="22"/>
          <w:vertAlign w:val="baseline"/>
        </w:rPr>
        <w:t>de 20</w:t>
      </w:r>
      <w:r w:rsidR="004C5E62">
        <w:rPr>
          <w:rFonts w:ascii="Arial" w:hAnsi="Arial" w:cs="Arial"/>
          <w:b/>
          <w:sz w:val="22"/>
          <w:szCs w:val="22"/>
          <w:vertAlign w:val="baseline"/>
        </w:rPr>
        <w:t>20</w:t>
      </w:r>
      <w:r w:rsidRPr="00C36F0B">
        <w:rPr>
          <w:rFonts w:ascii="Arial" w:hAnsi="Arial" w:cs="Arial"/>
          <w:b/>
          <w:sz w:val="22"/>
          <w:szCs w:val="22"/>
          <w:vertAlign w:val="baseline"/>
        </w:rPr>
        <w:t xml:space="preserve">, </w:t>
      </w:r>
      <w:r w:rsidRPr="00C36F0B">
        <w:rPr>
          <w:rFonts w:ascii="Arial" w:hAnsi="Arial" w:cs="Arial"/>
          <w:sz w:val="22"/>
          <w:szCs w:val="22"/>
          <w:vertAlign w:val="baseline"/>
        </w:rPr>
        <w:t>respeitado o interregno mínimo de 8(oito) dias úteis entre a última publicação do Aviso do Edital e a efetiva realização da sessão pública do pregão.</w:t>
      </w:r>
    </w:p>
    <w:p w:rsidR="009A60BA" w:rsidRDefault="00C0590F" w:rsidP="008F2669">
      <w:pPr>
        <w:spacing w:before="240"/>
        <w:ind w:left="-11"/>
        <w:jc w:val="both"/>
        <w:rPr>
          <w:rFonts w:ascii="Arial" w:hAnsi="Arial" w:cs="Arial"/>
          <w:b/>
          <w:bCs/>
          <w:sz w:val="22"/>
          <w:szCs w:val="22"/>
          <w:vertAlign w:val="baseline"/>
        </w:rPr>
      </w:pPr>
      <w:r w:rsidRPr="00C36F0B">
        <w:rPr>
          <w:rFonts w:ascii="Arial" w:hAnsi="Arial" w:cs="Arial"/>
          <w:b/>
          <w:bCs/>
          <w:sz w:val="22"/>
          <w:szCs w:val="22"/>
          <w:u w:val="single"/>
          <w:vertAlign w:val="baseline"/>
        </w:rPr>
        <w:t>DATA E HOR</w:t>
      </w:r>
      <w:r w:rsidR="00D822CE">
        <w:rPr>
          <w:rFonts w:ascii="Arial" w:hAnsi="Arial" w:cs="Arial"/>
          <w:b/>
          <w:bCs/>
          <w:sz w:val="22"/>
          <w:szCs w:val="22"/>
          <w:u w:val="single"/>
          <w:vertAlign w:val="baseline"/>
        </w:rPr>
        <w:t>A</w:t>
      </w:r>
      <w:r w:rsidR="0004299C" w:rsidRPr="00C36F0B">
        <w:rPr>
          <w:rFonts w:ascii="Arial" w:hAnsi="Arial" w:cs="Arial"/>
          <w:b/>
          <w:bCs/>
          <w:sz w:val="22"/>
          <w:szCs w:val="22"/>
          <w:u w:val="single"/>
          <w:vertAlign w:val="baseline"/>
        </w:rPr>
        <w:t xml:space="preserve"> PARA </w:t>
      </w:r>
      <w:r w:rsidR="00D822CE">
        <w:rPr>
          <w:rFonts w:ascii="Arial" w:hAnsi="Arial" w:cs="Arial"/>
          <w:b/>
          <w:bCs/>
          <w:sz w:val="22"/>
          <w:szCs w:val="22"/>
          <w:u w:val="single"/>
          <w:vertAlign w:val="baseline"/>
        </w:rPr>
        <w:t>DIVULGAÇÃO D</w:t>
      </w:r>
      <w:r w:rsidR="0004299C" w:rsidRPr="00C36F0B">
        <w:rPr>
          <w:rFonts w:ascii="Arial" w:hAnsi="Arial" w:cs="Arial"/>
          <w:b/>
          <w:bCs/>
          <w:sz w:val="22"/>
          <w:szCs w:val="22"/>
          <w:u w:val="single"/>
          <w:vertAlign w:val="baseline"/>
        </w:rPr>
        <w:t>AS PROPOSTAS</w:t>
      </w:r>
      <w:r w:rsidR="00C85C32" w:rsidRPr="00C36F0B">
        <w:rPr>
          <w:rFonts w:ascii="Arial" w:hAnsi="Arial" w:cs="Arial"/>
          <w:b/>
          <w:bCs/>
          <w:sz w:val="22"/>
          <w:szCs w:val="22"/>
          <w:u w:val="single"/>
          <w:vertAlign w:val="baseline"/>
        </w:rPr>
        <w:t xml:space="preserve"> (INÍCIO DA </w:t>
      </w:r>
      <w:r w:rsidR="0004299C" w:rsidRPr="00C36F0B">
        <w:rPr>
          <w:rFonts w:ascii="Arial" w:hAnsi="Arial" w:cs="Arial"/>
          <w:b/>
          <w:bCs/>
          <w:sz w:val="22"/>
          <w:szCs w:val="22"/>
          <w:u w:val="single"/>
          <w:vertAlign w:val="baseline"/>
        </w:rPr>
        <w:t>SESSÃO</w:t>
      </w:r>
      <w:r w:rsidR="00C85C32" w:rsidRPr="00C36F0B">
        <w:rPr>
          <w:rFonts w:ascii="Arial" w:hAnsi="Arial" w:cs="Arial"/>
          <w:b/>
          <w:bCs/>
          <w:sz w:val="22"/>
          <w:szCs w:val="22"/>
          <w:u w:val="single"/>
          <w:vertAlign w:val="baseline"/>
        </w:rPr>
        <w:t xml:space="preserve"> PÚBLICA)</w:t>
      </w:r>
      <w:r w:rsidR="0004299C" w:rsidRPr="00C36F0B">
        <w:rPr>
          <w:rFonts w:ascii="Arial" w:hAnsi="Arial" w:cs="Arial"/>
          <w:b/>
          <w:bCs/>
          <w:sz w:val="22"/>
          <w:szCs w:val="22"/>
          <w:vertAlign w:val="baseline"/>
        </w:rPr>
        <w:t>:</w:t>
      </w:r>
    </w:p>
    <w:p w:rsidR="0004299C" w:rsidRPr="00C36F0B" w:rsidRDefault="00C85C32" w:rsidP="00291FFB">
      <w:pPr>
        <w:spacing w:before="120"/>
        <w:ind w:left="-11"/>
        <w:jc w:val="both"/>
        <w:rPr>
          <w:rFonts w:ascii="Arial" w:hAnsi="Arial" w:cs="Arial"/>
          <w:b/>
          <w:bCs/>
          <w:sz w:val="22"/>
          <w:szCs w:val="22"/>
          <w:vertAlign w:val="baseline"/>
        </w:rPr>
      </w:pPr>
      <w:r w:rsidRPr="00C36F0B">
        <w:rPr>
          <w:rFonts w:ascii="Arial" w:hAnsi="Arial" w:cs="Arial"/>
          <w:b/>
          <w:bCs/>
          <w:sz w:val="22"/>
          <w:szCs w:val="22"/>
          <w:vertAlign w:val="baseline"/>
        </w:rPr>
        <w:t xml:space="preserve">Às </w:t>
      </w:r>
      <w:r w:rsidR="00FF1F08">
        <w:rPr>
          <w:rFonts w:ascii="Arial" w:hAnsi="Arial" w:cs="Arial"/>
          <w:b/>
          <w:bCs/>
          <w:sz w:val="22"/>
          <w:szCs w:val="22"/>
          <w:vertAlign w:val="baseline"/>
        </w:rPr>
        <w:t>09</w:t>
      </w:r>
      <w:r w:rsidR="00FF1F08" w:rsidRPr="00C36F0B">
        <w:rPr>
          <w:rFonts w:ascii="Arial" w:hAnsi="Arial" w:cs="Arial"/>
          <w:b/>
          <w:sz w:val="22"/>
          <w:szCs w:val="22"/>
          <w:vertAlign w:val="baseline"/>
        </w:rPr>
        <w:t>h</w:t>
      </w:r>
      <w:r w:rsidR="00FF1F08">
        <w:rPr>
          <w:rFonts w:ascii="Arial" w:hAnsi="Arial" w:cs="Arial"/>
          <w:b/>
          <w:sz w:val="22"/>
          <w:szCs w:val="22"/>
          <w:vertAlign w:val="baseline"/>
        </w:rPr>
        <w:t xml:space="preserve"> </w:t>
      </w:r>
      <w:r w:rsidR="00FF1F08" w:rsidRPr="00C36F0B">
        <w:rPr>
          <w:rFonts w:ascii="Arial" w:hAnsi="Arial" w:cs="Arial"/>
          <w:b/>
          <w:sz w:val="22"/>
          <w:szCs w:val="22"/>
          <w:vertAlign w:val="baseline"/>
        </w:rPr>
        <w:t>(</w:t>
      </w:r>
      <w:r w:rsidR="00FF1F08">
        <w:rPr>
          <w:rFonts w:ascii="Arial" w:hAnsi="Arial" w:cs="Arial"/>
          <w:b/>
          <w:sz w:val="22"/>
          <w:szCs w:val="22"/>
          <w:vertAlign w:val="baseline"/>
        </w:rPr>
        <w:t>nove horas</w:t>
      </w:r>
      <w:r w:rsidR="00FF1F08" w:rsidRPr="00C36F0B">
        <w:rPr>
          <w:rFonts w:ascii="Arial" w:hAnsi="Arial" w:cs="Arial"/>
          <w:b/>
          <w:sz w:val="22"/>
          <w:szCs w:val="22"/>
          <w:vertAlign w:val="baseline"/>
        </w:rPr>
        <w:t>)</w:t>
      </w:r>
      <w:r w:rsidR="00FF1F08">
        <w:rPr>
          <w:rFonts w:ascii="Arial" w:hAnsi="Arial" w:cs="Arial"/>
          <w:b/>
          <w:sz w:val="22"/>
          <w:szCs w:val="22"/>
          <w:vertAlign w:val="baseline"/>
        </w:rPr>
        <w:t xml:space="preserve"> </w:t>
      </w:r>
      <w:r w:rsidR="00FF1F08" w:rsidRPr="00C36F0B">
        <w:rPr>
          <w:rFonts w:ascii="Arial" w:hAnsi="Arial" w:cs="Arial"/>
          <w:b/>
          <w:bCs/>
          <w:sz w:val="22"/>
          <w:szCs w:val="22"/>
          <w:vertAlign w:val="baseline"/>
        </w:rPr>
        <w:t xml:space="preserve">do dia </w:t>
      </w:r>
      <w:r w:rsidR="00FF1F08">
        <w:rPr>
          <w:rFonts w:ascii="Arial" w:hAnsi="Arial" w:cs="Arial"/>
          <w:b/>
          <w:bCs/>
          <w:sz w:val="22"/>
          <w:szCs w:val="22"/>
          <w:vertAlign w:val="baseline"/>
        </w:rPr>
        <w:t>11</w:t>
      </w:r>
      <w:r w:rsidR="00FF1F08" w:rsidRPr="00C36F0B">
        <w:rPr>
          <w:rFonts w:ascii="Arial" w:hAnsi="Arial" w:cs="Arial"/>
          <w:b/>
          <w:bCs/>
          <w:sz w:val="22"/>
          <w:szCs w:val="22"/>
          <w:vertAlign w:val="baseline"/>
        </w:rPr>
        <w:t>/</w:t>
      </w:r>
      <w:r w:rsidR="00FF1F08">
        <w:rPr>
          <w:rFonts w:ascii="Arial" w:hAnsi="Arial" w:cs="Arial"/>
          <w:b/>
          <w:bCs/>
          <w:sz w:val="22"/>
          <w:szCs w:val="22"/>
          <w:vertAlign w:val="baseline"/>
        </w:rPr>
        <w:t>09</w:t>
      </w:r>
      <w:r w:rsidR="00FF1F08" w:rsidRPr="00C36F0B">
        <w:rPr>
          <w:rFonts w:ascii="Arial" w:hAnsi="Arial" w:cs="Arial"/>
          <w:b/>
          <w:bCs/>
          <w:sz w:val="22"/>
          <w:szCs w:val="22"/>
          <w:vertAlign w:val="baseline"/>
        </w:rPr>
        <w:t>/20</w:t>
      </w:r>
      <w:r w:rsidR="00FF1F08">
        <w:rPr>
          <w:rFonts w:ascii="Arial" w:hAnsi="Arial" w:cs="Arial"/>
          <w:b/>
          <w:bCs/>
          <w:sz w:val="22"/>
          <w:szCs w:val="22"/>
          <w:vertAlign w:val="baseline"/>
        </w:rPr>
        <w:t>20</w:t>
      </w:r>
      <w:r w:rsidR="0004299C" w:rsidRPr="00C36F0B">
        <w:rPr>
          <w:rFonts w:ascii="Arial" w:hAnsi="Arial" w:cs="Arial"/>
          <w:b/>
          <w:bCs/>
          <w:sz w:val="22"/>
          <w:szCs w:val="22"/>
          <w:vertAlign w:val="baseline"/>
        </w:rPr>
        <w:t>. (HORÁRIO DE BRASÍLIA)</w:t>
      </w:r>
    </w:p>
    <w:p w:rsidR="0004299C" w:rsidRPr="00C36F0B" w:rsidRDefault="0004299C" w:rsidP="00D1309A">
      <w:pPr>
        <w:spacing w:before="120"/>
        <w:jc w:val="both"/>
        <w:rPr>
          <w:rFonts w:ascii="Arial" w:hAnsi="Arial" w:cs="Arial"/>
          <w:b/>
          <w:bCs/>
          <w:sz w:val="22"/>
          <w:szCs w:val="22"/>
          <w:vertAlign w:val="baseline"/>
        </w:rPr>
      </w:pPr>
      <w:r w:rsidRPr="00C36F0B">
        <w:rPr>
          <w:rFonts w:ascii="Arial" w:hAnsi="Arial" w:cs="Arial"/>
          <w:b/>
          <w:bCs/>
          <w:sz w:val="22"/>
          <w:szCs w:val="22"/>
          <w:vertAlign w:val="baseline"/>
        </w:rPr>
        <w:t xml:space="preserve">LOCAL DA SESSÃO: “http:// </w:t>
      </w:r>
      <w:r w:rsidR="005420E2" w:rsidRPr="00C36F0B">
        <w:rPr>
          <w:rStyle w:val="Hyperlink"/>
          <w:rFonts w:ascii="Arial" w:hAnsi="Arial" w:cs="Arial"/>
          <w:b/>
          <w:bCs/>
          <w:sz w:val="22"/>
          <w:szCs w:val="22"/>
          <w:vertAlign w:val="baseline"/>
        </w:rPr>
        <w:t>www.comprasgovernamentais.gov.br</w:t>
      </w:r>
      <w:r w:rsidRPr="00C36F0B">
        <w:rPr>
          <w:rFonts w:ascii="Arial" w:hAnsi="Arial" w:cs="Arial"/>
          <w:b/>
          <w:bCs/>
          <w:sz w:val="22"/>
          <w:szCs w:val="22"/>
          <w:vertAlign w:val="baseline"/>
        </w:rPr>
        <w:t>”</w:t>
      </w:r>
    </w:p>
    <w:p w:rsidR="003B6F7C" w:rsidRPr="00C36F0B" w:rsidRDefault="0004299C" w:rsidP="003B6F7C">
      <w:pPr>
        <w:pStyle w:val="Corpodetexto"/>
        <w:ind w:right="-1"/>
        <w:rPr>
          <w:rFonts w:ascii="Arial" w:hAnsi="Arial" w:cs="Arial"/>
          <w:sz w:val="22"/>
          <w:szCs w:val="22"/>
        </w:rPr>
      </w:pPr>
      <w:r w:rsidRPr="00C36F0B">
        <w:rPr>
          <w:rFonts w:ascii="Arial" w:hAnsi="Arial" w:cs="Arial"/>
          <w:b/>
          <w:bCs/>
          <w:sz w:val="22"/>
          <w:szCs w:val="22"/>
        </w:rPr>
        <w:t>OBSERVAÇÃO:</w:t>
      </w:r>
      <w:r w:rsidR="003B6F7C" w:rsidRPr="00C36F0B">
        <w:rPr>
          <w:rFonts w:ascii="Arial" w:hAnsi="Arial" w:cs="Arial"/>
          <w:sz w:val="22"/>
          <w:szCs w:val="22"/>
        </w:rPr>
        <w:t>Os interessados ficam desde já notificados da necessidade de acessarem os s</w:t>
      </w:r>
      <w:r w:rsidR="00283392">
        <w:rPr>
          <w:rFonts w:ascii="Arial" w:hAnsi="Arial" w:cs="Arial"/>
          <w:sz w:val="22"/>
          <w:szCs w:val="22"/>
        </w:rPr>
        <w:t>í</w:t>
      </w:r>
      <w:r w:rsidR="003B6F7C" w:rsidRPr="00C36F0B">
        <w:rPr>
          <w:rFonts w:ascii="Arial" w:hAnsi="Arial" w:cs="Arial"/>
          <w:sz w:val="22"/>
          <w:szCs w:val="22"/>
        </w:rPr>
        <w:t>t</w:t>
      </w:r>
      <w:r w:rsidR="00283392">
        <w:rPr>
          <w:rFonts w:ascii="Arial" w:hAnsi="Arial" w:cs="Arial"/>
          <w:sz w:val="22"/>
          <w:szCs w:val="22"/>
        </w:rPr>
        <w:t>io</w:t>
      </w:r>
      <w:r w:rsidR="003B6F7C" w:rsidRPr="00C36F0B">
        <w:rPr>
          <w:rFonts w:ascii="Arial" w:hAnsi="Arial" w:cs="Arial"/>
          <w:sz w:val="22"/>
          <w:szCs w:val="22"/>
        </w:rPr>
        <w:t>s www.codevasf.gov.br e www.comprasgovernamentais.gov.br para ciência das eventuais alterações e esclarecimentos.</w:t>
      </w:r>
    </w:p>
    <w:p w:rsidR="009F25F8" w:rsidRPr="00C36F0B" w:rsidRDefault="009F25F8" w:rsidP="00ED0FA4">
      <w:pPr>
        <w:spacing w:before="240"/>
        <w:jc w:val="center"/>
        <w:rPr>
          <w:rFonts w:ascii="Arial" w:hAnsi="Arial" w:cs="Arial"/>
          <w:sz w:val="22"/>
          <w:szCs w:val="22"/>
          <w:vertAlign w:val="baseline"/>
        </w:rPr>
      </w:pPr>
      <w:r w:rsidRPr="00C36F0B">
        <w:rPr>
          <w:rFonts w:ascii="Arial" w:hAnsi="Arial" w:cs="Arial"/>
          <w:sz w:val="22"/>
          <w:szCs w:val="22"/>
          <w:vertAlign w:val="baseline"/>
        </w:rPr>
        <w:t xml:space="preserve">Petrolina-PE, </w:t>
      </w:r>
      <w:r w:rsidR="00223657">
        <w:rPr>
          <w:rFonts w:ascii="Arial" w:hAnsi="Arial" w:cs="Arial"/>
          <w:sz w:val="22"/>
          <w:szCs w:val="22"/>
          <w:vertAlign w:val="baseline"/>
        </w:rPr>
        <w:t>26</w:t>
      </w:r>
      <w:r w:rsidR="003B49B4" w:rsidRPr="00C36F0B">
        <w:rPr>
          <w:rFonts w:ascii="Arial" w:hAnsi="Arial" w:cs="Arial"/>
          <w:sz w:val="22"/>
          <w:szCs w:val="22"/>
          <w:vertAlign w:val="baseline"/>
        </w:rPr>
        <w:t xml:space="preserve"> </w:t>
      </w:r>
      <w:r w:rsidR="001D0764" w:rsidRPr="00C36F0B">
        <w:rPr>
          <w:rFonts w:ascii="Arial" w:hAnsi="Arial" w:cs="Arial"/>
          <w:sz w:val="22"/>
          <w:szCs w:val="22"/>
          <w:vertAlign w:val="baseline"/>
        </w:rPr>
        <w:t>d</w:t>
      </w:r>
      <w:r w:rsidRPr="00C36F0B">
        <w:rPr>
          <w:rFonts w:ascii="Arial" w:hAnsi="Arial" w:cs="Arial"/>
          <w:sz w:val="22"/>
          <w:szCs w:val="22"/>
          <w:vertAlign w:val="baseline"/>
        </w:rPr>
        <w:t xml:space="preserve">e </w:t>
      </w:r>
      <w:r w:rsidR="00223657">
        <w:rPr>
          <w:rFonts w:ascii="Arial" w:hAnsi="Arial" w:cs="Arial"/>
          <w:sz w:val="22"/>
          <w:szCs w:val="22"/>
          <w:vertAlign w:val="baseline"/>
        </w:rPr>
        <w:t>agosto</w:t>
      </w:r>
      <w:r w:rsidRPr="00C36F0B">
        <w:rPr>
          <w:rFonts w:ascii="Arial" w:hAnsi="Arial" w:cs="Arial"/>
          <w:sz w:val="22"/>
          <w:szCs w:val="22"/>
          <w:vertAlign w:val="baseline"/>
        </w:rPr>
        <w:t xml:space="preserve"> de 20</w:t>
      </w:r>
      <w:r w:rsidR="00107F32">
        <w:rPr>
          <w:rFonts w:ascii="Arial" w:hAnsi="Arial" w:cs="Arial"/>
          <w:sz w:val="22"/>
          <w:szCs w:val="22"/>
          <w:vertAlign w:val="baseline"/>
        </w:rPr>
        <w:t>20</w:t>
      </w:r>
      <w:r w:rsidRPr="00C36F0B">
        <w:rPr>
          <w:rFonts w:ascii="Arial" w:hAnsi="Arial" w:cs="Arial"/>
          <w:sz w:val="22"/>
          <w:szCs w:val="22"/>
          <w:vertAlign w:val="baseline"/>
        </w:rPr>
        <w:t>.</w:t>
      </w:r>
    </w:p>
    <w:p w:rsidR="009F25F8" w:rsidRPr="00C36F0B" w:rsidRDefault="009F25F8" w:rsidP="009F25F8">
      <w:pPr>
        <w:jc w:val="center"/>
        <w:rPr>
          <w:rFonts w:ascii="Arial" w:hAnsi="Arial" w:cs="Arial"/>
          <w:sz w:val="22"/>
          <w:szCs w:val="22"/>
          <w:vertAlign w:val="baseline"/>
        </w:rPr>
      </w:pPr>
    </w:p>
    <w:p w:rsidR="009F25F8" w:rsidRPr="00C36F0B" w:rsidRDefault="009F25F8" w:rsidP="002E50A4">
      <w:pPr>
        <w:spacing w:before="120"/>
        <w:jc w:val="center"/>
        <w:rPr>
          <w:rFonts w:ascii="Arial" w:hAnsi="Arial" w:cs="Arial"/>
          <w:sz w:val="22"/>
          <w:szCs w:val="22"/>
          <w:vertAlign w:val="baseline"/>
        </w:rPr>
      </w:pPr>
    </w:p>
    <w:p w:rsidR="00676CB0" w:rsidRPr="00C36F0B" w:rsidRDefault="00676CB0" w:rsidP="008F2669">
      <w:pPr>
        <w:spacing w:before="120"/>
        <w:jc w:val="center"/>
        <w:rPr>
          <w:rFonts w:ascii="Arial" w:hAnsi="Arial"/>
          <w:b/>
          <w:sz w:val="22"/>
          <w:szCs w:val="22"/>
          <w:vertAlign w:val="baseline"/>
        </w:rPr>
      </w:pPr>
      <w:r w:rsidRPr="00C36F0B">
        <w:rPr>
          <w:rFonts w:ascii="Arial" w:hAnsi="Arial"/>
          <w:b/>
          <w:sz w:val="22"/>
          <w:szCs w:val="22"/>
          <w:vertAlign w:val="baseline"/>
        </w:rPr>
        <w:t>AURIVALTER CORDEIRO PEREIRA DA SILVA</w:t>
      </w:r>
    </w:p>
    <w:p w:rsidR="00EA36BD" w:rsidRPr="00C36F0B" w:rsidRDefault="00676CB0" w:rsidP="009F25F8">
      <w:pPr>
        <w:jc w:val="center"/>
        <w:rPr>
          <w:rFonts w:ascii="Arial" w:hAnsi="Arial"/>
          <w:b/>
          <w:sz w:val="22"/>
          <w:szCs w:val="22"/>
          <w:vertAlign w:val="baseline"/>
        </w:rPr>
      </w:pPr>
      <w:r w:rsidRPr="00C36F0B">
        <w:rPr>
          <w:rFonts w:ascii="Arial" w:hAnsi="Arial"/>
          <w:b/>
          <w:sz w:val="22"/>
          <w:szCs w:val="22"/>
          <w:vertAlign w:val="baseline"/>
        </w:rPr>
        <w:t>SUPERINTENDENTE REGIONAL</w:t>
      </w:r>
    </w:p>
    <w:p w:rsidR="009F25F8" w:rsidRPr="00C36F0B" w:rsidRDefault="009F25F8" w:rsidP="009F25F8">
      <w:pPr>
        <w:jc w:val="center"/>
        <w:rPr>
          <w:rFonts w:ascii="Arial" w:hAnsi="Arial"/>
          <w:sz w:val="22"/>
          <w:szCs w:val="22"/>
          <w:vertAlign w:val="baseline"/>
        </w:rPr>
      </w:pPr>
      <w:r w:rsidRPr="00C36F0B">
        <w:rPr>
          <w:rFonts w:ascii="Arial" w:hAnsi="Arial"/>
          <w:b/>
          <w:sz w:val="22"/>
          <w:szCs w:val="22"/>
          <w:vertAlign w:val="baseline"/>
        </w:rPr>
        <w:t>CODEVASF – 3.ª SR</w:t>
      </w:r>
    </w:p>
    <w:p w:rsidR="00F82E3C" w:rsidRPr="00917262" w:rsidRDefault="00F82E3C" w:rsidP="009F25F8">
      <w:pPr>
        <w:jc w:val="center"/>
        <w:rPr>
          <w:rFonts w:ascii="Arial" w:hAnsi="Arial"/>
          <w:szCs w:val="20"/>
          <w:vertAlign w:val="baseline"/>
        </w:rPr>
      </w:pPr>
    </w:p>
    <w:p w:rsidR="0036668E" w:rsidRDefault="0036668E"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lastRenderedPageBreak/>
        <w:t>ÍNDICE</w:t>
      </w:r>
    </w:p>
    <w:p w:rsidR="0004299C" w:rsidRPr="004F4D9F" w:rsidRDefault="0004299C">
      <w:pPr>
        <w:jc w:val="center"/>
        <w:rPr>
          <w:rFonts w:ascii="Arial" w:hAnsi="Arial" w:cs="Arial"/>
          <w:spacing w:val="74"/>
          <w:sz w:val="22"/>
          <w:szCs w:val="22"/>
          <w:vertAlign w:val="baseline"/>
        </w:rPr>
      </w:pP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sidR="005A34FC">
        <w:rPr>
          <w:rFonts w:ascii="Arial" w:hAnsi="Arial" w:cs="Arial"/>
          <w:sz w:val="22"/>
          <w:szCs w:val="22"/>
          <w:vertAlign w:val="baseline"/>
        </w:rPr>
        <w:t xml:space="preserve"> </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601868" w:rsidRPr="007D5CE0" w:rsidRDefault="00601868" w:rsidP="00601868">
      <w:pPr>
        <w:numPr>
          <w:ilvl w:val="0"/>
          <w:numId w:val="4"/>
        </w:numPr>
        <w:spacing w:before="60"/>
        <w:jc w:val="both"/>
        <w:rPr>
          <w:rFonts w:ascii="Arial" w:hAnsi="Arial" w:cs="Arial"/>
          <w:sz w:val="22"/>
          <w:szCs w:val="22"/>
          <w:vertAlign w:val="baseline"/>
        </w:rPr>
      </w:pPr>
      <w:r w:rsidRPr="007D5CE0">
        <w:rPr>
          <w:rFonts w:ascii="Arial" w:hAnsi="Arial" w:cs="Arial"/>
          <w:sz w:val="22"/>
          <w:szCs w:val="22"/>
          <w:vertAlign w:val="baseline"/>
        </w:rPr>
        <w:t>APRESENTAÇÃO DA PROPOSTA E DA DOCUMENTAÇÃO DE 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2B7825" w:rsidRPr="00D45417" w:rsidRDefault="009259C8"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FORMALIZAÇÃO DA ATA DE REGISTRO DE PREÇO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F13FAB" w:rsidRPr="002A4927" w:rsidRDefault="002A4927" w:rsidP="00EB7E87">
      <w:pPr>
        <w:numPr>
          <w:ilvl w:val="0"/>
          <w:numId w:val="4"/>
        </w:numPr>
        <w:spacing w:before="60"/>
        <w:jc w:val="both"/>
        <w:rPr>
          <w:rFonts w:ascii="Arial" w:hAnsi="Arial" w:cs="Arial"/>
          <w:sz w:val="22"/>
          <w:szCs w:val="22"/>
          <w:vertAlign w:val="baseline"/>
        </w:rPr>
      </w:pPr>
      <w:r w:rsidRPr="002A4927">
        <w:rPr>
          <w:rFonts w:ascii="Arial" w:hAnsi="Arial" w:cs="Arial"/>
          <w:sz w:val="22"/>
          <w:szCs w:val="22"/>
          <w:vertAlign w:val="baseline"/>
        </w:rPr>
        <w:t>CONTROLE DAS ALTERAÇÕES DE PREÇOS</w:t>
      </w:r>
    </w:p>
    <w:p w:rsidR="002A4927" w:rsidRDefault="00882F1E" w:rsidP="00EB7E87">
      <w:pPr>
        <w:numPr>
          <w:ilvl w:val="0"/>
          <w:numId w:val="4"/>
        </w:numPr>
        <w:spacing w:before="60"/>
        <w:jc w:val="both"/>
        <w:rPr>
          <w:rFonts w:ascii="Arial" w:hAnsi="Arial" w:cs="Arial"/>
          <w:sz w:val="22"/>
          <w:szCs w:val="22"/>
          <w:vertAlign w:val="baseline"/>
        </w:rPr>
      </w:pPr>
      <w:r w:rsidRPr="00882F1E">
        <w:rPr>
          <w:rFonts w:ascii="Arial" w:hAnsi="Arial" w:cs="Arial"/>
          <w:sz w:val="22"/>
          <w:szCs w:val="22"/>
          <w:vertAlign w:val="baseline"/>
        </w:rPr>
        <w:t>CANCELAMENTO DA ATA REGISTRO DE PREÇOS</w:t>
      </w:r>
    </w:p>
    <w:p w:rsidR="00D06150" w:rsidRPr="00D06150" w:rsidRDefault="00D06150" w:rsidP="00EB7E87">
      <w:pPr>
        <w:numPr>
          <w:ilvl w:val="0"/>
          <w:numId w:val="4"/>
        </w:numPr>
        <w:spacing w:before="60"/>
        <w:jc w:val="both"/>
        <w:rPr>
          <w:rFonts w:ascii="Arial" w:hAnsi="Arial" w:cs="Arial"/>
          <w:bCs/>
          <w:sz w:val="22"/>
          <w:szCs w:val="22"/>
          <w:vertAlign w:val="baseline"/>
        </w:rPr>
      </w:pPr>
      <w:r w:rsidRPr="00D06150">
        <w:rPr>
          <w:rFonts w:ascii="Arial" w:hAnsi="Arial" w:cs="Arial"/>
          <w:bCs/>
          <w:sz w:val="22"/>
          <w:szCs w:val="22"/>
          <w:vertAlign w:val="baseline"/>
        </w:rPr>
        <w:t>PRAZO DE VIGÊNCIA DA ATA DE REGISTRO DE PREÇOS</w:t>
      </w:r>
    </w:p>
    <w:p w:rsidR="005A34FC" w:rsidRDefault="00750F4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E</w:t>
      </w:r>
      <w:r w:rsidR="005A34FC" w:rsidRPr="005A34FC">
        <w:rPr>
          <w:rFonts w:ascii="Arial" w:hAnsi="Arial" w:cs="Arial"/>
          <w:sz w:val="22"/>
          <w:szCs w:val="22"/>
          <w:vertAlign w:val="baseline"/>
        </w:rPr>
        <w:t xml:space="preserve"> LOCALDE ENTREGA</w:t>
      </w:r>
    </w:p>
    <w:p w:rsidR="00D06150" w:rsidRDefault="00D06150"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PARTICIPAÇÃO E ADESÃO</w:t>
      </w:r>
    </w:p>
    <w:p w:rsidR="00941548" w:rsidRPr="004F4D9F"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B35298" w:rsidRDefault="00B35298" w:rsidP="00B35298">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F60553" w:rsidRPr="004F4D9F" w:rsidRDefault="00F60553" w:rsidP="00F60553">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E ASSISTÊNCIA TÉCNICA</w:t>
      </w:r>
    </w:p>
    <w:p w:rsidR="00F60553" w:rsidRDefault="00F60553" w:rsidP="00F60553">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170DD9" w:rsidRDefault="00451EEC" w:rsidP="00EB7E87">
      <w:pPr>
        <w:numPr>
          <w:ilvl w:val="0"/>
          <w:numId w:val="4"/>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 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EB7E87" w:rsidRDefault="00EB7E87" w:rsidP="00EB7E87">
      <w:pPr>
        <w:spacing w:before="60"/>
        <w:jc w:val="both"/>
        <w:rPr>
          <w:rFonts w:ascii="Arial" w:hAnsi="Arial" w:cs="Arial"/>
          <w:sz w:val="22"/>
          <w:szCs w:val="22"/>
          <w:vertAlign w:val="baseline"/>
        </w:rPr>
      </w:pPr>
    </w:p>
    <w:p w:rsidR="0004299C" w:rsidRPr="004F4D9F" w:rsidRDefault="0004299C">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0"/>
        <w:gridCol w:w="6400"/>
      </w:tblGrid>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 I</w:t>
            </w:r>
          </w:p>
        </w:tc>
        <w:tc>
          <w:tcPr>
            <w:tcW w:w="6400" w:type="dxa"/>
          </w:tcPr>
          <w:p w:rsidR="002E50A4" w:rsidRPr="00F842A5" w:rsidRDefault="002E50A4" w:rsidP="00890824">
            <w:pPr>
              <w:spacing w:before="120" w:after="120"/>
              <w:rPr>
                <w:rFonts w:ascii="Arial" w:hAnsi="Arial" w:cs="Arial"/>
                <w:sz w:val="24"/>
              </w:rPr>
            </w:pPr>
            <w:r w:rsidRPr="00F842A5">
              <w:rPr>
                <w:rFonts w:ascii="Arial" w:hAnsi="Arial" w:cs="Arial"/>
                <w:sz w:val="24"/>
              </w:rPr>
              <w:t>TERMO DE REFERÊNCIA E SEUS ANEXOS</w:t>
            </w:r>
          </w:p>
        </w:tc>
      </w:tr>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 II</w:t>
            </w:r>
          </w:p>
        </w:tc>
        <w:tc>
          <w:tcPr>
            <w:tcW w:w="6400" w:type="dxa"/>
          </w:tcPr>
          <w:p w:rsidR="002E50A4" w:rsidRPr="00F842A5" w:rsidRDefault="002E50A4" w:rsidP="00890824">
            <w:pPr>
              <w:spacing w:before="120" w:after="120"/>
              <w:rPr>
                <w:rFonts w:ascii="Arial" w:hAnsi="Arial" w:cs="Arial"/>
                <w:sz w:val="24"/>
              </w:rPr>
            </w:pPr>
            <w:r w:rsidRPr="00F842A5">
              <w:rPr>
                <w:rFonts w:ascii="Arial" w:hAnsi="Arial" w:cs="Arial"/>
                <w:sz w:val="24"/>
              </w:rPr>
              <w:t xml:space="preserve">CARTA DE APRESENTAÇÃO DE PROPOSTA </w:t>
            </w:r>
            <w:r>
              <w:rPr>
                <w:rFonts w:ascii="Arial" w:hAnsi="Arial" w:cs="Arial"/>
                <w:sz w:val="24"/>
              </w:rPr>
              <w:t>/ PLANILHAS</w:t>
            </w:r>
          </w:p>
        </w:tc>
      </w:tr>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 II</w:t>
            </w:r>
            <w:r>
              <w:rPr>
                <w:rFonts w:ascii="Arial" w:hAnsi="Arial" w:cs="Arial"/>
                <w:b/>
                <w:sz w:val="24"/>
              </w:rPr>
              <w:t>I</w:t>
            </w:r>
          </w:p>
        </w:tc>
        <w:tc>
          <w:tcPr>
            <w:tcW w:w="6400" w:type="dxa"/>
          </w:tcPr>
          <w:p w:rsidR="002E50A4" w:rsidRPr="00F842A5" w:rsidRDefault="002E50A4" w:rsidP="00890824">
            <w:pPr>
              <w:spacing w:before="120" w:after="120"/>
              <w:rPr>
                <w:rFonts w:ascii="Arial" w:hAnsi="Arial" w:cs="Arial"/>
                <w:sz w:val="24"/>
              </w:rPr>
            </w:pPr>
            <w:r>
              <w:rPr>
                <w:rFonts w:ascii="Arial" w:hAnsi="Arial" w:cs="Arial"/>
                <w:sz w:val="24"/>
              </w:rPr>
              <w:t>LOGOMARCA DA CODEVASF</w:t>
            </w:r>
            <w:r w:rsidRPr="00F842A5">
              <w:rPr>
                <w:rFonts w:ascii="Arial" w:hAnsi="Arial" w:cs="Arial"/>
                <w:sz w:val="24"/>
              </w:rPr>
              <w:t xml:space="preserve"> </w:t>
            </w:r>
          </w:p>
        </w:tc>
      </w:tr>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 I</w:t>
            </w:r>
            <w:r>
              <w:rPr>
                <w:rFonts w:ascii="Arial" w:hAnsi="Arial" w:cs="Arial"/>
                <w:b/>
                <w:sz w:val="24"/>
              </w:rPr>
              <w:t>V</w:t>
            </w:r>
          </w:p>
        </w:tc>
        <w:tc>
          <w:tcPr>
            <w:tcW w:w="6400" w:type="dxa"/>
          </w:tcPr>
          <w:p w:rsidR="002E50A4" w:rsidRPr="00F842A5" w:rsidRDefault="002E50A4" w:rsidP="00890824">
            <w:pPr>
              <w:spacing w:before="120" w:after="120"/>
              <w:rPr>
                <w:rFonts w:ascii="Arial" w:hAnsi="Arial" w:cs="Arial"/>
                <w:sz w:val="24"/>
              </w:rPr>
            </w:pPr>
            <w:r w:rsidRPr="00F842A5">
              <w:rPr>
                <w:rFonts w:ascii="Arial" w:hAnsi="Arial" w:cs="Arial"/>
                <w:sz w:val="24"/>
              </w:rPr>
              <w:t xml:space="preserve">MINUTA </w:t>
            </w:r>
            <w:r>
              <w:rPr>
                <w:rFonts w:ascii="Arial" w:hAnsi="Arial" w:cs="Arial"/>
                <w:sz w:val="24"/>
              </w:rPr>
              <w:t>DA ATA DE REGISTRO DE PREÇOS</w:t>
            </w:r>
          </w:p>
        </w:tc>
      </w:tr>
      <w:tr w:rsidR="002E50A4" w:rsidRPr="00F842A5" w:rsidTr="00890824">
        <w:tc>
          <w:tcPr>
            <w:tcW w:w="1680" w:type="dxa"/>
          </w:tcPr>
          <w:p w:rsidR="002E50A4" w:rsidRPr="00F842A5" w:rsidRDefault="002E50A4" w:rsidP="00890824">
            <w:pPr>
              <w:spacing w:before="120" w:after="120"/>
              <w:jc w:val="center"/>
              <w:rPr>
                <w:rFonts w:ascii="Arial" w:hAnsi="Arial" w:cs="Arial"/>
                <w:b/>
                <w:sz w:val="24"/>
              </w:rPr>
            </w:pPr>
            <w:r w:rsidRPr="00F842A5">
              <w:rPr>
                <w:rFonts w:ascii="Arial" w:hAnsi="Arial" w:cs="Arial"/>
                <w:b/>
                <w:sz w:val="24"/>
              </w:rPr>
              <w:t>ANEXO</w:t>
            </w:r>
            <w:r>
              <w:rPr>
                <w:rFonts w:ascii="Arial" w:hAnsi="Arial" w:cs="Arial"/>
                <w:b/>
                <w:sz w:val="24"/>
              </w:rPr>
              <w:t xml:space="preserve"> </w:t>
            </w:r>
            <w:r w:rsidRPr="00F842A5">
              <w:rPr>
                <w:rFonts w:ascii="Arial" w:hAnsi="Arial" w:cs="Arial"/>
                <w:b/>
                <w:sz w:val="24"/>
              </w:rPr>
              <w:t>V</w:t>
            </w:r>
          </w:p>
        </w:tc>
        <w:tc>
          <w:tcPr>
            <w:tcW w:w="6400" w:type="dxa"/>
          </w:tcPr>
          <w:p w:rsidR="002E50A4" w:rsidRPr="00F842A5" w:rsidRDefault="002E50A4" w:rsidP="00890824">
            <w:pPr>
              <w:spacing w:before="120" w:after="120"/>
              <w:rPr>
                <w:rFonts w:ascii="Arial" w:hAnsi="Arial" w:cs="Arial"/>
                <w:sz w:val="24"/>
              </w:rPr>
            </w:pPr>
            <w:r w:rsidRPr="00F842A5">
              <w:rPr>
                <w:rFonts w:ascii="Arial" w:hAnsi="Arial" w:cs="Arial"/>
                <w:sz w:val="24"/>
              </w:rPr>
              <w:t>TERMO DE OBSERVÂNCIA AO CÓDIGO DE CONDUTA ÉTICA E INTEGRIDADE DA CODEVASF</w:t>
            </w:r>
            <w:r>
              <w:rPr>
                <w:rFonts w:ascii="Arial" w:hAnsi="Arial" w:cs="Arial"/>
                <w:sz w:val="24"/>
              </w:rPr>
              <w:t xml:space="preserve"> / </w:t>
            </w:r>
            <w:r w:rsidRPr="00F842A5">
              <w:rPr>
                <w:rFonts w:ascii="Arial" w:hAnsi="Arial" w:cs="Arial"/>
                <w:bCs/>
                <w:sz w:val="24"/>
              </w:rPr>
              <w:t>CÓDIGO DE CONDUTA ÉTICA E INTEGRIDADE DA CODEVASF</w:t>
            </w:r>
          </w:p>
        </w:tc>
      </w:tr>
    </w:tbl>
    <w:p w:rsidR="002E50A4" w:rsidRDefault="002E50A4" w:rsidP="002E50A4"/>
    <w:p w:rsidR="003A368C" w:rsidRPr="003A368C" w:rsidRDefault="003A368C" w:rsidP="00EB7E87">
      <w:pPr>
        <w:spacing w:before="60"/>
        <w:rPr>
          <w:rFonts w:ascii="Arial" w:hAnsi="Arial" w:cs="Arial"/>
          <w:sz w:val="22"/>
          <w:szCs w:val="22"/>
          <w:vertAlign w:val="baseline"/>
        </w:rPr>
      </w:pP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107F32">
        <w:rPr>
          <w:rFonts w:ascii="Arial" w:hAnsi="Arial" w:cs="Arial"/>
          <w:b/>
          <w:bCs/>
          <w:sz w:val="22"/>
          <w:szCs w:val="22"/>
          <w:vertAlign w:val="baseline"/>
        </w:rPr>
        <w:t>0</w:t>
      </w:r>
      <w:r w:rsidR="00223657">
        <w:rPr>
          <w:rFonts w:ascii="Arial" w:hAnsi="Arial" w:cs="Arial"/>
          <w:b/>
          <w:bCs/>
          <w:sz w:val="22"/>
          <w:szCs w:val="22"/>
          <w:vertAlign w:val="baseline"/>
        </w:rPr>
        <w:t>04</w:t>
      </w:r>
      <w:r w:rsidR="00107F32">
        <w:rPr>
          <w:rFonts w:ascii="Arial" w:hAnsi="Arial" w:cs="Arial"/>
          <w:b/>
          <w:bCs/>
          <w:sz w:val="22"/>
          <w:szCs w:val="22"/>
          <w:vertAlign w:val="baseline"/>
        </w:rPr>
        <w:t>/2020 - 3ª/SR</w:t>
      </w:r>
    </w:p>
    <w:p w:rsidR="00EA36BD" w:rsidRPr="00C20630" w:rsidRDefault="00EA36BD" w:rsidP="00C20630">
      <w:pPr>
        <w:ind w:right="-516"/>
        <w:jc w:val="center"/>
        <w:rPr>
          <w:rFonts w:ascii="Arial" w:hAnsi="Arial" w:cs="Arial"/>
          <w:b/>
          <w:bCs/>
          <w:sz w:val="22"/>
          <w:szCs w:val="22"/>
          <w:vertAlign w:val="baseline"/>
        </w:rPr>
      </w:pPr>
    </w:p>
    <w:p w:rsidR="00ED0FA4" w:rsidRDefault="00ED0FA4" w:rsidP="00C20630">
      <w:pPr>
        <w:jc w:val="center"/>
        <w:rPr>
          <w:rFonts w:ascii="Arial" w:hAnsi="Arial" w:cs="Arial"/>
          <w:b/>
          <w:bCs/>
          <w:sz w:val="22"/>
          <w:szCs w:val="22"/>
          <w:vertAlign w:val="baseline"/>
        </w:rPr>
      </w:pPr>
    </w:p>
    <w:p w:rsidR="0004299C" w:rsidRPr="003E4F94"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 xml:space="preserve">PROCESSO Nº: </w:t>
      </w:r>
      <w:r w:rsidR="007C497F">
        <w:rPr>
          <w:rFonts w:ascii="Arial" w:hAnsi="Arial" w:cs="Arial"/>
          <w:b/>
          <w:bCs/>
          <w:sz w:val="22"/>
          <w:szCs w:val="22"/>
          <w:vertAlign w:val="baseline"/>
        </w:rPr>
        <w:t>59530.000468/2020-19</w:t>
      </w:r>
    </w:p>
    <w:p w:rsidR="0004299C" w:rsidRDefault="0004299C">
      <w:pPr>
        <w:ind w:left="-11"/>
        <w:jc w:val="both"/>
        <w:rPr>
          <w:rFonts w:ascii="Arial" w:hAnsi="Arial" w:cs="Arial"/>
          <w:b/>
          <w:bCs/>
          <w:sz w:val="22"/>
          <w:szCs w:val="22"/>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00FF1F08" w:rsidRPr="00027BB4">
        <w:rPr>
          <w:rFonts w:ascii="Arial" w:hAnsi="Arial" w:cs="Arial"/>
          <w:b/>
          <w:sz w:val="22"/>
          <w:szCs w:val="22"/>
          <w:vertAlign w:val="baseline"/>
        </w:rPr>
        <w:t>08h59</w:t>
      </w:r>
      <w:r w:rsidR="00FF1F08">
        <w:rPr>
          <w:rFonts w:ascii="Arial" w:hAnsi="Arial" w:cs="Arial"/>
          <w:b/>
          <w:sz w:val="22"/>
          <w:szCs w:val="22"/>
          <w:vertAlign w:val="baseline"/>
        </w:rPr>
        <w:t xml:space="preserve"> </w:t>
      </w:r>
      <w:r w:rsidR="00FF1F08" w:rsidRPr="00027BB4">
        <w:rPr>
          <w:rFonts w:ascii="Arial" w:hAnsi="Arial" w:cs="Arial"/>
          <w:b/>
          <w:sz w:val="22"/>
          <w:szCs w:val="22"/>
          <w:vertAlign w:val="baseline"/>
        </w:rPr>
        <w:t>(oito horas e cinqüenta e nove minutos) do</w:t>
      </w:r>
      <w:r w:rsidR="00FF1F08" w:rsidRPr="00C36F0B">
        <w:rPr>
          <w:rFonts w:ascii="Arial" w:hAnsi="Arial" w:cs="Arial"/>
          <w:b/>
          <w:sz w:val="22"/>
          <w:szCs w:val="22"/>
          <w:vertAlign w:val="baseline"/>
        </w:rPr>
        <w:t xml:space="preserve"> dia </w:t>
      </w:r>
      <w:r w:rsidR="00FF1F08">
        <w:rPr>
          <w:rFonts w:ascii="Arial" w:hAnsi="Arial" w:cs="Arial"/>
          <w:b/>
          <w:sz w:val="22"/>
          <w:szCs w:val="22"/>
          <w:vertAlign w:val="baseline"/>
        </w:rPr>
        <w:t>11</w:t>
      </w:r>
      <w:r w:rsidR="00FF1F08" w:rsidRPr="00C36F0B">
        <w:rPr>
          <w:rFonts w:ascii="Arial" w:hAnsi="Arial" w:cs="Arial"/>
          <w:b/>
          <w:sz w:val="22"/>
          <w:szCs w:val="22"/>
          <w:vertAlign w:val="baseline"/>
        </w:rPr>
        <w:t xml:space="preserve"> de </w:t>
      </w:r>
      <w:r w:rsidR="00FF1F08">
        <w:rPr>
          <w:rFonts w:ascii="Arial" w:hAnsi="Arial" w:cs="Arial"/>
          <w:b/>
          <w:sz w:val="22"/>
          <w:szCs w:val="22"/>
          <w:vertAlign w:val="baseline"/>
        </w:rPr>
        <w:t xml:space="preserve">setembro </w:t>
      </w:r>
      <w:r w:rsidR="00FF1F08" w:rsidRPr="00C36F0B">
        <w:rPr>
          <w:rFonts w:ascii="Arial" w:hAnsi="Arial" w:cs="Arial"/>
          <w:b/>
          <w:sz w:val="22"/>
          <w:szCs w:val="22"/>
          <w:vertAlign w:val="baseline"/>
        </w:rPr>
        <w:t>de 20</w:t>
      </w:r>
      <w:r w:rsidR="00FF1F08">
        <w:rPr>
          <w:rFonts w:ascii="Arial" w:hAnsi="Arial" w:cs="Arial"/>
          <w:b/>
          <w:sz w:val="22"/>
          <w:szCs w:val="22"/>
          <w:vertAlign w:val="baseline"/>
        </w:rPr>
        <w:t>20</w:t>
      </w:r>
      <w:r w:rsidRPr="003C6260">
        <w:rPr>
          <w:rFonts w:ascii="Arial" w:hAnsi="Arial" w:cs="Arial"/>
          <w:sz w:val="21"/>
          <w:szCs w:val="21"/>
          <w:vertAlign w:val="baseline"/>
        </w:rPr>
        <w:t xml:space="preserve">, respeitado o interregno mínimo de </w:t>
      </w:r>
      <w:r w:rsidRPr="009240EF">
        <w:rPr>
          <w:rFonts w:ascii="Arial" w:hAnsi="Arial" w:cs="Arial"/>
          <w:b/>
          <w:sz w:val="21"/>
          <w:szCs w:val="21"/>
          <w:vertAlign w:val="baseline"/>
        </w:rPr>
        <w:t>08 (oito) dias úteis</w:t>
      </w:r>
      <w:r w:rsidRPr="003C6260">
        <w:rPr>
          <w:rFonts w:ascii="Arial" w:hAnsi="Arial" w:cs="Arial"/>
          <w:sz w:val="21"/>
          <w:szCs w:val="21"/>
          <w:vertAlign w:val="baseline"/>
        </w:rPr>
        <w:t xml:space="preserve"> entre a última publicação do aviso do edital e a efetiva realização da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 xml:space="preserve">DATA E HORA PARA </w:t>
      </w:r>
      <w:r w:rsidR="009D23F7">
        <w:rPr>
          <w:rFonts w:ascii="Arial" w:hAnsi="Arial" w:cs="Arial"/>
          <w:b/>
          <w:bCs/>
          <w:sz w:val="21"/>
          <w:szCs w:val="21"/>
          <w:u w:val="single"/>
          <w:vertAlign w:val="baseline"/>
        </w:rPr>
        <w:t>DIVULGAÇÃO</w:t>
      </w:r>
      <w:r w:rsidRPr="0073699D">
        <w:rPr>
          <w:rFonts w:ascii="Arial" w:hAnsi="Arial" w:cs="Arial"/>
          <w:b/>
          <w:bCs/>
          <w:sz w:val="21"/>
          <w:szCs w:val="21"/>
          <w:u w:val="single"/>
          <w:vertAlign w:val="baseline"/>
        </w:rPr>
        <w:t xml:space="preserve">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FF1F08">
        <w:rPr>
          <w:rFonts w:ascii="Arial" w:hAnsi="Arial" w:cs="Arial"/>
          <w:b/>
          <w:bCs/>
          <w:sz w:val="22"/>
          <w:szCs w:val="22"/>
          <w:vertAlign w:val="baseline"/>
        </w:rPr>
        <w:t>09</w:t>
      </w:r>
      <w:r w:rsidR="00FF1F08" w:rsidRPr="00C36F0B">
        <w:rPr>
          <w:rFonts w:ascii="Arial" w:hAnsi="Arial" w:cs="Arial"/>
          <w:b/>
          <w:sz w:val="22"/>
          <w:szCs w:val="22"/>
          <w:vertAlign w:val="baseline"/>
        </w:rPr>
        <w:t>h</w:t>
      </w:r>
      <w:r w:rsidR="00FF1F08">
        <w:rPr>
          <w:rFonts w:ascii="Arial" w:hAnsi="Arial" w:cs="Arial"/>
          <w:b/>
          <w:sz w:val="22"/>
          <w:szCs w:val="22"/>
          <w:vertAlign w:val="baseline"/>
        </w:rPr>
        <w:t xml:space="preserve"> </w:t>
      </w:r>
      <w:r w:rsidR="00FF1F08" w:rsidRPr="00C36F0B">
        <w:rPr>
          <w:rFonts w:ascii="Arial" w:hAnsi="Arial" w:cs="Arial"/>
          <w:b/>
          <w:sz w:val="22"/>
          <w:szCs w:val="22"/>
          <w:vertAlign w:val="baseline"/>
        </w:rPr>
        <w:t>(</w:t>
      </w:r>
      <w:r w:rsidR="00FF1F08">
        <w:rPr>
          <w:rFonts w:ascii="Arial" w:hAnsi="Arial" w:cs="Arial"/>
          <w:b/>
          <w:sz w:val="22"/>
          <w:szCs w:val="22"/>
          <w:vertAlign w:val="baseline"/>
        </w:rPr>
        <w:t>nove horas</w:t>
      </w:r>
      <w:r w:rsidR="00FF1F08" w:rsidRPr="00C36F0B">
        <w:rPr>
          <w:rFonts w:ascii="Arial" w:hAnsi="Arial" w:cs="Arial"/>
          <w:b/>
          <w:sz w:val="22"/>
          <w:szCs w:val="22"/>
          <w:vertAlign w:val="baseline"/>
        </w:rPr>
        <w:t>)</w:t>
      </w:r>
      <w:r w:rsidR="00FF1F08">
        <w:rPr>
          <w:rFonts w:ascii="Arial" w:hAnsi="Arial" w:cs="Arial"/>
          <w:b/>
          <w:sz w:val="22"/>
          <w:szCs w:val="22"/>
          <w:vertAlign w:val="baseline"/>
        </w:rPr>
        <w:t xml:space="preserve"> </w:t>
      </w:r>
      <w:r w:rsidR="00FF1F08" w:rsidRPr="00C36F0B">
        <w:rPr>
          <w:rFonts w:ascii="Arial" w:hAnsi="Arial" w:cs="Arial"/>
          <w:b/>
          <w:bCs/>
          <w:sz w:val="22"/>
          <w:szCs w:val="22"/>
          <w:vertAlign w:val="baseline"/>
        </w:rPr>
        <w:t xml:space="preserve">do dia </w:t>
      </w:r>
      <w:r w:rsidR="00FF1F08">
        <w:rPr>
          <w:rFonts w:ascii="Arial" w:hAnsi="Arial" w:cs="Arial"/>
          <w:b/>
          <w:bCs/>
          <w:sz w:val="22"/>
          <w:szCs w:val="22"/>
          <w:vertAlign w:val="baseline"/>
        </w:rPr>
        <w:t>11</w:t>
      </w:r>
      <w:r w:rsidR="00FF1F08" w:rsidRPr="00C36F0B">
        <w:rPr>
          <w:rFonts w:ascii="Arial" w:hAnsi="Arial" w:cs="Arial"/>
          <w:b/>
          <w:bCs/>
          <w:sz w:val="22"/>
          <w:szCs w:val="22"/>
          <w:vertAlign w:val="baseline"/>
        </w:rPr>
        <w:t>/</w:t>
      </w:r>
      <w:r w:rsidR="00FF1F08">
        <w:rPr>
          <w:rFonts w:ascii="Arial" w:hAnsi="Arial" w:cs="Arial"/>
          <w:b/>
          <w:bCs/>
          <w:sz w:val="22"/>
          <w:szCs w:val="22"/>
          <w:vertAlign w:val="baseline"/>
        </w:rPr>
        <w:t>09</w:t>
      </w:r>
      <w:r w:rsidR="00FF1F08" w:rsidRPr="00C36F0B">
        <w:rPr>
          <w:rFonts w:ascii="Arial" w:hAnsi="Arial" w:cs="Arial"/>
          <w:b/>
          <w:bCs/>
          <w:sz w:val="22"/>
          <w:szCs w:val="22"/>
          <w:vertAlign w:val="baseline"/>
        </w:rPr>
        <w:t>/20</w:t>
      </w:r>
      <w:r w:rsidR="00FF1F08">
        <w:rPr>
          <w:rFonts w:ascii="Arial" w:hAnsi="Arial" w:cs="Arial"/>
          <w:b/>
          <w:bCs/>
          <w:sz w:val="22"/>
          <w:szCs w:val="22"/>
          <w:vertAlign w:val="baseline"/>
        </w:rPr>
        <w:t>20</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D0FA4"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hyperlink r:id="rId11" w:history="1">
        <w:r w:rsidR="000B0402" w:rsidRPr="00F90281">
          <w:rPr>
            <w:rStyle w:val="Hyperlink"/>
            <w:rFonts w:ascii="Arial" w:hAnsi="Arial" w:cs="Arial"/>
            <w:b/>
            <w:bCs/>
            <w:sz w:val="21"/>
            <w:szCs w:val="21"/>
            <w:vertAlign w:val="baseline"/>
          </w:rPr>
          <w:t>www.comprasgovernamentais.gov.br</w:t>
        </w:r>
      </w:hyperlink>
      <w:r w:rsidRPr="0073699D">
        <w:rPr>
          <w:rFonts w:ascii="Arial" w:hAnsi="Arial" w:cs="Arial"/>
          <w:b/>
          <w:bCs/>
          <w:sz w:val="21"/>
          <w:szCs w:val="21"/>
          <w:vertAlign w:val="baseline"/>
        </w:rPr>
        <w:t>”</w:t>
      </w:r>
      <w:r w:rsidR="008909FB">
        <w:rPr>
          <w:rFonts w:ascii="Arial" w:hAnsi="Arial" w:cs="Arial"/>
          <w:b/>
          <w:bCs/>
          <w:sz w:val="21"/>
          <w:szCs w:val="21"/>
          <w:vertAlign w:val="baseline"/>
        </w:rPr>
        <w:t>.</w:t>
      </w:r>
    </w:p>
    <w:p w:rsidR="00D5118E" w:rsidRDefault="00D5118E" w:rsidP="00ED0FA4">
      <w:pPr>
        <w:jc w:val="both"/>
        <w:rPr>
          <w:rFonts w:ascii="Arial" w:hAnsi="Arial" w:cs="Arial"/>
          <w:b/>
          <w:bCs/>
          <w:sz w:val="21"/>
          <w:szCs w:val="21"/>
          <w:vertAlign w:val="baseline"/>
        </w:rPr>
      </w:pPr>
    </w:p>
    <w:p w:rsidR="00D5118E" w:rsidRDefault="00D5118E" w:rsidP="00D5118E">
      <w:pPr>
        <w:tabs>
          <w:tab w:val="left" w:pos="993"/>
        </w:tabs>
        <w:spacing w:before="120"/>
        <w:jc w:val="both"/>
        <w:rPr>
          <w:rFonts w:ascii="Arial" w:hAnsi="Arial" w:cs="Arial"/>
          <w:b/>
          <w:sz w:val="22"/>
          <w:szCs w:val="22"/>
          <w:vertAlign w:val="baseline"/>
        </w:rPr>
      </w:pPr>
      <w:r w:rsidRPr="007E2F33">
        <w:rPr>
          <w:rFonts w:ascii="Arial" w:hAnsi="Arial" w:cs="Arial"/>
          <w:b/>
          <w:sz w:val="22"/>
          <w:szCs w:val="22"/>
          <w:vertAlign w:val="baseline"/>
        </w:rPr>
        <w:t>Órgão Gerenciador: Codevasf – UASG nº 19500</w:t>
      </w:r>
      <w:r>
        <w:rPr>
          <w:rFonts w:ascii="Arial" w:hAnsi="Arial" w:cs="Arial"/>
          <w:b/>
          <w:sz w:val="22"/>
          <w:szCs w:val="22"/>
          <w:vertAlign w:val="baseline"/>
        </w:rPr>
        <w:t>2.</w:t>
      </w:r>
    </w:p>
    <w:p w:rsidR="00767811" w:rsidRPr="007E2F33" w:rsidRDefault="00767811" w:rsidP="00D5118E">
      <w:pPr>
        <w:tabs>
          <w:tab w:val="left" w:pos="993"/>
        </w:tabs>
        <w:spacing w:before="120"/>
        <w:jc w:val="both"/>
        <w:rPr>
          <w:rFonts w:ascii="Arial" w:hAnsi="Arial" w:cs="Arial"/>
          <w:b/>
          <w:sz w:val="22"/>
          <w:szCs w:val="22"/>
          <w:vertAlign w:val="baseline"/>
        </w:rPr>
      </w:pPr>
    </w:p>
    <w:p w:rsidR="00D5118E" w:rsidRDefault="00767811" w:rsidP="00ED0FA4">
      <w:pPr>
        <w:jc w:val="both"/>
        <w:rPr>
          <w:rFonts w:ascii="Arial" w:hAnsi="Arial" w:cs="Arial"/>
          <w:b/>
          <w:bCs/>
          <w:sz w:val="21"/>
          <w:szCs w:val="21"/>
          <w:vertAlign w:val="baseline"/>
        </w:rPr>
      </w:pPr>
      <w:r w:rsidRPr="00C36F0B">
        <w:rPr>
          <w:rFonts w:ascii="Arial" w:hAnsi="Arial" w:cs="Arial"/>
          <w:sz w:val="22"/>
          <w:szCs w:val="22"/>
          <w:vertAlign w:val="baseline"/>
        </w:rPr>
        <w:t xml:space="preserve">A COMPANHIA DE DESENVOLVIMENTO DOS VALES DO SÃO FRANCISCO E DO PARNAÍBA – CODEVASF, por intermédio de Pregoeiro devidamente designado, torna público aos interessados que na data, horário e local </w:t>
      </w:r>
      <w:r w:rsidR="00633FFD">
        <w:rPr>
          <w:rFonts w:ascii="Arial" w:hAnsi="Arial" w:cs="Arial"/>
          <w:sz w:val="22"/>
          <w:szCs w:val="22"/>
          <w:vertAlign w:val="baseline"/>
        </w:rPr>
        <w:t>acima</w:t>
      </w:r>
      <w:r w:rsidRPr="00C36F0B">
        <w:rPr>
          <w:rFonts w:ascii="Arial" w:hAnsi="Arial" w:cs="Arial"/>
          <w:sz w:val="22"/>
          <w:szCs w:val="22"/>
          <w:vertAlign w:val="baseline"/>
        </w:rPr>
        <w:t xml:space="preserve"> indicados, </w:t>
      </w:r>
      <w:r w:rsidR="00C334F8" w:rsidRPr="00C334F8">
        <w:rPr>
          <w:rFonts w:ascii="Arial" w:hAnsi="Arial" w:cs="Arial"/>
          <w:sz w:val="22"/>
          <w:szCs w:val="22"/>
          <w:vertAlign w:val="baseline"/>
        </w:rPr>
        <w:t>realizará a presente licitação</w:t>
      </w:r>
      <w:r w:rsidRPr="00C36F0B">
        <w:rPr>
          <w:rFonts w:ascii="Arial" w:hAnsi="Arial" w:cs="Arial"/>
          <w:sz w:val="22"/>
          <w:szCs w:val="22"/>
          <w:vertAlign w:val="baseline"/>
        </w:rPr>
        <w:t xml:space="preserve"> na modalidade de </w:t>
      </w:r>
      <w:r w:rsidR="00C334F8" w:rsidRPr="00C334F8">
        <w:rPr>
          <w:rFonts w:ascii="Arial" w:hAnsi="Arial" w:cs="Arial"/>
          <w:b/>
          <w:sz w:val="22"/>
          <w:szCs w:val="22"/>
          <w:vertAlign w:val="baseline"/>
        </w:rPr>
        <w:t>PREGÃO ELETRÔNICO, MODO DE DISPUTA – ABERTO</w:t>
      </w:r>
      <w:r w:rsidR="00C334F8" w:rsidRPr="00C334F8">
        <w:rPr>
          <w:rFonts w:ascii="Arial" w:hAnsi="Arial" w:cs="Arial"/>
          <w:sz w:val="22"/>
          <w:szCs w:val="22"/>
          <w:vertAlign w:val="baseline"/>
        </w:rPr>
        <w:t xml:space="preserve">, </w:t>
      </w:r>
      <w:r w:rsidRPr="00C36F0B">
        <w:rPr>
          <w:rFonts w:ascii="Arial" w:hAnsi="Arial" w:cs="Arial"/>
          <w:sz w:val="22"/>
          <w:szCs w:val="22"/>
          <w:vertAlign w:val="baseline"/>
        </w:rPr>
        <w:t xml:space="preserve">do tipo </w:t>
      </w:r>
      <w:r w:rsidRPr="00C36F0B">
        <w:rPr>
          <w:rFonts w:ascii="Arial" w:hAnsi="Arial" w:cs="Arial"/>
          <w:b/>
          <w:sz w:val="22"/>
          <w:szCs w:val="22"/>
          <w:vertAlign w:val="baseline"/>
        </w:rPr>
        <w:t>MENOR PREÇO POR ITEM</w:t>
      </w:r>
      <w:r w:rsidRPr="00C36F0B">
        <w:rPr>
          <w:rFonts w:ascii="Arial" w:hAnsi="Arial" w:cs="Arial"/>
          <w:sz w:val="22"/>
          <w:szCs w:val="22"/>
          <w:vertAlign w:val="baseline"/>
        </w:rPr>
        <w:t xml:space="preserve">, </w:t>
      </w:r>
      <w:r w:rsidRPr="00AB6661">
        <w:rPr>
          <w:rFonts w:ascii="Arial" w:hAnsi="Arial" w:cs="Arial"/>
          <w:sz w:val="22"/>
          <w:szCs w:val="22"/>
          <w:vertAlign w:val="baseline"/>
        </w:rPr>
        <w:t xml:space="preserve">com lance intermediário mínimo no valor de </w:t>
      </w:r>
      <w:r w:rsidRPr="00F94417">
        <w:rPr>
          <w:rFonts w:ascii="Arial" w:hAnsi="Arial" w:cs="Arial"/>
          <w:b/>
          <w:sz w:val="22"/>
          <w:szCs w:val="22"/>
          <w:vertAlign w:val="baseline"/>
        </w:rPr>
        <w:t xml:space="preserve">R$ </w:t>
      </w:r>
      <w:r w:rsidR="00E05F03">
        <w:rPr>
          <w:rFonts w:ascii="Arial" w:hAnsi="Arial" w:cs="Arial"/>
          <w:b/>
          <w:sz w:val="22"/>
          <w:szCs w:val="22"/>
          <w:vertAlign w:val="baseline"/>
        </w:rPr>
        <w:t>10</w:t>
      </w:r>
      <w:r w:rsidRPr="00F94417">
        <w:rPr>
          <w:rFonts w:ascii="Arial" w:hAnsi="Arial" w:cs="Arial"/>
          <w:b/>
          <w:sz w:val="22"/>
          <w:szCs w:val="22"/>
          <w:vertAlign w:val="baseline"/>
        </w:rPr>
        <w:t>,00 (</w:t>
      </w:r>
      <w:r w:rsidR="00E05F03">
        <w:rPr>
          <w:rFonts w:ascii="Arial" w:hAnsi="Arial" w:cs="Arial"/>
          <w:b/>
          <w:sz w:val="22"/>
          <w:szCs w:val="22"/>
          <w:vertAlign w:val="baseline"/>
        </w:rPr>
        <w:t>dez</w:t>
      </w:r>
      <w:r w:rsidRPr="00F94417">
        <w:rPr>
          <w:rFonts w:ascii="Arial" w:hAnsi="Arial" w:cs="Arial"/>
          <w:b/>
          <w:sz w:val="22"/>
          <w:szCs w:val="22"/>
          <w:vertAlign w:val="baseline"/>
        </w:rPr>
        <w:t xml:space="preserve"> reais)</w:t>
      </w:r>
      <w:r>
        <w:rPr>
          <w:rFonts w:ascii="Arial" w:hAnsi="Arial" w:cs="Arial"/>
          <w:b/>
          <w:sz w:val="22"/>
          <w:szCs w:val="22"/>
          <w:vertAlign w:val="baseline"/>
        </w:rPr>
        <w:t xml:space="preserve">, </w:t>
      </w:r>
      <w:r w:rsidRPr="00C36F0B">
        <w:rPr>
          <w:rFonts w:ascii="Arial" w:hAnsi="Arial" w:cs="Arial"/>
          <w:sz w:val="22"/>
          <w:szCs w:val="22"/>
          <w:vertAlign w:val="baseline"/>
        </w:rPr>
        <w:t xml:space="preserve">para efetuar </w:t>
      </w:r>
      <w:r w:rsidRPr="00C36F0B">
        <w:rPr>
          <w:rFonts w:ascii="Arial" w:hAnsi="Arial" w:cs="Arial"/>
          <w:b/>
          <w:sz w:val="22"/>
          <w:szCs w:val="22"/>
          <w:vertAlign w:val="baseline"/>
        </w:rPr>
        <w:t>REGISTRO DE PREÇOS,</w:t>
      </w:r>
      <w:r w:rsidR="002A64E0">
        <w:rPr>
          <w:rFonts w:ascii="Arial" w:hAnsi="Arial" w:cs="Arial"/>
          <w:b/>
          <w:sz w:val="22"/>
          <w:szCs w:val="22"/>
          <w:vertAlign w:val="baseline"/>
        </w:rPr>
        <w:t xml:space="preserve"> </w:t>
      </w:r>
      <w:r w:rsidRPr="009D23F7">
        <w:rPr>
          <w:rFonts w:ascii="Arial" w:hAnsi="Arial" w:cs="Arial"/>
          <w:sz w:val="22"/>
          <w:szCs w:val="22"/>
          <w:vertAlign w:val="baseline"/>
        </w:rPr>
        <w:t xml:space="preserve">com fundamento legal nos preceitos do direito público, em especial as disposições da </w:t>
      </w:r>
      <w:r>
        <w:rPr>
          <w:rFonts w:ascii="Arial" w:hAnsi="Arial" w:cs="Arial"/>
          <w:sz w:val="22"/>
          <w:szCs w:val="22"/>
          <w:vertAlign w:val="baseline"/>
        </w:rPr>
        <w:t xml:space="preserve">Lei nº </w:t>
      </w:r>
      <w:r w:rsidRPr="009D23F7">
        <w:rPr>
          <w:rFonts w:ascii="Arial" w:hAnsi="Arial" w:cs="Arial"/>
          <w:sz w:val="22"/>
          <w:szCs w:val="22"/>
          <w:vertAlign w:val="baseline"/>
        </w:rPr>
        <w:t>13.303</w:t>
      </w:r>
      <w:r>
        <w:rPr>
          <w:rFonts w:ascii="Arial" w:hAnsi="Arial" w:cs="Arial"/>
          <w:sz w:val="22"/>
          <w:szCs w:val="22"/>
          <w:vertAlign w:val="baseline"/>
        </w:rPr>
        <w:t>/20</w:t>
      </w:r>
      <w:r w:rsidRPr="009D23F7">
        <w:rPr>
          <w:rFonts w:ascii="Arial" w:hAnsi="Arial" w:cs="Arial"/>
          <w:sz w:val="22"/>
          <w:szCs w:val="22"/>
          <w:vertAlign w:val="baseline"/>
        </w:rPr>
        <w:t>16, Lei n.º 10.520</w:t>
      </w:r>
      <w:r>
        <w:rPr>
          <w:rFonts w:ascii="Arial" w:hAnsi="Arial" w:cs="Arial"/>
          <w:sz w:val="22"/>
          <w:szCs w:val="22"/>
          <w:vertAlign w:val="baseline"/>
        </w:rPr>
        <w:t>/</w:t>
      </w:r>
      <w:r w:rsidRPr="009D23F7">
        <w:rPr>
          <w:rFonts w:ascii="Arial" w:hAnsi="Arial" w:cs="Arial"/>
          <w:sz w:val="22"/>
          <w:szCs w:val="22"/>
          <w:vertAlign w:val="baseline"/>
        </w:rPr>
        <w:t>2002, da Lei Complementar n.º 123</w:t>
      </w:r>
      <w:r>
        <w:rPr>
          <w:rFonts w:ascii="Arial" w:hAnsi="Arial" w:cs="Arial"/>
          <w:sz w:val="22"/>
          <w:szCs w:val="22"/>
          <w:vertAlign w:val="baseline"/>
        </w:rPr>
        <w:t>/</w:t>
      </w:r>
      <w:r w:rsidRPr="009D23F7">
        <w:rPr>
          <w:rFonts w:ascii="Arial" w:hAnsi="Arial" w:cs="Arial"/>
          <w:sz w:val="22"/>
          <w:szCs w:val="22"/>
          <w:vertAlign w:val="baseline"/>
        </w:rPr>
        <w:t>2006</w:t>
      </w:r>
      <w:r w:rsidR="00633FFD">
        <w:rPr>
          <w:rFonts w:ascii="Arial" w:hAnsi="Arial" w:cs="Arial"/>
          <w:sz w:val="22"/>
          <w:szCs w:val="22"/>
          <w:vertAlign w:val="baseline"/>
        </w:rPr>
        <w:t xml:space="preserve"> </w:t>
      </w:r>
      <w:r w:rsidRPr="009D23F7">
        <w:rPr>
          <w:rFonts w:ascii="Arial" w:hAnsi="Arial" w:cs="Arial"/>
          <w:sz w:val="22"/>
          <w:szCs w:val="22"/>
          <w:vertAlign w:val="baseline"/>
        </w:rPr>
        <w:t>e suas alterações posteriores,</w:t>
      </w:r>
      <w:r>
        <w:rPr>
          <w:rFonts w:ascii="Arial" w:hAnsi="Arial" w:cs="Arial"/>
          <w:sz w:val="22"/>
          <w:szCs w:val="22"/>
          <w:vertAlign w:val="baseline"/>
        </w:rPr>
        <w:t xml:space="preserve"> e dos </w:t>
      </w:r>
      <w:r w:rsidRPr="009D23F7">
        <w:rPr>
          <w:rFonts w:ascii="Arial" w:hAnsi="Arial" w:cs="Arial"/>
          <w:sz w:val="22"/>
          <w:szCs w:val="22"/>
          <w:vertAlign w:val="baseline"/>
        </w:rPr>
        <w:t>Decreto</w:t>
      </w:r>
      <w:r>
        <w:rPr>
          <w:rFonts w:ascii="Arial" w:hAnsi="Arial" w:cs="Arial"/>
          <w:sz w:val="22"/>
          <w:szCs w:val="22"/>
          <w:vertAlign w:val="baseline"/>
        </w:rPr>
        <w:t>s n.º 3.722/</w:t>
      </w:r>
      <w:r w:rsidRPr="009D23F7">
        <w:rPr>
          <w:rFonts w:ascii="Arial" w:hAnsi="Arial" w:cs="Arial"/>
          <w:sz w:val="22"/>
          <w:szCs w:val="22"/>
          <w:vertAlign w:val="baseline"/>
        </w:rPr>
        <w:t>2001</w:t>
      </w:r>
      <w:r>
        <w:rPr>
          <w:rFonts w:ascii="Arial" w:hAnsi="Arial" w:cs="Arial"/>
          <w:sz w:val="22"/>
          <w:szCs w:val="22"/>
          <w:vertAlign w:val="baseline"/>
        </w:rPr>
        <w:t xml:space="preserve">, nº 7.892/2013, </w:t>
      </w:r>
      <w:r w:rsidRPr="009D23F7">
        <w:rPr>
          <w:rFonts w:ascii="Arial" w:hAnsi="Arial" w:cs="Arial"/>
          <w:sz w:val="22"/>
          <w:szCs w:val="22"/>
          <w:vertAlign w:val="baseline"/>
        </w:rPr>
        <w:t>nº 8.538/2015, nº. 10.024</w:t>
      </w:r>
      <w:r>
        <w:rPr>
          <w:rFonts w:ascii="Arial" w:hAnsi="Arial" w:cs="Arial"/>
          <w:sz w:val="22"/>
          <w:szCs w:val="22"/>
          <w:vertAlign w:val="baseline"/>
        </w:rPr>
        <w:t>/</w:t>
      </w:r>
      <w:r w:rsidRPr="009D23F7">
        <w:rPr>
          <w:rFonts w:ascii="Arial" w:hAnsi="Arial" w:cs="Arial"/>
          <w:sz w:val="22"/>
          <w:szCs w:val="22"/>
          <w:vertAlign w:val="baseline"/>
        </w:rPr>
        <w:t>2019, e suas alterações posteriores, e subsidiariamente</w:t>
      </w:r>
      <w:r>
        <w:rPr>
          <w:rFonts w:ascii="Arial" w:hAnsi="Arial" w:cs="Arial"/>
          <w:sz w:val="22"/>
          <w:szCs w:val="22"/>
          <w:vertAlign w:val="baseline"/>
        </w:rPr>
        <w:t>, o</w:t>
      </w:r>
      <w:r w:rsidRPr="009D23F7">
        <w:rPr>
          <w:rFonts w:ascii="Arial" w:hAnsi="Arial" w:cs="Arial"/>
          <w:sz w:val="22"/>
          <w:szCs w:val="22"/>
          <w:vertAlign w:val="baseline"/>
        </w:rPr>
        <w:t xml:space="preserve"> Regulamento Interno de Licitações e Contratos</w:t>
      </w:r>
      <w:r>
        <w:rPr>
          <w:rFonts w:ascii="Arial" w:hAnsi="Arial" w:cs="Arial"/>
          <w:sz w:val="22"/>
          <w:szCs w:val="22"/>
          <w:vertAlign w:val="baseline"/>
        </w:rPr>
        <w:t xml:space="preserve"> da CODEVASF</w:t>
      </w:r>
      <w:r w:rsidRPr="009D23F7">
        <w:rPr>
          <w:rFonts w:ascii="Arial" w:hAnsi="Arial" w:cs="Arial"/>
          <w:sz w:val="22"/>
          <w:szCs w:val="22"/>
          <w:vertAlign w:val="baseline"/>
        </w:rPr>
        <w:t>, e de acordo com as exigências e demais elementos técnicos constitutivos, expressas neste edital e em seus anexos</w:t>
      </w:r>
      <w:r w:rsidR="002E319F">
        <w:rPr>
          <w:rFonts w:ascii="Arial" w:hAnsi="Arial" w:cs="Arial"/>
          <w:sz w:val="22"/>
          <w:szCs w:val="22"/>
          <w:vertAlign w:val="baseline"/>
        </w:rPr>
        <w:t>.</w:t>
      </w:r>
    </w:p>
    <w:p w:rsidR="008909FB" w:rsidRDefault="008909FB" w:rsidP="00ED0FA4">
      <w:pPr>
        <w:jc w:val="both"/>
        <w:rPr>
          <w:rFonts w:ascii="Arial" w:hAnsi="Arial" w:cs="Arial"/>
          <w:b/>
          <w:bCs/>
          <w:sz w:val="21"/>
          <w:szCs w:val="21"/>
          <w:vertAlign w:val="baseline"/>
        </w:rPr>
      </w:pPr>
    </w:p>
    <w:p w:rsidR="0004299C" w:rsidRPr="00EA36BD" w:rsidRDefault="0004299C" w:rsidP="00751AC1">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p>
    <w:p w:rsidR="0004299C" w:rsidRPr="007C497F" w:rsidRDefault="006C7E0A" w:rsidP="00E9638E">
      <w:pPr>
        <w:numPr>
          <w:ilvl w:val="1"/>
          <w:numId w:val="2"/>
        </w:numPr>
        <w:tabs>
          <w:tab w:val="left" w:pos="993"/>
        </w:tabs>
        <w:spacing w:before="120"/>
        <w:ind w:left="851" w:hanging="851"/>
        <w:jc w:val="both"/>
        <w:rPr>
          <w:rFonts w:ascii="Arial" w:hAnsi="Arial" w:cs="Arial"/>
          <w:color w:val="FF0000"/>
          <w:sz w:val="22"/>
          <w:szCs w:val="22"/>
          <w:vertAlign w:val="baseline"/>
        </w:rPr>
      </w:pPr>
      <w:r w:rsidRPr="002F3889">
        <w:rPr>
          <w:rFonts w:ascii="Arial" w:hAnsi="Arial" w:cs="Arial"/>
          <w:sz w:val="22"/>
          <w:szCs w:val="22"/>
          <w:vertAlign w:val="baseline"/>
        </w:rPr>
        <w:t xml:space="preserve">Constituição de Sistema de </w:t>
      </w:r>
      <w:r w:rsidRPr="007C497F">
        <w:rPr>
          <w:rFonts w:ascii="Arial" w:hAnsi="Arial" w:cs="Arial"/>
          <w:sz w:val="22"/>
          <w:szCs w:val="22"/>
          <w:vertAlign w:val="baseline"/>
        </w:rPr>
        <w:t xml:space="preserve">Registro de Preços – SRP </w:t>
      </w:r>
      <w:r w:rsidR="00BD6BAE" w:rsidRPr="007C497F">
        <w:rPr>
          <w:rFonts w:ascii="Arial" w:hAnsi="Arial" w:cs="Arial"/>
          <w:sz w:val="22"/>
          <w:szCs w:val="22"/>
          <w:vertAlign w:val="baseline"/>
        </w:rPr>
        <w:t xml:space="preserve">para o </w:t>
      </w:r>
      <w:r w:rsidR="007C497F" w:rsidRPr="007C497F">
        <w:rPr>
          <w:rFonts w:ascii="Arial" w:hAnsi="Arial" w:cs="Arial"/>
          <w:bCs/>
          <w:sz w:val="22"/>
          <w:szCs w:val="22"/>
          <w:vertAlign w:val="baseline"/>
        </w:rPr>
        <w:t>f</w:t>
      </w:r>
      <w:r w:rsidR="007C497F" w:rsidRPr="007C497F">
        <w:rPr>
          <w:rFonts w:ascii="Arial" w:hAnsi="Arial" w:cs="Arial"/>
          <w:sz w:val="22"/>
          <w:szCs w:val="22"/>
          <w:vertAlign w:val="baseline"/>
        </w:rPr>
        <w:t>ornecimento, carga, transporte e descarga de Máquinas e implementos agrícolas para atendimento de diversas localidades, no âmbito da 3ª Superintendência Regional da CODEVASF, no estado de Pernambuco</w:t>
      </w:r>
      <w:r w:rsidR="00CE6415" w:rsidRPr="007C497F">
        <w:rPr>
          <w:rFonts w:ascii="Arial" w:hAnsi="Arial" w:cs="Arial"/>
          <w:sz w:val="22"/>
          <w:szCs w:val="22"/>
          <w:vertAlign w:val="baseline"/>
        </w:rPr>
        <w:t>.</w:t>
      </w:r>
    </w:p>
    <w:p w:rsidR="00926058" w:rsidRPr="00926058"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consulta  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w:t>
      </w:r>
      <w:r w:rsidR="009D23F7">
        <w:rPr>
          <w:rFonts w:ascii="Arial" w:hAnsi="Arial" w:cs="Arial"/>
          <w:sz w:val="22"/>
          <w:szCs w:val="22"/>
          <w:vertAlign w:val="baseline"/>
        </w:rPr>
        <w:t>h30min</w:t>
      </w:r>
      <w:r w:rsidRPr="00926058">
        <w:rPr>
          <w:rFonts w:ascii="Arial" w:hAnsi="Arial" w:cs="Arial"/>
          <w:bCs/>
          <w:sz w:val="22"/>
          <w:szCs w:val="22"/>
          <w:vertAlign w:val="baseline"/>
        </w:rPr>
        <w:t>, de segunda a sexta-feira,</w:t>
      </w:r>
      <w:r w:rsidR="00D1309A">
        <w:rPr>
          <w:rFonts w:ascii="Arial" w:hAnsi="Arial" w:cs="Arial"/>
          <w:bCs/>
          <w:sz w:val="22"/>
          <w:szCs w:val="22"/>
          <w:vertAlign w:val="baseline"/>
        </w:rPr>
        <w:t xml:space="preserve"> </w:t>
      </w:r>
      <w:r w:rsidRPr="00926058">
        <w:rPr>
          <w:rFonts w:ascii="Arial" w:hAnsi="Arial" w:cs="Arial"/>
          <w:bCs/>
          <w:sz w:val="22"/>
          <w:szCs w:val="22"/>
          <w:vertAlign w:val="baseline"/>
        </w:rPr>
        <w:t>horário</w:t>
      </w:r>
      <w:r w:rsidR="00D1309A">
        <w:rPr>
          <w:rFonts w:ascii="Arial" w:hAnsi="Arial" w:cs="Arial"/>
          <w:bCs/>
          <w:sz w:val="22"/>
          <w:szCs w:val="22"/>
          <w:vertAlign w:val="baseline"/>
        </w:rPr>
        <w:t xml:space="preserve"> </w:t>
      </w:r>
      <w:r w:rsidRPr="00926058">
        <w:rPr>
          <w:rFonts w:ascii="Arial" w:hAnsi="Arial" w:cs="Arial"/>
          <w:bCs/>
          <w:sz w:val="22"/>
          <w:szCs w:val="22"/>
          <w:vertAlign w:val="baseline"/>
        </w:rPr>
        <w:t>local</w:t>
      </w:r>
      <w:r w:rsidR="00926058" w:rsidRPr="00926058">
        <w:rPr>
          <w:rFonts w:ascii="Arial" w:hAnsi="Arial" w:cs="Arial"/>
          <w:bCs/>
          <w:sz w:val="22"/>
          <w:szCs w:val="22"/>
          <w:vertAlign w:val="baseline"/>
        </w:rPr>
        <w:t xml:space="preserve">, e </w:t>
      </w:r>
      <w:r w:rsidRPr="00926058">
        <w:rPr>
          <w:rFonts w:ascii="Arial" w:hAnsi="Arial" w:cs="Arial"/>
          <w:bCs/>
          <w:sz w:val="22"/>
          <w:szCs w:val="22"/>
          <w:vertAlign w:val="baseline"/>
        </w:rPr>
        <w:t xml:space="preserve"> nos sítios </w:t>
      </w:r>
      <w:hyperlink r:id="rId12"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3"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04299C" w:rsidRDefault="0004299C" w:rsidP="00D1309A">
      <w:pPr>
        <w:numPr>
          <w:ilvl w:val="0"/>
          <w:numId w:val="1"/>
        </w:numPr>
        <w:tabs>
          <w:tab w:val="left" w:pos="993"/>
        </w:tabs>
        <w:spacing w:before="36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74768B" w:rsidRPr="003C53A0" w:rsidRDefault="00C334F8" w:rsidP="00D1309A">
      <w:pPr>
        <w:numPr>
          <w:ilvl w:val="1"/>
          <w:numId w:val="1"/>
        </w:numPr>
        <w:tabs>
          <w:tab w:val="left" w:pos="993"/>
        </w:tabs>
        <w:autoSpaceDE/>
        <w:autoSpaceDN/>
        <w:spacing w:before="120"/>
        <w:ind w:left="851" w:hanging="851"/>
        <w:jc w:val="both"/>
        <w:rPr>
          <w:rFonts w:ascii="Arial" w:hAnsi="Arial" w:cs="Arial"/>
          <w:b/>
          <w:sz w:val="22"/>
          <w:szCs w:val="22"/>
          <w:vertAlign w:val="baseline"/>
        </w:rPr>
      </w:pPr>
      <w:r w:rsidRPr="003C53A0">
        <w:rPr>
          <w:rFonts w:ascii="Arial" w:hAnsi="Arial" w:cs="Arial"/>
          <w:sz w:val="22"/>
          <w:szCs w:val="22"/>
          <w:vertAlign w:val="baseline"/>
        </w:rPr>
        <w:t xml:space="preserve">As descrições dos serviços objeto deste Edital, encontram-se no </w:t>
      </w:r>
      <w:r w:rsidRPr="003C53A0">
        <w:rPr>
          <w:rFonts w:ascii="Arial" w:hAnsi="Arial" w:cs="Arial"/>
          <w:b/>
          <w:sz w:val="22"/>
          <w:szCs w:val="22"/>
          <w:vertAlign w:val="baseline"/>
        </w:rPr>
        <w:t xml:space="preserve">item 5 dos Termos de Referência e caracterizados nas Especificações Técnicas </w:t>
      </w:r>
      <w:r w:rsidRPr="003C53A0">
        <w:rPr>
          <w:rFonts w:ascii="Arial" w:hAnsi="Arial" w:cs="Arial"/>
          <w:sz w:val="22"/>
          <w:szCs w:val="22"/>
          <w:vertAlign w:val="baseline"/>
        </w:rPr>
        <w:t>e quantificados nas Planilhas Orçamentárias - ANEXO I, que, doravante, independentemente de suas transcrições, farão parte integrante deste Edital.</w:t>
      </w:r>
    </w:p>
    <w:p w:rsidR="00D1309A" w:rsidRPr="003C53A0" w:rsidRDefault="0074768B" w:rsidP="00D1309A">
      <w:pPr>
        <w:numPr>
          <w:ilvl w:val="1"/>
          <w:numId w:val="1"/>
        </w:numPr>
        <w:tabs>
          <w:tab w:val="left" w:pos="993"/>
        </w:tabs>
        <w:autoSpaceDE/>
        <w:autoSpaceDN/>
        <w:spacing w:before="120"/>
        <w:ind w:left="851" w:hanging="851"/>
        <w:jc w:val="both"/>
        <w:rPr>
          <w:rFonts w:ascii="Arial" w:hAnsi="Arial" w:cs="Arial"/>
          <w:sz w:val="22"/>
          <w:szCs w:val="22"/>
          <w:vertAlign w:val="baseline"/>
        </w:rPr>
      </w:pPr>
      <w:r w:rsidRPr="003C53A0">
        <w:rPr>
          <w:rFonts w:ascii="Arial" w:hAnsi="Arial" w:cs="Arial"/>
          <w:bCs/>
          <w:sz w:val="22"/>
          <w:szCs w:val="22"/>
          <w:vertAlign w:val="baseline"/>
        </w:rPr>
        <w:lastRenderedPageBreak/>
        <w:t>No caso de haver divergência entre a descrição constante na “Descrição Detalhada do Objeto Ofertado” no sistema www.comprasgovernamentais.gov.br e aquela contida no Edital, prevalecerá sempre a descrição contida no Edital e seus anexos.</w:t>
      </w:r>
    </w:p>
    <w:p w:rsidR="004C19E3" w:rsidRPr="0074768B" w:rsidRDefault="004C19E3" w:rsidP="004C19E3">
      <w:pPr>
        <w:numPr>
          <w:ilvl w:val="1"/>
          <w:numId w:val="1"/>
        </w:numPr>
        <w:tabs>
          <w:tab w:val="left" w:pos="993"/>
        </w:tabs>
        <w:spacing w:before="120"/>
        <w:ind w:left="851" w:hanging="851"/>
        <w:jc w:val="both"/>
        <w:rPr>
          <w:rFonts w:ascii="Arial" w:hAnsi="Arial" w:cs="Arial"/>
          <w:b/>
          <w:color w:val="00B0F0"/>
          <w:sz w:val="22"/>
          <w:szCs w:val="22"/>
          <w:vertAlign w:val="baseline"/>
        </w:rPr>
      </w:pPr>
      <w:r w:rsidRPr="003C53A0">
        <w:rPr>
          <w:rFonts w:ascii="Arial" w:hAnsi="Arial" w:cs="Arial"/>
          <w:b/>
          <w:sz w:val="22"/>
          <w:szCs w:val="22"/>
          <w:vertAlign w:val="baseline"/>
        </w:rPr>
        <w:t>FORMA DE REALIZAÇÃO, MODO DE DISPUTA, REGIME DE EXECUÇÃO, E CRITÉRIO DE JULGAMENTO</w:t>
      </w:r>
      <w:r w:rsidR="00315AB2" w:rsidRPr="003C53A0">
        <w:rPr>
          <w:rFonts w:ascii="Arial" w:hAnsi="Arial" w:cs="Arial"/>
          <w:b/>
          <w:sz w:val="22"/>
          <w:szCs w:val="22"/>
          <w:vertAlign w:val="baseline"/>
        </w:rPr>
        <w:t xml:space="preserve"> (item 3 dos Termos de Referência)</w:t>
      </w:r>
      <w:r w:rsidRPr="003C53A0">
        <w:rPr>
          <w:rFonts w:ascii="Arial" w:hAnsi="Arial" w:cs="Arial"/>
          <w:b/>
          <w:sz w:val="22"/>
          <w:szCs w:val="22"/>
          <w:vertAlign w:val="baseline"/>
        </w:rPr>
        <w:t>:</w:t>
      </w:r>
      <w:r w:rsidRPr="0074768B">
        <w:rPr>
          <w:rFonts w:ascii="Arial" w:hAnsi="Arial" w:cs="Arial"/>
          <w:b/>
          <w:color w:val="00B0F0"/>
          <w:sz w:val="22"/>
          <w:szCs w:val="22"/>
          <w:vertAlign w:val="baseline"/>
        </w:rPr>
        <w:t xml:space="preserve"> </w:t>
      </w:r>
    </w:p>
    <w:p w:rsidR="004C19E3" w:rsidRPr="00BC0F6A" w:rsidRDefault="004C19E3" w:rsidP="007B1022">
      <w:pPr>
        <w:pStyle w:val="PargrafodaLista"/>
        <w:numPr>
          <w:ilvl w:val="0"/>
          <w:numId w:val="45"/>
        </w:numPr>
        <w:spacing w:before="120"/>
        <w:ind w:left="1134" w:firstLine="0"/>
        <w:contextualSpacing w:val="0"/>
        <w:jc w:val="both"/>
        <w:rPr>
          <w:rFonts w:ascii="Arial" w:hAnsi="Arial" w:cs="Arial"/>
          <w:b/>
          <w:bCs/>
          <w:sz w:val="22"/>
          <w:szCs w:val="22"/>
        </w:rPr>
      </w:pPr>
      <w:r w:rsidRPr="00BC0F6A">
        <w:rPr>
          <w:rFonts w:ascii="Arial" w:hAnsi="Arial" w:cs="Arial"/>
          <w:b/>
          <w:bCs/>
          <w:sz w:val="22"/>
          <w:szCs w:val="22"/>
        </w:rPr>
        <w:t xml:space="preserve">Forma de Realização: Forma eletrônica, por meio de sessão pública realizada pela rede mundial de computadores (www.comprasgovernamentais.gov.br). O presente Pregão Eletrônico reger-se-á pela Lei 10.520/2000 e pelo Decreto nº 10.024/2019, no ambiente do Eletrônico no sítio </w:t>
      </w:r>
      <w:hyperlink r:id="rId14" w:history="1">
        <w:r w:rsidRPr="00BC0F6A">
          <w:rPr>
            <w:rStyle w:val="Hyperlink"/>
            <w:rFonts w:ascii="Arial" w:hAnsi="Arial" w:cs="Arial"/>
            <w:b/>
            <w:bCs/>
            <w:sz w:val="22"/>
            <w:szCs w:val="22"/>
          </w:rPr>
          <w:t>www.comprasgovernamentais.gov.br</w:t>
        </w:r>
      </w:hyperlink>
      <w:r w:rsidRPr="00BC0F6A">
        <w:rPr>
          <w:rFonts w:ascii="Arial" w:hAnsi="Arial" w:cs="Arial"/>
          <w:b/>
          <w:bCs/>
          <w:sz w:val="22"/>
          <w:szCs w:val="22"/>
        </w:rPr>
        <w:t>.</w:t>
      </w:r>
    </w:p>
    <w:p w:rsidR="004C19E3" w:rsidRPr="00DF170C" w:rsidRDefault="004C19E3" w:rsidP="007B1022">
      <w:pPr>
        <w:pStyle w:val="PargrafodaLista"/>
        <w:numPr>
          <w:ilvl w:val="0"/>
          <w:numId w:val="45"/>
        </w:numPr>
        <w:spacing w:before="120"/>
        <w:ind w:left="1134" w:firstLine="0"/>
        <w:contextualSpacing w:val="0"/>
        <w:jc w:val="both"/>
        <w:rPr>
          <w:rFonts w:ascii="Arial" w:hAnsi="Arial" w:cs="Arial"/>
          <w:b/>
          <w:bCs/>
          <w:sz w:val="22"/>
          <w:szCs w:val="22"/>
        </w:rPr>
      </w:pPr>
      <w:r w:rsidRPr="00DF170C">
        <w:rPr>
          <w:rFonts w:ascii="Arial" w:hAnsi="Arial" w:cs="Arial"/>
          <w:b/>
          <w:bCs/>
          <w:sz w:val="22"/>
          <w:szCs w:val="22"/>
        </w:rPr>
        <w:t>Modo de Disputa: ABERTO, Art. 32 do Decreto 10.024/2019</w:t>
      </w:r>
    </w:p>
    <w:p w:rsidR="004C19E3" w:rsidRDefault="004C19E3" w:rsidP="007B1022">
      <w:pPr>
        <w:pStyle w:val="PargrafodaLista"/>
        <w:numPr>
          <w:ilvl w:val="0"/>
          <w:numId w:val="45"/>
        </w:numPr>
        <w:spacing w:before="120"/>
        <w:ind w:left="1134" w:firstLine="0"/>
        <w:contextualSpacing w:val="0"/>
        <w:jc w:val="both"/>
        <w:rPr>
          <w:rFonts w:ascii="Arial" w:hAnsi="Arial" w:cs="Arial"/>
          <w:b/>
          <w:bCs/>
          <w:sz w:val="22"/>
          <w:szCs w:val="22"/>
        </w:rPr>
      </w:pPr>
      <w:r w:rsidRPr="00DF170C">
        <w:rPr>
          <w:rFonts w:ascii="Arial" w:hAnsi="Arial" w:cs="Arial"/>
          <w:b/>
          <w:bCs/>
          <w:sz w:val="22"/>
          <w:szCs w:val="22"/>
        </w:rPr>
        <w:t>Regime de Execução: Preço unitário.</w:t>
      </w:r>
    </w:p>
    <w:p w:rsidR="004C19E3" w:rsidRDefault="004C19E3" w:rsidP="007B1022">
      <w:pPr>
        <w:pStyle w:val="PargrafodaLista"/>
        <w:numPr>
          <w:ilvl w:val="0"/>
          <w:numId w:val="45"/>
        </w:numPr>
        <w:spacing w:before="120"/>
        <w:ind w:left="1134" w:firstLine="0"/>
        <w:contextualSpacing w:val="0"/>
        <w:jc w:val="both"/>
        <w:rPr>
          <w:rFonts w:ascii="Arial" w:hAnsi="Arial" w:cs="Arial"/>
          <w:b/>
          <w:bCs/>
          <w:sz w:val="22"/>
          <w:szCs w:val="22"/>
        </w:rPr>
      </w:pPr>
      <w:r w:rsidRPr="0050695C">
        <w:rPr>
          <w:rFonts w:ascii="Arial" w:hAnsi="Arial" w:cs="Arial"/>
          <w:b/>
          <w:bCs/>
          <w:sz w:val="22"/>
          <w:szCs w:val="22"/>
        </w:rPr>
        <w:t>Critério de Julgamento: Menor Preço</w:t>
      </w:r>
      <w:r w:rsidR="003212BA">
        <w:rPr>
          <w:rFonts w:ascii="Arial" w:hAnsi="Arial" w:cs="Arial"/>
          <w:b/>
          <w:bCs/>
          <w:sz w:val="22"/>
          <w:szCs w:val="22"/>
        </w:rPr>
        <w:t xml:space="preserve"> por Item.</w:t>
      </w:r>
    </w:p>
    <w:p w:rsidR="00072019" w:rsidRDefault="00072019" w:rsidP="00751AC1">
      <w:pPr>
        <w:numPr>
          <w:ilvl w:val="1"/>
          <w:numId w:val="2"/>
        </w:numPr>
        <w:tabs>
          <w:tab w:val="left" w:pos="993"/>
        </w:tabs>
        <w:spacing w:before="120"/>
        <w:ind w:left="851" w:hanging="851"/>
        <w:jc w:val="both"/>
        <w:rPr>
          <w:rFonts w:ascii="Arial" w:hAnsi="Arial" w:cs="Arial"/>
          <w:sz w:val="22"/>
          <w:szCs w:val="22"/>
          <w:vertAlign w:val="baseline"/>
        </w:rPr>
      </w:pPr>
      <w:r w:rsidRPr="00495B9D">
        <w:rPr>
          <w:rFonts w:ascii="Arial" w:hAnsi="Arial" w:cs="Arial"/>
          <w:sz w:val="22"/>
          <w:szCs w:val="22"/>
          <w:vertAlign w:val="baseline"/>
        </w:rPr>
        <w:t>As licitantes deverão obter junto à CODEVASF – 3ª Superintendência Regional, Secretaria de Licitações, qualquer informação complementar à documentação constante deste Edital e que venha ser necessária para melhor caracterização dos equipamentos e para a apresentação de sua proposta financeira</w:t>
      </w:r>
      <w:r>
        <w:rPr>
          <w:rFonts w:ascii="Arial" w:hAnsi="Arial" w:cs="Arial"/>
          <w:sz w:val="22"/>
          <w:szCs w:val="22"/>
          <w:vertAlign w:val="baseline"/>
        </w:rPr>
        <w:t>.</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Os bens ora licitados devem atender às recomendações da Associação Brasileira de Normas Técnicas - ABNT (Lei n.º 4.150 de 21/11/62), no que couber e, principalmente, no que diz respeito aos requisitos mínimos de qualidade, utilidade, resistência e segurança;</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A licitante que não atender às especificações técnicas estabelecidas terá sua proposta desclassificada mesmo tendo sido habilitada no que diz respeito à documentação;</w:t>
      </w:r>
    </w:p>
    <w:p w:rsidR="003B49B4" w:rsidRP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3B49B4" w:rsidRDefault="003B49B4" w:rsidP="003B49B4">
      <w:pPr>
        <w:numPr>
          <w:ilvl w:val="1"/>
          <w:numId w:val="2"/>
        </w:numPr>
        <w:tabs>
          <w:tab w:val="left" w:pos="567"/>
        </w:tabs>
        <w:spacing w:before="120"/>
        <w:ind w:left="851" w:hanging="851"/>
        <w:jc w:val="both"/>
        <w:rPr>
          <w:rFonts w:ascii="Arial" w:hAnsi="Arial" w:cs="Arial"/>
          <w:sz w:val="22"/>
          <w:szCs w:val="22"/>
          <w:vertAlign w:val="baseline"/>
        </w:rPr>
      </w:pPr>
      <w:r w:rsidRPr="003B49B4">
        <w:rPr>
          <w:rFonts w:ascii="Arial" w:hAnsi="Arial" w:cs="Arial"/>
          <w:sz w:val="22"/>
          <w:szCs w:val="22"/>
          <w:vertAlign w:val="baseline"/>
        </w:rPr>
        <w:t>O ano de fabricação dos bens ofertados devem ser o da emissão da Ordem de Fornecimento ou da abertura das propostas.</w:t>
      </w:r>
    </w:p>
    <w:p w:rsidR="00315AB2" w:rsidRPr="00315AB2" w:rsidRDefault="00315AB2" w:rsidP="00315AB2">
      <w:pPr>
        <w:numPr>
          <w:ilvl w:val="1"/>
          <w:numId w:val="2"/>
        </w:numPr>
        <w:tabs>
          <w:tab w:val="left" w:pos="993"/>
        </w:tabs>
        <w:spacing w:before="120"/>
        <w:ind w:left="851" w:hanging="851"/>
        <w:jc w:val="both"/>
        <w:rPr>
          <w:rFonts w:ascii="Arial" w:hAnsi="Arial" w:cs="Arial"/>
          <w:sz w:val="22"/>
          <w:szCs w:val="22"/>
          <w:vertAlign w:val="baseline"/>
        </w:rPr>
      </w:pPr>
      <w:r w:rsidRPr="00315AB2">
        <w:rPr>
          <w:rFonts w:ascii="Arial" w:hAnsi="Arial" w:cs="Arial"/>
          <w:b/>
          <w:bCs/>
          <w:sz w:val="22"/>
          <w:szCs w:val="22"/>
          <w:vertAlign w:val="baseline"/>
        </w:rPr>
        <w:t>No caso de haver divergência entre a descrição constante na “Descrição Detalhada do Objeto Ofertado” no sistema www.comprasgovernamentais.gov.br e aquela contida no Edital, prevalecerá sempre a descrição contida no Edital e seus anexos</w:t>
      </w:r>
      <w:r w:rsidRPr="00315AB2">
        <w:rPr>
          <w:rFonts w:ascii="Arial" w:hAnsi="Arial" w:cs="Arial"/>
          <w:sz w:val="22"/>
          <w:szCs w:val="22"/>
          <w:vertAlign w:val="baseline"/>
        </w:rPr>
        <w:t>.</w:t>
      </w:r>
    </w:p>
    <w:p w:rsidR="002E50A4" w:rsidRPr="0017222C" w:rsidRDefault="002E50A4" w:rsidP="002E50A4">
      <w:pPr>
        <w:numPr>
          <w:ilvl w:val="1"/>
          <w:numId w:val="1"/>
        </w:numPr>
        <w:tabs>
          <w:tab w:val="left" w:pos="567"/>
        </w:tabs>
        <w:spacing w:before="120"/>
        <w:ind w:left="851" w:hanging="851"/>
        <w:jc w:val="both"/>
        <w:rPr>
          <w:rFonts w:ascii="Arial" w:hAnsi="Arial" w:cs="Arial"/>
          <w:b/>
          <w:sz w:val="22"/>
          <w:szCs w:val="22"/>
          <w:vertAlign w:val="baseline"/>
        </w:rPr>
      </w:pPr>
      <w:r w:rsidRPr="0017222C">
        <w:rPr>
          <w:rFonts w:ascii="Arial" w:hAnsi="Arial" w:cs="Arial"/>
          <w:b/>
          <w:sz w:val="22"/>
          <w:szCs w:val="22"/>
          <w:vertAlign w:val="baseline"/>
        </w:rPr>
        <w:t>Terminologias: item 2 dos Termos de Referência, Anexo I.</w:t>
      </w:r>
    </w:p>
    <w:p w:rsidR="002E50A4" w:rsidRDefault="002E50A4" w:rsidP="002E50A4">
      <w:pPr>
        <w:numPr>
          <w:ilvl w:val="1"/>
          <w:numId w:val="2"/>
        </w:numPr>
        <w:tabs>
          <w:tab w:val="left" w:pos="567"/>
        </w:tabs>
        <w:spacing w:before="120"/>
        <w:ind w:left="851" w:hanging="851"/>
        <w:jc w:val="both"/>
        <w:rPr>
          <w:rFonts w:ascii="Arial" w:hAnsi="Arial" w:cs="Arial"/>
          <w:sz w:val="22"/>
          <w:szCs w:val="22"/>
          <w:vertAlign w:val="baseline"/>
        </w:rPr>
      </w:pPr>
      <w:r w:rsidRPr="0017222C">
        <w:rPr>
          <w:rFonts w:ascii="Arial" w:hAnsi="Arial" w:cs="Arial"/>
          <w:b/>
          <w:sz w:val="22"/>
          <w:szCs w:val="22"/>
          <w:vertAlign w:val="baseline"/>
        </w:rPr>
        <w:t>Localização: conforme item 4 dos Termos de Referência, Anexo I</w:t>
      </w:r>
    </w:p>
    <w:p w:rsidR="0004299C" w:rsidRPr="004F4D9F" w:rsidRDefault="004035E6" w:rsidP="00751AC1">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96374" w:rsidRPr="009D23F7" w:rsidRDefault="009D23F7" w:rsidP="009D23F7">
      <w:pPr>
        <w:numPr>
          <w:ilvl w:val="1"/>
          <w:numId w:val="2"/>
        </w:numPr>
        <w:tabs>
          <w:tab w:val="left" w:pos="567"/>
        </w:tabs>
        <w:spacing w:before="120"/>
        <w:ind w:left="851" w:hanging="851"/>
        <w:jc w:val="both"/>
        <w:rPr>
          <w:rFonts w:ascii="Arial" w:hAnsi="Arial" w:cs="Arial"/>
          <w:sz w:val="22"/>
          <w:szCs w:val="22"/>
          <w:vertAlign w:val="baseline"/>
        </w:rPr>
      </w:pPr>
      <w:r w:rsidRPr="009D23F7">
        <w:rPr>
          <w:rFonts w:ascii="Arial" w:hAnsi="Arial" w:cs="Arial"/>
          <w:sz w:val="22"/>
          <w:szCs w:val="22"/>
          <w:vertAlign w:val="baseline"/>
        </w:rPr>
        <w:t xml:space="preserve">Poderão participar deste Pregão Eletrônico os interessados, pessoas jurídicas do ramo de atividade objeto da presente licitação, individuais, que atendam a todas as exigências, inclusive quanto à documentação, constantes deste Edital e seus Anexos, e que estejam previamente credenciados no SICAF (nível básico do registro cadastral) por meio do </w:t>
      </w:r>
      <w:r w:rsidR="007D5CE0" w:rsidRPr="009D23F7">
        <w:rPr>
          <w:rFonts w:ascii="Arial" w:hAnsi="Arial" w:cs="Arial"/>
          <w:sz w:val="22"/>
          <w:szCs w:val="22"/>
          <w:vertAlign w:val="baseline"/>
        </w:rPr>
        <w:t>sít</w:t>
      </w:r>
      <w:r w:rsidR="007D5CE0">
        <w:rPr>
          <w:rFonts w:ascii="Arial" w:hAnsi="Arial" w:cs="Arial"/>
          <w:sz w:val="22"/>
          <w:szCs w:val="22"/>
          <w:vertAlign w:val="baseline"/>
        </w:rPr>
        <w:t>io</w:t>
      </w:r>
      <w:r w:rsidRPr="009D23F7">
        <w:rPr>
          <w:rFonts w:ascii="Arial" w:hAnsi="Arial" w:cs="Arial"/>
          <w:sz w:val="22"/>
          <w:szCs w:val="22"/>
          <w:vertAlign w:val="baseline"/>
        </w:rPr>
        <w:t xml:space="preserve">: www.comprasgovernamentais.gov.br, para acesso ao sistema eletrônico, conforme previsto </w:t>
      </w:r>
      <w:r w:rsidRPr="009D23F7">
        <w:rPr>
          <w:rFonts w:ascii="Arial" w:hAnsi="Arial" w:cs="Arial"/>
          <w:b/>
          <w:sz w:val="22"/>
          <w:szCs w:val="22"/>
          <w:vertAlign w:val="baseline"/>
        </w:rPr>
        <w:t>no item 6 deste Edital</w:t>
      </w:r>
      <w:r w:rsidR="00646C3E" w:rsidRPr="009D23F7">
        <w:rPr>
          <w:rFonts w:ascii="Arial" w:hAnsi="Arial" w:cs="Arial"/>
          <w:sz w:val="22"/>
          <w:szCs w:val="22"/>
          <w:vertAlign w:val="baseline"/>
        </w:rPr>
        <w:t xml:space="preserve">. </w:t>
      </w:r>
    </w:p>
    <w:p w:rsidR="00996374" w:rsidRPr="003C53A0" w:rsidRDefault="00F11DF9" w:rsidP="00F11DF9">
      <w:pPr>
        <w:numPr>
          <w:ilvl w:val="1"/>
          <w:numId w:val="2"/>
        </w:numPr>
        <w:tabs>
          <w:tab w:val="left" w:pos="567"/>
        </w:tabs>
        <w:spacing w:before="120"/>
        <w:ind w:left="851" w:hanging="851"/>
        <w:jc w:val="both"/>
        <w:rPr>
          <w:rFonts w:ascii="Arial" w:hAnsi="Arial" w:cs="Arial"/>
          <w:sz w:val="22"/>
          <w:szCs w:val="22"/>
          <w:vertAlign w:val="baseline"/>
        </w:rPr>
      </w:pPr>
      <w:r w:rsidRPr="003C53A0">
        <w:rPr>
          <w:rFonts w:ascii="Arial" w:hAnsi="Arial" w:cs="Arial"/>
          <w:sz w:val="22"/>
          <w:szCs w:val="22"/>
          <w:vertAlign w:val="baseline"/>
        </w:rPr>
        <w:t>Não será permitida a subcontratação total ou parcial dos serviços objeto deste Edital</w:t>
      </w:r>
      <w:r w:rsidR="00996374" w:rsidRPr="003C53A0">
        <w:rPr>
          <w:rFonts w:ascii="Arial" w:hAnsi="Arial" w:cs="Arial"/>
          <w:sz w:val="22"/>
          <w:szCs w:val="22"/>
          <w:vertAlign w:val="baseline"/>
        </w:rPr>
        <w:t>.</w:t>
      </w:r>
    </w:p>
    <w:p w:rsidR="001663FD" w:rsidRPr="003C53A0" w:rsidRDefault="001C00E8" w:rsidP="002E50A4">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3C53A0">
        <w:rPr>
          <w:rFonts w:ascii="Arial" w:hAnsi="Arial" w:cs="Arial"/>
          <w:sz w:val="22"/>
          <w:szCs w:val="22"/>
          <w:vertAlign w:val="baseline"/>
        </w:rPr>
        <w:t xml:space="preserve">Será permitida a participação de empresas estrangeiras, desde que tenham representação legal no Brasil, com poderes expressos para receber citação e </w:t>
      </w:r>
      <w:r w:rsidRPr="003C53A0">
        <w:rPr>
          <w:rFonts w:ascii="Arial" w:hAnsi="Arial" w:cs="Arial"/>
          <w:sz w:val="22"/>
          <w:szCs w:val="22"/>
          <w:vertAlign w:val="baseline"/>
        </w:rPr>
        <w:lastRenderedPageBreak/>
        <w:t>responder administrativa ou judicialmente, e que atendam ao disposto no Código Civil Brasileiro.</w:t>
      </w:r>
    </w:p>
    <w:p w:rsidR="00416194" w:rsidRPr="009D23F7" w:rsidRDefault="00F11DF9" w:rsidP="00D1309A">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3C53A0">
        <w:rPr>
          <w:rFonts w:ascii="Arial" w:hAnsi="Arial" w:cs="Arial"/>
          <w:sz w:val="22"/>
          <w:szCs w:val="22"/>
          <w:vertAlign w:val="baseline"/>
        </w:rPr>
        <w:t>As microempresas e empresas de pequeno porte poderão participar desta licitação em</w:t>
      </w:r>
      <w:r w:rsidRPr="00F11DF9">
        <w:rPr>
          <w:rFonts w:ascii="Arial" w:hAnsi="Arial" w:cs="Arial"/>
          <w:sz w:val="22"/>
          <w:szCs w:val="22"/>
          <w:vertAlign w:val="baseline"/>
        </w:rPr>
        <w:t xml:space="preserve">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r w:rsidR="004D63D1" w:rsidRPr="009D23F7">
        <w:rPr>
          <w:rFonts w:ascii="Arial" w:hAnsi="Arial" w:cs="Arial"/>
          <w:sz w:val="22"/>
          <w:szCs w:val="22"/>
          <w:vertAlign w:val="baseline"/>
        </w:rPr>
        <w:t>.</w:t>
      </w:r>
    </w:p>
    <w:p w:rsidR="00E604C8" w:rsidRPr="00E604C8" w:rsidRDefault="00E604C8" w:rsidP="00D1309A">
      <w:pPr>
        <w:pStyle w:val="PargrafodaLista"/>
        <w:numPr>
          <w:ilvl w:val="1"/>
          <w:numId w:val="2"/>
        </w:numPr>
        <w:spacing w:before="120"/>
        <w:ind w:left="851" w:hanging="851"/>
        <w:contextualSpacing w:val="0"/>
        <w:jc w:val="both"/>
        <w:rPr>
          <w:rFonts w:ascii="Arial" w:hAnsi="Arial" w:cs="Arial"/>
          <w:sz w:val="22"/>
          <w:szCs w:val="22"/>
        </w:rPr>
      </w:pPr>
      <w:r w:rsidRPr="00E604C8">
        <w:rPr>
          <w:rFonts w:ascii="Arial" w:hAnsi="Arial" w:cs="Arial"/>
          <w:sz w:val="22"/>
          <w:szCs w:val="22"/>
        </w:rPr>
        <w:t>O licitante é responsável por solicitar seu desenquadramento da condição de microempresa ou empresa de pequeno porte quando houver ultrapassado o limite de faturamento estabelecido no art. 3º da Lei Complementar nº 123</w:t>
      </w:r>
      <w:r>
        <w:rPr>
          <w:rFonts w:ascii="Arial" w:hAnsi="Arial" w:cs="Arial"/>
          <w:sz w:val="22"/>
          <w:szCs w:val="22"/>
        </w:rPr>
        <w:t xml:space="preserve"> /</w:t>
      </w:r>
      <w:r w:rsidRPr="00E604C8">
        <w:rPr>
          <w:rFonts w:ascii="Arial" w:hAnsi="Arial" w:cs="Arial"/>
          <w:sz w:val="22"/>
          <w:szCs w:val="22"/>
        </w:rPr>
        <w:t>2006, no ano fiscal anterior, sob pena de ser declarado inidôneo para licitar e contratar com a administração pública, sem prejuízo das demais sanções, caso usufrua ou tente usufruir indevidamente dos benefícios previstos no Decreto 8.538/2015</w:t>
      </w:r>
      <w:r>
        <w:rPr>
          <w:rFonts w:ascii="Arial" w:hAnsi="Arial" w:cs="Arial"/>
          <w:sz w:val="22"/>
          <w:szCs w:val="22"/>
        </w:rPr>
        <w:t>.</w:t>
      </w:r>
    </w:p>
    <w:p w:rsidR="00996374" w:rsidRPr="00996374" w:rsidRDefault="00E604C8" w:rsidP="00E604C8">
      <w:pPr>
        <w:numPr>
          <w:ilvl w:val="1"/>
          <w:numId w:val="2"/>
        </w:numPr>
        <w:tabs>
          <w:tab w:val="left" w:pos="567"/>
        </w:tabs>
        <w:spacing w:before="120"/>
        <w:ind w:left="851" w:hanging="851"/>
        <w:jc w:val="both"/>
        <w:rPr>
          <w:rFonts w:ascii="Arial" w:hAnsi="Arial" w:cs="Arial"/>
          <w:sz w:val="22"/>
          <w:szCs w:val="22"/>
          <w:vertAlign w:val="baseline"/>
        </w:rPr>
      </w:pPr>
      <w:r w:rsidRPr="00E604C8">
        <w:rPr>
          <w:rFonts w:ascii="Arial" w:hAnsi="Arial" w:cs="Arial"/>
          <w:sz w:val="22"/>
          <w:szCs w:val="22"/>
          <w:vertAlign w:val="baseline"/>
        </w:rPr>
        <w:t>Para participação no Pregão Eletrônico a licitante deverá declarar ainda, em campo próprio do sistema eletrônico, que cumpre plenamente os requisitos de habilitação e que sua proposta está em conformidade com as exigências do instrumento convocatório. (§ 4º do art. 26 do Decreto n.º 10.024/2019)</w:t>
      </w:r>
      <w:r w:rsidR="00996374" w:rsidRPr="00996374">
        <w:rPr>
          <w:rFonts w:ascii="Arial" w:hAnsi="Arial" w:cs="Arial"/>
          <w:sz w:val="22"/>
          <w:szCs w:val="22"/>
          <w:vertAlign w:val="baseline"/>
        </w:rPr>
        <w:t>.</w:t>
      </w:r>
    </w:p>
    <w:p w:rsidR="00E6346C" w:rsidRPr="003C53A0" w:rsidRDefault="00E6346C" w:rsidP="004D63D1">
      <w:pPr>
        <w:numPr>
          <w:ilvl w:val="1"/>
          <w:numId w:val="2"/>
        </w:numPr>
        <w:tabs>
          <w:tab w:val="left" w:pos="567"/>
        </w:tabs>
        <w:spacing w:before="120"/>
        <w:ind w:left="851" w:hanging="851"/>
        <w:jc w:val="both"/>
        <w:rPr>
          <w:rFonts w:ascii="Arial" w:hAnsi="Arial" w:cs="Arial"/>
          <w:sz w:val="22"/>
          <w:szCs w:val="22"/>
          <w:vertAlign w:val="baseline"/>
        </w:rPr>
      </w:pPr>
      <w:r w:rsidRPr="003C53A0">
        <w:rPr>
          <w:rFonts w:ascii="Arial" w:hAnsi="Arial" w:cs="Arial"/>
          <w:sz w:val="22"/>
          <w:szCs w:val="22"/>
          <w:vertAlign w:val="baseline"/>
        </w:rPr>
        <w:t xml:space="preserve">As licitantes deverão se inteirar do fornecimento, incluindo local e condições de entrega, e avaliar os problemas futuros de modo que os custos propostos cubram quaisquer dificuldades decorrentes de sua execução. A não verificação dessas dificuldades não poderá ser </w:t>
      </w:r>
      <w:r w:rsidR="005A0EF4" w:rsidRPr="003C53A0">
        <w:rPr>
          <w:rFonts w:ascii="Arial" w:hAnsi="Arial" w:cs="Arial"/>
          <w:sz w:val="22"/>
          <w:szCs w:val="22"/>
          <w:vertAlign w:val="baseline"/>
        </w:rPr>
        <w:t>alegada</w:t>
      </w:r>
      <w:r w:rsidRPr="003C53A0">
        <w:rPr>
          <w:rFonts w:ascii="Arial" w:hAnsi="Arial" w:cs="Arial"/>
          <w:sz w:val="22"/>
          <w:szCs w:val="22"/>
          <w:vertAlign w:val="baseline"/>
        </w:rPr>
        <w:t xml:space="preserve"> no desenrolar dos trabalhos como fonte de alteração dos termos contratuais que venham a ser estabelecidos.</w:t>
      </w:r>
    </w:p>
    <w:p w:rsidR="001C00E8" w:rsidRDefault="001C00E8" w:rsidP="004D63D1">
      <w:pPr>
        <w:numPr>
          <w:ilvl w:val="1"/>
          <w:numId w:val="2"/>
        </w:numPr>
        <w:tabs>
          <w:tab w:val="left" w:pos="567"/>
        </w:tabs>
        <w:spacing w:before="120"/>
        <w:ind w:left="851" w:hanging="851"/>
        <w:jc w:val="both"/>
        <w:rPr>
          <w:rFonts w:ascii="Arial" w:hAnsi="Arial" w:cs="Arial"/>
          <w:sz w:val="22"/>
          <w:szCs w:val="22"/>
          <w:vertAlign w:val="baseline"/>
        </w:rPr>
      </w:pPr>
      <w:r w:rsidRPr="003C53A0">
        <w:rPr>
          <w:rFonts w:ascii="Arial" w:hAnsi="Arial" w:cs="Arial"/>
          <w:sz w:val="22"/>
          <w:szCs w:val="22"/>
          <w:vertAlign w:val="baseline"/>
        </w:rPr>
        <w:t>A participação na licitação implica aceitação plena e irrevogável do ato</w:t>
      </w:r>
      <w:r w:rsidRPr="004F4D9F">
        <w:rPr>
          <w:rFonts w:ascii="Arial" w:hAnsi="Arial" w:cs="Arial"/>
          <w:sz w:val="22"/>
          <w:szCs w:val="22"/>
          <w:vertAlign w:val="baseline"/>
        </w:rPr>
        <w:t xml:space="preserve">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E604C8" w:rsidRPr="004F4D9F" w:rsidRDefault="00E604C8" w:rsidP="00E604C8">
      <w:pPr>
        <w:numPr>
          <w:ilvl w:val="1"/>
          <w:numId w:val="2"/>
        </w:numPr>
        <w:tabs>
          <w:tab w:val="left" w:pos="567"/>
        </w:tabs>
        <w:spacing w:before="120"/>
        <w:ind w:left="851" w:hanging="851"/>
        <w:jc w:val="both"/>
        <w:rPr>
          <w:rFonts w:ascii="Arial" w:hAnsi="Arial" w:cs="Arial"/>
          <w:sz w:val="22"/>
          <w:szCs w:val="22"/>
          <w:vertAlign w:val="baseline"/>
        </w:rPr>
      </w:pPr>
      <w:r w:rsidRPr="00E604C8">
        <w:rPr>
          <w:rFonts w:ascii="Arial" w:hAnsi="Arial" w:cs="Arial"/>
          <w:sz w:val="22"/>
          <w:szCs w:val="22"/>
          <w:vertAlign w:val="baseline"/>
        </w:rPr>
        <w:t xml:space="preserve">Poderá ser permitido que a(s) licitante(s) vencedora(s) ou contratada(s) sofra(m) processo de Fusão, Incorporação ou Cisão, desde que sejam observadas pela(s) nova(s) empresa(s) os requisitos de Habilitação e que sejam mantidas as condições estabelecidas no(s) contrato(s) original(is), quando já contratado, sendo que, em qualquer uma das hipóteses, a </w:t>
      </w:r>
      <w:r>
        <w:rPr>
          <w:rFonts w:ascii="Arial" w:hAnsi="Arial" w:cs="Arial"/>
          <w:sz w:val="22"/>
          <w:szCs w:val="22"/>
          <w:vertAlign w:val="baseline"/>
        </w:rPr>
        <w:t>CODEVASF</w:t>
      </w:r>
      <w:r w:rsidRPr="00E604C8">
        <w:rPr>
          <w:rFonts w:ascii="Arial" w:hAnsi="Arial" w:cs="Arial"/>
          <w:sz w:val="22"/>
          <w:szCs w:val="22"/>
          <w:vertAlign w:val="baseline"/>
        </w:rPr>
        <w:t xml:space="preserve"> deverá ser notificada do processo e deliberará sobre a sua aceitação, ou não, condicionada à análise por parte da Administração quanto à possibilidade de riscos de insucesso</w:t>
      </w:r>
      <w:r>
        <w:rPr>
          <w:rFonts w:ascii="Arial" w:hAnsi="Arial" w:cs="Arial"/>
          <w:sz w:val="22"/>
          <w:szCs w:val="22"/>
          <w:vertAlign w:val="baseline"/>
        </w:rPr>
        <w:t>.</w:t>
      </w:r>
    </w:p>
    <w:p w:rsidR="0004299C" w:rsidRPr="00086C5F" w:rsidRDefault="0004299C" w:rsidP="00751AC1">
      <w:pPr>
        <w:numPr>
          <w:ilvl w:val="1"/>
          <w:numId w:val="2"/>
        </w:numPr>
        <w:tabs>
          <w:tab w:val="left" w:pos="993"/>
        </w:tabs>
        <w:spacing w:before="120"/>
        <w:ind w:left="851" w:hanging="851"/>
        <w:jc w:val="both"/>
        <w:rPr>
          <w:rFonts w:ascii="Arial" w:hAnsi="Arial" w:cs="Arial"/>
          <w:b/>
          <w:sz w:val="22"/>
          <w:szCs w:val="22"/>
          <w:vertAlign w:val="baseline"/>
        </w:rPr>
      </w:pPr>
      <w:r w:rsidRPr="00086C5F">
        <w:rPr>
          <w:rFonts w:ascii="Arial" w:hAnsi="Arial" w:cs="Arial"/>
          <w:b/>
          <w:sz w:val="22"/>
          <w:szCs w:val="22"/>
          <w:vertAlign w:val="baseline"/>
        </w:rPr>
        <w:t>Caberá ao licitant</w:t>
      </w:r>
      <w:r w:rsidR="00367494" w:rsidRPr="00086C5F">
        <w:rPr>
          <w:rFonts w:ascii="Arial" w:hAnsi="Arial" w:cs="Arial"/>
          <w:b/>
          <w:sz w:val="22"/>
          <w:szCs w:val="22"/>
          <w:vertAlign w:val="baseline"/>
        </w:rPr>
        <w:t>e interessado em participar do P</w:t>
      </w:r>
      <w:r w:rsidRPr="00086C5F">
        <w:rPr>
          <w:rFonts w:ascii="Arial" w:hAnsi="Arial" w:cs="Arial"/>
          <w:b/>
          <w:sz w:val="22"/>
          <w:szCs w:val="22"/>
          <w:vertAlign w:val="baseline"/>
        </w:rPr>
        <w:t xml:space="preserve">regão </w:t>
      </w:r>
      <w:r w:rsidR="00367494" w:rsidRPr="00086C5F">
        <w:rPr>
          <w:rFonts w:ascii="Arial" w:hAnsi="Arial" w:cs="Arial"/>
          <w:b/>
          <w:sz w:val="22"/>
          <w:szCs w:val="22"/>
          <w:vertAlign w:val="baseline"/>
        </w:rPr>
        <w:t>E</w:t>
      </w:r>
      <w:r w:rsidRPr="00086C5F">
        <w:rPr>
          <w:rFonts w:ascii="Arial" w:hAnsi="Arial" w:cs="Arial"/>
          <w:b/>
          <w:sz w:val="22"/>
          <w:szCs w:val="22"/>
          <w:vertAlign w:val="baseline"/>
        </w:rPr>
        <w:t>letrônico:</w:t>
      </w:r>
    </w:p>
    <w:p w:rsidR="0004299C" w:rsidRPr="004F4D9F" w:rsidRDefault="00ED67BE" w:rsidP="00E604C8">
      <w:pPr>
        <w:numPr>
          <w:ilvl w:val="0"/>
          <w:numId w:val="5"/>
        </w:numPr>
        <w:tabs>
          <w:tab w:val="clear" w:pos="1381"/>
          <w:tab w:val="num" w:pos="1134"/>
        </w:tabs>
        <w:spacing w:before="120"/>
        <w:ind w:hanging="530"/>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r w:rsidR="00E304A5">
        <w:rPr>
          <w:rFonts w:ascii="Arial" w:hAnsi="Arial" w:cs="Arial"/>
          <w:sz w:val="22"/>
          <w:szCs w:val="22"/>
          <w:vertAlign w:val="baseline"/>
        </w:rPr>
        <w:t xml:space="preserve"> </w:t>
      </w:r>
      <w:r w:rsidR="00E604C8" w:rsidRPr="00E604C8">
        <w:rPr>
          <w:rFonts w:ascii="Arial" w:hAnsi="Arial" w:cs="Arial"/>
          <w:sz w:val="22"/>
          <w:szCs w:val="22"/>
          <w:vertAlign w:val="baseline"/>
        </w:rPr>
        <w:t xml:space="preserve">por meio do site </w:t>
      </w:r>
      <w:r w:rsidR="00E604C8" w:rsidRPr="00E604C8">
        <w:rPr>
          <w:rFonts w:ascii="Arial" w:hAnsi="Arial" w:cs="Arial"/>
          <w:sz w:val="22"/>
          <w:szCs w:val="22"/>
          <w:u w:val="single"/>
          <w:vertAlign w:val="baseline"/>
        </w:rPr>
        <w:t>www.comprasgovernamentais.gov.br</w:t>
      </w:r>
      <w:r w:rsidR="0004299C" w:rsidRPr="004F4D9F">
        <w:rPr>
          <w:rFonts w:ascii="Arial" w:hAnsi="Arial" w:cs="Arial"/>
          <w:sz w:val="22"/>
          <w:szCs w:val="22"/>
          <w:vertAlign w:val="baseline"/>
        </w:rPr>
        <w:t>;</w:t>
      </w:r>
    </w:p>
    <w:p w:rsidR="0004299C" w:rsidRPr="00E604C8" w:rsidRDefault="009F5922" w:rsidP="00751AC1">
      <w:pPr>
        <w:numPr>
          <w:ilvl w:val="0"/>
          <w:numId w:val="5"/>
        </w:numPr>
        <w:tabs>
          <w:tab w:val="clear" w:pos="1381"/>
        </w:tabs>
        <w:spacing w:before="120"/>
        <w:ind w:left="1134" w:hanging="283"/>
        <w:jc w:val="both"/>
        <w:rPr>
          <w:rFonts w:ascii="Arial" w:hAnsi="Arial" w:cs="Arial"/>
          <w:b/>
          <w:sz w:val="22"/>
          <w:szCs w:val="22"/>
          <w:vertAlign w:val="baseline"/>
        </w:rPr>
      </w:pPr>
      <w:r w:rsidRPr="009F5922">
        <w:rPr>
          <w:rFonts w:ascii="Arial" w:hAnsi="Arial" w:cs="Arial"/>
          <w:b/>
          <w:sz w:val="22"/>
          <w:szCs w:val="22"/>
          <w:vertAlign w:val="baseline"/>
        </w:rPr>
        <w:t>Remeter a proposta de preços e documentação</w:t>
      </w:r>
      <w:r w:rsidRPr="009F5922">
        <w:rPr>
          <w:rFonts w:ascii="Arial" w:hAnsi="Arial" w:cs="Arial"/>
          <w:sz w:val="22"/>
          <w:szCs w:val="22"/>
          <w:vertAlign w:val="baseline"/>
        </w:rPr>
        <w:t>,</w:t>
      </w:r>
      <w:r w:rsidRPr="004F4D9F">
        <w:rPr>
          <w:rFonts w:ascii="Arial" w:hAnsi="Arial" w:cs="Arial"/>
          <w:sz w:val="22"/>
          <w:szCs w:val="22"/>
          <w:vertAlign w:val="baseline"/>
        </w:rPr>
        <w:t xml:space="preserve"> até a data e hora marcadas para a abertura d</w:t>
      </w:r>
      <w:r>
        <w:rPr>
          <w:rFonts w:ascii="Arial" w:hAnsi="Arial" w:cs="Arial"/>
          <w:sz w:val="22"/>
          <w:szCs w:val="22"/>
          <w:vertAlign w:val="baseline"/>
        </w:rPr>
        <w:t>a</w:t>
      </w:r>
      <w:r w:rsidRPr="004F4D9F">
        <w:rPr>
          <w:rFonts w:ascii="Arial" w:hAnsi="Arial" w:cs="Arial"/>
          <w:sz w:val="22"/>
          <w:szCs w:val="22"/>
          <w:vertAlign w:val="baseline"/>
        </w:rPr>
        <w:t xml:space="preserve"> sessão, </w:t>
      </w:r>
      <w:r w:rsidRPr="00E604C8">
        <w:rPr>
          <w:rFonts w:ascii="Arial" w:hAnsi="Arial" w:cs="Arial"/>
          <w:b/>
          <w:sz w:val="22"/>
          <w:szCs w:val="22"/>
          <w:vertAlign w:val="baseline"/>
        </w:rPr>
        <w:t>exclusivamente por meio eletrônico, via internet</w:t>
      </w:r>
      <w:r w:rsidR="00E604C8" w:rsidRPr="00E604C8">
        <w:rPr>
          <w:rFonts w:ascii="Arial" w:hAnsi="Arial" w:cs="Arial"/>
          <w:b/>
          <w:sz w:val="22"/>
          <w:szCs w:val="22"/>
          <w:vertAlign w:val="baseline"/>
        </w:rPr>
        <w:t>;</w:t>
      </w:r>
    </w:p>
    <w:p w:rsidR="00961F9F" w:rsidRPr="0074768B" w:rsidRDefault="00E604C8" w:rsidP="0074768B">
      <w:pPr>
        <w:numPr>
          <w:ilvl w:val="0"/>
          <w:numId w:val="5"/>
        </w:numPr>
        <w:tabs>
          <w:tab w:val="clear" w:pos="1381"/>
          <w:tab w:val="num" w:pos="1134"/>
        </w:tabs>
        <w:autoSpaceDE/>
        <w:autoSpaceDN/>
        <w:spacing w:before="120"/>
        <w:ind w:left="1134" w:hanging="283"/>
        <w:jc w:val="both"/>
        <w:rPr>
          <w:rFonts w:ascii="Arial" w:hAnsi="Arial" w:cs="Arial"/>
          <w:sz w:val="22"/>
          <w:szCs w:val="22"/>
          <w:vertAlign w:val="baseline"/>
        </w:rPr>
      </w:pPr>
      <w:r w:rsidRPr="0074768B">
        <w:rPr>
          <w:rFonts w:ascii="Arial" w:hAnsi="Arial" w:cs="Arial"/>
          <w:sz w:val="22"/>
          <w:szCs w:val="22"/>
          <w:vertAlign w:val="baseline"/>
        </w:rPr>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19, Inciso III, do Decreto nº 10.024, de 20/09/2019)</w:t>
      </w:r>
      <w:r w:rsidR="0004299C" w:rsidRPr="0074768B">
        <w:rPr>
          <w:rFonts w:ascii="Arial" w:hAnsi="Arial" w:cs="Arial"/>
          <w:sz w:val="22"/>
          <w:szCs w:val="22"/>
          <w:vertAlign w:val="baseline"/>
        </w:rPr>
        <w:t>;</w:t>
      </w:r>
      <w:r w:rsidR="00961F9F" w:rsidRPr="0074768B">
        <w:rPr>
          <w:rFonts w:ascii="Arial" w:hAnsi="Arial" w:cs="Arial"/>
          <w:sz w:val="22"/>
          <w:szCs w:val="22"/>
          <w:vertAlign w:val="baseline"/>
        </w:rPr>
        <w:br w:type="page"/>
      </w:r>
    </w:p>
    <w:p w:rsidR="0004299C" w:rsidRPr="004F4D9F" w:rsidRDefault="00086C5F" w:rsidP="00086C5F">
      <w:pPr>
        <w:numPr>
          <w:ilvl w:val="0"/>
          <w:numId w:val="5"/>
        </w:numPr>
        <w:tabs>
          <w:tab w:val="clear" w:pos="1381"/>
          <w:tab w:val="num" w:pos="1134"/>
        </w:tabs>
        <w:spacing w:before="120"/>
        <w:ind w:left="1134" w:hanging="283"/>
        <w:jc w:val="both"/>
        <w:rPr>
          <w:rFonts w:ascii="Arial" w:hAnsi="Arial" w:cs="Arial"/>
          <w:sz w:val="22"/>
          <w:szCs w:val="22"/>
          <w:vertAlign w:val="baseline"/>
        </w:rPr>
      </w:pPr>
      <w:r w:rsidRPr="00086C5F">
        <w:rPr>
          <w:rFonts w:ascii="Arial" w:hAnsi="Arial" w:cs="Arial"/>
          <w:sz w:val="22"/>
          <w:szCs w:val="22"/>
          <w:vertAlign w:val="baseline"/>
        </w:rPr>
        <w:lastRenderedPageBreak/>
        <w:t>Acompanhar as operações no sistema eletrônico durante o processo licitatório, responsabilizando-se pelo ônus decorrente da perda de negócios diante da inobservância de quaisquer mensagens emitidas pelo sistema ou de sua desconexão (art. 19, Inciso IV, do Decreto nº 10.024, de 20/09/2019)</w:t>
      </w:r>
      <w:r w:rsidR="0004299C" w:rsidRPr="004F4D9F">
        <w:rPr>
          <w:rFonts w:ascii="Arial" w:hAnsi="Arial" w:cs="Arial"/>
          <w:sz w:val="22"/>
          <w:szCs w:val="22"/>
          <w:vertAlign w:val="baseline"/>
        </w:rPr>
        <w:t>;</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S</w:t>
      </w:r>
      <w:r w:rsidR="0004299C" w:rsidRPr="004F4D9F">
        <w:rPr>
          <w:rFonts w:ascii="Arial" w:hAnsi="Arial" w:cs="Arial"/>
          <w:sz w:val="22"/>
          <w:szCs w:val="22"/>
          <w:vertAlign w:val="baseline"/>
        </w:rPr>
        <w:t>olicitar o cancelamento da chave de identificação ou da senha de acesso por interesse próprio.</w:t>
      </w:r>
    </w:p>
    <w:p w:rsidR="0004299C" w:rsidRPr="00086C5F" w:rsidRDefault="0004299C" w:rsidP="00751AC1">
      <w:pPr>
        <w:numPr>
          <w:ilvl w:val="1"/>
          <w:numId w:val="2"/>
        </w:numPr>
        <w:tabs>
          <w:tab w:val="left" w:pos="993"/>
        </w:tabs>
        <w:spacing w:before="120"/>
        <w:ind w:left="851" w:hanging="851"/>
        <w:jc w:val="both"/>
        <w:rPr>
          <w:rFonts w:ascii="Arial" w:hAnsi="Arial" w:cs="Arial"/>
          <w:b/>
          <w:sz w:val="22"/>
          <w:szCs w:val="22"/>
          <w:vertAlign w:val="baseline"/>
        </w:rPr>
      </w:pPr>
      <w:r w:rsidRPr="00086C5F">
        <w:rPr>
          <w:rFonts w:ascii="Arial" w:hAnsi="Arial" w:cs="Arial"/>
          <w:b/>
          <w:sz w:val="22"/>
          <w:szCs w:val="22"/>
          <w:vertAlign w:val="baseline"/>
        </w:rPr>
        <w:t>Não será admitida nesta licitação a participação de empresas:</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2F209A" w:rsidRPr="00946B5D"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b1) constituída por sócio de empresa que estiver suspensa, impedida ou declarada inidônea;</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b2)  cujo administrador seja sócio de empresa suspensa, impedida ou declarada inidônea;</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b3) constituída por sócio que tenha sido sócio ou administrador de empresa suspensa, impedida ou declarada inidônea, no período dos fatos que deram ensejo à sanção;</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b4)  cujo administrador tenha sido sócio ou administrador de empresa suspensa, impedida ou declarada inidônea, no período dos fatos que deram ensejo à sanção;</w:t>
      </w:r>
    </w:p>
    <w:p w:rsidR="002F209A" w:rsidRPr="00946B5D"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b5)  que tiver, nos seus quadros de diretoria, pessoa que participou, em razão de vínculo de mesma natureza, de empresa declarada inidônea.</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administrador ou sócio detentor de mais de 5% (cinco por cento) do capital social seja diretor ou empregado da Codevasf;</w:t>
      </w:r>
    </w:p>
    <w:p w:rsidR="002E50A4" w:rsidRDefault="002E50A4" w:rsidP="002E50A4">
      <w:pPr>
        <w:pStyle w:val="Corpodetexto"/>
        <w:numPr>
          <w:ilvl w:val="0"/>
          <w:numId w:val="6"/>
        </w:numPr>
        <w:tabs>
          <w:tab w:val="clear" w:pos="1381"/>
          <w:tab w:val="num" w:pos="1418"/>
        </w:tabs>
        <w:autoSpaceDE/>
        <w:autoSpaceDN/>
        <w:ind w:left="1418" w:hanging="425"/>
        <w:rPr>
          <w:rFonts w:ascii="Arial" w:hAnsi="Arial" w:cs="Arial"/>
          <w:sz w:val="22"/>
          <w:szCs w:val="22"/>
        </w:rPr>
      </w:pPr>
      <w:r>
        <w:rPr>
          <w:rFonts w:ascii="Arial" w:hAnsi="Arial" w:cs="Arial"/>
          <w:sz w:val="22"/>
          <w:szCs w:val="22"/>
        </w:rPr>
        <w:t>Empresa constituída por sócio de empresa suspensa, impedida ou declarada inidônea, ou cujo o administrador seja sócio de empresa suspensa, impedida ou declarada inidônea;</w:t>
      </w:r>
    </w:p>
    <w:p w:rsidR="002E50A4" w:rsidRDefault="002E50A4" w:rsidP="002E50A4">
      <w:pPr>
        <w:pStyle w:val="Corpodetexto"/>
        <w:numPr>
          <w:ilvl w:val="0"/>
          <w:numId w:val="6"/>
        </w:numPr>
        <w:tabs>
          <w:tab w:val="clear" w:pos="1381"/>
          <w:tab w:val="clear" w:pos="2694"/>
        </w:tabs>
        <w:spacing w:after="0"/>
        <w:ind w:left="1418" w:hanging="425"/>
        <w:rPr>
          <w:rFonts w:ascii="Arial" w:hAnsi="Arial" w:cs="Arial"/>
          <w:sz w:val="22"/>
          <w:szCs w:val="22"/>
        </w:rPr>
      </w:pPr>
      <w:r>
        <w:rPr>
          <w:rFonts w:ascii="Arial" w:hAnsi="Arial" w:cs="Arial"/>
          <w:sz w:val="22"/>
          <w:szCs w:val="22"/>
        </w:rPr>
        <w:t>Empresa que tiver, nos seus quadros de diretoria, pessoa que participou, em razão de vínculo da mesma natureza, de empresa declarada inidônea;</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estrangeiras que não estejam autorizadas a operar no País;</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física ou jurídica que tenha elaborado o anteprojeto ou o projeto básico da licitação;</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que participar de consórcio responsável pela elaboração do anteprojeto ou do projeto básico da licitação;</w:t>
      </w:r>
    </w:p>
    <w:p w:rsidR="00961F9F" w:rsidRDefault="00961F9F">
      <w:pPr>
        <w:autoSpaceDE/>
        <w:autoSpaceDN/>
        <w:rPr>
          <w:rFonts w:ascii="Arial" w:hAnsi="Arial" w:cs="Arial"/>
          <w:sz w:val="22"/>
          <w:szCs w:val="22"/>
          <w:vertAlign w:val="baseline"/>
        </w:rPr>
      </w:pPr>
      <w:r>
        <w:rPr>
          <w:rFonts w:ascii="Arial" w:hAnsi="Arial" w:cs="Arial"/>
          <w:sz w:val="22"/>
          <w:szCs w:val="22"/>
        </w:rPr>
        <w:br w:type="page"/>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lastRenderedPageBreak/>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na qual haja administrador ou sócio com poder de direção, familiar de:</w:t>
      </w:r>
    </w:p>
    <w:p w:rsidR="001663FD" w:rsidRDefault="002F209A" w:rsidP="002E50A4">
      <w:pPr>
        <w:pStyle w:val="Corpodetexto"/>
        <w:tabs>
          <w:tab w:val="clear" w:pos="2694"/>
          <w:tab w:val="left" w:pos="1843"/>
        </w:tabs>
        <w:spacing w:after="0"/>
        <w:ind w:left="1843" w:hanging="850"/>
        <w:rPr>
          <w:rFonts w:ascii="Arial" w:hAnsi="Arial" w:cs="Arial"/>
          <w:sz w:val="22"/>
          <w:szCs w:val="22"/>
        </w:rPr>
      </w:pPr>
      <w:r w:rsidRPr="00946B5D">
        <w:rPr>
          <w:rFonts w:ascii="Arial" w:hAnsi="Arial" w:cs="Arial"/>
          <w:sz w:val="22"/>
          <w:szCs w:val="22"/>
        </w:rPr>
        <w:t>     </w:t>
      </w:r>
      <w:r w:rsidRPr="006E54E1">
        <w:rPr>
          <w:rFonts w:ascii="Arial" w:hAnsi="Arial" w:cs="Arial"/>
          <w:sz w:val="22"/>
          <w:szCs w:val="22"/>
        </w:rPr>
        <w:t xml:space="preserve"> h</w:t>
      </w:r>
      <w:r w:rsidRPr="00946B5D">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2F209A" w:rsidRPr="006E54E1"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o proprietário, mesmo na condição de sócio, tenha terminado seu prazo de gestão ou rompido seu vínculo com a Codevasf há menos de 6 (seis) meses;</w:t>
      </w:r>
    </w:p>
    <w:p w:rsidR="002F209A" w:rsidRPr="00626A71"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626A71">
        <w:rPr>
          <w:rFonts w:ascii="Arial" w:hAnsi="Arial" w:cs="Arial"/>
          <w:sz w:val="22"/>
          <w:szCs w:val="22"/>
        </w:rPr>
        <w:t>Empresas que estejam enquadradas como cooperativas;</w:t>
      </w:r>
    </w:p>
    <w:p w:rsidR="00F23CA1" w:rsidRPr="00C36C83"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C36C83">
        <w:rPr>
          <w:rFonts w:ascii="Arial" w:hAnsi="Arial" w:cs="Arial"/>
          <w:sz w:val="22"/>
          <w:szCs w:val="22"/>
        </w:rPr>
        <w:t>Sob a forma de consórcio.</w:t>
      </w:r>
    </w:p>
    <w:p w:rsidR="005566A9" w:rsidRPr="00C36C83" w:rsidRDefault="005566A9" w:rsidP="005566A9">
      <w:pPr>
        <w:pStyle w:val="Corpodetexto"/>
        <w:tabs>
          <w:tab w:val="clear" w:pos="2694"/>
        </w:tabs>
        <w:spacing w:after="0"/>
        <w:rPr>
          <w:rFonts w:ascii="Arial" w:hAnsi="Arial" w:cs="Arial"/>
          <w:sz w:val="22"/>
          <w:szCs w:val="22"/>
        </w:rPr>
      </w:pPr>
    </w:p>
    <w:p w:rsidR="0004299C" w:rsidRPr="008C1800" w:rsidRDefault="0004299C" w:rsidP="00751AC1">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5" w:history="1">
        <w:r w:rsidR="006B295E"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As consultas formuladas fora deste prazo serão consideradas como não recebidas.</w:t>
      </w:r>
    </w:p>
    <w:p w:rsidR="009F5922" w:rsidRDefault="009F5922" w:rsidP="009F5922">
      <w:pPr>
        <w:numPr>
          <w:ilvl w:val="2"/>
          <w:numId w:val="2"/>
        </w:numPr>
        <w:tabs>
          <w:tab w:val="left" w:pos="993"/>
        </w:tabs>
        <w:spacing w:before="120"/>
        <w:ind w:left="851" w:hanging="851"/>
        <w:jc w:val="both"/>
        <w:rPr>
          <w:rFonts w:ascii="Arial" w:hAnsi="Arial" w:cs="Arial"/>
          <w:b/>
          <w:sz w:val="22"/>
          <w:szCs w:val="22"/>
          <w:vertAlign w:val="baseline"/>
        </w:rPr>
      </w:pPr>
      <w:r w:rsidRPr="002E0C25">
        <w:rPr>
          <w:rFonts w:ascii="Arial" w:hAnsi="Arial" w:cs="Arial"/>
          <w:b/>
          <w:sz w:val="22"/>
          <w:szCs w:val="22"/>
          <w:vertAlign w:val="baseline"/>
        </w:rPr>
        <w:t>O Pregoeiro responderá aos pedidos de esclarecimentos no prazo de dois dias úteis, contado da data de recebimento do pedido e,</w:t>
      </w:r>
    </w:p>
    <w:p w:rsidR="009F5922" w:rsidRPr="002E0C25" w:rsidRDefault="009F5922" w:rsidP="009F5922">
      <w:pPr>
        <w:numPr>
          <w:ilvl w:val="2"/>
          <w:numId w:val="2"/>
        </w:numPr>
        <w:tabs>
          <w:tab w:val="left" w:pos="993"/>
        </w:tabs>
        <w:spacing w:before="120"/>
        <w:ind w:left="851" w:hanging="851"/>
        <w:jc w:val="both"/>
        <w:rPr>
          <w:rFonts w:ascii="Arial" w:hAnsi="Arial" w:cs="Arial"/>
          <w:b/>
          <w:sz w:val="22"/>
          <w:szCs w:val="22"/>
          <w:vertAlign w:val="baseline"/>
        </w:rPr>
      </w:pPr>
      <w:r w:rsidRPr="002E0C25">
        <w:rPr>
          <w:rFonts w:ascii="Arial" w:hAnsi="Arial" w:cs="Arial"/>
          <w:b/>
          <w:sz w:val="22"/>
          <w:szCs w:val="22"/>
          <w:vertAlign w:val="baseline"/>
        </w:rPr>
        <w:t>As respostas aos pedidos de esclarecimentos serão divulgadas pelo sistema e vincularão os participantes e a administração</w:t>
      </w:r>
      <w:r>
        <w:rPr>
          <w:rFonts w:ascii="Arial" w:hAnsi="Arial" w:cs="Arial"/>
          <w:b/>
          <w:sz w:val="22"/>
          <w:szCs w:val="22"/>
          <w:vertAlign w:val="baseline"/>
        </w:rPr>
        <w:t>.</w:t>
      </w:r>
    </w:p>
    <w:p w:rsidR="003701E4" w:rsidRPr="003701E4" w:rsidRDefault="003701E4" w:rsidP="00142136">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licitante deverá, além das informações específicas requeridas pela CODEVASF, adicionar quaisquer outras que julgar necessárias. Somente serão aceitas normas conhecidas que assegurem qualidade igual ou superior à indicada nas especificações</w:t>
      </w:r>
      <w:r w:rsidR="00FB739B">
        <w:rPr>
          <w:rFonts w:ascii="Arial" w:hAnsi="Arial" w:cs="Arial"/>
          <w:sz w:val="22"/>
          <w:szCs w:val="22"/>
          <w:vertAlign w:val="baseline"/>
        </w:rPr>
        <w:t xml:space="preserve"> </w:t>
      </w:r>
      <w:r w:rsidR="00142136" w:rsidRPr="00142136">
        <w:rPr>
          <w:rFonts w:ascii="Arial" w:hAnsi="Arial" w:cs="Arial"/>
          <w:sz w:val="22"/>
          <w:szCs w:val="22"/>
          <w:vertAlign w:val="baseline"/>
        </w:rPr>
        <w:t>constantes neste Edital e seus Anexos</w:t>
      </w:r>
      <w:r w:rsidRPr="003701E4">
        <w:rPr>
          <w:rFonts w:ascii="Arial" w:hAnsi="Arial" w:cs="Arial"/>
          <w:sz w:val="22"/>
          <w:szCs w:val="22"/>
          <w:vertAlign w:val="baseline"/>
        </w:rPr>
        <w:t>.</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licitante dever</w:t>
      </w:r>
      <w:r w:rsidR="00540349">
        <w:rPr>
          <w:rFonts w:ascii="Arial" w:hAnsi="Arial" w:cs="Arial"/>
          <w:sz w:val="22"/>
          <w:szCs w:val="22"/>
          <w:vertAlign w:val="baseline"/>
        </w:rPr>
        <w:t>á</w:t>
      </w:r>
      <w:r w:rsidRPr="003701E4">
        <w:rPr>
          <w:rFonts w:ascii="Arial" w:hAnsi="Arial" w:cs="Arial"/>
          <w:sz w:val="22"/>
          <w:szCs w:val="22"/>
          <w:vertAlign w:val="baseline"/>
        </w:rPr>
        <w:t xml:space="preserve"> estudar minuciosa e cuidadosamente a documentação, informando-se de todas as circunstâncias e detalhes que possam, de algum modo, afetar o fornecimento ou prestação do serviço, seus custos e prazos.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FA452F" w:rsidRDefault="00FA452F" w:rsidP="00FA452F">
      <w:pPr>
        <w:numPr>
          <w:ilvl w:val="1"/>
          <w:numId w:val="2"/>
        </w:numPr>
        <w:tabs>
          <w:tab w:val="left" w:pos="993"/>
        </w:tabs>
        <w:spacing w:before="120"/>
        <w:ind w:left="851" w:hanging="851"/>
        <w:jc w:val="both"/>
        <w:rPr>
          <w:rFonts w:ascii="Arial" w:hAnsi="Arial" w:cs="Arial"/>
          <w:b/>
          <w:sz w:val="22"/>
          <w:szCs w:val="22"/>
          <w:vertAlign w:val="baseline"/>
        </w:rPr>
      </w:pPr>
      <w:r w:rsidRPr="00F231A4">
        <w:rPr>
          <w:rFonts w:ascii="Arial" w:hAnsi="Arial" w:cs="Arial"/>
          <w:b/>
          <w:sz w:val="22"/>
          <w:szCs w:val="22"/>
          <w:vertAlign w:val="baseline"/>
        </w:rPr>
        <w:lastRenderedPageBreak/>
        <w:t>A proposta, toda a correspondência e os documentos trocados entre o licitante e a CODEVASF serão escritos em português, e os preços deverão ser cotados em reais.</w:t>
      </w:r>
    </w:p>
    <w:p w:rsidR="00D7725C" w:rsidRDefault="00D7725C">
      <w:pPr>
        <w:autoSpaceDE/>
        <w:autoSpaceDN/>
        <w:rPr>
          <w:rFonts w:ascii="Arial" w:hAnsi="Arial" w:cs="Arial"/>
          <w:b/>
          <w:bCs/>
          <w:sz w:val="22"/>
          <w:szCs w:val="22"/>
          <w:vertAlign w:val="baseline"/>
        </w:rPr>
      </w:pPr>
    </w:p>
    <w:p w:rsidR="00700167" w:rsidRPr="008C1800" w:rsidRDefault="00700167" w:rsidP="00636026">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1663FD" w:rsidRPr="00D7725C" w:rsidRDefault="00F231A4" w:rsidP="00D7725C">
      <w:pPr>
        <w:numPr>
          <w:ilvl w:val="1"/>
          <w:numId w:val="2"/>
        </w:numPr>
        <w:tabs>
          <w:tab w:val="left" w:pos="426"/>
        </w:tabs>
        <w:autoSpaceDE/>
        <w:autoSpaceDN/>
        <w:spacing w:before="120"/>
        <w:ind w:left="851" w:hanging="851"/>
        <w:jc w:val="both"/>
        <w:rPr>
          <w:rFonts w:ascii="Arial" w:hAnsi="Arial" w:cs="Arial"/>
          <w:b/>
          <w:sz w:val="22"/>
          <w:szCs w:val="22"/>
          <w:vertAlign w:val="baseline"/>
        </w:rPr>
      </w:pPr>
      <w:r w:rsidRPr="00D7725C">
        <w:rPr>
          <w:rFonts w:ascii="Arial" w:hAnsi="Arial" w:cs="Arial"/>
          <w:b/>
          <w:sz w:val="22"/>
          <w:szCs w:val="22"/>
          <w:vertAlign w:val="baseline"/>
        </w:rPr>
        <w:t>Até 3 (três) dias úteis</w:t>
      </w:r>
      <w:r w:rsidRPr="00D7725C">
        <w:rPr>
          <w:rFonts w:ascii="Arial" w:hAnsi="Arial" w:cs="Arial"/>
          <w:sz w:val="22"/>
          <w:szCs w:val="22"/>
          <w:vertAlign w:val="baseline"/>
        </w:rPr>
        <w:t xml:space="preserve">, antes da data fixada para abertura da sessão pública, qualquer pessoa poderá impugnar o ato convocatório do Pregão na forma eletrônica, nos termos </w:t>
      </w:r>
      <w:r w:rsidRPr="00D7725C">
        <w:rPr>
          <w:rFonts w:ascii="Arial" w:hAnsi="Arial" w:cs="Arial"/>
          <w:b/>
          <w:sz w:val="22"/>
          <w:szCs w:val="22"/>
          <w:vertAlign w:val="baseline"/>
        </w:rPr>
        <w:t>do art. 24 do Decreto 10.024/2019</w:t>
      </w:r>
      <w:r w:rsidRPr="00D7725C">
        <w:rPr>
          <w:rFonts w:ascii="Arial" w:hAnsi="Arial" w:cs="Arial"/>
          <w:sz w:val="22"/>
          <w:szCs w:val="22"/>
          <w:vertAlign w:val="baseline"/>
        </w:rPr>
        <w:t>.</w:t>
      </w:r>
    </w:p>
    <w:p w:rsidR="00786623" w:rsidRPr="00786623" w:rsidRDefault="00786623" w:rsidP="00786623">
      <w:pPr>
        <w:numPr>
          <w:ilvl w:val="2"/>
          <w:numId w:val="2"/>
        </w:numPr>
        <w:tabs>
          <w:tab w:val="left" w:pos="426"/>
        </w:tabs>
        <w:spacing w:before="120"/>
        <w:ind w:left="851" w:hanging="851"/>
        <w:jc w:val="both"/>
        <w:rPr>
          <w:rFonts w:ascii="Arial" w:hAnsi="Arial" w:cs="Arial"/>
          <w:b/>
          <w:sz w:val="22"/>
          <w:szCs w:val="22"/>
          <w:vertAlign w:val="baseline"/>
        </w:rPr>
      </w:pPr>
      <w:r w:rsidRPr="00786623">
        <w:rPr>
          <w:rFonts w:ascii="Arial" w:hAnsi="Arial" w:cs="Arial"/>
          <w:b/>
          <w:sz w:val="22"/>
          <w:szCs w:val="22"/>
          <w:vertAlign w:val="baseline"/>
        </w:rPr>
        <w:t>A impugnação não possui efeito suspensivo e caberá ao Pregoeiro, auxiliado pelos responsáveis pela elaboração do Edital e dos Anexos, decidir sobre a impugnação no prazo de 02 (dois) dias úteis, contado da data de recebimento da impugnação.</w:t>
      </w:r>
    </w:p>
    <w:p w:rsidR="00786623" w:rsidRPr="00786623" w:rsidRDefault="00786623" w:rsidP="00786623">
      <w:pPr>
        <w:numPr>
          <w:ilvl w:val="2"/>
          <w:numId w:val="2"/>
        </w:numPr>
        <w:tabs>
          <w:tab w:val="left" w:pos="426"/>
        </w:tabs>
        <w:spacing w:before="120"/>
        <w:ind w:left="851" w:hanging="851"/>
        <w:jc w:val="both"/>
        <w:rPr>
          <w:rFonts w:ascii="Arial" w:hAnsi="Arial" w:cs="Arial"/>
          <w:b/>
          <w:sz w:val="22"/>
          <w:szCs w:val="22"/>
          <w:vertAlign w:val="baseline"/>
        </w:rPr>
      </w:pPr>
      <w:r w:rsidRPr="00786623">
        <w:rPr>
          <w:rFonts w:ascii="Arial" w:hAnsi="Arial" w:cs="Arial"/>
          <w:b/>
          <w:sz w:val="22"/>
          <w:szCs w:val="22"/>
          <w:vertAlign w:val="baseline"/>
        </w:rPr>
        <w:t>A concessão de efeito suspensivo à impugnação é medida excepcional e deverá ser motivada pelo Pregoeiro, nos autos do processo de licitação.</w:t>
      </w:r>
    </w:p>
    <w:p w:rsidR="00D7725C" w:rsidRDefault="00700167" w:rsidP="00DE35D4">
      <w:pPr>
        <w:numPr>
          <w:ilvl w:val="2"/>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Acolhida a impugnação contra o ato convocatório, será designada e publicada nova data para a realização do certame, exceto quando, inquestionavelmente, a alteração não afetar a formulação das propostas.</w:t>
      </w:r>
    </w:p>
    <w:p w:rsidR="00D7725C" w:rsidRPr="00845AE7" w:rsidRDefault="00D7725C" w:rsidP="00D7725C">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 xml:space="preserve">Caberá ao Pregoeiro, auxiliado pelo setor responsável pela elaboração do Edital e seus anexos, decidir sobre a impugnação no prazo de </w:t>
      </w:r>
      <w:r w:rsidRPr="008B0EED">
        <w:rPr>
          <w:rFonts w:ascii="Arial" w:hAnsi="Arial" w:cs="Arial"/>
          <w:b/>
          <w:sz w:val="22"/>
          <w:szCs w:val="22"/>
          <w:vertAlign w:val="baseline"/>
        </w:rPr>
        <w:t>até 24 (vinte e quatro) horas</w:t>
      </w:r>
      <w:r w:rsidRPr="00845AE7">
        <w:rPr>
          <w:rFonts w:ascii="Arial" w:hAnsi="Arial" w:cs="Arial"/>
          <w:sz w:val="22"/>
          <w:szCs w:val="22"/>
          <w:vertAlign w:val="baseline"/>
        </w:rPr>
        <w:t>, contado da data do pedido da impugnação.</w:t>
      </w:r>
    </w:p>
    <w:p w:rsidR="00700167" w:rsidRDefault="00D7725C" w:rsidP="00D7725C">
      <w:pPr>
        <w:numPr>
          <w:ilvl w:val="2"/>
          <w:numId w:val="2"/>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Acolhida à impugnação contra o ato convocatório, será definida e publicada nova data para realização do certame</w:t>
      </w:r>
      <w:r>
        <w:rPr>
          <w:rFonts w:ascii="Arial" w:hAnsi="Arial" w:cs="Arial"/>
          <w:sz w:val="22"/>
          <w:szCs w:val="22"/>
          <w:vertAlign w:val="baseline"/>
        </w:rPr>
        <w:t>.</w:t>
      </w:r>
      <w:r w:rsidR="00700167" w:rsidRPr="008C1800">
        <w:rPr>
          <w:rFonts w:ascii="Arial" w:hAnsi="Arial" w:cs="Arial"/>
          <w:sz w:val="22"/>
          <w:szCs w:val="22"/>
          <w:vertAlign w:val="baseline"/>
        </w:rPr>
        <w:t xml:space="preserve"> </w:t>
      </w:r>
    </w:p>
    <w:p w:rsidR="0004299C" w:rsidRPr="008C1800" w:rsidRDefault="0004299C" w:rsidP="00751AC1">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FB0013" w:rsidRPr="00FB0013" w:rsidRDefault="00C16434" w:rsidP="00C16434">
      <w:pPr>
        <w:numPr>
          <w:ilvl w:val="1"/>
          <w:numId w:val="2"/>
        </w:numPr>
        <w:tabs>
          <w:tab w:val="left" w:pos="993"/>
        </w:tabs>
        <w:spacing w:before="120"/>
        <w:ind w:left="851" w:hanging="851"/>
        <w:jc w:val="both"/>
        <w:rPr>
          <w:rFonts w:ascii="Arial" w:hAnsi="Arial" w:cs="Arial"/>
          <w:sz w:val="22"/>
          <w:szCs w:val="22"/>
          <w:vertAlign w:val="baseline"/>
        </w:rPr>
      </w:pPr>
      <w:r w:rsidRPr="00C16434">
        <w:rPr>
          <w:rFonts w:ascii="Arial" w:hAnsi="Arial" w:cs="Arial"/>
          <w:sz w:val="22"/>
          <w:szCs w:val="22"/>
          <w:vertAlign w:val="baseline"/>
        </w:rPr>
        <w:t xml:space="preserve">O credenciamento dar-se-á pela atribuição de chave de identificação e de senha, pessoal e intransferível, para acesso </w:t>
      </w:r>
      <w:r>
        <w:rPr>
          <w:rFonts w:ascii="Arial" w:hAnsi="Arial" w:cs="Arial"/>
          <w:sz w:val="22"/>
          <w:szCs w:val="22"/>
          <w:vertAlign w:val="baseline"/>
        </w:rPr>
        <w:t>a</w:t>
      </w:r>
      <w:r w:rsidRPr="00C16434">
        <w:rPr>
          <w:rFonts w:ascii="Arial" w:hAnsi="Arial" w:cs="Arial"/>
          <w:sz w:val="22"/>
          <w:szCs w:val="22"/>
          <w:vertAlign w:val="baseline"/>
        </w:rPr>
        <w:t>o sistema eletrônico (art. 9º, § 1º, do Decreto nº 10.024, de 20/09/2019), devendo ser providenciado no sítio: www.comprasgovernamentais.gov.br</w:t>
      </w:r>
      <w:r>
        <w:rPr>
          <w:rFonts w:ascii="Arial" w:hAnsi="Arial" w:cs="Arial"/>
          <w:sz w:val="22"/>
          <w:szCs w:val="22"/>
          <w:vertAlign w:val="baseline"/>
        </w:rPr>
        <w:t>;</w:t>
      </w:r>
    </w:p>
    <w:p w:rsidR="00FB0013" w:rsidRPr="00FB0013" w:rsidRDefault="00C16434" w:rsidP="00C16434">
      <w:pPr>
        <w:numPr>
          <w:ilvl w:val="1"/>
          <w:numId w:val="2"/>
        </w:numPr>
        <w:tabs>
          <w:tab w:val="left" w:pos="993"/>
        </w:tabs>
        <w:spacing w:before="120"/>
        <w:ind w:left="851" w:hanging="851"/>
        <w:jc w:val="both"/>
        <w:rPr>
          <w:rFonts w:ascii="Arial" w:hAnsi="Arial" w:cs="Arial"/>
          <w:sz w:val="22"/>
          <w:szCs w:val="22"/>
          <w:vertAlign w:val="baseline"/>
        </w:rPr>
      </w:pPr>
      <w:r w:rsidRPr="00C16434">
        <w:rPr>
          <w:rFonts w:ascii="Arial" w:hAnsi="Arial" w:cs="Arial"/>
          <w:sz w:val="22"/>
          <w:szCs w:val="22"/>
          <w:vertAlign w:val="baseline"/>
        </w:rPr>
        <w:t>O credenciamento do licitante no site do Comprasgovernamentais dependerá também do credenciamento (nível básico do registro cadastral) no Sistema de Cadastramento Unificado de Fornecedores – SICAF</w:t>
      </w:r>
      <w:r w:rsidR="00FB0013" w:rsidRPr="00FB0013">
        <w:rPr>
          <w:rFonts w:ascii="Arial" w:hAnsi="Arial" w:cs="Arial"/>
          <w:sz w:val="22"/>
          <w:szCs w:val="22"/>
          <w:vertAlign w:val="baseline"/>
        </w:rPr>
        <w:t xml:space="preserve">. </w:t>
      </w:r>
    </w:p>
    <w:p w:rsidR="00FB0013" w:rsidRPr="00FB0013" w:rsidRDefault="00C16434" w:rsidP="00C16434">
      <w:pPr>
        <w:numPr>
          <w:ilvl w:val="1"/>
          <w:numId w:val="2"/>
        </w:numPr>
        <w:tabs>
          <w:tab w:val="left" w:pos="993"/>
        </w:tabs>
        <w:spacing w:before="120"/>
        <w:ind w:left="851" w:hanging="851"/>
        <w:jc w:val="both"/>
        <w:rPr>
          <w:rFonts w:ascii="Arial" w:hAnsi="Arial" w:cs="Arial"/>
          <w:sz w:val="22"/>
          <w:szCs w:val="22"/>
          <w:vertAlign w:val="baseline"/>
        </w:rPr>
      </w:pPr>
      <w:r w:rsidRPr="00C16434">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19, Inciso III, do Decreto nº 10.024, de 20/09/2019)</w:t>
      </w:r>
      <w:r w:rsidR="00FB0013" w:rsidRPr="00FB0013">
        <w:rPr>
          <w:rFonts w:ascii="Arial" w:hAnsi="Arial" w:cs="Arial"/>
          <w:sz w:val="22"/>
          <w:szCs w:val="22"/>
          <w:vertAlign w:val="baseline"/>
        </w:rPr>
        <w:t>.</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C16434" w:rsidP="00C16434">
      <w:pPr>
        <w:numPr>
          <w:ilvl w:val="1"/>
          <w:numId w:val="2"/>
        </w:numPr>
        <w:tabs>
          <w:tab w:val="left" w:pos="993"/>
        </w:tabs>
        <w:spacing w:before="120"/>
        <w:ind w:left="851" w:hanging="851"/>
        <w:jc w:val="both"/>
        <w:rPr>
          <w:rFonts w:ascii="Arial" w:hAnsi="Arial" w:cs="Arial"/>
          <w:sz w:val="22"/>
          <w:szCs w:val="22"/>
          <w:vertAlign w:val="baseline"/>
        </w:rPr>
      </w:pPr>
      <w:r w:rsidRPr="00C16434">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(art. 19, Inciso III, do Decreto nº 10.024, de 20/09/2019)</w:t>
      </w:r>
      <w:r w:rsidR="0004299C" w:rsidRPr="004F4D9F">
        <w:rPr>
          <w:rFonts w:ascii="Arial" w:hAnsi="Arial" w:cs="Arial"/>
          <w:sz w:val="22"/>
          <w:szCs w:val="22"/>
          <w:vertAlign w:val="baseline"/>
        </w:rPr>
        <w:t>.</w:t>
      </w:r>
    </w:p>
    <w:p w:rsidR="002F6D63" w:rsidRDefault="002F6D63" w:rsidP="00A70A89">
      <w:pPr>
        <w:numPr>
          <w:ilvl w:val="1"/>
          <w:numId w:val="2"/>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7F007B" w:rsidRDefault="007F007B" w:rsidP="007F007B">
      <w:pPr>
        <w:tabs>
          <w:tab w:val="left" w:pos="993"/>
        </w:tabs>
        <w:spacing w:before="120"/>
        <w:jc w:val="both"/>
        <w:rPr>
          <w:rFonts w:ascii="Arial" w:hAnsi="Arial" w:cs="Arial"/>
          <w:sz w:val="22"/>
          <w:szCs w:val="22"/>
          <w:vertAlign w:val="baseline"/>
        </w:rPr>
      </w:pPr>
    </w:p>
    <w:p w:rsidR="00D44931" w:rsidRDefault="00D44931" w:rsidP="007F007B">
      <w:pPr>
        <w:tabs>
          <w:tab w:val="left" w:pos="993"/>
        </w:tabs>
        <w:spacing w:before="120"/>
        <w:jc w:val="both"/>
        <w:rPr>
          <w:rFonts w:ascii="Arial" w:hAnsi="Arial" w:cs="Arial"/>
          <w:sz w:val="22"/>
          <w:szCs w:val="22"/>
          <w:vertAlign w:val="baseline"/>
        </w:rPr>
      </w:pPr>
    </w:p>
    <w:p w:rsidR="0004299C" w:rsidRPr="00890824" w:rsidRDefault="00601868" w:rsidP="00A70A89">
      <w:pPr>
        <w:numPr>
          <w:ilvl w:val="0"/>
          <w:numId w:val="1"/>
        </w:numPr>
        <w:spacing w:before="120"/>
        <w:ind w:left="851" w:hanging="851"/>
        <w:jc w:val="both"/>
        <w:rPr>
          <w:rFonts w:ascii="Arial" w:hAnsi="Arial" w:cs="Arial"/>
          <w:b/>
          <w:bCs/>
          <w:sz w:val="22"/>
          <w:szCs w:val="22"/>
          <w:vertAlign w:val="baseline"/>
        </w:rPr>
      </w:pPr>
      <w:r w:rsidRPr="00890824">
        <w:rPr>
          <w:rFonts w:ascii="Arial" w:hAnsi="Arial" w:cs="Arial"/>
          <w:b/>
          <w:bCs/>
          <w:sz w:val="22"/>
          <w:szCs w:val="22"/>
          <w:vertAlign w:val="baseline"/>
        </w:rPr>
        <w:lastRenderedPageBreak/>
        <w:t>APRESENTAÇÃO DA PROPOSTA E DA DOCUMENTAÇÃO DE HABILITAÇÃO</w:t>
      </w:r>
      <w:r w:rsidR="0004299C" w:rsidRPr="00890824">
        <w:rPr>
          <w:rFonts w:ascii="Arial" w:hAnsi="Arial" w:cs="Arial"/>
          <w:b/>
          <w:bCs/>
          <w:sz w:val="22"/>
          <w:szCs w:val="22"/>
          <w:vertAlign w:val="baseline"/>
        </w:rPr>
        <w:t xml:space="preserve"> </w:t>
      </w:r>
    </w:p>
    <w:p w:rsidR="00D9779E" w:rsidRDefault="00673153" w:rsidP="00673153">
      <w:pPr>
        <w:numPr>
          <w:ilvl w:val="1"/>
          <w:numId w:val="2"/>
        </w:numPr>
        <w:tabs>
          <w:tab w:val="left" w:pos="993"/>
        </w:tabs>
        <w:spacing w:before="120"/>
        <w:ind w:left="851" w:hanging="851"/>
        <w:jc w:val="both"/>
        <w:rPr>
          <w:rFonts w:ascii="Arial" w:hAnsi="Arial" w:cs="Arial"/>
          <w:b/>
          <w:sz w:val="22"/>
          <w:szCs w:val="22"/>
          <w:vertAlign w:val="baseline"/>
        </w:rPr>
      </w:pPr>
      <w:r w:rsidRPr="00673153">
        <w:rPr>
          <w:rFonts w:ascii="Arial" w:hAnsi="Arial" w:cs="Arial"/>
          <w:sz w:val="22"/>
          <w:szCs w:val="22"/>
          <w:vertAlign w:val="baseline"/>
        </w:rPr>
        <w:t xml:space="preserve">Após a divulgação do Edital no portal www.comprasgovernamentais.gov.br a licitante deverá incluir sua Proposta de Preços, com observância aos preços máximos unitários e global orçados pela CODEVASF, no campo correspondente dentro do Sistema Eletrônico denominado </w:t>
      </w:r>
      <w:r w:rsidRPr="00673153">
        <w:rPr>
          <w:rFonts w:ascii="Arial" w:hAnsi="Arial" w:cs="Arial"/>
          <w:b/>
          <w:sz w:val="22"/>
          <w:szCs w:val="22"/>
          <w:vertAlign w:val="baseline"/>
        </w:rPr>
        <w:t>“Descrição Detalhada do Objeto Ofertado”</w:t>
      </w:r>
      <w:r w:rsidRPr="00673153">
        <w:rPr>
          <w:rFonts w:ascii="Arial" w:hAnsi="Arial" w:cs="Arial"/>
          <w:sz w:val="22"/>
          <w:szCs w:val="22"/>
          <w:vertAlign w:val="baseline"/>
        </w:rPr>
        <w:t xml:space="preserve"> deverá descrever os equipamentos, contemplando o preço unitário e global do item, estando incluídos todos os impostos, taxas e despesas, tais como frete, transporte, carga, descarga, mão de obra, leis sociais, alimentação, veículos, ferramentas, seguro e quaisquer outros incidentes sobre o item do objeto deste Pregão, até a data e hora marcadas para a abertura da sessão, exclusivamente por meio do Sistema Eletrônico (art. 26, caput, Decreto 10.024, de 20/09/2019), e que, em relação ao envio da documentação de aceitação da proposta financeira e habilitação, deverá observar ainda</w:t>
      </w:r>
      <w:r w:rsidR="009605BC" w:rsidRPr="00DE4AAF">
        <w:rPr>
          <w:rFonts w:ascii="Arial" w:hAnsi="Arial" w:cs="Arial"/>
          <w:b/>
          <w:sz w:val="22"/>
          <w:szCs w:val="22"/>
          <w:vertAlign w:val="baseline"/>
        </w:rPr>
        <w:t>.</w:t>
      </w:r>
    </w:p>
    <w:p w:rsidR="00993BE3" w:rsidRPr="00673153" w:rsidRDefault="00673153" w:rsidP="00673153">
      <w:pPr>
        <w:numPr>
          <w:ilvl w:val="2"/>
          <w:numId w:val="46"/>
        </w:numPr>
        <w:tabs>
          <w:tab w:val="left" w:pos="993"/>
        </w:tabs>
        <w:spacing w:before="120"/>
        <w:ind w:left="1276" w:hanging="425"/>
        <w:jc w:val="both"/>
        <w:rPr>
          <w:rFonts w:ascii="Arial" w:hAnsi="Arial" w:cs="Arial"/>
          <w:b/>
          <w:sz w:val="22"/>
          <w:szCs w:val="22"/>
          <w:vertAlign w:val="baseline"/>
        </w:rPr>
      </w:pPr>
      <w:r w:rsidRPr="00673153">
        <w:rPr>
          <w:rFonts w:ascii="Arial" w:hAnsi="Arial" w:cs="Arial"/>
          <w:b/>
          <w:sz w:val="22"/>
          <w:szCs w:val="22"/>
          <w:vertAlign w:val="baseline"/>
        </w:rPr>
        <w:t>O prazo fixado para a apresentação das propostas e dos documentos de habilitação não será inferior a 08 (oito) dias úteis, contado da data de publicação do aviso do Edital. (art. 25 do Decreto 10.024/2019)</w:t>
      </w:r>
      <w:r w:rsidR="00993BE3" w:rsidRPr="00673153">
        <w:rPr>
          <w:rFonts w:ascii="Arial" w:hAnsi="Arial" w:cs="Arial"/>
          <w:b/>
          <w:sz w:val="22"/>
          <w:szCs w:val="22"/>
          <w:vertAlign w:val="baseline"/>
        </w:rPr>
        <w:t>;</w:t>
      </w:r>
    </w:p>
    <w:p w:rsidR="00673153" w:rsidRPr="00673153" w:rsidRDefault="00673153" w:rsidP="00673153">
      <w:pPr>
        <w:numPr>
          <w:ilvl w:val="2"/>
          <w:numId w:val="46"/>
        </w:numPr>
        <w:tabs>
          <w:tab w:val="left" w:pos="993"/>
        </w:tabs>
        <w:spacing w:before="120"/>
        <w:ind w:left="1276" w:hanging="425"/>
        <w:jc w:val="both"/>
        <w:rPr>
          <w:rFonts w:ascii="Arial" w:hAnsi="Arial" w:cs="Arial"/>
          <w:b/>
          <w:sz w:val="22"/>
          <w:szCs w:val="22"/>
          <w:vertAlign w:val="baseline"/>
        </w:rPr>
      </w:pPr>
      <w:r w:rsidRPr="00673153">
        <w:rPr>
          <w:rFonts w:ascii="Arial" w:hAnsi="Arial" w:cs="Arial"/>
          <w:b/>
          <w:sz w:val="22"/>
          <w:szCs w:val="22"/>
          <w:vertAlign w:val="baseline"/>
        </w:rPr>
        <w:t>Após a divulgação do edital no sítio eletrônico, os licitantes encaminharão, exclusivamente por meio do sistema, concomitantemente com os documentos de habilitação exigidos no edital, proposta com a descrição do objeto ofertado e o preço, até a data e o horário estabelecidos para abertura da sessão pública. (art. 26 do Decreto 10.024/2019).</w:t>
      </w:r>
    </w:p>
    <w:p w:rsidR="00673153" w:rsidRPr="00673153" w:rsidRDefault="00673153" w:rsidP="00673153">
      <w:pPr>
        <w:tabs>
          <w:tab w:val="left" w:pos="1418"/>
        </w:tabs>
        <w:spacing w:before="120"/>
        <w:ind w:left="1701" w:hanging="425"/>
        <w:jc w:val="both"/>
        <w:rPr>
          <w:rFonts w:ascii="Arial" w:hAnsi="Arial" w:cs="Arial"/>
          <w:b/>
          <w:sz w:val="22"/>
          <w:szCs w:val="22"/>
          <w:vertAlign w:val="baseline"/>
        </w:rPr>
      </w:pPr>
      <w:r w:rsidRPr="00673153">
        <w:rPr>
          <w:rFonts w:ascii="Arial" w:hAnsi="Arial" w:cs="Arial"/>
          <w:b/>
          <w:sz w:val="22"/>
          <w:szCs w:val="22"/>
          <w:vertAlign w:val="baseline"/>
        </w:rPr>
        <w:t xml:space="preserve">b.1) </w:t>
      </w:r>
      <w:r w:rsidR="005C6CD4" w:rsidRPr="005C6CD4">
        <w:rPr>
          <w:rFonts w:ascii="Arial" w:hAnsi="Arial" w:cs="Arial"/>
          <w:b/>
          <w:sz w:val="22"/>
          <w:szCs w:val="22"/>
          <w:u w:val="single"/>
          <w:vertAlign w:val="baseline"/>
        </w:rPr>
        <w:t>O PRAZO PARA O ENVIO DA DOCUMENTAÇÃO PARA FINS DE ACEITAÇÃO E HABILITAÇÃO DA PROPOSTA, SERÁ ENCERRADO COM A ABERTURA DA SESSÃO PÚBLICA DO PREGÃO</w:t>
      </w:r>
      <w:r w:rsidR="007F007B">
        <w:rPr>
          <w:rFonts w:ascii="Arial" w:hAnsi="Arial" w:cs="Arial"/>
          <w:b/>
          <w:sz w:val="22"/>
          <w:szCs w:val="22"/>
          <w:vertAlign w:val="baseline"/>
        </w:rPr>
        <w:t>.</w:t>
      </w:r>
    </w:p>
    <w:p w:rsidR="00673153" w:rsidRPr="00673153" w:rsidRDefault="00673153" w:rsidP="00673153">
      <w:pPr>
        <w:numPr>
          <w:ilvl w:val="2"/>
          <w:numId w:val="46"/>
        </w:numPr>
        <w:tabs>
          <w:tab w:val="left" w:pos="993"/>
        </w:tabs>
        <w:spacing w:before="120"/>
        <w:ind w:left="1276" w:hanging="425"/>
        <w:jc w:val="both"/>
        <w:rPr>
          <w:rFonts w:ascii="Arial" w:hAnsi="Arial" w:cs="Arial"/>
          <w:b/>
          <w:sz w:val="22"/>
          <w:szCs w:val="22"/>
          <w:vertAlign w:val="baseline"/>
        </w:rPr>
      </w:pPr>
      <w:r w:rsidRPr="00673153">
        <w:rPr>
          <w:rFonts w:ascii="Arial" w:hAnsi="Arial" w:cs="Arial"/>
          <w:b/>
          <w:sz w:val="22"/>
          <w:szCs w:val="22"/>
          <w:vertAlign w:val="baseline"/>
        </w:rPr>
        <w:t>Os documentos que compõem a proposta e a habilitação do licitante melhor classificado somente serão disponibilizados para avaliação do Pregoeiro e para acesso público após o encerramento do envio de lances. (§ 8 do art. 26 do Decreto 10.024)</w:t>
      </w:r>
    </w:p>
    <w:p w:rsidR="00673153" w:rsidRDefault="00673153" w:rsidP="00673153">
      <w:pPr>
        <w:numPr>
          <w:ilvl w:val="2"/>
          <w:numId w:val="46"/>
        </w:numPr>
        <w:tabs>
          <w:tab w:val="left" w:pos="993"/>
        </w:tabs>
        <w:spacing w:before="120"/>
        <w:ind w:left="1276" w:hanging="425"/>
        <w:jc w:val="both"/>
        <w:rPr>
          <w:rFonts w:ascii="Arial" w:hAnsi="Arial" w:cs="Arial"/>
          <w:b/>
          <w:sz w:val="22"/>
          <w:szCs w:val="22"/>
          <w:vertAlign w:val="baseline"/>
        </w:rPr>
      </w:pPr>
      <w:r w:rsidRPr="00673153">
        <w:rPr>
          <w:rFonts w:ascii="Arial" w:hAnsi="Arial" w:cs="Arial"/>
          <w:b/>
          <w:sz w:val="22"/>
          <w:szCs w:val="22"/>
          <w:vertAlign w:val="baseline"/>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w:t>
      </w:r>
    </w:p>
    <w:p w:rsidR="00890824" w:rsidRPr="00673153" w:rsidRDefault="00890824" w:rsidP="00890824">
      <w:pPr>
        <w:numPr>
          <w:ilvl w:val="2"/>
          <w:numId w:val="46"/>
        </w:numPr>
        <w:tabs>
          <w:tab w:val="left" w:pos="993"/>
        </w:tabs>
        <w:spacing w:before="120"/>
        <w:ind w:left="1276" w:hanging="425"/>
        <w:jc w:val="both"/>
        <w:rPr>
          <w:rFonts w:ascii="Arial" w:hAnsi="Arial" w:cs="Arial"/>
          <w:b/>
          <w:sz w:val="22"/>
          <w:szCs w:val="22"/>
          <w:vertAlign w:val="baseline"/>
        </w:rPr>
      </w:pPr>
      <w:r w:rsidRPr="00186E97">
        <w:rPr>
          <w:rFonts w:ascii="Arial" w:hAnsi="Arial" w:cs="Arial"/>
          <w:b/>
          <w:sz w:val="22"/>
          <w:szCs w:val="22"/>
          <w:vertAlign w:val="baseline"/>
        </w:rPr>
        <w:t>As microempresas e as empresas de pequeno porte, por ocasião da participação em certames licitatórios, deverão apresentar toda a documentação exigida para efeito de comprovação de regularidade fiscal e trabalhista, mesmo que esta apresente alguma restrição</w:t>
      </w:r>
      <w:r>
        <w:rPr>
          <w:rFonts w:ascii="Arial" w:hAnsi="Arial" w:cs="Arial"/>
          <w:b/>
          <w:sz w:val="22"/>
          <w:szCs w:val="22"/>
          <w:vertAlign w:val="baseline"/>
        </w:rPr>
        <w:t>.</w:t>
      </w:r>
    </w:p>
    <w:p w:rsidR="0081109F" w:rsidRPr="0081109F" w:rsidRDefault="00890824" w:rsidP="007D5CE0">
      <w:pPr>
        <w:numPr>
          <w:ilvl w:val="1"/>
          <w:numId w:val="2"/>
        </w:numPr>
        <w:tabs>
          <w:tab w:val="left" w:pos="993"/>
        </w:tabs>
        <w:spacing w:before="120"/>
        <w:ind w:left="851" w:hanging="851"/>
        <w:jc w:val="both"/>
        <w:rPr>
          <w:rFonts w:ascii="Arial" w:hAnsi="Arial" w:cs="Arial"/>
          <w:sz w:val="22"/>
          <w:szCs w:val="22"/>
          <w:vertAlign w:val="baseline"/>
        </w:rPr>
      </w:pPr>
      <w:r w:rsidRPr="00F30405">
        <w:rPr>
          <w:rFonts w:ascii="Arial" w:hAnsi="Arial" w:cs="Arial"/>
          <w:sz w:val="22"/>
          <w:szCs w:val="22"/>
          <w:vertAlign w:val="baseline"/>
        </w:rPr>
        <w:t xml:space="preserve">O licitante ao cadastrar sua proposta deverá </w:t>
      </w:r>
      <w:r w:rsidRPr="00F30405">
        <w:rPr>
          <w:rFonts w:ascii="Arial" w:hAnsi="Arial" w:cs="Arial"/>
          <w:b/>
          <w:sz w:val="22"/>
          <w:szCs w:val="22"/>
          <w:u w:val="single"/>
          <w:vertAlign w:val="baseline"/>
        </w:rPr>
        <w:t xml:space="preserve">atender/atentar para a descrição dos itens, que devem estar de acordo com a planilha de preço Anexo II desse Edital. </w:t>
      </w:r>
      <w:r w:rsidRPr="00F30405">
        <w:rPr>
          <w:rFonts w:ascii="Arial" w:hAnsi="Arial" w:cs="Arial"/>
          <w:b/>
          <w:sz w:val="22"/>
          <w:szCs w:val="22"/>
          <w:vertAlign w:val="baseline"/>
        </w:rPr>
        <w:t>Será vencedora a licitante que apresentar o menor valor global para o ITEM que estive disputando, respeitando os valores máximos global e unitários orçados pela CODEVASF, e sendo habilitada</w:t>
      </w:r>
      <w:r w:rsidR="0081109F" w:rsidRPr="0081109F">
        <w:rPr>
          <w:rFonts w:ascii="Arial" w:hAnsi="Arial" w:cs="Arial"/>
          <w:sz w:val="22"/>
          <w:szCs w:val="22"/>
          <w:vertAlign w:val="baseline"/>
        </w:rPr>
        <w:t>.</w:t>
      </w:r>
    </w:p>
    <w:p w:rsidR="0081109F" w:rsidRPr="0081109F" w:rsidRDefault="0081109F" w:rsidP="007D5CE0">
      <w:pPr>
        <w:numPr>
          <w:ilvl w:val="1"/>
          <w:numId w:val="2"/>
        </w:numPr>
        <w:tabs>
          <w:tab w:val="left" w:pos="993"/>
        </w:tabs>
        <w:spacing w:before="120"/>
        <w:ind w:left="851" w:hanging="851"/>
        <w:jc w:val="both"/>
        <w:rPr>
          <w:rFonts w:ascii="Arial" w:hAnsi="Arial" w:cs="Arial"/>
          <w:sz w:val="22"/>
          <w:szCs w:val="22"/>
          <w:vertAlign w:val="baseline"/>
        </w:rPr>
      </w:pPr>
      <w:r w:rsidRPr="0081109F">
        <w:rPr>
          <w:rFonts w:ascii="Arial" w:hAnsi="Arial" w:cs="Arial"/>
          <w:sz w:val="22"/>
          <w:szCs w:val="22"/>
          <w:vertAlign w:val="baseline"/>
        </w:rPr>
        <w:t>A CODEVASF não considerará propostas para entrega parcial dos fornecimentos;</w:t>
      </w:r>
    </w:p>
    <w:p w:rsidR="00673153" w:rsidRPr="00673153" w:rsidRDefault="0081109F" w:rsidP="007D5CE0">
      <w:pPr>
        <w:numPr>
          <w:ilvl w:val="1"/>
          <w:numId w:val="2"/>
        </w:numPr>
        <w:tabs>
          <w:tab w:val="left" w:pos="993"/>
        </w:tabs>
        <w:spacing w:before="120"/>
        <w:ind w:left="851" w:hanging="851"/>
        <w:jc w:val="both"/>
        <w:rPr>
          <w:rFonts w:ascii="Arial" w:hAnsi="Arial" w:cs="Arial"/>
          <w:sz w:val="22"/>
          <w:szCs w:val="22"/>
          <w:vertAlign w:val="baseline"/>
        </w:rPr>
      </w:pPr>
      <w:r w:rsidRPr="0081109F">
        <w:rPr>
          <w:rFonts w:ascii="Arial" w:hAnsi="Arial" w:cs="Arial"/>
          <w:sz w:val="22"/>
          <w:szCs w:val="22"/>
          <w:vertAlign w:val="baseline"/>
        </w:rPr>
        <w:t>Os preços deverão ser cotados em reais</w:t>
      </w:r>
    </w:p>
    <w:p w:rsidR="00993BE3" w:rsidRPr="00993BE3" w:rsidRDefault="00673153" w:rsidP="007D5CE0">
      <w:pPr>
        <w:numPr>
          <w:ilvl w:val="1"/>
          <w:numId w:val="2"/>
        </w:numPr>
        <w:tabs>
          <w:tab w:val="left" w:pos="993"/>
        </w:tabs>
        <w:spacing w:before="120"/>
        <w:ind w:left="851" w:hanging="851"/>
        <w:jc w:val="both"/>
        <w:rPr>
          <w:rFonts w:ascii="Arial" w:hAnsi="Arial" w:cs="Arial"/>
          <w:sz w:val="22"/>
          <w:szCs w:val="22"/>
          <w:vertAlign w:val="baseline"/>
        </w:rPr>
      </w:pPr>
      <w:r w:rsidRPr="00673153">
        <w:rPr>
          <w:rFonts w:ascii="Arial" w:hAnsi="Arial" w:cs="Arial"/>
          <w:sz w:val="22"/>
          <w:szCs w:val="22"/>
          <w:vertAlign w:val="baseline"/>
        </w:rPr>
        <w:t>Os documentos que compõem a proposta e a habilitação do licitante melhor classificado somente serão disponibilizados para avaliação do pregoeiro e para acesso público após o encerramento do envio de lances. (§ 8 do art. 26 do Decreto 10.024)</w:t>
      </w:r>
      <w:r w:rsidR="00993BE3" w:rsidRPr="00993BE3">
        <w:rPr>
          <w:rFonts w:ascii="Arial" w:hAnsi="Arial" w:cs="Arial"/>
          <w:sz w:val="22"/>
          <w:szCs w:val="22"/>
          <w:vertAlign w:val="baseline"/>
        </w:rPr>
        <w:t xml:space="preserve">As propostas deverão ser formuladas e encaminhadas exclusivamente por meio do </w:t>
      </w:r>
      <w:r w:rsidR="00993BE3" w:rsidRPr="00993BE3">
        <w:rPr>
          <w:rFonts w:ascii="Arial" w:hAnsi="Arial" w:cs="Arial"/>
          <w:sz w:val="22"/>
          <w:szCs w:val="22"/>
          <w:vertAlign w:val="baseline"/>
        </w:rPr>
        <w:lastRenderedPageBreak/>
        <w:t>sistema eletrônico, obedecendo os prazos estipulados neste instrumento de convocação, e será considerado o preço unitário por item expresso em reais, com 2 (duas) casas decimais, incluídos todos os tributos, fretes e demais encargos (regionais e nacionais) e demais custos que incidam direta ou indiretamente na execução dos serviços, conforme os itens e especificações constantes neste edital e seus anexos;</w:t>
      </w:r>
    </w:p>
    <w:p w:rsidR="00D9779E" w:rsidRPr="00993BE3" w:rsidRDefault="00593953" w:rsidP="007D5CE0">
      <w:pPr>
        <w:numPr>
          <w:ilvl w:val="1"/>
          <w:numId w:val="2"/>
        </w:numPr>
        <w:tabs>
          <w:tab w:val="left" w:pos="993"/>
        </w:tabs>
        <w:spacing w:before="120"/>
        <w:ind w:left="851" w:hanging="851"/>
        <w:jc w:val="both"/>
        <w:rPr>
          <w:rFonts w:ascii="Arial" w:hAnsi="Arial" w:cs="Arial"/>
          <w:b/>
          <w:sz w:val="22"/>
          <w:szCs w:val="22"/>
          <w:vertAlign w:val="baseline"/>
        </w:rPr>
      </w:pPr>
      <w:r w:rsidRPr="00593953">
        <w:rPr>
          <w:rFonts w:ascii="Arial" w:hAnsi="Arial" w:cs="Arial"/>
          <w:sz w:val="22"/>
          <w:szCs w:val="22"/>
          <w:vertAlign w:val="baseline"/>
        </w:rPr>
        <w:t>Os licitantes classificados como</w:t>
      </w:r>
      <w:r w:rsidRPr="00593953">
        <w:rPr>
          <w:rFonts w:ascii="Arial" w:hAnsi="Arial" w:cs="Arial"/>
          <w:b/>
          <w:sz w:val="22"/>
          <w:szCs w:val="22"/>
          <w:vertAlign w:val="baseline"/>
        </w:rPr>
        <w:t xml:space="preserve"> Microempresa ou Empresa de Pequeno Porte deverão declarar, no ato do envio de suas propostas, em campo próprio do sistema, que atende aos requisitos do artigo 3º da Lei Complementar 123, de 14/12/2006, </w:t>
      </w:r>
      <w:r w:rsidRPr="00593953">
        <w:rPr>
          <w:rFonts w:ascii="Arial" w:hAnsi="Arial" w:cs="Arial"/>
          <w:sz w:val="22"/>
          <w:szCs w:val="22"/>
          <w:vertAlign w:val="baseline"/>
        </w:rPr>
        <w:t>para fazer jus aos benefícios previstos na referida Lei</w:t>
      </w:r>
      <w:r w:rsidR="00D9779E" w:rsidRPr="00593953">
        <w:rPr>
          <w:rFonts w:ascii="Arial" w:hAnsi="Arial" w:cs="Arial"/>
          <w:sz w:val="22"/>
          <w:szCs w:val="22"/>
          <w:vertAlign w:val="baseline"/>
        </w:rPr>
        <w:t>.</w:t>
      </w:r>
    </w:p>
    <w:p w:rsidR="00993BE3" w:rsidRPr="00620142" w:rsidRDefault="00993BE3" w:rsidP="007D5CE0">
      <w:pPr>
        <w:numPr>
          <w:ilvl w:val="1"/>
          <w:numId w:val="2"/>
        </w:numPr>
        <w:tabs>
          <w:tab w:val="left" w:pos="993"/>
        </w:tabs>
        <w:spacing w:before="120"/>
        <w:ind w:left="851" w:hanging="851"/>
        <w:jc w:val="both"/>
        <w:rPr>
          <w:rFonts w:ascii="Arial" w:hAnsi="Arial" w:cs="Arial"/>
          <w:b/>
          <w:sz w:val="22"/>
          <w:szCs w:val="22"/>
          <w:vertAlign w:val="baseline"/>
        </w:rPr>
      </w:pPr>
      <w:r w:rsidRPr="00593953">
        <w:rPr>
          <w:rFonts w:ascii="Arial" w:hAnsi="Arial" w:cs="Arial"/>
          <w:sz w:val="22"/>
          <w:szCs w:val="22"/>
          <w:vertAlign w:val="baseline"/>
        </w:rPr>
        <w:t>As propostas inseridas no sistema eletronicamente, no campo denominado</w:t>
      </w:r>
      <w:r w:rsidRPr="00593953">
        <w:rPr>
          <w:rFonts w:ascii="Arial" w:hAnsi="Arial" w:cs="Arial"/>
          <w:b/>
          <w:sz w:val="22"/>
          <w:szCs w:val="22"/>
          <w:vertAlign w:val="baseline"/>
        </w:rPr>
        <w:t xml:space="preserve"> “Descrição Detalhado do Objeto Ofertado”, </w:t>
      </w:r>
      <w:r w:rsidRPr="00593953">
        <w:rPr>
          <w:rFonts w:ascii="Arial" w:hAnsi="Arial" w:cs="Arial"/>
          <w:sz w:val="22"/>
          <w:szCs w:val="22"/>
          <w:vertAlign w:val="baseline"/>
        </w:rPr>
        <w:t>não deverão contemplar informações do tipo</w:t>
      </w:r>
      <w:r w:rsidRPr="00593953">
        <w:rPr>
          <w:rFonts w:ascii="Arial" w:hAnsi="Arial" w:cs="Arial"/>
          <w:b/>
          <w:sz w:val="22"/>
          <w:szCs w:val="22"/>
          <w:vertAlign w:val="baseline"/>
        </w:rPr>
        <w:t xml:space="preserve"> “Conforme Edital”, “Conforme Especificações Técnicas, “De acordo com as exigências do Órgão”, SOB PENA DE DESCLASSIFICAÇÃO, </w:t>
      </w:r>
      <w:r w:rsidRPr="00593953">
        <w:rPr>
          <w:rFonts w:ascii="Arial" w:hAnsi="Arial" w:cs="Arial"/>
          <w:sz w:val="22"/>
          <w:szCs w:val="22"/>
          <w:vertAlign w:val="baseline"/>
        </w:rPr>
        <w:t>tendo em vista que tais descrições dificultam a identificação, pelo Pregoeiro, do real objeto proposto pelo licitante</w:t>
      </w:r>
      <w:r>
        <w:rPr>
          <w:rFonts w:ascii="Arial" w:hAnsi="Arial" w:cs="Arial"/>
          <w:sz w:val="22"/>
          <w:szCs w:val="22"/>
          <w:vertAlign w:val="baseline"/>
        </w:rPr>
        <w:t>;</w:t>
      </w:r>
    </w:p>
    <w:p w:rsidR="00D9779E" w:rsidRPr="00620142" w:rsidRDefault="00D9779E" w:rsidP="007D5CE0">
      <w:pPr>
        <w:numPr>
          <w:ilvl w:val="1"/>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 prazo de validade da proposta será de </w:t>
      </w:r>
      <w:r w:rsidR="00620142" w:rsidRPr="00620142">
        <w:rPr>
          <w:rFonts w:ascii="Arial" w:hAnsi="Arial" w:cs="Arial"/>
          <w:sz w:val="22"/>
          <w:szCs w:val="22"/>
          <w:vertAlign w:val="baseline"/>
        </w:rPr>
        <w:t>60(sessenta</w:t>
      </w:r>
      <w:r w:rsidRPr="00620142">
        <w:rPr>
          <w:rFonts w:ascii="Arial" w:hAnsi="Arial" w:cs="Arial"/>
          <w:sz w:val="22"/>
          <w:szCs w:val="22"/>
          <w:vertAlign w:val="baseline"/>
        </w:rPr>
        <w:t>) dias corridos, a contar da data de abertura deste Pregão, sujeita a revalidação por idêntico período. Quando da revalidação da proposta, haverá expressa comunicação da CODEVASF.</w:t>
      </w:r>
    </w:p>
    <w:p w:rsidR="00D9779E" w:rsidRPr="00620142" w:rsidRDefault="00D9779E" w:rsidP="007D5CE0">
      <w:pPr>
        <w:numPr>
          <w:ilvl w:val="1"/>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Até a abertura da sessão, as licitantes poderão retirar ou substituir a proposta anteriormente incluída no sistema.</w:t>
      </w:r>
    </w:p>
    <w:p w:rsidR="00D9779E" w:rsidRDefault="00993BE3" w:rsidP="007D5CE0">
      <w:pPr>
        <w:numPr>
          <w:ilvl w:val="1"/>
          <w:numId w:val="2"/>
        </w:numPr>
        <w:tabs>
          <w:tab w:val="left" w:pos="993"/>
        </w:tabs>
        <w:spacing w:before="120"/>
        <w:ind w:left="851" w:hanging="851"/>
        <w:jc w:val="both"/>
        <w:rPr>
          <w:rFonts w:ascii="Arial" w:hAnsi="Arial" w:cs="Arial"/>
          <w:sz w:val="22"/>
          <w:szCs w:val="22"/>
          <w:vertAlign w:val="baseline"/>
        </w:rPr>
      </w:pPr>
      <w:r w:rsidRPr="00993BE3">
        <w:rPr>
          <w:rFonts w:ascii="Arial" w:hAnsi="Arial" w:cs="Arial"/>
          <w:sz w:val="22"/>
          <w:szCs w:val="22"/>
          <w:vertAlign w:val="baseline"/>
        </w:rPr>
        <w:t xml:space="preserve">Durante a sessão pública, a comunicação entre o Pregoeiro e os Licitantes ocorrerá </w:t>
      </w:r>
      <w:r w:rsidRPr="00993BE3">
        <w:rPr>
          <w:rFonts w:ascii="Arial" w:hAnsi="Arial" w:cs="Arial"/>
          <w:b/>
          <w:sz w:val="22"/>
          <w:szCs w:val="22"/>
          <w:vertAlign w:val="baseline"/>
        </w:rPr>
        <w:t>exclusivamente mediante troca de mensagens</w:t>
      </w:r>
      <w:r w:rsidRPr="00993BE3">
        <w:rPr>
          <w:rFonts w:ascii="Arial" w:hAnsi="Arial" w:cs="Arial"/>
          <w:sz w:val="22"/>
          <w:szCs w:val="22"/>
          <w:vertAlign w:val="baseline"/>
        </w:rPr>
        <w:t>, em campo próprio do sistema eletrônico</w:t>
      </w:r>
      <w:r>
        <w:rPr>
          <w:rFonts w:ascii="Arial" w:hAnsi="Arial" w:cs="Arial"/>
          <w:sz w:val="22"/>
          <w:szCs w:val="22"/>
          <w:vertAlign w:val="baseline"/>
        </w:rPr>
        <w:t>.</w:t>
      </w:r>
    </w:p>
    <w:p w:rsidR="008A46D0" w:rsidRPr="008A46D0" w:rsidRDefault="008A46D0" w:rsidP="008A46D0">
      <w:pPr>
        <w:numPr>
          <w:ilvl w:val="1"/>
          <w:numId w:val="2"/>
        </w:numPr>
        <w:tabs>
          <w:tab w:val="left" w:pos="993"/>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Incluída a proposta, ainda que omissa em sua descrição no sistema no campo correspondente denominado “Descrição Detalhada do Objeto Ofertado”, o licitante compromete-se a executar os fornecimentos objeto deste Edital, sem preterição do que consta dos Termos de Referência, ANEXO I - que integram o presente Edital.</w:t>
      </w:r>
    </w:p>
    <w:p w:rsidR="008A46D0" w:rsidRPr="008A46D0" w:rsidRDefault="008A46D0" w:rsidP="008A46D0">
      <w:pPr>
        <w:numPr>
          <w:ilvl w:val="1"/>
          <w:numId w:val="2"/>
        </w:numPr>
        <w:tabs>
          <w:tab w:val="left" w:pos="993"/>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Quaisquer tributos, custos e despesas diretas ou indiretas omitidos da proposta ou incorretamente cotados serão considerados como inclusos nos preços, não sendo aceitos pleitos de acréscimos, a esse ou a qualquer título, devendo o fornecimento, objeto deste Pregão, a ser entregue a Codevasf sem ônus adicional.</w:t>
      </w:r>
    </w:p>
    <w:p w:rsidR="008A46D0" w:rsidRDefault="008A46D0" w:rsidP="008A46D0">
      <w:pPr>
        <w:numPr>
          <w:ilvl w:val="1"/>
          <w:numId w:val="2"/>
        </w:numPr>
        <w:tabs>
          <w:tab w:val="left" w:pos="993"/>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A apresentação das propostas implicará na plena aceitação, por parte do licitante, das condições estabelecidas neste Edital e seus anexos</w:t>
      </w:r>
      <w:r w:rsidR="00BD6BAE">
        <w:rPr>
          <w:rFonts w:ascii="Arial" w:hAnsi="Arial" w:cs="Arial"/>
          <w:sz w:val="22"/>
          <w:szCs w:val="22"/>
          <w:vertAlign w:val="baseline"/>
        </w:rPr>
        <w:t>.</w:t>
      </w:r>
    </w:p>
    <w:p w:rsidR="0004299C" w:rsidRPr="004F4D9F" w:rsidRDefault="0004299C" w:rsidP="00EC6B0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440DCB" w:rsidRDefault="005D7B14" w:rsidP="00AD08CC">
      <w:pPr>
        <w:numPr>
          <w:ilvl w:val="1"/>
          <w:numId w:val="2"/>
        </w:numPr>
        <w:tabs>
          <w:tab w:val="left" w:pos="993"/>
        </w:tabs>
        <w:spacing w:before="120"/>
        <w:ind w:left="851" w:hanging="851"/>
        <w:jc w:val="both"/>
        <w:rPr>
          <w:rFonts w:ascii="Arial" w:hAnsi="Arial" w:cs="Arial"/>
          <w:bCs/>
          <w:sz w:val="22"/>
          <w:szCs w:val="22"/>
          <w:vertAlign w:val="baseline"/>
        </w:rPr>
      </w:pPr>
      <w:r w:rsidRPr="00440DCB">
        <w:rPr>
          <w:rFonts w:ascii="Arial" w:hAnsi="Arial" w:cs="Arial"/>
          <w:b/>
          <w:bCs/>
          <w:sz w:val="22"/>
          <w:szCs w:val="22"/>
          <w:vertAlign w:val="baseline"/>
        </w:rPr>
        <w:t xml:space="preserve">A partir das </w:t>
      </w:r>
      <w:r w:rsidR="00FF1F08">
        <w:rPr>
          <w:rFonts w:ascii="Arial" w:hAnsi="Arial" w:cs="Arial"/>
          <w:b/>
          <w:bCs/>
          <w:sz w:val="22"/>
          <w:szCs w:val="22"/>
          <w:vertAlign w:val="baseline"/>
        </w:rPr>
        <w:t>09</w:t>
      </w:r>
      <w:r w:rsidR="00FF1F08" w:rsidRPr="00C36F0B">
        <w:rPr>
          <w:rFonts w:ascii="Arial" w:hAnsi="Arial" w:cs="Arial"/>
          <w:b/>
          <w:sz w:val="22"/>
          <w:szCs w:val="22"/>
          <w:vertAlign w:val="baseline"/>
        </w:rPr>
        <w:t>h</w:t>
      </w:r>
      <w:r w:rsidR="00FF1F08">
        <w:rPr>
          <w:rFonts w:ascii="Arial" w:hAnsi="Arial" w:cs="Arial"/>
          <w:b/>
          <w:sz w:val="22"/>
          <w:szCs w:val="22"/>
          <w:vertAlign w:val="baseline"/>
        </w:rPr>
        <w:t xml:space="preserve"> </w:t>
      </w:r>
      <w:r w:rsidR="00FF1F08" w:rsidRPr="00C36F0B">
        <w:rPr>
          <w:rFonts w:ascii="Arial" w:hAnsi="Arial" w:cs="Arial"/>
          <w:b/>
          <w:sz w:val="22"/>
          <w:szCs w:val="22"/>
          <w:vertAlign w:val="baseline"/>
        </w:rPr>
        <w:t>(</w:t>
      </w:r>
      <w:r w:rsidR="00FF1F08">
        <w:rPr>
          <w:rFonts w:ascii="Arial" w:hAnsi="Arial" w:cs="Arial"/>
          <w:b/>
          <w:sz w:val="22"/>
          <w:szCs w:val="22"/>
          <w:vertAlign w:val="baseline"/>
        </w:rPr>
        <w:t>nove horas</w:t>
      </w:r>
      <w:r w:rsidR="00FF1F08" w:rsidRPr="00C36F0B">
        <w:rPr>
          <w:rFonts w:ascii="Arial" w:hAnsi="Arial" w:cs="Arial"/>
          <w:b/>
          <w:sz w:val="22"/>
          <w:szCs w:val="22"/>
          <w:vertAlign w:val="baseline"/>
        </w:rPr>
        <w:t>)</w:t>
      </w:r>
      <w:r w:rsidR="00FF1F08">
        <w:rPr>
          <w:rFonts w:ascii="Arial" w:hAnsi="Arial" w:cs="Arial"/>
          <w:b/>
          <w:sz w:val="22"/>
          <w:szCs w:val="22"/>
          <w:vertAlign w:val="baseline"/>
        </w:rPr>
        <w:t xml:space="preserve"> </w:t>
      </w:r>
      <w:r w:rsidR="00FF1F08" w:rsidRPr="00C36F0B">
        <w:rPr>
          <w:rFonts w:ascii="Arial" w:hAnsi="Arial" w:cs="Arial"/>
          <w:b/>
          <w:bCs/>
          <w:sz w:val="22"/>
          <w:szCs w:val="22"/>
          <w:vertAlign w:val="baseline"/>
        </w:rPr>
        <w:t xml:space="preserve">do dia </w:t>
      </w:r>
      <w:r w:rsidR="00FF1F08">
        <w:rPr>
          <w:rFonts w:ascii="Arial" w:hAnsi="Arial" w:cs="Arial"/>
          <w:b/>
          <w:bCs/>
          <w:sz w:val="22"/>
          <w:szCs w:val="22"/>
          <w:vertAlign w:val="baseline"/>
        </w:rPr>
        <w:t>11</w:t>
      </w:r>
      <w:r w:rsidR="00FF1F08" w:rsidRPr="00C36F0B">
        <w:rPr>
          <w:rFonts w:ascii="Arial" w:hAnsi="Arial" w:cs="Arial"/>
          <w:b/>
          <w:bCs/>
          <w:sz w:val="22"/>
          <w:szCs w:val="22"/>
          <w:vertAlign w:val="baseline"/>
        </w:rPr>
        <w:t>/</w:t>
      </w:r>
      <w:r w:rsidR="00FF1F08">
        <w:rPr>
          <w:rFonts w:ascii="Arial" w:hAnsi="Arial" w:cs="Arial"/>
          <w:b/>
          <w:bCs/>
          <w:sz w:val="22"/>
          <w:szCs w:val="22"/>
          <w:vertAlign w:val="baseline"/>
        </w:rPr>
        <w:t>09</w:t>
      </w:r>
      <w:r w:rsidR="00FF1F08" w:rsidRPr="00C36F0B">
        <w:rPr>
          <w:rFonts w:ascii="Arial" w:hAnsi="Arial" w:cs="Arial"/>
          <w:b/>
          <w:bCs/>
          <w:sz w:val="22"/>
          <w:szCs w:val="22"/>
          <w:vertAlign w:val="baseline"/>
        </w:rPr>
        <w:t>/20</w:t>
      </w:r>
      <w:r w:rsidR="00FF1F08">
        <w:rPr>
          <w:rFonts w:ascii="Arial" w:hAnsi="Arial" w:cs="Arial"/>
          <w:b/>
          <w:bCs/>
          <w:sz w:val="22"/>
          <w:szCs w:val="22"/>
          <w:vertAlign w:val="baseline"/>
        </w:rPr>
        <w:t>20</w:t>
      </w:r>
      <w:r w:rsidRPr="00440DCB">
        <w:rPr>
          <w:rFonts w:ascii="Arial" w:hAnsi="Arial" w:cs="Arial"/>
          <w:bCs/>
          <w:sz w:val="22"/>
          <w:szCs w:val="22"/>
          <w:vertAlign w:val="baseline"/>
        </w:rPr>
        <w:t xml:space="preserve"> (HORÁRIO DE BRASÍLIA), e em conformidade com o </w:t>
      </w:r>
      <w:r w:rsidRPr="00440DCB">
        <w:rPr>
          <w:rFonts w:ascii="Arial" w:hAnsi="Arial" w:cs="Arial"/>
          <w:b/>
          <w:bCs/>
          <w:sz w:val="22"/>
          <w:szCs w:val="22"/>
          <w:vertAlign w:val="baseline"/>
        </w:rPr>
        <w:t>subitem 7.1 deste Edital</w:t>
      </w:r>
      <w:r w:rsidRPr="00440DCB">
        <w:rPr>
          <w:rFonts w:ascii="Arial" w:hAnsi="Arial" w:cs="Arial"/>
          <w:bCs/>
          <w:sz w:val="22"/>
          <w:szCs w:val="22"/>
          <w:vertAlign w:val="baseline"/>
        </w:rPr>
        <w:t xml:space="preserve">, terá início a Sessão Pública do </w:t>
      </w:r>
      <w:r w:rsidRPr="00440DCB">
        <w:rPr>
          <w:rFonts w:ascii="Arial" w:hAnsi="Arial" w:cs="Arial"/>
          <w:b/>
          <w:bCs/>
          <w:sz w:val="22"/>
          <w:szCs w:val="22"/>
          <w:vertAlign w:val="baseline"/>
        </w:rPr>
        <w:t>Pregão Eletrônico SRP n.º</w:t>
      </w:r>
      <w:r w:rsidR="00A93D10" w:rsidRPr="00440DCB">
        <w:rPr>
          <w:rFonts w:ascii="Arial" w:hAnsi="Arial" w:cs="Arial"/>
          <w:b/>
          <w:bCs/>
          <w:sz w:val="22"/>
          <w:szCs w:val="22"/>
          <w:vertAlign w:val="baseline"/>
        </w:rPr>
        <w:t xml:space="preserve"> </w:t>
      </w:r>
      <w:r w:rsidRPr="00440DCB">
        <w:rPr>
          <w:rFonts w:ascii="Arial" w:hAnsi="Arial" w:cs="Arial"/>
          <w:b/>
          <w:bCs/>
          <w:sz w:val="22"/>
          <w:szCs w:val="22"/>
          <w:vertAlign w:val="baseline"/>
        </w:rPr>
        <w:t>0</w:t>
      </w:r>
      <w:r w:rsidR="00FF1F08">
        <w:rPr>
          <w:rFonts w:ascii="Arial" w:hAnsi="Arial" w:cs="Arial"/>
          <w:b/>
          <w:bCs/>
          <w:sz w:val="22"/>
          <w:szCs w:val="22"/>
          <w:vertAlign w:val="baseline"/>
        </w:rPr>
        <w:t>04</w:t>
      </w:r>
      <w:r w:rsidRPr="00440DCB">
        <w:rPr>
          <w:rFonts w:ascii="Arial" w:hAnsi="Arial" w:cs="Arial"/>
          <w:b/>
          <w:bCs/>
          <w:sz w:val="22"/>
          <w:szCs w:val="22"/>
          <w:vertAlign w:val="baseline"/>
        </w:rPr>
        <w:t xml:space="preserve">/2020 – </w:t>
      </w:r>
      <w:proofErr w:type="spellStart"/>
      <w:r w:rsidRPr="00440DCB">
        <w:rPr>
          <w:rFonts w:ascii="Arial" w:hAnsi="Arial" w:cs="Arial"/>
          <w:b/>
          <w:bCs/>
          <w:sz w:val="22"/>
          <w:szCs w:val="22"/>
          <w:vertAlign w:val="baseline"/>
        </w:rPr>
        <w:t>3ªSL</w:t>
      </w:r>
      <w:r w:rsidRPr="00440DCB">
        <w:rPr>
          <w:rFonts w:ascii="Arial" w:hAnsi="Arial" w:cs="Arial"/>
          <w:bCs/>
          <w:sz w:val="22"/>
          <w:szCs w:val="22"/>
          <w:vertAlign w:val="baseline"/>
        </w:rPr>
        <w:t>,</w:t>
      </w:r>
      <w:proofErr w:type="spellEnd"/>
      <w:r w:rsidRPr="00440DCB">
        <w:rPr>
          <w:rFonts w:ascii="Arial" w:hAnsi="Arial" w:cs="Arial"/>
          <w:bCs/>
          <w:sz w:val="22"/>
          <w:szCs w:val="22"/>
          <w:vertAlign w:val="baseline"/>
        </w:rPr>
        <w:t xml:space="preserve"> com a divulgação das Propostas incluídas e aceitas pelo sistema.</w:t>
      </w:r>
    </w:p>
    <w:p w:rsidR="00F1292D" w:rsidRPr="00AD08CC" w:rsidRDefault="00AD08CC" w:rsidP="008A46D0">
      <w:pPr>
        <w:numPr>
          <w:ilvl w:val="2"/>
          <w:numId w:val="2"/>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w:t>
      </w:r>
      <w:r w:rsidR="006627AD">
        <w:rPr>
          <w:rFonts w:ascii="Arial" w:hAnsi="Arial" w:cs="Arial"/>
          <w:bCs/>
          <w:sz w:val="22"/>
          <w:szCs w:val="22"/>
          <w:vertAlign w:val="baseline"/>
        </w:rPr>
        <w:t xml:space="preserve"> e</w:t>
      </w:r>
      <w:r w:rsidRPr="00AD08CC">
        <w:rPr>
          <w:rFonts w:ascii="Arial" w:hAnsi="Arial" w:cs="Arial"/>
          <w:bCs/>
          <w:sz w:val="22"/>
          <w:szCs w:val="22"/>
          <w:vertAlign w:val="baseline"/>
        </w:rPr>
        <w:t xml:space="preserve"> sua Equipe de Apoio, analisarão as propostas de preços divulgadas pelo sistema, desclassificando aquelas que não estejam em conformidade com os requisitos estabelecidos no Edital (art. 2</w:t>
      </w:r>
      <w:r w:rsidR="008A46D0">
        <w:rPr>
          <w:rFonts w:ascii="Arial" w:hAnsi="Arial" w:cs="Arial"/>
          <w:bCs/>
          <w:sz w:val="22"/>
          <w:szCs w:val="22"/>
          <w:vertAlign w:val="baseline"/>
        </w:rPr>
        <w:t>8</w:t>
      </w:r>
      <w:r w:rsidRPr="00AD08CC">
        <w:rPr>
          <w:rFonts w:ascii="Arial" w:hAnsi="Arial" w:cs="Arial"/>
          <w:bCs/>
          <w:sz w:val="22"/>
          <w:szCs w:val="22"/>
          <w:vertAlign w:val="baseline"/>
        </w:rPr>
        <w:t xml:space="preserve"> do Decreto nº </w:t>
      </w:r>
      <w:r w:rsidR="008A46D0">
        <w:rPr>
          <w:rFonts w:ascii="Arial" w:hAnsi="Arial" w:cs="Arial"/>
          <w:bCs/>
          <w:sz w:val="22"/>
          <w:szCs w:val="22"/>
          <w:vertAlign w:val="baseline"/>
        </w:rPr>
        <w:t>10.024</w:t>
      </w:r>
      <w:r w:rsidRPr="00AD08CC">
        <w:rPr>
          <w:rFonts w:ascii="Arial" w:hAnsi="Arial" w:cs="Arial"/>
          <w:bCs/>
          <w:sz w:val="22"/>
          <w:szCs w:val="22"/>
          <w:vertAlign w:val="baseline"/>
        </w:rPr>
        <w:t>/20</w:t>
      </w:r>
      <w:r w:rsidR="008A46D0">
        <w:rPr>
          <w:rFonts w:ascii="Arial" w:hAnsi="Arial" w:cs="Arial"/>
          <w:bCs/>
          <w:sz w:val="22"/>
          <w:szCs w:val="22"/>
          <w:vertAlign w:val="baseline"/>
        </w:rPr>
        <w:t>19</w:t>
      </w:r>
      <w:r w:rsidRPr="00AD08CC">
        <w:rPr>
          <w:rFonts w:ascii="Arial" w:hAnsi="Arial" w:cs="Arial"/>
          <w:bCs/>
          <w:sz w:val="22"/>
          <w:szCs w:val="22"/>
          <w:vertAlign w:val="baseline"/>
        </w:rPr>
        <w:t>), bem como aquelas que apresentarem irregularidades ou defeitos capazes de impedir o seu julgamento, dando assim início à etapa de lances</w:t>
      </w:r>
      <w:r w:rsidR="00F1292D" w:rsidRPr="00AD08CC">
        <w:rPr>
          <w:rFonts w:ascii="Arial" w:hAnsi="Arial" w:cs="Arial"/>
          <w:sz w:val="22"/>
          <w:szCs w:val="22"/>
          <w:vertAlign w:val="baseline"/>
        </w:rPr>
        <w:t>.</w:t>
      </w:r>
    </w:p>
    <w:p w:rsidR="007E030C" w:rsidRPr="00F1292D"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8A46D0" w:rsidRPr="005566A9" w:rsidRDefault="008A46D0" w:rsidP="008A46D0">
      <w:pPr>
        <w:numPr>
          <w:ilvl w:val="1"/>
          <w:numId w:val="2"/>
        </w:numPr>
        <w:tabs>
          <w:tab w:val="left" w:pos="993"/>
        </w:tabs>
        <w:autoSpaceDE/>
        <w:autoSpaceDN/>
        <w:spacing w:before="120"/>
        <w:ind w:left="851" w:hanging="851"/>
        <w:jc w:val="both"/>
        <w:rPr>
          <w:rFonts w:ascii="Arial" w:hAnsi="Arial" w:cs="Arial"/>
          <w:b/>
          <w:bCs/>
          <w:sz w:val="22"/>
          <w:szCs w:val="22"/>
          <w:vertAlign w:val="baseline"/>
        </w:rPr>
      </w:pPr>
      <w:r w:rsidRPr="00620142">
        <w:rPr>
          <w:rFonts w:ascii="Arial" w:hAnsi="Arial" w:cs="Arial"/>
          <w:sz w:val="22"/>
          <w:szCs w:val="22"/>
          <w:vertAlign w:val="baseline"/>
        </w:rPr>
        <w:lastRenderedPageBreak/>
        <w:t>Serão desclassificadas as propostas que não atenderem às exigências do presente Edital e seus Anexos e que apresentarem irregularidade ou defeitos capazes de impedir o seu julgamento.</w:t>
      </w:r>
    </w:p>
    <w:p w:rsidR="0004299C"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0004299C" w:rsidRPr="004F4D9F">
        <w:rPr>
          <w:rFonts w:ascii="Arial" w:hAnsi="Arial" w:cs="Arial"/>
          <w:sz w:val="22"/>
          <w:szCs w:val="22"/>
          <w:vertAlign w:val="baseline"/>
        </w:rPr>
        <w:t>.</w:t>
      </w:r>
    </w:p>
    <w:p w:rsidR="007628CB" w:rsidRPr="007628CB" w:rsidRDefault="007628CB" w:rsidP="007628CB">
      <w:pPr>
        <w:numPr>
          <w:ilvl w:val="1"/>
          <w:numId w:val="2"/>
        </w:numPr>
        <w:tabs>
          <w:tab w:val="left" w:pos="851"/>
        </w:tabs>
        <w:spacing w:before="240"/>
        <w:ind w:left="851" w:hanging="851"/>
        <w:jc w:val="both"/>
        <w:rPr>
          <w:rFonts w:ascii="Arial" w:hAnsi="Arial" w:cs="Arial"/>
          <w:b/>
          <w:sz w:val="22"/>
          <w:szCs w:val="22"/>
          <w:vertAlign w:val="baseline"/>
        </w:rPr>
      </w:pPr>
      <w:r w:rsidRPr="007628CB">
        <w:rPr>
          <w:rFonts w:ascii="Arial" w:hAnsi="Arial" w:cs="Arial"/>
          <w:b/>
          <w:sz w:val="22"/>
          <w:szCs w:val="22"/>
          <w:vertAlign w:val="baseline"/>
        </w:rPr>
        <w:t>CRITÉRIOS DE JULGAMENTO</w:t>
      </w:r>
    </w:p>
    <w:p w:rsidR="007628CB" w:rsidRPr="007628CB" w:rsidRDefault="007628CB" w:rsidP="007628CB">
      <w:pPr>
        <w:numPr>
          <w:ilvl w:val="2"/>
          <w:numId w:val="2"/>
        </w:numPr>
        <w:tabs>
          <w:tab w:val="left" w:pos="993"/>
        </w:tabs>
        <w:spacing w:before="120"/>
        <w:ind w:left="851" w:hanging="851"/>
        <w:jc w:val="both"/>
        <w:rPr>
          <w:rFonts w:ascii="Arial" w:hAnsi="Arial" w:cs="Arial"/>
          <w:sz w:val="22"/>
          <w:szCs w:val="22"/>
          <w:vertAlign w:val="baseline"/>
        </w:rPr>
      </w:pPr>
      <w:r w:rsidRPr="007628CB">
        <w:rPr>
          <w:rFonts w:ascii="Arial" w:hAnsi="Arial" w:cs="Arial"/>
          <w:sz w:val="22"/>
          <w:szCs w:val="22"/>
          <w:vertAlign w:val="baseline"/>
        </w:rPr>
        <w:t xml:space="preserve">Será considerado vencedor o licitante que apresentar a proposta de acordo com as Especificações Técnicas contidas neste Edital e seus Anexos, respeitar os limites de preços e apresentar o </w:t>
      </w:r>
      <w:r w:rsidRPr="005D7B14">
        <w:rPr>
          <w:rFonts w:ascii="Arial" w:hAnsi="Arial" w:cs="Arial"/>
          <w:b/>
          <w:sz w:val="22"/>
          <w:szCs w:val="22"/>
          <w:vertAlign w:val="baseline"/>
        </w:rPr>
        <w:t>MENOR PREÇO</w:t>
      </w:r>
      <w:r w:rsidRPr="007628CB">
        <w:rPr>
          <w:rFonts w:ascii="Arial" w:hAnsi="Arial" w:cs="Arial"/>
          <w:sz w:val="22"/>
          <w:szCs w:val="22"/>
          <w:vertAlign w:val="baseline"/>
        </w:rPr>
        <w:t xml:space="preserve"> para execução do objeto desta licitação.</w:t>
      </w:r>
    </w:p>
    <w:p w:rsidR="007628CB" w:rsidRPr="007628CB" w:rsidRDefault="007628CB" w:rsidP="007628CB">
      <w:pPr>
        <w:numPr>
          <w:ilvl w:val="2"/>
          <w:numId w:val="2"/>
        </w:numPr>
        <w:tabs>
          <w:tab w:val="left" w:pos="993"/>
        </w:tabs>
        <w:spacing w:before="120"/>
        <w:ind w:left="851" w:hanging="851"/>
        <w:jc w:val="both"/>
        <w:rPr>
          <w:rFonts w:ascii="Arial" w:hAnsi="Arial" w:cs="Arial"/>
          <w:sz w:val="22"/>
          <w:szCs w:val="22"/>
          <w:vertAlign w:val="baseline"/>
        </w:rPr>
      </w:pPr>
      <w:r w:rsidRPr="007628CB">
        <w:rPr>
          <w:rFonts w:ascii="Arial" w:hAnsi="Arial" w:cs="Arial"/>
          <w:sz w:val="22"/>
          <w:szCs w:val="22"/>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nos serviços, conforme os itens e especificações constantes deste Edital e seus Anexos.</w:t>
      </w:r>
    </w:p>
    <w:p w:rsidR="0004299C" w:rsidRDefault="0004299C" w:rsidP="00751AC1">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sidR="0079041A">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sidR="005A34FC">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76628D" w:rsidRPr="00C51251" w:rsidRDefault="0076628D" w:rsidP="007628CB">
      <w:pPr>
        <w:numPr>
          <w:ilvl w:val="1"/>
          <w:numId w:val="3"/>
        </w:numPr>
        <w:tabs>
          <w:tab w:val="left" w:pos="993"/>
          <w:tab w:val="left" w:pos="1560"/>
        </w:tabs>
        <w:spacing w:before="120" w:after="120"/>
        <w:ind w:left="851" w:hanging="851"/>
        <w:jc w:val="both"/>
        <w:rPr>
          <w:rFonts w:ascii="Arial" w:hAnsi="Arial" w:cs="Arial"/>
          <w:sz w:val="22"/>
          <w:szCs w:val="22"/>
          <w:vertAlign w:val="baseline"/>
        </w:rPr>
      </w:pPr>
      <w:r w:rsidRPr="00C51251">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1A6952" w:rsidRPr="005D7B14" w:rsidRDefault="001A6952" w:rsidP="001A6952">
      <w:pPr>
        <w:numPr>
          <w:ilvl w:val="2"/>
          <w:numId w:val="3"/>
        </w:numPr>
        <w:tabs>
          <w:tab w:val="left" w:pos="993"/>
          <w:tab w:val="left" w:pos="1560"/>
        </w:tabs>
        <w:spacing w:before="120"/>
        <w:ind w:left="851" w:hanging="851"/>
        <w:jc w:val="both"/>
        <w:rPr>
          <w:rFonts w:ascii="Arial" w:hAnsi="Arial" w:cs="Arial"/>
          <w:b/>
          <w:sz w:val="22"/>
          <w:szCs w:val="22"/>
          <w:vertAlign w:val="baseline"/>
        </w:rPr>
      </w:pPr>
      <w:r w:rsidRPr="00235824">
        <w:rPr>
          <w:rFonts w:ascii="Arial" w:hAnsi="Arial" w:cs="Arial"/>
          <w:sz w:val="22"/>
          <w:szCs w:val="22"/>
          <w:vertAlign w:val="baseline"/>
        </w:rPr>
        <w:t xml:space="preserve">MODO DE </w:t>
      </w:r>
      <w:r w:rsidRPr="005D7B14">
        <w:rPr>
          <w:rFonts w:ascii="Arial" w:hAnsi="Arial" w:cs="Arial"/>
          <w:sz w:val="22"/>
          <w:szCs w:val="22"/>
          <w:vertAlign w:val="baseline"/>
        </w:rPr>
        <w:t>DISPUTA</w:t>
      </w:r>
      <w:r w:rsidRPr="005D7B14">
        <w:rPr>
          <w:rFonts w:ascii="Arial" w:hAnsi="Arial" w:cs="Arial"/>
          <w:b/>
          <w:sz w:val="22"/>
          <w:szCs w:val="22"/>
          <w:vertAlign w:val="baseline"/>
        </w:rPr>
        <w:t xml:space="preserve">: </w:t>
      </w:r>
      <w:r w:rsidR="005D7B14" w:rsidRPr="005D7B14">
        <w:rPr>
          <w:rFonts w:ascii="Arial" w:hAnsi="Arial" w:cs="Arial"/>
          <w:b/>
          <w:bCs/>
          <w:sz w:val="22"/>
          <w:szCs w:val="22"/>
          <w:vertAlign w:val="baseline"/>
        </w:rPr>
        <w:t>ABERTA, com intervalo mínimo de diferença de lances (ou percentual) no valor de R$ 10,00 (dez reais). (Art. 14, Inciso III do Decreto 10.024/2019)</w:t>
      </w:r>
      <w:r w:rsidRPr="005D7B14">
        <w:rPr>
          <w:rFonts w:ascii="Arial" w:hAnsi="Arial" w:cs="Arial"/>
          <w:b/>
          <w:sz w:val="22"/>
          <w:szCs w:val="22"/>
          <w:vertAlign w:val="baseline"/>
        </w:rPr>
        <w:t>.</w:t>
      </w:r>
    </w:p>
    <w:p w:rsidR="008A46D0" w:rsidRDefault="008A46D0"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r>
        <w:rPr>
          <w:rFonts w:ascii="Arial" w:hAnsi="Arial" w:cs="Arial"/>
          <w:b/>
          <w:sz w:val="22"/>
          <w:szCs w:val="22"/>
          <w:vertAlign w:val="baseline"/>
        </w:rPr>
        <w:t>.</w:t>
      </w:r>
    </w:p>
    <w:p w:rsidR="008A46D0" w:rsidRPr="00C51251" w:rsidRDefault="008A46D0" w:rsidP="008A46D0">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8A46D0" w:rsidRDefault="008A46D0" w:rsidP="008A46D0">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5D7B14" w:rsidRPr="00440DCB" w:rsidRDefault="00CA715C" w:rsidP="008A46D0">
      <w:pPr>
        <w:numPr>
          <w:ilvl w:val="1"/>
          <w:numId w:val="3"/>
        </w:numPr>
        <w:tabs>
          <w:tab w:val="left" w:pos="993"/>
          <w:tab w:val="left" w:pos="1560"/>
        </w:tabs>
        <w:spacing w:before="120"/>
        <w:ind w:left="851" w:hanging="851"/>
        <w:jc w:val="both"/>
        <w:rPr>
          <w:rFonts w:ascii="Arial" w:hAnsi="Arial" w:cs="Arial"/>
          <w:sz w:val="22"/>
          <w:szCs w:val="22"/>
          <w:vertAlign w:val="baseline"/>
        </w:rPr>
      </w:pPr>
      <w:r w:rsidRPr="00440DCB">
        <w:rPr>
          <w:rFonts w:ascii="Arial" w:hAnsi="Arial" w:cs="Arial"/>
          <w:b/>
          <w:sz w:val="22"/>
          <w:szCs w:val="22"/>
          <w:vertAlign w:val="baseline"/>
        </w:rPr>
        <w:t>Em caso de empate, prevalecerá o lance recebido e registrado primeiro, podendo ser observado ainda:</w:t>
      </w:r>
    </w:p>
    <w:p w:rsidR="00217DC4" w:rsidRPr="00440DCB" w:rsidRDefault="00217DC4" w:rsidP="00217DC4">
      <w:pPr>
        <w:numPr>
          <w:ilvl w:val="1"/>
          <w:numId w:val="3"/>
        </w:numPr>
        <w:tabs>
          <w:tab w:val="left" w:pos="993"/>
          <w:tab w:val="left" w:pos="1560"/>
        </w:tabs>
        <w:spacing w:before="120"/>
        <w:ind w:left="851" w:hanging="851"/>
        <w:jc w:val="both"/>
        <w:rPr>
          <w:rFonts w:ascii="Arial" w:hAnsi="Arial" w:cs="Arial"/>
          <w:b/>
          <w:sz w:val="22"/>
          <w:szCs w:val="22"/>
          <w:vertAlign w:val="baseline"/>
        </w:rPr>
      </w:pPr>
      <w:r w:rsidRPr="00440DCB">
        <w:rPr>
          <w:rFonts w:ascii="Arial" w:hAnsi="Arial" w:cs="Arial"/>
          <w:b/>
          <w:sz w:val="22"/>
          <w:szCs w:val="22"/>
          <w:vertAlign w:val="baseline"/>
        </w:rPr>
        <w:t>Após a etapa de envio de lances, haverá a aplicação dos critérios de desempate previstos no item 9.1</w:t>
      </w:r>
      <w:r w:rsidR="00B32D3C" w:rsidRPr="00440DCB">
        <w:rPr>
          <w:rFonts w:ascii="Arial" w:hAnsi="Arial" w:cs="Arial"/>
          <w:b/>
          <w:sz w:val="22"/>
          <w:szCs w:val="22"/>
          <w:vertAlign w:val="baseline"/>
        </w:rPr>
        <w:t>1</w:t>
      </w:r>
      <w:r w:rsidRPr="00440DCB">
        <w:rPr>
          <w:rFonts w:ascii="Arial" w:hAnsi="Arial" w:cs="Arial"/>
          <w:b/>
          <w:sz w:val="22"/>
          <w:szCs w:val="22"/>
          <w:vertAlign w:val="baseline"/>
        </w:rPr>
        <w:t>, em consonância aos art. 44 e art. 45 da Lei Complementar nº 123, de 14 de dezembro de 2006, seguido da aplicação do critério estabelecido no § 2º do art. 3º da Lei nº 8.666, de 1993, se não houver licitante que atenda à primeira hipótese.</w:t>
      </w:r>
    </w:p>
    <w:p w:rsidR="00217DC4" w:rsidRPr="00440DCB" w:rsidRDefault="00217DC4" w:rsidP="00217DC4">
      <w:pPr>
        <w:numPr>
          <w:ilvl w:val="2"/>
          <w:numId w:val="3"/>
        </w:numPr>
        <w:tabs>
          <w:tab w:val="left" w:pos="993"/>
          <w:tab w:val="left" w:pos="1560"/>
        </w:tabs>
        <w:spacing w:before="120"/>
        <w:ind w:left="851" w:hanging="851"/>
        <w:jc w:val="both"/>
        <w:rPr>
          <w:rFonts w:ascii="Arial" w:hAnsi="Arial" w:cs="Arial"/>
          <w:b/>
          <w:sz w:val="22"/>
          <w:szCs w:val="22"/>
          <w:vertAlign w:val="baseline"/>
        </w:rPr>
      </w:pPr>
      <w:r w:rsidRPr="00440DCB">
        <w:rPr>
          <w:rFonts w:ascii="Arial" w:hAnsi="Arial" w:cs="Arial"/>
          <w:b/>
          <w:sz w:val="22"/>
          <w:szCs w:val="22"/>
          <w:vertAlign w:val="baseline"/>
        </w:rPr>
        <w:t>Os critérios de desempate serão aplicados nos termos do Art. 36 do Decreto 10.024/2019 da , caso não haja envio de lances após o início da fase competitiva.</w:t>
      </w:r>
    </w:p>
    <w:p w:rsidR="00217DC4" w:rsidRPr="00440DCB" w:rsidRDefault="00217DC4" w:rsidP="00217DC4">
      <w:pPr>
        <w:numPr>
          <w:ilvl w:val="2"/>
          <w:numId w:val="3"/>
        </w:numPr>
        <w:tabs>
          <w:tab w:val="left" w:pos="993"/>
          <w:tab w:val="left" w:pos="1560"/>
        </w:tabs>
        <w:spacing w:before="120"/>
        <w:ind w:left="851" w:hanging="851"/>
        <w:jc w:val="both"/>
        <w:rPr>
          <w:rFonts w:ascii="Arial" w:hAnsi="Arial" w:cs="Arial"/>
          <w:sz w:val="22"/>
          <w:szCs w:val="22"/>
          <w:vertAlign w:val="baseline"/>
        </w:rPr>
      </w:pPr>
      <w:r w:rsidRPr="00440DCB">
        <w:rPr>
          <w:rFonts w:ascii="Arial" w:hAnsi="Arial" w:cs="Arial"/>
          <w:b/>
          <w:sz w:val="22"/>
          <w:szCs w:val="22"/>
          <w:vertAlign w:val="baseline"/>
        </w:rPr>
        <w:t>Persistindo o empate, a proposta vencedora será sorteada pelo sistema eletrônico dentre as propostas empatadas.</w:t>
      </w:r>
    </w:p>
    <w:p w:rsidR="0076628D" w:rsidRPr="008A46D0" w:rsidRDefault="00C5414D" w:rsidP="00C5414D">
      <w:pPr>
        <w:numPr>
          <w:ilvl w:val="1"/>
          <w:numId w:val="3"/>
        </w:numPr>
        <w:tabs>
          <w:tab w:val="left" w:pos="993"/>
          <w:tab w:val="left" w:pos="1560"/>
        </w:tabs>
        <w:spacing w:before="120"/>
        <w:ind w:left="851" w:hanging="851"/>
        <w:jc w:val="both"/>
        <w:rPr>
          <w:rFonts w:ascii="Arial" w:hAnsi="Arial" w:cs="Arial"/>
          <w:sz w:val="22"/>
          <w:szCs w:val="22"/>
          <w:vertAlign w:val="baseline"/>
        </w:rPr>
      </w:pPr>
      <w:r w:rsidRPr="00440DCB">
        <w:rPr>
          <w:rFonts w:ascii="Arial" w:hAnsi="Arial" w:cs="Arial"/>
          <w:sz w:val="22"/>
          <w:szCs w:val="22"/>
          <w:vertAlign w:val="baseline"/>
        </w:rPr>
        <w:t>Durante a fase de lances, o Pregoeiro poderá excluir, justificadamente</w:t>
      </w:r>
      <w:r w:rsidRPr="00C5414D">
        <w:rPr>
          <w:rFonts w:ascii="Arial" w:hAnsi="Arial" w:cs="Arial"/>
          <w:sz w:val="22"/>
          <w:szCs w:val="22"/>
          <w:vertAlign w:val="baseline"/>
        </w:rPr>
        <w:t>, lance cujo valor seja manifestamente inexequível</w:t>
      </w:r>
      <w:r w:rsidR="008A46D0">
        <w:rPr>
          <w:rFonts w:ascii="Arial" w:hAnsi="Arial" w:cs="Arial"/>
          <w:sz w:val="22"/>
          <w:szCs w:val="22"/>
          <w:vertAlign w:val="baseline"/>
        </w:rPr>
        <w:t>.</w:t>
      </w:r>
    </w:p>
    <w:p w:rsidR="0076628D" w:rsidRPr="00457C03"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457C03">
        <w:rPr>
          <w:rFonts w:ascii="Arial" w:hAnsi="Arial" w:cs="Arial"/>
          <w:sz w:val="22"/>
          <w:szCs w:val="22"/>
          <w:vertAlign w:val="baseline"/>
        </w:rPr>
        <w:lastRenderedPageBreak/>
        <w:t>No caso de desconexão do pregoeiro, no decorrer da etapa de lances, se o sistema eletrônico permanecer acessível às licitantes, os lances continuarão sendo recebidos, sem prejuízo dos atos realizados.</w:t>
      </w:r>
    </w:p>
    <w:p w:rsidR="00A00B6D" w:rsidRPr="00457C03" w:rsidRDefault="00A00B6D" w:rsidP="00A00B6D">
      <w:pPr>
        <w:numPr>
          <w:ilvl w:val="2"/>
          <w:numId w:val="1"/>
        </w:numPr>
        <w:tabs>
          <w:tab w:val="left" w:pos="1560"/>
        </w:tabs>
        <w:spacing w:before="120"/>
        <w:ind w:left="851" w:hanging="851"/>
        <w:jc w:val="both"/>
        <w:rPr>
          <w:rFonts w:ascii="Arial" w:hAnsi="Arial" w:cs="Arial"/>
          <w:sz w:val="22"/>
          <w:szCs w:val="22"/>
          <w:vertAlign w:val="baseline"/>
        </w:rPr>
      </w:pPr>
      <w:r w:rsidRPr="00457C03">
        <w:rPr>
          <w:rFonts w:ascii="Arial" w:hAnsi="Arial" w:cs="Arial"/>
          <w:sz w:val="22"/>
          <w:szCs w:val="22"/>
          <w:vertAlign w:val="baseline"/>
        </w:rPr>
        <w:t>O Pregoeiro, quando possível, dará continuidade à sua atuação no certame, sem prejuízo dos atos realizados.</w:t>
      </w:r>
    </w:p>
    <w:p w:rsidR="00A00B6D" w:rsidRDefault="00A00B6D" w:rsidP="00A00B6D">
      <w:pPr>
        <w:numPr>
          <w:ilvl w:val="2"/>
          <w:numId w:val="1"/>
        </w:numPr>
        <w:tabs>
          <w:tab w:val="left" w:pos="1560"/>
        </w:tabs>
        <w:spacing w:before="120"/>
        <w:ind w:left="851" w:hanging="851"/>
        <w:jc w:val="both"/>
        <w:rPr>
          <w:rFonts w:ascii="Arial" w:hAnsi="Arial" w:cs="Arial"/>
          <w:sz w:val="22"/>
          <w:szCs w:val="22"/>
          <w:vertAlign w:val="baseline"/>
        </w:rPr>
      </w:pPr>
      <w:r w:rsidRPr="00457C03">
        <w:rPr>
          <w:rFonts w:ascii="Arial" w:hAnsi="Arial" w:cs="Arial"/>
          <w:sz w:val="22"/>
          <w:szCs w:val="22"/>
          <w:vertAlign w:val="baseline"/>
        </w:rPr>
        <w:t xml:space="preserve">Quando a desconexão do pregoeiro persistir por </w:t>
      </w:r>
      <w:r w:rsidRPr="00A43007">
        <w:rPr>
          <w:rFonts w:ascii="Arial" w:hAnsi="Arial" w:cs="Arial"/>
          <w:b/>
          <w:sz w:val="22"/>
          <w:szCs w:val="22"/>
          <w:vertAlign w:val="baseline"/>
        </w:rPr>
        <w:t>tempo superior a 10 (dez) minutos</w:t>
      </w:r>
      <w:r w:rsidRPr="00457C03">
        <w:rPr>
          <w:rFonts w:ascii="Arial" w:hAnsi="Arial" w:cs="Arial"/>
          <w:sz w:val="22"/>
          <w:szCs w:val="22"/>
          <w:vertAlign w:val="baseline"/>
        </w:rPr>
        <w:t xml:space="preserve">, a sessão pública será suspensa e reiniciada somente decorridas </w:t>
      </w:r>
      <w:r w:rsidRPr="00A43007">
        <w:rPr>
          <w:rFonts w:ascii="Arial" w:hAnsi="Arial" w:cs="Arial"/>
          <w:b/>
          <w:sz w:val="22"/>
          <w:szCs w:val="22"/>
          <w:vertAlign w:val="baseline"/>
        </w:rPr>
        <w:t>24 (vinte e quatro)</w:t>
      </w:r>
      <w:r w:rsidRPr="00457C03">
        <w:rPr>
          <w:rFonts w:ascii="Arial" w:hAnsi="Arial" w:cs="Arial"/>
          <w:sz w:val="22"/>
          <w:szCs w:val="22"/>
          <w:vertAlign w:val="baseline"/>
        </w:rPr>
        <w:t xml:space="preserve"> horas após a comunicação do fato aos participantes, no sítio eletrônico </w:t>
      </w:r>
      <w:r w:rsidRPr="001C529D">
        <w:rPr>
          <w:rFonts w:ascii="Arial" w:hAnsi="Arial" w:cs="Arial"/>
          <w:sz w:val="22"/>
          <w:szCs w:val="22"/>
          <w:u w:val="single"/>
          <w:vertAlign w:val="baseline"/>
        </w:rPr>
        <w:t>www.comprasgovernamentais.gov.br</w:t>
      </w:r>
      <w:r w:rsidRPr="00457C03">
        <w:rPr>
          <w:rFonts w:ascii="Arial" w:hAnsi="Arial" w:cs="Arial"/>
          <w:sz w:val="22"/>
          <w:szCs w:val="22"/>
          <w:vertAlign w:val="baseline"/>
        </w:rPr>
        <w:t>. (</w:t>
      </w:r>
      <w:r w:rsidRPr="001C529D">
        <w:rPr>
          <w:rFonts w:ascii="Arial" w:hAnsi="Arial" w:cs="Arial"/>
          <w:b/>
          <w:sz w:val="22"/>
          <w:szCs w:val="22"/>
          <w:vertAlign w:val="baseline"/>
        </w:rPr>
        <w:t>art. 35, Decreto  10.024, de 20/09/2019</w:t>
      </w:r>
      <w:r w:rsidRPr="00457C03">
        <w:rPr>
          <w:rFonts w:ascii="Arial" w:hAnsi="Arial" w:cs="Arial"/>
          <w:sz w:val="22"/>
          <w:szCs w:val="22"/>
          <w:vertAlign w:val="baseline"/>
        </w:rPr>
        <w:t>).</w:t>
      </w:r>
    </w:p>
    <w:p w:rsidR="00217DC4" w:rsidRPr="00B32D3C" w:rsidRDefault="00217DC4" w:rsidP="00217DC4">
      <w:pPr>
        <w:numPr>
          <w:ilvl w:val="1"/>
          <w:numId w:val="1"/>
        </w:numPr>
        <w:tabs>
          <w:tab w:val="left" w:pos="1134"/>
          <w:tab w:val="left" w:pos="1560"/>
        </w:tabs>
        <w:spacing w:before="120"/>
        <w:ind w:left="851" w:hanging="851"/>
        <w:jc w:val="both"/>
        <w:rPr>
          <w:rFonts w:ascii="Arial" w:hAnsi="Arial" w:cs="Arial"/>
          <w:b/>
          <w:sz w:val="22"/>
          <w:szCs w:val="22"/>
          <w:vertAlign w:val="baseline"/>
        </w:rPr>
      </w:pPr>
      <w:r w:rsidRPr="00B32D3C">
        <w:rPr>
          <w:rFonts w:ascii="Arial" w:hAnsi="Arial" w:cs="Arial"/>
          <w:b/>
          <w:sz w:val="22"/>
          <w:szCs w:val="22"/>
          <w:vertAlign w:val="baseline"/>
        </w:rPr>
        <w:t>No modo de disputa aberto, a etapa de envio de lances na sessão pública durará dez minutos e, após isso, será prorrogada automaticamente pelo sistema quando houver lance ofertado nos últimos dois minutos do período de duração da sessão pública. (Art. 32 do Decreto 10.024/2019).</w:t>
      </w:r>
    </w:p>
    <w:p w:rsidR="00217DC4" w:rsidRPr="00440DCB" w:rsidRDefault="00217DC4" w:rsidP="00217DC4">
      <w:pPr>
        <w:numPr>
          <w:ilvl w:val="1"/>
          <w:numId w:val="1"/>
        </w:numPr>
        <w:tabs>
          <w:tab w:val="left" w:pos="1134"/>
          <w:tab w:val="left" w:pos="1560"/>
        </w:tabs>
        <w:spacing w:before="120"/>
        <w:ind w:left="851" w:hanging="851"/>
        <w:jc w:val="both"/>
        <w:rPr>
          <w:rFonts w:ascii="Arial" w:hAnsi="Arial" w:cs="Arial"/>
          <w:b/>
          <w:sz w:val="22"/>
          <w:szCs w:val="22"/>
          <w:vertAlign w:val="baseline"/>
        </w:rPr>
      </w:pPr>
      <w:r w:rsidRPr="00440DCB">
        <w:rPr>
          <w:rFonts w:ascii="Arial" w:hAnsi="Arial" w:cs="Arial"/>
          <w:b/>
          <w:sz w:val="22"/>
          <w:szCs w:val="22"/>
          <w:vertAlign w:val="baseline"/>
        </w:rPr>
        <w:t>Na hipótese de não haver novos lances, a sessão pública será encerrada automaticamente. (Art. 32, § 2º do Decreto 10.024/2019).</w:t>
      </w:r>
    </w:p>
    <w:p w:rsidR="00217DC4" w:rsidRPr="00440DCB" w:rsidRDefault="00217DC4" w:rsidP="00217DC4">
      <w:pPr>
        <w:numPr>
          <w:ilvl w:val="1"/>
          <w:numId w:val="1"/>
        </w:numPr>
        <w:tabs>
          <w:tab w:val="left" w:pos="1134"/>
          <w:tab w:val="left" w:pos="1560"/>
        </w:tabs>
        <w:spacing w:before="120"/>
        <w:ind w:left="851" w:hanging="851"/>
        <w:jc w:val="both"/>
        <w:rPr>
          <w:rFonts w:ascii="Arial" w:hAnsi="Arial" w:cs="Arial"/>
          <w:sz w:val="22"/>
          <w:szCs w:val="22"/>
          <w:vertAlign w:val="baseline"/>
        </w:rPr>
      </w:pPr>
      <w:r w:rsidRPr="00440DCB">
        <w:rPr>
          <w:rFonts w:ascii="Arial" w:hAnsi="Arial" w:cs="Arial"/>
          <w:b/>
          <w:sz w:val="22"/>
          <w:szCs w:val="22"/>
          <w:vertAlign w:val="baseline"/>
        </w:rPr>
        <w:t>Encerrada a sessão pública sem prorrogação automática pelo sistema, o pregoeiro poderá, assessorado pela equipe de apoio, admitir o reinício da etapa de envio de lances, em prol da consecução do melhor preço, mediante justificativa. (Art. 32º do Decreto 10.024/2019)</w:t>
      </w:r>
      <w:r w:rsidRPr="00440DCB">
        <w:rPr>
          <w:rFonts w:ascii="Arial" w:hAnsi="Arial" w:cs="Arial"/>
          <w:sz w:val="22"/>
          <w:szCs w:val="22"/>
          <w:vertAlign w:val="baseline"/>
        </w:rPr>
        <w:t>.</w:t>
      </w:r>
    </w:p>
    <w:p w:rsidR="00A00B6D" w:rsidRPr="003866BB" w:rsidRDefault="00A00B6D" w:rsidP="00A00B6D">
      <w:pPr>
        <w:numPr>
          <w:ilvl w:val="1"/>
          <w:numId w:val="1"/>
        </w:numPr>
        <w:tabs>
          <w:tab w:val="left" w:pos="851"/>
        </w:tabs>
        <w:spacing w:before="120"/>
        <w:ind w:left="851" w:hanging="851"/>
        <w:jc w:val="both"/>
        <w:rPr>
          <w:rFonts w:ascii="Arial" w:hAnsi="Arial" w:cs="Arial"/>
          <w:b/>
          <w:sz w:val="22"/>
          <w:szCs w:val="22"/>
          <w:vertAlign w:val="baseline"/>
        </w:rPr>
      </w:pPr>
      <w:r w:rsidRPr="003866BB">
        <w:rPr>
          <w:rFonts w:ascii="Arial" w:hAnsi="Arial" w:cs="Arial"/>
          <w:b/>
          <w:sz w:val="22"/>
          <w:szCs w:val="22"/>
          <w:vertAlign w:val="baseline"/>
        </w:rPr>
        <w:t>Benefícios às Microempresa e Empresas de Pequeno Porte</w:t>
      </w:r>
      <w:r>
        <w:rPr>
          <w:rFonts w:ascii="Arial" w:hAnsi="Arial" w:cs="Arial"/>
          <w:b/>
          <w:sz w:val="22"/>
          <w:szCs w:val="22"/>
          <w:vertAlign w:val="baseline"/>
        </w:rPr>
        <w:t>:</w:t>
      </w:r>
    </w:p>
    <w:p w:rsidR="00A00B6D" w:rsidRPr="00416194" w:rsidRDefault="00A00B6D" w:rsidP="00A00B6D">
      <w:pPr>
        <w:numPr>
          <w:ilvl w:val="2"/>
          <w:numId w:val="1"/>
        </w:numPr>
        <w:tabs>
          <w:tab w:val="left" w:pos="851"/>
        </w:tabs>
        <w:spacing w:before="120"/>
        <w:ind w:left="851" w:hanging="851"/>
        <w:jc w:val="both"/>
        <w:rPr>
          <w:rFonts w:ascii="Arial" w:hAnsi="Arial" w:cs="Arial"/>
          <w:sz w:val="22"/>
          <w:szCs w:val="22"/>
          <w:vertAlign w:val="baseline"/>
        </w:rPr>
      </w:pPr>
      <w:r w:rsidRPr="003866BB">
        <w:rPr>
          <w:rFonts w:ascii="Arial" w:hAnsi="Arial" w:cs="Arial"/>
          <w:sz w:val="22"/>
          <w:szCs w:val="22"/>
          <w:vertAlign w:val="baseline"/>
        </w:rPr>
        <w:t>Será assegurada, como critério de desempate</w:t>
      </w:r>
      <w:r w:rsidRPr="00416194">
        <w:rPr>
          <w:rFonts w:ascii="Arial" w:hAnsi="Arial" w:cs="Arial"/>
          <w:sz w:val="22"/>
          <w:szCs w:val="22"/>
          <w:vertAlign w:val="baseline"/>
        </w:rPr>
        <w:t>, preferência de contratação para as microempresas</w:t>
      </w:r>
      <w:r>
        <w:rPr>
          <w:rFonts w:ascii="Arial" w:hAnsi="Arial" w:cs="Arial"/>
          <w:sz w:val="22"/>
          <w:szCs w:val="22"/>
          <w:vertAlign w:val="baseline"/>
        </w:rPr>
        <w:t xml:space="preserve"> e </w:t>
      </w:r>
      <w:r w:rsidRPr="00416194">
        <w:rPr>
          <w:rFonts w:ascii="Arial" w:hAnsi="Arial" w:cs="Arial"/>
          <w:sz w:val="22"/>
          <w:szCs w:val="22"/>
          <w:vertAlign w:val="baseline"/>
        </w:rPr>
        <w:t>empresas de pequeno porte (Art. 44 da Lei Complementar n.º 123, de 14/12/2006).</w:t>
      </w:r>
    </w:p>
    <w:p w:rsidR="00A00B6D" w:rsidRDefault="00A00B6D" w:rsidP="00A00B6D">
      <w:pPr>
        <w:numPr>
          <w:ilvl w:val="2"/>
          <w:numId w:val="1"/>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 xml:space="preserve">elas Microempresas e Empresas de Pequeno Porte </w:t>
      </w:r>
      <w:r w:rsidRPr="003866BB">
        <w:rPr>
          <w:rFonts w:ascii="Arial" w:hAnsi="Arial" w:cs="Arial"/>
          <w:sz w:val="22"/>
          <w:szCs w:val="22"/>
          <w:vertAlign w:val="baseline"/>
        </w:rPr>
        <w:t>sejam superiores em até 5% (cinco por cento) à proposta mais bem classificada</w:t>
      </w:r>
      <w:r>
        <w:rPr>
          <w:rFonts w:ascii="Arial" w:hAnsi="Arial" w:cs="Arial"/>
          <w:sz w:val="22"/>
          <w:szCs w:val="22"/>
          <w:vertAlign w:val="baseline"/>
        </w:rPr>
        <w:t>.</w:t>
      </w:r>
    </w:p>
    <w:p w:rsidR="00A00B6D" w:rsidRPr="008F1070" w:rsidRDefault="00A00B6D" w:rsidP="00A00B6D">
      <w:pPr>
        <w:numPr>
          <w:ilvl w:val="2"/>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w:t>
      </w:r>
      <w:r>
        <w:rPr>
          <w:rFonts w:ascii="Arial" w:hAnsi="Arial" w:cs="Arial"/>
          <w:sz w:val="22"/>
          <w:szCs w:val="22"/>
          <w:vertAlign w:val="baseline"/>
        </w:rPr>
        <w:t>feito do disposto no subitem 9.</w:t>
      </w:r>
      <w:r w:rsidR="00A6786E">
        <w:rPr>
          <w:rFonts w:ascii="Arial" w:hAnsi="Arial" w:cs="Arial"/>
          <w:sz w:val="22"/>
          <w:szCs w:val="22"/>
          <w:vertAlign w:val="baseline"/>
        </w:rPr>
        <w:t>8</w:t>
      </w:r>
      <w:r>
        <w:rPr>
          <w:rFonts w:ascii="Arial" w:hAnsi="Arial" w:cs="Arial"/>
          <w:sz w:val="22"/>
          <w:szCs w:val="22"/>
          <w:vertAlign w:val="baseline"/>
        </w:rPr>
        <w:t xml:space="preserve">.1 </w:t>
      </w:r>
      <w:r w:rsidRPr="0076628D">
        <w:rPr>
          <w:rFonts w:ascii="Arial" w:hAnsi="Arial" w:cs="Arial"/>
          <w:sz w:val="22"/>
          <w:szCs w:val="22"/>
          <w:vertAlign w:val="baseline"/>
        </w:rPr>
        <w:t>deste Edital (Art. 45 da Lei Complementar n.º 123, de 14/12/2006), ocorrendo o empate, proceder-se-á da seguinte forma</w:t>
      </w:r>
      <w:r>
        <w:rPr>
          <w:rFonts w:ascii="Arial" w:hAnsi="Arial" w:cs="Arial"/>
          <w:sz w:val="22"/>
          <w:szCs w:val="22"/>
          <w:vertAlign w:val="baseline"/>
        </w:rPr>
        <w:t>:</w:t>
      </w:r>
    </w:p>
    <w:p w:rsidR="00A00B6D" w:rsidRPr="00F67F17" w:rsidRDefault="00A00B6D" w:rsidP="00A00B6D">
      <w:pPr>
        <w:numPr>
          <w:ilvl w:val="2"/>
          <w:numId w:val="9"/>
        </w:numPr>
        <w:tabs>
          <w:tab w:val="left" w:pos="1134"/>
        </w:tabs>
        <w:spacing w:before="120"/>
        <w:ind w:left="1134" w:hanging="283"/>
        <w:jc w:val="both"/>
        <w:rPr>
          <w:rFonts w:ascii="Arial" w:hAnsi="Arial" w:cs="Arial"/>
          <w:sz w:val="22"/>
          <w:szCs w:val="22"/>
          <w:vertAlign w:val="baseline"/>
        </w:rPr>
      </w:pPr>
      <w:r w:rsidRPr="003866BB">
        <w:rPr>
          <w:rFonts w:ascii="Arial" w:hAnsi="Arial" w:cs="Arial"/>
          <w:sz w:val="22"/>
          <w:szCs w:val="22"/>
          <w:vertAlign w:val="baseline"/>
        </w:rPr>
        <w:t>A microempresa ou empresa de pequeno porte mais bem classificada será convocada pelo próprio sistema no portal www.comprasgovernamentais.gov.br, no prazo máximo de 5(cinco) minutos, após encerramento dos lances, sob pena de preclusão, para apresentar nova proposta de preço, inferior àquela considerada vencedora do certame, situação em que será adjudicado em seu favor o objeto licitado</w:t>
      </w:r>
      <w:r w:rsidRPr="00F67F17">
        <w:rPr>
          <w:rFonts w:ascii="Arial" w:hAnsi="Arial" w:cs="Arial"/>
          <w:sz w:val="22"/>
          <w:szCs w:val="22"/>
          <w:vertAlign w:val="baseline"/>
        </w:rPr>
        <w:t>;</w:t>
      </w:r>
    </w:p>
    <w:p w:rsidR="00A00B6D" w:rsidRPr="00F67F17" w:rsidRDefault="00A00B6D" w:rsidP="00A00B6D">
      <w:pPr>
        <w:numPr>
          <w:ilvl w:val="2"/>
          <w:numId w:val="9"/>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A00B6D" w:rsidRPr="0076628D" w:rsidRDefault="00A00B6D" w:rsidP="00A00B6D">
      <w:pPr>
        <w:numPr>
          <w:ilvl w:val="2"/>
          <w:numId w:val="9"/>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A00B6D" w:rsidRDefault="00A00B6D" w:rsidP="00A00B6D">
      <w:pPr>
        <w:numPr>
          <w:ilvl w:val="3"/>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A00B6D" w:rsidRDefault="00A00B6D" w:rsidP="00A00B6D">
      <w:pPr>
        <w:numPr>
          <w:ilvl w:val="3"/>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w:t>
      </w:r>
      <w:r w:rsidR="002A2C1F">
        <w:rPr>
          <w:rFonts w:ascii="Arial" w:hAnsi="Arial" w:cs="Arial"/>
          <w:sz w:val="22"/>
          <w:szCs w:val="22"/>
          <w:vertAlign w:val="baseline"/>
        </w:rPr>
        <w:t>11</w:t>
      </w:r>
      <w:r w:rsidRPr="007238A0">
        <w:rPr>
          <w:rFonts w:ascii="Arial" w:hAnsi="Arial" w:cs="Arial"/>
          <w:sz w:val="22"/>
          <w:szCs w:val="22"/>
          <w:vertAlign w:val="baseline"/>
        </w:rPr>
        <w:t>.</w:t>
      </w:r>
      <w:r>
        <w:rPr>
          <w:rFonts w:ascii="Arial" w:hAnsi="Arial" w:cs="Arial"/>
          <w:sz w:val="22"/>
          <w:szCs w:val="22"/>
          <w:vertAlign w:val="baseline"/>
        </w:rPr>
        <w:t>3</w:t>
      </w:r>
      <w:r w:rsidRPr="007238A0">
        <w:rPr>
          <w:rFonts w:ascii="Arial" w:hAnsi="Arial" w:cs="Arial"/>
          <w:sz w:val="22"/>
          <w:szCs w:val="22"/>
          <w:vertAlign w:val="baseline"/>
        </w:rPr>
        <w:t>.1 somente se aplicará quando a melhor oferta inicial não tiver sido apresentada por micro empresa</w:t>
      </w:r>
      <w:r>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61323F" w:rsidRPr="00440DCB" w:rsidRDefault="00D92675" w:rsidP="00A00B6D">
      <w:pPr>
        <w:numPr>
          <w:ilvl w:val="1"/>
          <w:numId w:val="3"/>
        </w:numPr>
        <w:tabs>
          <w:tab w:val="left" w:pos="567"/>
        </w:tabs>
        <w:spacing w:before="120"/>
        <w:ind w:left="851" w:hanging="851"/>
        <w:jc w:val="both"/>
        <w:rPr>
          <w:rFonts w:ascii="Arial" w:hAnsi="Arial" w:cs="Arial"/>
          <w:sz w:val="22"/>
          <w:szCs w:val="22"/>
          <w:vertAlign w:val="baseline"/>
        </w:rPr>
      </w:pPr>
      <w:r w:rsidRPr="00440DCB">
        <w:rPr>
          <w:rFonts w:ascii="Arial" w:hAnsi="Arial" w:cs="Arial"/>
          <w:sz w:val="22"/>
          <w:szCs w:val="22"/>
          <w:vertAlign w:val="baseline"/>
        </w:rPr>
        <w:lastRenderedPageBreak/>
        <w:t xml:space="preserve">Encerrada a etapa de envio de lances da sessão pública, o pregoeiro deverá encaminhar, pelo sistema eletrônico, contraproposta ao licitante que tenha apresentado o melhor preço, concedendo </w:t>
      </w:r>
      <w:r w:rsidRPr="00440DCB">
        <w:rPr>
          <w:rFonts w:ascii="Arial" w:hAnsi="Arial" w:cs="Arial"/>
          <w:b/>
          <w:sz w:val="22"/>
          <w:szCs w:val="22"/>
          <w:vertAlign w:val="baseline"/>
        </w:rPr>
        <w:t>um prazo mínimo de 2 (duas) horas</w:t>
      </w:r>
      <w:r w:rsidRPr="00440DCB">
        <w:rPr>
          <w:rFonts w:ascii="Arial" w:hAnsi="Arial" w:cs="Arial"/>
          <w:sz w:val="22"/>
          <w:szCs w:val="22"/>
          <w:vertAlign w:val="baseline"/>
        </w:rPr>
        <w:t>, para que seja obtida melhor proposta, vedada a negociação em condições diferentes das previstas no edital</w:t>
      </w:r>
      <w:r w:rsidRPr="00440DCB">
        <w:rPr>
          <w:rFonts w:ascii="Arial" w:hAnsi="Arial" w:cs="Arial"/>
          <w:b/>
          <w:sz w:val="22"/>
          <w:szCs w:val="22"/>
          <w:vertAlign w:val="baseline"/>
        </w:rPr>
        <w:t>. (Art. 38 do Decreto 10.024/2019).</w:t>
      </w:r>
    </w:p>
    <w:p w:rsidR="00557E5E" w:rsidRDefault="00557E5E" w:rsidP="00557E5E">
      <w:pPr>
        <w:tabs>
          <w:tab w:val="left" w:pos="567"/>
        </w:tabs>
        <w:spacing w:before="120"/>
        <w:jc w:val="both"/>
        <w:rPr>
          <w:rFonts w:ascii="Arial" w:hAnsi="Arial" w:cs="Arial"/>
          <w:sz w:val="22"/>
          <w:szCs w:val="22"/>
          <w:vertAlign w:val="baseline"/>
        </w:rPr>
      </w:pPr>
    </w:p>
    <w:p w:rsidR="0004299C" w:rsidRDefault="0004299C" w:rsidP="00557E5E">
      <w:pPr>
        <w:numPr>
          <w:ilvl w:val="0"/>
          <w:numId w:val="1"/>
        </w:numPr>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04299C" w:rsidRPr="004F4D9F" w:rsidRDefault="000E5AB7" w:rsidP="000E5AB7">
      <w:pPr>
        <w:numPr>
          <w:ilvl w:val="1"/>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(art. 39 do Decreto n.º 10.024, de 20/09/2019)</w:t>
      </w:r>
      <w:r w:rsidR="00E37797" w:rsidRPr="00E37797">
        <w:rPr>
          <w:rFonts w:ascii="Arial" w:hAnsi="Arial" w:cs="Arial"/>
          <w:sz w:val="22"/>
          <w:szCs w:val="22"/>
          <w:vertAlign w:val="baseline"/>
        </w:rPr>
        <w:t>.</w:t>
      </w:r>
    </w:p>
    <w:p w:rsidR="000E5AB7" w:rsidRPr="000E5AB7" w:rsidRDefault="000E5AB7" w:rsidP="000E5AB7">
      <w:pPr>
        <w:numPr>
          <w:ilvl w:val="1"/>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O Pregoeiro poderá negociar diretamente com a licitante detentora da proposta de menor preço global, no sentido de que seja obtido melhor preço, nos termos do art. 38 do Decreto 10.024/2019, e ainda:</w:t>
      </w:r>
    </w:p>
    <w:p w:rsidR="000E5AB7" w:rsidRPr="000E5AB7" w:rsidRDefault="000E5AB7" w:rsidP="000E5AB7">
      <w:pPr>
        <w:numPr>
          <w:ilvl w:val="1"/>
          <w:numId w:val="19"/>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Se não houver lances e o menor preço global e preços unitários estiver em desacordo com o orçado pela CODEVASF;</w:t>
      </w:r>
    </w:p>
    <w:p w:rsidR="000E5AB7" w:rsidRPr="000E5AB7" w:rsidRDefault="000E5AB7" w:rsidP="000E5AB7">
      <w:pPr>
        <w:numPr>
          <w:ilvl w:val="1"/>
          <w:numId w:val="19"/>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Quando a proposta classificada em primeiro lugar, ou seja, a de menor preço, estiver com preço global e unitários em desacordo com o orçado pela CODEVASF, mesmo após encerramento da etapa competitiva;</w:t>
      </w:r>
    </w:p>
    <w:p w:rsidR="000E5AB7" w:rsidRPr="000E5AB7" w:rsidRDefault="000E5AB7" w:rsidP="000E5AB7">
      <w:pPr>
        <w:numPr>
          <w:ilvl w:val="1"/>
          <w:numId w:val="19"/>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Se a proposta de menor valor não for aceitável ou se a licitante desatender às exigências de habilitação.</w:t>
      </w:r>
    </w:p>
    <w:p w:rsidR="000E5AB7" w:rsidRDefault="000E5AB7" w:rsidP="000E5AB7">
      <w:pPr>
        <w:numPr>
          <w:ilvl w:val="1"/>
          <w:numId w:val="19"/>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 xml:space="preserve">No caso de não comparecimento </w:t>
      </w:r>
      <w:r w:rsidRPr="008F13EA">
        <w:rPr>
          <w:rFonts w:ascii="Arial" w:hAnsi="Arial" w:cs="Arial"/>
          <w:b/>
          <w:sz w:val="22"/>
          <w:szCs w:val="22"/>
          <w:vertAlign w:val="baseline"/>
        </w:rPr>
        <w:t>do licitante vencedor</w:t>
      </w:r>
      <w:r w:rsidRPr="000E5AB7">
        <w:rPr>
          <w:rFonts w:ascii="Arial" w:hAnsi="Arial" w:cs="Arial"/>
          <w:sz w:val="22"/>
          <w:szCs w:val="22"/>
          <w:vertAlign w:val="baseline"/>
        </w:rPr>
        <w:t xml:space="preserve"> para a assinatura do Contrato no prazo estipulado ou em caso de recusa por parte desta, poderá também negociar a proposta subseqüente para obter melhor preço</w:t>
      </w:r>
    </w:p>
    <w:p w:rsidR="000E5AB7" w:rsidRPr="00440DCB" w:rsidRDefault="000E5AB7" w:rsidP="000F6C53">
      <w:pPr>
        <w:numPr>
          <w:ilvl w:val="2"/>
          <w:numId w:val="2"/>
        </w:numPr>
        <w:tabs>
          <w:tab w:val="left" w:pos="567"/>
        </w:tabs>
        <w:spacing w:before="120"/>
        <w:ind w:left="851" w:hanging="851"/>
        <w:jc w:val="both"/>
        <w:rPr>
          <w:rFonts w:ascii="Arial" w:hAnsi="Arial" w:cs="Arial"/>
          <w:sz w:val="22"/>
          <w:szCs w:val="22"/>
          <w:vertAlign w:val="baseline"/>
        </w:rPr>
      </w:pPr>
      <w:r w:rsidRPr="00440DCB">
        <w:rPr>
          <w:rFonts w:ascii="Arial" w:hAnsi="Arial" w:cs="Arial"/>
          <w:sz w:val="22"/>
          <w:szCs w:val="22"/>
          <w:vertAlign w:val="baseline"/>
        </w:rPr>
        <w:t>A negociação será realizada por meio do sistema eletrônico, podendo ser acompanhada pelos demais licitantes</w:t>
      </w:r>
      <w:r w:rsidR="008F13EA" w:rsidRPr="00440DCB">
        <w:rPr>
          <w:rFonts w:ascii="Arial" w:hAnsi="Arial" w:cs="Arial"/>
          <w:sz w:val="22"/>
          <w:szCs w:val="22"/>
          <w:vertAlign w:val="baseline"/>
        </w:rPr>
        <w:t xml:space="preserve">. </w:t>
      </w:r>
      <w:r w:rsidR="000F6C53" w:rsidRPr="00440DCB">
        <w:rPr>
          <w:rFonts w:ascii="Arial" w:hAnsi="Arial" w:cs="Arial"/>
          <w:b/>
          <w:sz w:val="22"/>
          <w:szCs w:val="22"/>
          <w:vertAlign w:val="baseline"/>
        </w:rPr>
        <w:t xml:space="preserve">No prazo de 2 (duas horas), contado da solicitação do pregoeiro no sistema, para envio da proposta e, se necessário, dos documentos complementares, adequada ao último lance ofertado, </w:t>
      </w:r>
      <w:r w:rsidRPr="00440DCB">
        <w:rPr>
          <w:rFonts w:ascii="Arial" w:hAnsi="Arial" w:cs="Arial"/>
          <w:sz w:val="22"/>
          <w:szCs w:val="22"/>
          <w:vertAlign w:val="baseline"/>
        </w:rPr>
        <w:t>nos termos do (art. 38, §§ 1º e 2º, do Decreto 10.024/2019).</w:t>
      </w:r>
    </w:p>
    <w:p w:rsidR="000E5AB7" w:rsidRPr="000E5AB7" w:rsidRDefault="000E5AB7" w:rsidP="000E5AB7">
      <w:pPr>
        <w:numPr>
          <w:ilvl w:val="1"/>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Não serão aceitas propostas com preços unitários e global superior ao valor orçado pela Codevasf, ou com preços manifestamente inexequíveis.</w:t>
      </w:r>
    </w:p>
    <w:p w:rsidR="000E5AB7" w:rsidRPr="000E5AB7" w:rsidRDefault="000E5AB7" w:rsidP="007A6E52">
      <w:pPr>
        <w:numPr>
          <w:ilvl w:val="2"/>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Considerar-se-á inexequível a proposta que não venha a ter demonstrada sua viabilidade através de documentação que comprove que os custos envolvidos na contratação são coerentes com os de mercado.</w:t>
      </w:r>
    </w:p>
    <w:p w:rsidR="000E5AB7" w:rsidRPr="000E5AB7" w:rsidRDefault="000E5AB7" w:rsidP="007A6E52">
      <w:pPr>
        <w:numPr>
          <w:ilvl w:val="2"/>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rsidR="000E5AB7" w:rsidRPr="000E5AB7" w:rsidRDefault="000E5AB7" w:rsidP="000E5AB7">
      <w:pPr>
        <w:numPr>
          <w:ilvl w:val="1"/>
          <w:numId w:val="20"/>
        </w:numPr>
        <w:tabs>
          <w:tab w:val="left" w:pos="567"/>
        </w:tabs>
        <w:spacing w:before="120"/>
        <w:ind w:left="1276" w:hanging="425"/>
        <w:jc w:val="both"/>
        <w:rPr>
          <w:rFonts w:ascii="Arial" w:hAnsi="Arial" w:cs="Arial"/>
          <w:sz w:val="22"/>
          <w:szCs w:val="22"/>
          <w:vertAlign w:val="baseline"/>
        </w:rPr>
      </w:pPr>
      <w:r w:rsidRPr="000E5AB7">
        <w:rPr>
          <w:rFonts w:ascii="Arial" w:hAnsi="Arial" w:cs="Arial"/>
          <w:sz w:val="22"/>
          <w:szCs w:val="22"/>
          <w:vertAlign w:val="baseline"/>
        </w:rPr>
        <w:t>Questionamentos junto ao licitante vencedor para apresentação de justificativas e comprovações em relação aos custos com indícios de inexequibilidade;</w:t>
      </w:r>
    </w:p>
    <w:p w:rsidR="000E5AB7" w:rsidRPr="000E5AB7" w:rsidRDefault="000E5AB7" w:rsidP="000E5AB7">
      <w:pPr>
        <w:numPr>
          <w:ilvl w:val="1"/>
          <w:numId w:val="20"/>
        </w:numPr>
        <w:tabs>
          <w:tab w:val="left" w:pos="567"/>
        </w:tabs>
        <w:spacing w:before="120"/>
        <w:ind w:left="1276" w:hanging="425"/>
        <w:jc w:val="both"/>
        <w:rPr>
          <w:rFonts w:ascii="Arial" w:hAnsi="Arial" w:cs="Arial"/>
          <w:sz w:val="22"/>
          <w:szCs w:val="22"/>
          <w:vertAlign w:val="baseline"/>
        </w:rPr>
      </w:pPr>
      <w:r w:rsidRPr="000E5AB7">
        <w:rPr>
          <w:rFonts w:ascii="Arial" w:hAnsi="Arial" w:cs="Arial"/>
          <w:sz w:val="22"/>
          <w:szCs w:val="22"/>
          <w:vertAlign w:val="baseline"/>
        </w:rPr>
        <w:t>Pesquisas em órgãos públicos ou empresas privadas;</w:t>
      </w:r>
    </w:p>
    <w:p w:rsidR="000E5AB7" w:rsidRDefault="000E5AB7" w:rsidP="000E5AB7">
      <w:pPr>
        <w:numPr>
          <w:ilvl w:val="1"/>
          <w:numId w:val="20"/>
        </w:numPr>
        <w:tabs>
          <w:tab w:val="left" w:pos="567"/>
        </w:tabs>
        <w:spacing w:before="120"/>
        <w:ind w:left="1276" w:hanging="425"/>
        <w:jc w:val="both"/>
        <w:rPr>
          <w:rFonts w:ascii="Arial" w:hAnsi="Arial" w:cs="Arial"/>
          <w:sz w:val="22"/>
          <w:szCs w:val="22"/>
          <w:vertAlign w:val="baseline"/>
        </w:rPr>
      </w:pPr>
      <w:r w:rsidRPr="000E5AB7">
        <w:rPr>
          <w:rFonts w:ascii="Arial" w:hAnsi="Arial" w:cs="Arial"/>
          <w:sz w:val="22"/>
          <w:szCs w:val="22"/>
          <w:vertAlign w:val="baseline"/>
        </w:rPr>
        <w:t>Demais verificações que por ventura se fizerem necessárias.</w:t>
      </w:r>
    </w:p>
    <w:p w:rsidR="004A3F79" w:rsidRDefault="000E5AB7" w:rsidP="000E5AB7">
      <w:pPr>
        <w:numPr>
          <w:ilvl w:val="1"/>
          <w:numId w:val="2"/>
        </w:numPr>
        <w:tabs>
          <w:tab w:val="left" w:pos="567"/>
        </w:tabs>
        <w:spacing w:before="120"/>
        <w:ind w:left="851" w:hanging="851"/>
        <w:jc w:val="both"/>
        <w:rPr>
          <w:rFonts w:ascii="Arial" w:hAnsi="Arial" w:cs="Arial"/>
          <w:b/>
          <w:sz w:val="22"/>
          <w:szCs w:val="22"/>
          <w:vertAlign w:val="baseline"/>
        </w:rPr>
      </w:pPr>
      <w:r w:rsidRPr="007A6E52">
        <w:rPr>
          <w:rFonts w:ascii="Arial" w:hAnsi="Arial" w:cs="Arial"/>
          <w:b/>
          <w:sz w:val="22"/>
          <w:szCs w:val="22"/>
          <w:vertAlign w:val="baseline"/>
        </w:rPr>
        <w:t xml:space="preserve">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w:t>
      </w:r>
      <w:r w:rsidRPr="007A6E52">
        <w:rPr>
          <w:rFonts w:ascii="Arial" w:hAnsi="Arial" w:cs="Arial"/>
          <w:b/>
          <w:sz w:val="22"/>
          <w:szCs w:val="22"/>
          <w:vertAlign w:val="baseline"/>
        </w:rPr>
        <w:lastRenderedPageBreak/>
        <w:t>de habilitação ou complementar a instrução do processo, conforme art. 57 do Regulamento de Interno de Licitações e Contratos da Codevasf</w:t>
      </w:r>
      <w:r w:rsidR="004A3F79" w:rsidRPr="007A6E52">
        <w:rPr>
          <w:rFonts w:ascii="Arial" w:hAnsi="Arial" w:cs="Arial"/>
          <w:b/>
          <w:sz w:val="22"/>
          <w:szCs w:val="22"/>
          <w:vertAlign w:val="baseline"/>
        </w:rPr>
        <w:t>.</w:t>
      </w:r>
    </w:p>
    <w:p w:rsidR="007A6E52" w:rsidRPr="007A6E52" w:rsidRDefault="007A6E52" w:rsidP="007A6E52">
      <w:pPr>
        <w:numPr>
          <w:ilvl w:val="1"/>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Também será desclassificada a proposta que, após a diligência, não justificar eventuais irregularidades apontadas pelo Pregoeiro.</w:t>
      </w:r>
    </w:p>
    <w:p w:rsidR="004A3F79" w:rsidRDefault="007A6E52" w:rsidP="007A6E52">
      <w:pPr>
        <w:numPr>
          <w:ilvl w:val="1"/>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b/>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(art. 47 do Decreto nº 10.024, de 20/09/2019)</w:t>
      </w:r>
      <w:r w:rsidR="004A3F79" w:rsidRPr="00620142">
        <w:rPr>
          <w:rFonts w:ascii="Arial" w:hAnsi="Arial" w:cs="Arial"/>
          <w:sz w:val="22"/>
          <w:szCs w:val="22"/>
          <w:vertAlign w:val="baseline"/>
        </w:rPr>
        <w:t>.</w:t>
      </w:r>
    </w:p>
    <w:p w:rsidR="007A6E52" w:rsidRPr="007A6E52" w:rsidRDefault="007A6E52" w:rsidP="007A6E52">
      <w:pPr>
        <w:numPr>
          <w:ilvl w:val="1"/>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Erros aritméticos serão retificados desde que não importem em acréscimo do preço fixado na Carta de Apresentação de Proposta, que exige a apresentação de propostas firmes e valiosas</w:t>
      </w:r>
      <w:r>
        <w:rPr>
          <w:rFonts w:ascii="Arial" w:hAnsi="Arial" w:cs="Arial"/>
          <w:sz w:val="22"/>
          <w:szCs w:val="22"/>
          <w:vertAlign w:val="baseline"/>
        </w:rPr>
        <w:t xml:space="preserve">, se houver </w:t>
      </w:r>
      <w:r w:rsidRPr="007A6E52">
        <w:rPr>
          <w:rFonts w:ascii="Arial" w:hAnsi="Arial" w:cs="Arial"/>
          <w:sz w:val="22"/>
          <w:szCs w:val="22"/>
          <w:vertAlign w:val="baseline"/>
        </w:rPr>
        <w:t>discrepância:</w:t>
      </w:r>
    </w:p>
    <w:p w:rsidR="007A6E52" w:rsidRPr="007A6E52" w:rsidRDefault="007A6E52" w:rsidP="007A6E52">
      <w:pPr>
        <w:numPr>
          <w:ilvl w:val="1"/>
          <w:numId w:val="21"/>
        </w:numPr>
        <w:tabs>
          <w:tab w:val="left" w:pos="567"/>
        </w:tabs>
        <w:spacing w:before="120"/>
        <w:ind w:left="1276" w:hanging="425"/>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 preço unitário e o preço total, o qual é obtido pela multiplicação do preço unitário pela quantidade, o preço unitário prevalecerá, e o preço total será corrigido;</w:t>
      </w:r>
    </w:p>
    <w:p w:rsidR="007A6E52" w:rsidRPr="007A6E52" w:rsidRDefault="007A6E52" w:rsidP="007A6E52">
      <w:pPr>
        <w:numPr>
          <w:ilvl w:val="1"/>
          <w:numId w:val="21"/>
        </w:numPr>
        <w:tabs>
          <w:tab w:val="left" w:pos="567"/>
        </w:tabs>
        <w:spacing w:before="120"/>
        <w:ind w:left="1276" w:hanging="425"/>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os valores numéricos e seus componentes por extenso, prevalecerão os valores descritos por extenso;</w:t>
      </w:r>
    </w:p>
    <w:p w:rsidR="007A6E52" w:rsidRDefault="007A6E52" w:rsidP="007A6E52">
      <w:pPr>
        <w:numPr>
          <w:ilvl w:val="1"/>
          <w:numId w:val="21"/>
        </w:numPr>
        <w:tabs>
          <w:tab w:val="left" w:pos="567"/>
        </w:tabs>
        <w:spacing w:before="120"/>
        <w:ind w:left="1276" w:hanging="425"/>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os valores unitários constantes das Planilhas de Composições de Preços Unitários e a Planilha de Preços Unitários, prevalecerá o valor da Composições de Preços Unitários</w:t>
      </w:r>
      <w:r>
        <w:rPr>
          <w:rFonts w:ascii="Arial" w:hAnsi="Arial" w:cs="Arial"/>
          <w:sz w:val="22"/>
          <w:szCs w:val="22"/>
          <w:vertAlign w:val="baseline"/>
        </w:rPr>
        <w:t>.</w:t>
      </w:r>
    </w:p>
    <w:p w:rsidR="007A6E52" w:rsidRPr="007A6E52" w:rsidRDefault="007A6E52" w:rsidP="007A6E52">
      <w:pPr>
        <w:numPr>
          <w:ilvl w:val="2"/>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Erros ou distorções em qualquer preço ou componente de preço, que impliquem em acréscimo do preço fixado na Carta de Apresentação de Proposta não serão considerados.</w:t>
      </w:r>
    </w:p>
    <w:p w:rsidR="007A6E52" w:rsidRPr="007A6E52" w:rsidRDefault="007A6E52" w:rsidP="007A6E52">
      <w:pPr>
        <w:numPr>
          <w:ilvl w:val="2"/>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Ocorrendo a hipótese prevista no subitem acima a licitante deverá honrar o preço fixado na Carta de Apresentação de Proposta, sob pena de desclassificação.</w:t>
      </w:r>
    </w:p>
    <w:p w:rsidR="007A6E52" w:rsidRDefault="007A6E52" w:rsidP="007A6E52">
      <w:pPr>
        <w:numPr>
          <w:ilvl w:val="2"/>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A adequação da proposta na forma dos itens anteriores não poderá acarretar majoração de seu valor global</w:t>
      </w:r>
      <w:r>
        <w:rPr>
          <w:rFonts w:ascii="Arial" w:hAnsi="Arial" w:cs="Arial"/>
          <w:sz w:val="22"/>
          <w:szCs w:val="22"/>
          <w:vertAlign w:val="baseline"/>
        </w:rPr>
        <w:t>.</w:t>
      </w:r>
    </w:p>
    <w:p w:rsidR="007A6E52" w:rsidRPr="007A6E52" w:rsidRDefault="007A6E52" w:rsidP="007A6E52">
      <w:pPr>
        <w:numPr>
          <w:ilvl w:val="1"/>
          <w:numId w:val="2"/>
        </w:numPr>
        <w:tabs>
          <w:tab w:val="left" w:pos="851"/>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Não se admitirá proposta que apresentar preço global ou unitário simbólico, irrisório ou de valor zero, incompatíveis com os preços dos insumos de mercado, acrescidos dos respectivos encargos.</w:t>
      </w:r>
    </w:p>
    <w:p w:rsidR="007A6E52" w:rsidRPr="00440DCB" w:rsidRDefault="000F597E" w:rsidP="007A6E52">
      <w:pPr>
        <w:numPr>
          <w:ilvl w:val="1"/>
          <w:numId w:val="2"/>
        </w:numPr>
        <w:tabs>
          <w:tab w:val="left" w:pos="851"/>
        </w:tabs>
        <w:spacing w:before="120"/>
        <w:ind w:left="851" w:hanging="851"/>
        <w:jc w:val="both"/>
        <w:rPr>
          <w:rFonts w:ascii="Arial" w:hAnsi="Arial" w:cs="Arial"/>
          <w:sz w:val="22"/>
          <w:szCs w:val="22"/>
          <w:vertAlign w:val="baseline"/>
        </w:rPr>
      </w:pPr>
      <w:r w:rsidRPr="00440DCB">
        <w:rPr>
          <w:rFonts w:ascii="Arial" w:hAnsi="Arial" w:cs="Arial"/>
          <w:b/>
          <w:sz w:val="22"/>
          <w:szCs w:val="22"/>
          <w:vertAlign w:val="baseline"/>
        </w:rPr>
        <w:t>A Proposta de Preços da melhor oferta, classificada em primeiro lugar</w:t>
      </w:r>
      <w:r w:rsidRPr="00440DCB">
        <w:rPr>
          <w:rFonts w:ascii="Arial" w:hAnsi="Arial" w:cs="Arial"/>
          <w:sz w:val="22"/>
          <w:szCs w:val="22"/>
          <w:vertAlign w:val="baseline"/>
        </w:rPr>
        <w:t xml:space="preserve">, inicialmente encaminhada nos termos determinados pelo </w:t>
      </w:r>
      <w:r w:rsidRPr="00440DCB">
        <w:rPr>
          <w:rFonts w:ascii="Arial" w:hAnsi="Arial" w:cs="Arial"/>
          <w:b/>
          <w:sz w:val="22"/>
          <w:szCs w:val="22"/>
          <w:vertAlign w:val="baseline"/>
        </w:rPr>
        <w:t>subitem 7.1</w:t>
      </w:r>
      <w:r w:rsidR="00440DCB" w:rsidRPr="00440DCB">
        <w:rPr>
          <w:rFonts w:ascii="Arial" w:hAnsi="Arial" w:cs="Arial"/>
          <w:b/>
          <w:sz w:val="22"/>
          <w:szCs w:val="22"/>
          <w:vertAlign w:val="baseline"/>
        </w:rPr>
        <w:t xml:space="preserve"> </w:t>
      </w:r>
      <w:r w:rsidRPr="00440DCB">
        <w:rPr>
          <w:rFonts w:ascii="Arial" w:hAnsi="Arial" w:cs="Arial"/>
          <w:b/>
          <w:sz w:val="22"/>
          <w:szCs w:val="22"/>
          <w:vertAlign w:val="baseline"/>
        </w:rPr>
        <w:t>deste Edital</w:t>
      </w:r>
      <w:r w:rsidRPr="00440DCB">
        <w:rPr>
          <w:rFonts w:ascii="Arial" w:hAnsi="Arial" w:cs="Arial"/>
          <w:sz w:val="22"/>
          <w:szCs w:val="22"/>
          <w:vertAlign w:val="baseline"/>
        </w:rPr>
        <w:t xml:space="preserve">, que compreende a descrição do objeto e todas as demais informações afins julgadas necessárias ou convenientes, deverá ser </w:t>
      </w:r>
      <w:r w:rsidRPr="00440DCB">
        <w:rPr>
          <w:rFonts w:ascii="Arial" w:hAnsi="Arial" w:cs="Arial"/>
          <w:b/>
          <w:sz w:val="22"/>
          <w:szCs w:val="22"/>
          <w:vertAlign w:val="baseline"/>
        </w:rPr>
        <w:t>REFORMULADA</w:t>
      </w:r>
      <w:r w:rsidRPr="00440DCB">
        <w:rPr>
          <w:rFonts w:ascii="Arial" w:hAnsi="Arial" w:cs="Arial"/>
          <w:sz w:val="22"/>
          <w:szCs w:val="22"/>
          <w:vertAlign w:val="baseline"/>
        </w:rPr>
        <w:t xml:space="preserve">, adequada ao último lance ou valor negociado, </w:t>
      </w:r>
      <w:r w:rsidRPr="00440DCB">
        <w:rPr>
          <w:rFonts w:ascii="Arial" w:hAnsi="Arial" w:cs="Arial"/>
          <w:b/>
          <w:sz w:val="22"/>
          <w:szCs w:val="22"/>
          <w:vertAlign w:val="baseline"/>
        </w:rPr>
        <w:t>respeitando os preços unitários e globais orçados pela Codevasf,</w:t>
      </w:r>
      <w:r w:rsidRPr="00440DCB">
        <w:rPr>
          <w:rFonts w:ascii="Arial" w:hAnsi="Arial" w:cs="Arial"/>
          <w:sz w:val="22"/>
          <w:szCs w:val="22"/>
          <w:vertAlign w:val="baseline"/>
        </w:rPr>
        <w:t xml:space="preserve"> conforme </w:t>
      </w:r>
      <w:r w:rsidRPr="00440DCB">
        <w:rPr>
          <w:rFonts w:ascii="Arial" w:hAnsi="Arial" w:cs="Arial"/>
          <w:b/>
          <w:sz w:val="22"/>
          <w:szCs w:val="22"/>
          <w:vertAlign w:val="baseline"/>
        </w:rPr>
        <w:t xml:space="preserve">o Item 7 dos Termo de Referência, Anexo I </w:t>
      </w:r>
      <w:r w:rsidRPr="00440DCB">
        <w:rPr>
          <w:rFonts w:ascii="Arial" w:hAnsi="Arial" w:cs="Arial"/>
          <w:sz w:val="22"/>
          <w:szCs w:val="22"/>
          <w:vertAlign w:val="baseline"/>
        </w:rPr>
        <w:t xml:space="preserve">deste Edital, e enviada  por meio da opção </w:t>
      </w:r>
      <w:r w:rsidRPr="00440DCB">
        <w:rPr>
          <w:rFonts w:ascii="Arial" w:hAnsi="Arial" w:cs="Arial"/>
          <w:b/>
          <w:sz w:val="22"/>
          <w:szCs w:val="22"/>
          <w:vertAlign w:val="baseline"/>
        </w:rPr>
        <w:t>“Enviar Anexo”</w:t>
      </w:r>
      <w:r w:rsidRPr="00440DCB">
        <w:rPr>
          <w:rFonts w:ascii="Arial" w:hAnsi="Arial" w:cs="Arial"/>
          <w:sz w:val="22"/>
          <w:szCs w:val="22"/>
          <w:vertAlign w:val="baseline"/>
        </w:rPr>
        <w:t xml:space="preserve"> do Sistema </w:t>
      </w:r>
      <w:hyperlink r:id="rId16" w:history="1">
        <w:r w:rsidRPr="00440DCB">
          <w:rPr>
            <w:rStyle w:val="Hyperlink"/>
            <w:rFonts w:ascii="Arial" w:hAnsi="Arial" w:cs="Arial"/>
            <w:color w:val="auto"/>
            <w:sz w:val="22"/>
            <w:szCs w:val="22"/>
            <w:vertAlign w:val="baseline"/>
          </w:rPr>
          <w:t>www.comprasgovernamentais.gov.br</w:t>
        </w:r>
      </w:hyperlink>
      <w:r w:rsidRPr="00440DCB">
        <w:rPr>
          <w:rFonts w:ascii="Arial" w:hAnsi="Arial" w:cs="Arial"/>
          <w:sz w:val="22"/>
          <w:szCs w:val="22"/>
          <w:vertAlign w:val="baseline"/>
        </w:rPr>
        <w:t xml:space="preserve">, </w:t>
      </w:r>
      <w:r w:rsidRPr="00440DCB">
        <w:rPr>
          <w:rFonts w:ascii="Arial" w:hAnsi="Arial" w:cs="Arial"/>
          <w:b/>
          <w:sz w:val="22"/>
          <w:szCs w:val="22"/>
          <w:vertAlign w:val="baseline"/>
        </w:rPr>
        <w:t>em arquivo único</w:t>
      </w:r>
      <w:r w:rsidRPr="00440DCB">
        <w:rPr>
          <w:rFonts w:ascii="Arial" w:hAnsi="Arial" w:cs="Arial"/>
          <w:sz w:val="22"/>
          <w:szCs w:val="22"/>
          <w:vertAlign w:val="baseline"/>
        </w:rPr>
        <w:t xml:space="preserve">, ou em caso de indisponibilidade e/ou dificuldades técnicas referentes ao sistema enviar para o e-mail: </w:t>
      </w:r>
      <w:r w:rsidRPr="00440DCB">
        <w:rPr>
          <w:rFonts w:ascii="Arial" w:hAnsi="Arial" w:cs="Arial"/>
          <w:b/>
          <w:sz w:val="22"/>
          <w:szCs w:val="22"/>
          <w:vertAlign w:val="baseline"/>
        </w:rPr>
        <w:t>3a.sl@codevasf.gov.br</w:t>
      </w:r>
      <w:r w:rsidRPr="00440DCB">
        <w:rPr>
          <w:rFonts w:ascii="Arial" w:hAnsi="Arial" w:cs="Arial"/>
          <w:sz w:val="22"/>
          <w:szCs w:val="22"/>
          <w:vertAlign w:val="baseline"/>
        </w:rPr>
        <w:t xml:space="preserve">, no prazo de até </w:t>
      </w:r>
      <w:r w:rsidRPr="00440DCB">
        <w:rPr>
          <w:rFonts w:ascii="Arial" w:hAnsi="Arial" w:cs="Arial"/>
          <w:b/>
          <w:sz w:val="22"/>
          <w:szCs w:val="22"/>
          <w:vertAlign w:val="baseline"/>
        </w:rPr>
        <w:t>02 (duas) horas úteis determinado  e informado pelo Pregoeiro</w:t>
      </w:r>
      <w:r w:rsidRPr="00440DCB">
        <w:rPr>
          <w:rFonts w:ascii="Arial" w:hAnsi="Arial" w:cs="Arial"/>
          <w:sz w:val="22"/>
          <w:szCs w:val="22"/>
          <w:vertAlign w:val="baseline"/>
        </w:rPr>
        <w:t>, acompanhada ainda dos documentos a seguir descritos:</w:t>
      </w:r>
    </w:p>
    <w:p w:rsidR="00B32D3C" w:rsidRPr="00440DCB" w:rsidRDefault="00B32D3C" w:rsidP="00B32D3C">
      <w:pPr>
        <w:numPr>
          <w:ilvl w:val="1"/>
          <w:numId w:val="22"/>
        </w:numPr>
        <w:tabs>
          <w:tab w:val="left" w:pos="851"/>
        </w:tabs>
        <w:spacing w:before="120"/>
        <w:ind w:left="1134" w:hanging="283"/>
        <w:jc w:val="both"/>
        <w:rPr>
          <w:rFonts w:ascii="Arial" w:hAnsi="Arial" w:cs="Arial"/>
          <w:sz w:val="22"/>
          <w:szCs w:val="22"/>
          <w:vertAlign w:val="baseline"/>
        </w:rPr>
      </w:pPr>
      <w:r w:rsidRPr="00440DCB">
        <w:rPr>
          <w:rFonts w:ascii="Arial" w:hAnsi="Arial" w:cs="Arial"/>
          <w:sz w:val="22"/>
          <w:szCs w:val="22"/>
          <w:vertAlign w:val="baseline"/>
        </w:rPr>
        <w:t>A Carta de Apresentação da Proposta – Anexo II deste Edital – Modelo I - deverá constituir-se no primeiro documento da Proposta, contendo o valor global para a execução do objeto desta licitação, devidamente assinado pelo representante legal do licitante, e com prazo de validade que não poderá ser inferior a 60 (sessenta) dias corridos, contados a partir da data estabelecida para a entrega da proposta, sujeita à revalidação por idêntico período. A Carta de Apresentação da Proposta deverá conter ainda os seguintes dados:</w:t>
      </w:r>
    </w:p>
    <w:p w:rsidR="00B32D3C" w:rsidRDefault="00B32D3C" w:rsidP="00B32D3C">
      <w:pPr>
        <w:tabs>
          <w:tab w:val="left" w:pos="1560"/>
        </w:tabs>
        <w:spacing w:before="120"/>
        <w:ind w:left="1560" w:hanging="426"/>
        <w:jc w:val="both"/>
        <w:rPr>
          <w:rFonts w:ascii="Arial" w:hAnsi="Arial" w:cs="Arial"/>
          <w:sz w:val="22"/>
          <w:szCs w:val="22"/>
          <w:vertAlign w:val="baseline"/>
        </w:rPr>
      </w:pPr>
      <w:r w:rsidRPr="00B32D3C">
        <w:rPr>
          <w:rFonts w:ascii="Arial" w:hAnsi="Arial" w:cs="Arial"/>
          <w:sz w:val="22"/>
          <w:szCs w:val="22"/>
          <w:vertAlign w:val="baseline"/>
        </w:rPr>
        <w:lastRenderedPageBreak/>
        <w:t>a.1)</w:t>
      </w:r>
      <w:r w:rsidRPr="00A279DF">
        <w:rPr>
          <w:rFonts w:ascii="Arial" w:hAnsi="Arial" w:cs="Arial"/>
          <w:b/>
          <w:sz w:val="22"/>
          <w:szCs w:val="22"/>
          <w:vertAlign w:val="baseline"/>
        </w:rPr>
        <w:t xml:space="preserve"> </w:t>
      </w:r>
      <w:r w:rsidRPr="00A279DF">
        <w:rPr>
          <w:rFonts w:ascii="Arial" w:hAnsi="Arial" w:cs="Arial"/>
          <w:sz w:val="22"/>
          <w:szCs w:val="22"/>
          <w:vertAlign w:val="baseline"/>
        </w:rPr>
        <w:t>Razão social, CNPJ e endereço completo do licitante, com e-mail, site, número de telefone, Banco, agência, número de conta-corrente, praça de pagamento, e qualificação (nome, estado civil, profissão, CPF identidade, endereço e telefones</w:t>
      </w:r>
      <w:r w:rsidRPr="00F05502">
        <w:rPr>
          <w:rFonts w:ascii="Arial" w:hAnsi="Arial" w:cs="Arial"/>
          <w:sz w:val="22"/>
          <w:szCs w:val="22"/>
          <w:vertAlign w:val="baseline"/>
        </w:rPr>
        <w:t xml:space="preserve"> fixo e celular) do dirigente ou representante legal, este mediante instrumento de procuração, que assinará o contrato no caso de o licitante ser o vencedor</w:t>
      </w:r>
      <w:r>
        <w:rPr>
          <w:rFonts w:ascii="Arial" w:hAnsi="Arial" w:cs="Arial"/>
          <w:sz w:val="22"/>
          <w:szCs w:val="22"/>
          <w:vertAlign w:val="baseline"/>
        </w:rPr>
        <w:t>.</w:t>
      </w:r>
    </w:p>
    <w:p w:rsidR="00B32D3C" w:rsidRPr="00F05502" w:rsidRDefault="00B32D3C" w:rsidP="00B32D3C">
      <w:pPr>
        <w:tabs>
          <w:tab w:val="left" w:pos="851"/>
        </w:tabs>
        <w:spacing w:before="120"/>
        <w:ind w:left="1134"/>
        <w:jc w:val="both"/>
        <w:rPr>
          <w:rFonts w:ascii="Arial" w:hAnsi="Arial" w:cs="Arial"/>
          <w:sz w:val="22"/>
          <w:szCs w:val="22"/>
          <w:vertAlign w:val="baseline"/>
        </w:rPr>
      </w:pPr>
      <w:r w:rsidRPr="00B32D3C">
        <w:rPr>
          <w:rFonts w:ascii="Arial" w:hAnsi="Arial" w:cs="Arial"/>
          <w:sz w:val="22"/>
          <w:szCs w:val="22"/>
          <w:vertAlign w:val="baseline"/>
        </w:rPr>
        <w:t>a.2)</w:t>
      </w:r>
      <w:r w:rsidRPr="006C5D28">
        <w:rPr>
          <w:rFonts w:ascii="Arial" w:hAnsi="Arial" w:cs="Arial"/>
          <w:sz w:val="22"/>
          <w:szCs w:val="22"/>
          <w:vertAlign w:val="baseline"/>
        </w:rPr>
        <w:t xml:space="preserve"> Nome, endereço, cidade, estado e país do fabricante de cada bem ofertado</w:t>
      </w:r>
      <w:r>
        <w:rPr>
          <w:rFonts w:ascii="Arial" w:hAnsi="Arial" w:cs="Arial"/>
          <w:sz w:val="22"/>
          <w:szCs w:val="22"/>
          <w:vertAlign w:val="baseline"/>
        </w:rPr>
        <w:t>.</w:t>
      </w:r>
    </w:p>
    <w:p w:rsidR="00B32D3C" w:rsidRPr="00F05502" w:rsidRDefault="00B32D3C" w:rsidP="00B32D3C">
      <w:pPr>
        <w:numPr>
          <w:ilvl w:val="1"/>
          <w:numId w:val="22"/>
        </w:numPr>
        <w:tabs>
          <w:tab w:val="left" w:pos="851"/>
        </w:tabs>
        <w:spacing w:before="120"/>
        <w:ind w:left="1134" w:hanging="283"/>
        <w:jc w:val="both"/>
        <w:rPr>
          <w:rFonts w:ascii="Arial" w:hAnsi="Arial" w:cs="Arial"/>
          <w:sz w:val="22"/>
          <w:szCs w:val="22"/>
          <w:vertAlign w:val="baseline"/>
        </w:rPr>
      </w:pPr>
      <w:r w:rsidRPr="00F05502">
        <w:rPr>
          <w:rFonts w:ascii="Arial" w:hAnsi="Arial" w:cs="Arial"/>
          <w:sz w:val="22"/>
          <w:szCs w:val="22"/>
          <w:vertAlign w:val="baseline"/>
        </w:rPr>
        <w:t>Planilha de preços unitários e totais ofertados para os Fornecimentos, devidamente preenchida, com clareza e sem rasuras, conforme modelo constante do Anexo V do Termo de Referência, Anexo I, que é parte integrante deste termo de Referência.</w:t>
      </w:r>
    </w:p>
    <w:p w:rsidR="00B32D3C" w:rsidRDefault="00B32D3C" w:rsidP="00B32D3C">
      <w:pPr>
        <w:numPr>
          <w:ilvl w:val="1"/>
          <w:numId w:val="22"/>
        </w:numPr>
        <w:tabs>
          <w:tab w:val="left" w:pos="851"/>
        </w:tabs>
        <w:spacing w:before="120"/>
        <w:ind w:left="1134" w:hanging="283"/>
        <w:jc w:val="both"/>
        <w:rPr>
          <w:rFonts w:ascii="Arial" w:hAnsi="Arial" w:cs="Arial"/>
          <w:sz w:val="22"/>
          <w:szCs w:val="22"/>
          <w:vertAlign w:val="baseline"/>
        </w:rPr>
      </w:pPr>
      <w:r w:rsidRPr="002D0951">
        <w:rPr>
          <w:rFonts w:ascii="Arial" w:hAnsi="Arial" w:cs="Arial"/>
          <w:sz w:val="22"/>
          <w:szCs w:val="22"/>
          <w:vertAlign w:val="baseline"/>
        </w:rPr>
        <w:t xml:space="preserve">As especificações técnicas claras, completas e minuciosas dos serviços ofertados, em conformidade com </w:t>
      </w:r>
      <w:r w:rsidRPr="00E62AEA">
        <w:rPr>
          <w:rFonts w:ascii="Arial" w:hAnsi="Arial" w:cs="Arial"/>
          <w:sz w:val="22"/>
          <w:szCs w:val="22"/>
          <w:vertAlign w:val="baseline"/>
        </w:rPr>
        <w:t>os</w:t>
      </w:r>
      <w:r w:rsidRPr="006C5D28">
        <w:rPr>
          <w:rFonts w:ascii="Arial" w:hAnsi="Arial" w:cs="Arial"/>
          <w:b/>
          <w:color w:val="FF0000"/>
          <w:sz w:val="22"/>
          <w:szCs w:val="22"/>
          <w:vertAlign w:val="baseline"/>
        </w:rPr>
        <w:t xml:space="preserve"> </w:t>
      </w:r>
      <w:r w:rsidRPr="00E62AEA">
        <w:rPr>
          <w:rFonts w:ascii="Arial" w:hAnsi="Arial" w:cs="Arial"/>
          <w:b/>
          <w:sz w:val="22"/>
          <w:szCs w:val="22"/>
          <w:vertAlign w:val="baseline"/>
        </w:rPr>
        <w:t>Termos de Referência, Anexo I</w:t>
      </w:r>
      <w:r w:rsidRPr="002D0951">
        <w:rPr>
          <w:rFonts w:ascii="Arial" w:hAnsi="Arial" w:cs="Arial"/>
          <w:sz w:val="22"/>
          <w:szCs w:val="22"/>
          <w:vertAlign w:val="baseline"/>
        </w:rPr>
        <w:t>, podendo ser apresentada sob a forma de literatura, catálogo, desenhos e dados, devendo ser observados os prazos mínimos de garantia de fábrica estabelecidos</w:t>
      </w:r>
      <w:r w:rsidRPr="004F4D9F">
        <w:rPr>
          <w:rFonts w:ascii="Arial" w:hAnsi="Arial" w:cs="Arial"/>
          <w:sz w:val="22"/>
          <w:szCs w:val="22"/>
          <w:vertAlign w:val="baseline"/>
        </w:rPr>
        <w:t>.</w:t>
      </w:r>
    </w:p>
    <w:p w:rsidR="00B32D3C" w:rsidRPr="006C5D28" w:rsidRDefault="00B32D3C" w:rsidP="00B32D3C">
      <w:pPr>
        <w:numPr>
          <w:ilvl w:val="1"/>
          <w:numId w:val="22"/>
        </w:numPr>
        <w:tabs>
          <w:tab w:val="left" w:pos="851"/>
        </w:tabs>
        <w:spacing w:before="120"/>
        <w:ind w:left="1134" w:hanging="283"/>
        <w:jc w:val="both"/>
        <w:rPr>
          <w:rFonts w:ascii="Arial" w:hAnsi="Arial" w:cs="Arial"/>
          <w:sz w:val="22"/>
          <w:szCs w:val="22"/>
          <w:vertAlign w:val="baseline"/>
        </w:rPr>
      </w:pPr>
      <w:r w:rsidRPr="006C5D28">
        <w:rPr>
          <w:rFonts w:ascii="Arial" w:hAnsi="Arial" w:cs="Arial"/>
          <w:sz w:val="22"/>
          <w:szCs w:val="22"/>
          <w:vertAlign w:val="baseline"/>
        </w:rPr>
        <w:t xml:space="preserve">Planilha de preços unitários e totais ofertados para os equipamentos/materiais, devidamente preenchida, com clareza e sem rasuras, conforme modelo constante do Anexo V do Termo de Referência, Anexo I, que é parte integrante deste termo de Referência. </w:t>
      </w:r>
    </w:p>
    <w:p w:rsidR="00B32D3C" w:rsidRPr="006C5D28" w:rsidRDefault="00B32D3C" w:rsidP="00B32D3C">
      <w:pPr>
        <w:numPr>
          <w:ilvl w:val="1"/>
          <w:numId w:val="22"/>
        </w:numPr>
        <w:tabs>
          <w:tab w:val="left" w:pos="851"/>
        </w:tabs>
        <w:spacing w:before="120"/>
        <w:ind w:left="1134" w:hanging="283"/>
        <w:jc w:val="both"/>
        <w:rPr>
          <w:rFonts w:ascii="Arial" w:hAnsi="Arial" w:cs="Arial"/>
          <w:sz w:val="22"/>
          <w:szCs w:val="22"/>
          <w:vertAlign w:val="baseline"/>
        </w:rPr>
      </w:pPr>
      <w:r w:rsidRPr="006C5D28">
        <w:rPr>
          <w:rFonts w:ascii="Arial" w:hAnsi="Arial" w:cs="Arial"/>
          <w:sz w:val="22"/>
          <w:szCs w:val="22"/>
          <w:vertAlign w:val="baseline"/>
        </w:rPr>
        <w:t>Declaração, do próprio licitante, que fornecedor deverá executar todas as tarefas necessárias à instrução da CODEVASF, ou do montador designado, sobre a forma correta de montagem, instalação e manutenção dos equipamentos.</w:t>
      </w:r>
    </w:p>
    <w:p w:rsidR="00B32D3C" w:rsidRPr="006C5D28" w:rsidRDefault="00B32D3C" w:rsidP="00B32D3C">
      <w:pPr>
        <w:numPr>
          <w:ilvl w:val="1"/>
          <w:numId w:val="22"/>
        </w:numPr>
        <w:tabs>
          <w:tab w:val="left" w:pos="851"/>
        </w:tabs>
        <w:spacing w:before="120"/>
        <w:ind w:left="1134" w:hanging="283"/>
        <w:jc w:val="both"/>
        <w:rPr>
          <w:rFonts w:ascii="Arial" w:hAnsi="Arial" w:cs="Arial"/>
          <w:sz w:val="22"/>
          <w:szCs w:val="22"/>
          <w:vertAlign w:val="baseline"/>
        </w:rPr>
      </w:pPr>
      <w:r w:rsidRPr="006C5D28">
        <w:rPr>
          <w:rFonts w:ascii="Arial" w:hAnsi="Arial" w:cs="Arial"/>
          <w:sz w:val="22"/>
          <w:szCs w:val="22"/>
          <w:vertAlign w:val="baseline"/>
        </w:rPr>
        <w:t>Serão de responsabilidade do licitante vencedor o fornecimento abaixo, cujos custos correrão por sua exclusiva conta:</w:t>
      </w:r>
    </w:p>
    <w:p w:rsidR="00B32D3C" w:rsidRPr="006C5D28" w:rsidRDefault="00B32D3C" w:rsidP="00B32D3C">
      <w:pPr>
        <w:tabs>
          <w:tab w:val="left" w:pos="1418"/>
        </w:tabs>
        <w:spacing w:before="120"/>
        <w:ind w:left="1418" w:hanging="284"/>
        <w:jc w:val="both"/>
        <w:rPr>
          <w:rFonts w:ascii="Arial" w:hAnsi="Arial" w:cs="Arial"/>
          <w:sz w:val="22"/>
          <w:szCs w:val="22"/>
          <w:vertAlign w:val="baseline"/>
        </w:rPr>
      </w:pPr>
      <w:r>
        <w:rPr>
          <w:rFonts w:ascii="Arial" w:hAnsi="Arial" w:cs="Arial"/>
          <w:sz w:val="22"/>
          <w:szCs w:val="22"/>
          <w:vertAlign w:val="baseline"/>
        </w:rPr>
        <w:t>f</w:t>
      </w:r>
      <w:r w:rsidRPr="006C5D28">
        <w:rPr>
          <w:rFonts w:ascii="Arial" w:hAnsi="Arial" w:cs="Arial"/>
          <w:sz w:val="22"/>
          <w:szCs w:val="22"/>
          <w:vertAlign w:val="baseline"/>
        </w:rPr>
        <w:t>1) Fornecimento de manuais detalhados, em língua portuguesa, de operação e manutenção para cada unidade apropriada dos equipamentos fornecidos em 02 (duas) vias e em meio eletrônico;</w:t>
      </w:r>
    </w:p>
    <w:p w:rsidR="00B32D3C" w:rsidRPr="006C5D28" w:rsidRDefault="00B32D3C" w:rsidP="00B32D3C">
      <w:pPr>
        <w:tabs>
          <w:tab w:val="left" w:pos="1418"/>
        </w:tabs>
        <w:spacing w:before="120"/>
        <w:ind w:left="1418" w:hanging="284"/>
        <w:jc w:val="both"/>
        <w:rPr>
          <w:rFonts w:ascii="Arial" w:hAnsi="Arial" w:cs="Arial"/>
          <w:sz w:val="22"/>
          <w:szCs w:val="22"/>
          <w:vertAlign w:val="baseline"/>
        </w:rPr>
      </w:pPr>
      <w:r>
        <w:rPr>
          <w:rFonts w:ascii="Arial" w:hAnsi="Arial" w:cs="Arial"/>
          <w:sz w:val="22"/>
          <w:szCs w:val="22"/>
          <w:vertAlign w:val="baseline"/>
        </w:rPr>
        <w:t>f</w:t>
      </w:r>
      <w:r w:rsidRPr="006C5D28">
        <w:rPr>
          <w:rFonts w:ascii="Arial" w:hAnsi="Arial" w:cs="Arial"/>
          <w:sz w:val="22"/>
          <w:szCs w:val="22"/>
          <w:vertAlign w:val="baseline"/>
        </w:rPr>
        <w:t>2) Relação de ferramentas especiais para  montagem e/ou manutenção dos equipamentos fornecidos.</w:t>
      </w:r>
    </w:p>
    <w:p w:rsidR="00B32D3C" w:rsidRPr="006C5D28" w:rsidRDefault="00B32D3C" w:rsidP="00B32D3C">
      <w:pPr>
        <w:tabs>
          <w:tab w:val="left" w:pos="1418"/>
        </w:tabs>
        <w:spacing w:before="120"/>
        <w:ind w:left="1418" w:hanging="284"/>
        <w:jc w:val="both"/>
        <w:rPr>
          <w:rFonts w:ascii="Arial" w:hAnsi="Arial" w:cs="Arial"/>
          <w:sz w:val="22"/>
          <w:szCs w:val="22"/>
          <w:vertAlign w:val="baseline"/>
        </w:rPr>
      </w:pPr>
      <w:r>
        <w:rPr>
          <w:rFonts w:ascii="Arial" w:hAnsi="Arial" w:cs="Arial"/>
          <w:sz w:val="22"/>
          <w:szCs w:val="22"/>
          <w:vertAlign w:val="baseline"/>
        </w:rPr>
        <w:t>f</w:t>
      </w:r>
      <w:r w:rsidRPr="006C5D28">
        <w:rPr>
          <w:rFonts w:ascii="Arial" w:hAnsi="Arial" w:cs="Arial"/>
          <w:sz w:val="22"/>
          <w:szCs w:val="22"/>
          <w:vertAlign w:val="baseline"/>
        </w:rPr>
        <w:t>3) Uma lista de todas as peças de reposição necessárias ao bom funcionamento dos equipamentos por um período de 02 (dois) anos após a entrada em operação.</w:t>
      </w:r>
    </w:p>
    <w:p w:rsidR="00B32D3C" w:rsidRPr="006C5D28" w:rsidRDefault="00B32D3C" w:rsidP="00B32D3C">
      <w:pPr>
        <w:numPr>
          <w:ilvl w:val="1"/>
          <w:numId w:val="22"/>
        </w:numPr>
        <w:tabs>
          <w:tab w:val="left" w:pos="851"/>
        </w:tabs>
        <w:spacing w:before="120"/>
        <w:ind w:left="1134" w:hanging="283"/>
        <w:jc w:val="both"/>
        <w:rPr>
          <w:rFonts w:ascii="Arial" w:hAnsi="Arial" w:cs="Arial"/>
          <w:sz w:val="22"/>
          <w:szCs w:val="22"/>
          <w:vertAlign w:val="baseline"/>
        </w:rPr>
      </w:pPr>
      <w:r w:rsidRPr="006C5D28">
        <w:rPr>
          <w:rFonts w:ascii="Arial" w:hAnsi="Arial" w:cs="Arial"/>
          <w:sz w:val="22"/>
          <w:szCs w:val="22"/>
          <w:vertAlign w:val="baseline"/>
        </w:rPr>
        <w:t>Cronograma físico-financeiro detalhando mês a mês as fases de fabricação, testes de fábrica, transporte e entrega dos equipamentos no local do projeto;</w:t>
      </w:r>
    </w:p>
    <w:p w:rsidR="00B32D3C" w:rsidRPr="006C5D28" w:rsidRDefault="00B32D3C" w:rsidP="00B32D3C">
      <w:pPr>
        <w:numPr>
          <w:ilvl w:val="1"/>
          <w:numId w:val="22"/>
        </w:numPr>
        <w:tabs>
          <w:tab w:val="left" w:pos="851"/>
        </w:tabs>
        <w:spacing w:before="120"/>
        <w:ind w:left="1134" w:hanging="283"/>
        <w:jc w:val="both"/>
        <w:rPr>
          <w:rFonts w:ascii="Arial" w:hAnsi="Arial" w:cs="Arial"/>
          <w:sz w:val="22"/>
          <w:szCs w:val="22"/>
          <w:vertAlign w:val="baseline"/>
        </w:rPr>
      </w:pPr>
      <w:r w:rsidRPr="006C5D28">
        <w:rPr>
          <w:rFonts w:ascii="Arial" w:hAnsi="Arial" w:cs="Arial"/>
          <w:sz w:val="22"/>
          <w:szCs w:val="22"/>
          <w:vertAlign w:val="baseline"/>
        </w:rPr>
        <w:t>Folha de Dados para os equipamentos (exemplo: pontes rolante, grade metálica e stop logs), elaborada pelo licitante, preenchida para cada equipamento fornecido, de acordo com as especificações técnicas, conforme normas aplicadas, seguindo o padrão do fabricante.</w:t>
      </w:r>
    </w:p>
    <w:p w:rsidR="00ED047B" w:rsidRDefault="00B32D3C" w:rsidP="00B32D3C">
      <w:pPr>
        <w:numPr>
          <w:ilvl w:val="1"/>
          <w:numId w:val="22"/>
        </w:numPr>
        <w:tabs>
          <w:tab w:val="left" w:pos="851"/>
        </w:tabs>
        <w:spacing w:before="120"/>
        <w:ind w:left="1134" w:hanging="283"/>
        <w:jc w:val="both"/>
        <w:rPr>
          <w:rFonts w:ascii="Arial" w:hAnsi="Arial" w:cs="Arial"/>
          <w:sz w:val="22"/>
          <w:szCs w:val="22"/>
          <w:vertAlign w:val="baseline"/>
        </w:rPr>
      </w:pPr>
      <w:r w:rsidRPr="006C5D28">
        <w:rPr>
          <w:rFonts w:ascii="Arial" w:hAnsi="Arial" w:cs="Arial"/>
          <w:sz w:val="22"/>
          <w:szCs w:val="22"/>
          <w:vertAlign w:val="baseline"/>
        </w:rPr>
        <w:t>Quaisquer outras informações afins que julgar necessárias ou convenientes</w:t>
      </w:r>
      <w:r w:rsidR="00ED047B" w:rsidRPr="004F4D9F">
        <w:rPr>
          <w:rFonts w:ascii="Arial" w:hAnsi="Arial" w:cs="Arial"/>
          <w:sz w:val="22"/>
          <w:szCs w:val="22"/>
          <w:vertAlign w:val="baseline"/>
        </w:rPr>
        <w:t>.</w:t>
      </w:r>
    </w:p>
    <w:p w:rsidR="007921EE" w:rsidRDefault="007921EE" w:rsidP="007921EE">
      <w:pPr>
        <w:tabs>
          <w:tab w:val="left" w:pos="851"/>
        </w:tabs>
        <w:spacing w:before="120"/>
        <w:ind w:left="851"/>
        <w:jc w:val="both"/>
        <w:rPr>
          <w:rFonts w:ascii="Arial" w:hAnsi="Arial" w:cs="Arial"/>
          <w:sz w:val="22"/>
          <w:szCs w:val="22"/>
          <w:vertAlign w:val="baseline"/>
        </w:rPr>
      </w:pPr>
    </w:p>
    <w:p w:rsidR="00F12D72" w:rsidRPr="00F12D72" w:rsidRDefault="00F12D72" w:rsidP="00F12D72">
      <w:pPr>
        <w:pStyle w:val="PargrafodaLista"/>
        <w:numPr>
          <w:ilvl w:val="2"/>
          <w:numId w:val="2"/>
        </w:numPr>
        <w:ind w:left="851" w:hanging="851"/>
        <w:jc w:val="both"/>
        <w:rPr>
          <w:rFonts w:ascii="Arial" w:hAnsi="Arial" w:cs="Arial"/>
          <w:sz w:val="22"/>
          <w:szCs w:val="22"/>
        </w:rPr>
      </w:pPr>
      <w:r w:rsidRPr="00F12D72">
        <w:rPr>
          <w:rFonts w:ascii="Arial" w:hAnsi="Arial" w:cs="Arial"/>
          <w:sz w:val="22"/>
          <w:szCs w:val="22"/>
        </w:rPr>
        <w:t>Para efeito de preenchimento da Planilha de Custos do Valor da Proposta o licitante deverá observar o disposto no parágrafo 4º art. 54 da Lei 13.303 de 30/06/2016 e não poderá:</w:t>
      </w:r>
    </w:p>
    <w:p w:rsidR="00F12D72" w:rsidRPr="00F12D72" w:rsidRDefault="00F12D72" w:rsidP="00C21F17">
      <w:pPr>
        <w:pStyle w:val="PargrafodaLista"/>
        <w:numPr>
          <w:ilvl w:val="1"/>
          <w:numId w:val="23"/>
        </w:numPr>
        <w:spacing w:before="120" w:after="120"/>
        <w:ind w:left="1135" w:hanging="284"/>
        <w:contextualSpacing w:val="0"/>
        <w:jc w:val="both"/>
        <w:rPr>
          <w:rFonts w:ascii="Arial" w:hAnsi="Arial" w:cs="Arial"/>
          <w:sz w:val="22"/>
          <w:szCs w:val="22"/>
        </w:rPr>
      </w:pPr>
      <w:r w:rsidRPr="00F12D72">
        <w:rPr>
          <w:rFonts w:ascii="Arial" w:hAnsi="Arial" w:cs="Arial"/>
          <w:sz w:val="22"/>
          <w:szCs w:val="22"/>
        </w:rPr>
        <w:t>Cotar preço unitário e global superior ao orçamento estimado pela Codevasf, nos termos do inc. IV do art. 56 da Lei 13.303/2016, ou inexequível.</w:t>
      </w:r>
    </w:p>
    <w:p w:rsidR="00F12D72" w:rsidRDefault="00F12D72" w:rsidP="00C21F17">
      <w:pPr>
        <w:pStyle w:val="PargrafodaLista"/>
        <w:numPr>
          <w:ilvl w:val="1"/>
          <w:numId w:val="23"/>
        </w:numPr>
        <w:spacing w:before="120"/>
        <w:ind w:left="1134" w:hanging="283"/>
        <w:jc w:val="both"/>
        <w:rPr>
          <w:rFonts w:ascii="Arial" w:hAnsi="Arial" w:cs="Arial"/>
          <w:sz w:val="22"/>
          <w:szCs w:val="22"/>
        </w:rPr>
      </w:pPr>
      <w:r w:rsidRPr="00F12D72">
        <w:rPr>
          <w:rFonts w:ascii="Arial" w:hAnsi="Arial" w:cs="Arial"/>
          <w:sz w:val="22"/>
          <w:szCs w:val="22"/>
        </w:rPr>
        <w:t>Deixar de apresentar preço unitário para um ou mais serviços.</w:t>
      </w:r>
    </w:p>
    <w:p w:rsidR="00F12D72" w:rsidRPr="00F12D72" w:rsidRDefault="00F12D72" w:rsidP="00F12D72">
      <w:pPr>
        <w:jc w:val="both"/>
        <w:rPr>
          <w:rFonts w:ascii="Arial" w:hAnsi="Arial" w:cs="Arial"/>
          <w:sz w:val="22"/>
          <w:szCs w:val="22"/>
        </w:rPr>
      </w:pPr>
    </w:p>
    <w:p w:rsidR="00F12D72" w:rsidRDefault="00F12D72" w:rsidP="00F12D72">
      <w:pPr>
        <w:pStyle w:val="PargrafodaLista"/>
        <w:numPr>
          <w:ilvl w:val="2"/>
          <w:numId w:val="2"/>
        </w:numPr>
        <w:ind w:left="851" w:hanging="851"/>
        <w:jc w:val="both"/>
        <w:rPr>
          <w:rFonts w:ascii="Arial" w:hAnsi="Arial" w:cs="Arial"/>
          <w:sz w:val="22"/>
          <w:szCs w:val="22"/>
        </w:rPr>
      </w:pPr>
      <w:r w:rsidRPr="00F12D72">
        <w:rPr>
          <w:rFonts w:ascii="Arial" w:hAnsi="Arial" w:cs="Arial"/>
          <w:sz w:val="22"/>
          <w:szCs w:val="22"/>
        </w:rPr>
        <w:lastRenderedPageBreak/>
        <w:t>O Pregoeiro poderá fixar prazo para o reenvio das planilhas de composição de preços quando o preço total ofertado for aceitável, mas os preços unitários que compõem necessitem de ajustes aos valores orçados pela CODEVASF.</w:t>
      </w:r>
    </w:p>
    <w:p w:rsidR="00F12D72" w:rsidRPr="00F12D72" w:rsidRDefault="00F12D72" w:rsidP="00F12D72">
      <w:pPr>
        <w:jc w:val="both"/>
        <w:rPr>
          <w:rFonts w:ascii="Arial" w:hAnsi="Arial" w:cs="Arial"/>
          <w:sz w:val="22"/>
          <w:szCs w:val="22"/>
        </w:rPr>
      </w:pPr>
    </w:p>
    <w:p w:rsidR="00F12D72" w:rsidRDefault="00F12D72" w:rsidP="00F12D72">
      <w:pPr>
        <w:pStyle w:val="PargrafodaLista"/>
        <w:numPr>
          <w:ilvl w:val="1"/>
          <w:numId w:val="2"/>
        </w:numPr>
        <w:ind w:left="851" w:hanging="851"/>
        <w:jc w:val="both"/>
        <w:rPr>
          <w:rFonts w:ascii="Arial" w:hAnsi="Arial" w:cs="Arial"/>
          <w:sz w:val="22"/>
          <w:szCs w:val="22"/>
        </w:rPr>
      </w:pPr>
      <w:r w:rsidRPr="00F12D72">
        <w:rPr>
          <w:rFonts w:ascii="Arial" w:hAnsi="Arial" w:cs="Arial"/>
          <w:sz w:val="22"/>
          <w:szCs w:val="22"/>
        </w:rPr>
        <w:t>A proposta deverá ter validade de 60 (sessenta) dias corridos, a contar da data de sua apresentação, sujeita a revalidação por idêntico período.</w:t>
      </w:r>
    </w:p>
    <w:p w:rsidR="00F12D72" w:rsidRPr="00F12D72" w:rsidRDefault="00F12D72" w:rsidP="00F12D72">
      <w:pPr>
        <w:jc w:val="both"/>
        <w:rPr>
          <w:rFonts w:ascii="Arial" w:hAnsi="Arial" w:cs="Arial"/>
          <w:sz w:val="22"/>
          <w:szCs w:val="22"/>
        </w:rPr>
      </w:pPr>
    </w:p>
    <w:p w:rsidR="00F12D72" w:rsidRPr="00F12D72" w:rsidRDefault="00F12D72" w:rsidP="00C21F17">
      <w:pPr>
        <w:pStyle w:val="PargrafodaLista"/>
        <w:numPr>
          <w:ilvl w:val="1"/>
          <w:numId w:val="2"/>
        </w:numPr>
        <w:spacing w:before="120"/>
        <w:ind w:left="851" w:hanging="851"/>
        <w:contextualSpacing w:val="0"/>
        <w:jc w:val="both"/>
        <w:rPr>
          <w:rFonts w:ascii="Arial" w:hAnsi="Arial" w:cs="Arial"/>
          <w:sz w:val="22"/>
          <w:szCs w:val="22"/>
        </w:rPr>
      </w:pPr>
      <w:r w:rsidRPr="00F12D72">
        <w:rPr>
          <w:rFonts w:ascii="Arial" w:hAnsi="Arial" w:cs="Arial"/>
          <w:sz w:val="22"/>
          <w:szCs w:val="22"/>
        </w:rPr>
        <w:t>Em nenhuma hipótese poderá ser alterado o conteúdo da proposta apresentada, seja com relação a preço, pagamento, prazo ou qualquer condição que importe a modificação dos termos originais, ressalvadas apenas aquelas destinadas a sanar evidentes erros materiais, alterações essas que serão avaliadas pela autoridade competente da CODEVASF:</w:t>
      </w:r>
    </w:p>
    <w:p w:rsidR="00F12D72" w:rsidRDefault="00F12D72" w:rsidP="00C21F17">
      <w:pPr>
        <w:pStyle w:val="PargrafodaLista"/>
        <w:numPr>
          <w:ilvl w:val="1"/>
          <w:numId w:val="24"/>
        </w:numPr>
        <w:spacing w:before="120"/>
        <w:ind w:left="1276" w:hanging="425"/>
        <w:contextualSpacing w:val="0"/>
        <w:jc w:val="both"/>
        <w:rPr>
          <w:rFonts w:ascii="Arial" w:hAnsi="Arial" w:cs="Arial"/>
          <w:sz w:val="22"/>
          <w:szCs w:val="22"/>
        </w:rPr>
      </w:pPr>
      <w:r w:rsidRPr="00F12D72">
        <w:rPr>
          <w:rFonts w:ascii="Arial" w:hAnsi="Arial" w:cs="Arial"/>
          <w:sz w:val="22"/>
          <w:szCs w:val="22"/>
        </w:rPr>
        <w:t>Após a apresentação da proposta não cabe desistência, salvo por motivo justo decorrente de fato superveniente e aceito pelo Pregoeiro</w:t>
      </w:r>
      <w:r>
        <w:rPr>
          <w:rFonts w:ascii="Arial" w:hAnsi="Arial" w:cs="Arial"/>
          <w:sz w:val="22"/>
          <w:szCs w:val="22"/>
        </w:rPr>
        <w:t>.</w:t>
      </w:r>
    </w:p>
    <w:p w:rsidR="00F12D72" w:rsidRPr="00F12D72" w:rsidRDefault="00F12D72" w:rsidP="00F12D72">
      <w:pPr>
        <w:jc w:val="both"/>
        <w:rPr>
          <w:rFonts w:ascii="Arial" w:hAnsi="Arial" w:cs="Arial"/>
          <w:sz w:val="22"/>
          <w:szCs w:val="22"/>
        </w:rPr>
      </w:pPr>
    </w:p>
    <w:p w:rsidR="00C21F17" w:rsidRPr="00440DCB" w:rsidRDefault="00CF17E8" w:rsidP="00C21F17">
      <w:pPr>
        <w:pStyle w:val="PargrafodaLista"/>
        <w:numPr>
          <w:ilvl w:val="1"/>
          <w:numId w:val="1"/>
        </w:numPr>
        <w:ind w:left="851" w:hanging="851"/>
        <w:jc w:val="both"/>
        <w:rPr>
          <w:rFonts w:ascii="Arial" w:hAnsi="Arial" w:cs="Arial"/>
          <w:sz w:val="22"/>
          <w:szCs w:val="22"/>
        </w:rPr>
      </w:pPr>
      <w:r w:rsidRPr="00440DCB">
        <w:rPr>
          <w:rFonts w:ascii="Arial" w:hAnsi="Arial" w:cs="Arial"/>
          <w:sz w:val="22"/>
          <w:szCs w:val="22"/>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Não deverão constar da proposta os tributos: Imposto de Renda Pessoa Jurídica – IRPJ e a Contribuição Social Sobre o Lucro Líquido – CSLL.</w:t>
      </w:r>
    </w:p>
    <w:p w:rsidR="00C21F17" w:rsidRPr="00C21F17" w:rsidRDefault="00C21F17" w:rsidP="00C21F17">
      <w:pPr>
        <w:jc w:val="both"/>
        <w:rPr>
          <w:rFonts w:ascii="Arial" w:hAnsi="Arial" w:cs="Arial"/>
          <w:sz w:val="22"/>
          <w:szCs w:val="22"/>
        </w:rPr>
      </w:pPr>
    </w:p>
    <w:p w:rsidR="007921EE" w:rsidRPr="00C21F17" w:rsidRDefault="00C21F17" w:rsidP="00C21F17">
      <w:pPr>
        <w:pStyle w:val="PargrafodaLista"/>
        <w:numPr>
          <w:ilvl w:val="1"/>
          <w:numId w:val="2"/>
        </w:numPr>
        <w:ind w:left="851" w:hanging="851"/>
        <w:jc w:val="both"/>
        <w:rPr>
          <w:rFonts w:ascii="Arial" w:hAnsi="Arial" w:cs="Arial"/>
          <w:sz w:val="22"/>
          <w:szCs w:val="22"/>
        </w:rPr>
      </w:pPr>
      <w:r w:rsidRPr="00C21F17">
        <w:rPr>
          <w:rFonts w:ascii="Arial" w:hAnsi="Arial" w:cs="Arial"/>
          <w:sz w:val="22"/>
          <w:szCs w:val="22"/>
        </w:rPr>
        <w:t>Para efeito do disposto no subitem acima a licitante deverá considerar a tributação plena até o local de entrega dos equipamentos nos Perímetros Irrigados (ou projeto),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975CFF" w:rsidRDefault="00975CFF" w:rsidP="00C21F17">
      <w:pPr>
        <w:pStyle w:val="PargrafodaLista"/>
        <w:numPr>
          <w:ilvl w:val="1"/>
          <w:numId w:val="2"/>
        </w:numPr>
        <w:spacing w:before="120"/>
        <w:ind w:left="851" w:hanging="851"/>
        <w:contextualSpacing w:val="0"/>
        <w:jc w:val="both"/>
        <w:rPr>
          <w:rFonts w:ascii="Arial" w:hAnsi="Arial" w:cs="Arial"/>
          <w:sz w:val="22"/>
          <w:szCs w:val="22"/>
        </w:rPr>
      </w:pPr>
      <w:r w:rsidRPr="00975CFF">
        <w:rPr>
          <w:rFonts w:ascii="Arial" w:hAnsi="Arial" w:cs="Arial"/>
          <w:sz w:val="22"/>
          <w:szCs w:val="22"/>
        </w:rPr>
        <w:t>Será considerada a melhor proposta, a que apresentar o menor preço global avaliado, para o item, conforme critérios acima estabelecidos</w:t>
      </w:r>
      <w:r>
        <w:rPr>
          <w:rFonts w:ascii="Arial" w:hAnsi="Arial" w:cs="Arial"/>
          <w:sz w:val="22"/>
          <w:szCs w:val="22"/>
        </w:rPr>
        <w:t>.</w:t>
      </w:r>
    </w:p>
    <w:p w:rsidR="00975CFF" w:rsidRPr="00975CFF" w:rsidRDefault="00975CFF" w:rsidP="00C21F17">
      <w:pPr>
        <w:numPr>
          <w:ilvl w:val="1"/>
          <w:numId w:val="2"/>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 xml:space="preserve">Na verificação da conformidade da melhor proposta apresentada com os requisitos do instrumento convocatório, </w:t>
      </w:r>
      <w:r w:rsidRPr="00C21F17">
        <w:rPr>
          <w:rFonts w:ascii="Arial" w:hAnsi="Arial" w:cs="Arial"/>
          <w:b/>
          <w:sz w:val="22"/>
          <w:szCs w:val="22"/>
          <w:vertAlign w:val="baseline"/>
        </w:rPr>
        <w:t>será desclassificada</w:t>
      </w:r>
      <w:r w:rsidRPr="00975CFF">
        <w:rPr>
          <w:rFonts w:ascii="Arial" w:hAnsi="Arial" w:cs="Arial"/>
          <w:sz w:val="22"/>
          <w:szCs w:val="22"/>
          <w:vertAlign w:val="baseline"/>
        </w:rPr>
        <w:t>, conforme art. 56 da Lei 13.303/2016, aquela que:</w:t>
      </w:r>
    </w:p>
    <w:p w:rsidR="00975CFF" w:rsidRPr="00975CFF" w:rsidRDefault="00975CFF" w:rsidP="00975CFF">
      <w:pPr>
        <w:numPr>
          <w:ilvl w:val="1"/>
          <w:numId w:val="25"/>
        </w:numPr>
        <w:autoSpaceDE/>
        <w:autoSpaceDN/>
        <w:spacing w:before="120"/>
        <w:ind w:left="851"/>
        <w:jc w:val="both"/>
        <w:rPr>
          <w:rFonts w:ascii="Arial" w:hAnsi="Arial" w:cs="Arial"/>
          <w:sz w:val="22"/>
          <w:szCs w:val="22"/>
          <w:vertAlign w:val="baseline"/>
        </w:rPr>
      </w:pPr>
      <w:r w:rsidRPr="00975CFF">
        <w:rPr>
          <w:rFonts w:ascii="Arial" w:hAnsi="Arial" w:cs="Arial"/>
          <w:sz w:val="22"/>
          <w:szCs w:val="22"/>
          <w:vertAlign w:val="baseline"/>
        </w:rPr>
        <w:t>Contenha vícios insanáveis;</w:t>
      </w:r>
    </w:p>
    <w:p w:rsidR="00975CFF" w:rsidRPr="00975CFF" w:rsidRDefault="00975CFF" w:rsidP="00975CFF">
      <w:pPr>
        <w:numPr>
          <w:ilvl w:val="1"/>
          <w:numId w:val="25"/>
        </w:numPr>
        <w:autoSpaceDE/>
        <w:autoSpaceDN/>
        <w:spacing w:before="120"/>
        <w:ind w:left="851"/>
        <w:jc w:val="both"/>
        <w:rPr>
          <w:rFonts w:ascii="Arial" w:hAnsi="Arial" w:cs="Arial"/>
          <w:sz w:val="22"/>
          <w:szCs w:val="22"/>
          <w:vertAlign w:val="baseline"/>
        </w:rPr>
      </w:pPr>
      <w:r w:rsidRPr="00975CFF">
        <w:rPr>
          <w:rFonts w:ascii="Arial" w:hAnsi="Arial" w:cs="Arial"/>
          <w:sz w:val="22"/>
          <w:szCs w:val="22"/>
          <w:vertAlign w:val="baseline"/>
        </w:rPr>
        <w:t>Não obedeça às especificações técnicas previstas no instrumento convocatório.</w:t>
      </w:r>
    </w:p>
    <w:p w:rsidR="00975CFF" w:rsidRPr="00975CFF" w:rsidRDefault="00975CFF" w:rsidP="00975CFF">
      <w:pPr>
        <w:numPr>
          <w:ilvl w:val="1"/>
          <w:numId w:val="25"/>
        </w:numPr>
        <w:autoSpaceDE/>
        <w:autoSpaceDN/>
        <w:spacing w:before="120"/>
        <w:ind w:left="1418" w:hanging="567"/>
        <w:jc w:val="both"/>
        <w:rPr>
          <w:rFonts w:ascii="Arial" w:hAnsi="Arial" w:cs="Arial"/>
          <w:sz w:val="22"/>
          <w:szCs w:val="22"/>
          <w:vertAlign w:val="baseline"/>
        </w:rPr>
      </w:pPr>
      <w:r w:rsidRPr="00975CFF">
        <w:rPr>
          <w:rFonts w:ascii="Arial" w:hAnsi="Arial" w:cs="Arial"/>
          <w:sz w:val="22"/>
          <w:szCs w:val="22"/>
          <w:vertAlign w:val="baseline"/>
        </w:rPr>
        <w:t>Apresentem preços manifestamente inexequíveis ou permaneça acima do orçamento estimado para a contratação de que trata o § 1º do art. 57;</w:t>
      </w:r>
    </w:p>
    <w:p w:rsidR="00975CFF" w:rsidRDefault="00975CFF" w:rsidP="00975CFF">
      <w:pPr>
        <w:numPr>
          <w:ilvl w:val="1"/>
          <w:numId w:val="25"/>
        </w:numPr>
        <w:autoSpaceDE/>
        <w:autoSpaceDN/>
        <w:spacing w:before="120"/>
        <w:ind w:left="1418" w:hanging="567"/>
        <w:jc w:val="both"/>
        <w:rPr>
          <w:rFonts w:ascii="Arial" w:hAnsi="Arial" w:cs="Arial"/>
          <w:sz w:val="22"/>
          <w:szCs w:val="22"/>
          <w:vertAlign w:val="baseline"/>
        </w:rPr>
      </w:pPr>
      <w:r w:rsidRPr="00975CFF">
        <w:rPr>
          <w:rFonts w:ascii="Arial" w:hAnsi="Arial" w:cs="Arial"/>
          <w:sz w:val="22"/>
          <w:szCs w:val="22"/>
          <w:vertAlign w:val="baseline"/>
        </w:rPr>
        <w:t>Não tenha sua exequibilidade demonstrada, quando exigido pela administração pública, ou</w:t>
      </w:r>
    </w:p>
    <w:p w:rsidR="00975CFF" w:rsidRDefault="00975CFF" w:rsidP="00975CFF">
      <w:pPr>
        <w:numPr>
          <w:ilvl w:val="1"/>
          <w:numId w:val="25"/>
        </w:numPr>
        <w:autoSpaceDE/>
        <w:autoSpaceDN/>
        <w:spacing w:before="120"/>
        <w:ind w:left="1418" w:hanging="567"/>
        <w:jc w:val="both"/>
        <w:rPr>
          <w:rFonts w:ascii="Arial" w:hAnsi="Arial" w:cs="Arial"/>
          <w:sz w:val="22"/>
          <w:szCs w:val="22"/>
          <w:vertAlign w:val="baseline"/>
        </w:rPr>
      </w:pPr>
      <w:r w:rsidRPr="00975CFF">
        <w:rPr>
          <w:rFonts w:ascii="Arial" w:hAnsi="Arial" w:cs="Arial"/>
          <w:sz w:val="22"/>
          <w:szCs w:val="22"/>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r>
        <w:rPr>
          <w:rFonts w:ascii="Arial" w:hAnsi="Arial" w:cs="Arial"/>
          <w:sz w:val="22"/>
          <w:szCs w:val="22"/>
          <w:vertAlign w:val="baseline"/>
        </w:rPr>
        <w:t>.</w:t>
      </w:r>
    </w:p>
    <w:p w:rsidR="00C21F17" w:rsidRPr="00C21F17" w:rsidRDefault="00C21F17" w:rsidP="00C21F17">
      <w:pPr>
        <w:numPr>
          <w:ilvl w:val="1"/>
          <w:numId w:val="2"/>
        </w:numPr>
        <w:autoSpaceDE/>
        <w:autoSpaceDN/>
        <w:spacing w:before="120"/>
        <w:ind w:left="851" w:hanging="851"/>
        <w:jc w:val="both"/>
        <w:rPr>
          <w:rFonts w:ascii="Arial" w:hAnsi="Arial" w:cs="Arial"/>
          <w:sz w:val="22"/>
          <w:szCs w:val="22"/>
          <w:vertAlign w:val="baseline"/>
        </w:rPr>
      </w:pPr>
      <w:r w:rsidRPr="00C21F17">
        <w:rPr>
          <w:rFonts w:ascii="Arial" w:hAnsi="Arial" w:cs="Arial"/>
          <w:sz w:val="22"/>
          <w:szCs w:val="22"/>
          <w:vertAlign w:val="baseline"/>
        </w:rPr>
        <w:lastRenderedPageBreak/>
        <w:t xml:space="preserve">O licitante deverá prever todos os acessos necessários para permitir a chegada dos materiais objeto deste </w:t>
      </w:r>
      <w:r w:rsidRPr="00C21F17">
        <w:rPr>
          <w:rFonts w:ascii="Arial" w:hAnsi="Arial" w:cs="Arial"/>
          <w:b/>
          <w:sz w:val="22"/>
          <w:szCs w:val="22"/>
          <w:vertAlign w:val="baseline"/>
        </w:rPr>
        <w:t>Edital que deverão ser entregues</w:t>
      </w:r>
      <w:r w:rsidRPr="00C21F17">
        <w:rPr>
          <w:rFonts w:ascii="Arial" w:hAnsi="Arial" w:cs="Arial"/>
          <w:sz w:val="22"/>
          <w:szCs w:val="22"/>
          <w:vertAlign w:val="baseline"/>
        </w:rPr>
        <w:t xml:space="preserve"> conforme descrito no </w:t>
      </w:r>
      <w:r w:rsidRPr="00C21F17">
        <w:rPr>
          <w:rFonts w:ascii="Arial" w:hAnsi="Arial" w:cs="Arial"/>
          <w:b/>
          <w:sz w:val="22"/>
          <w:szCs w:val="22"/>
          <w:vertAlign w:val="baseline"/>
        </w:rPr>
        <w:t>item 4 do Termo de Referência,</w:t>
      </w:r>
      <w:r w:rsidRPr="00C21F17">
        <w:rPr>
          <w:rFonts w:ascii="Arial" w:hAnsi="Arial" w:cs="Arial"/>
          <w:sz w:val="22"/>
          <w:szCs w:val="22"/>
          <w:vertAlign w:val="baseline"/>
        </w:rPr>
        <w:t xml:space="preserve"> Anexo I, avaliando-se todas as suas dificuldades, pois os eventuais custos decorrentes de qualquer serviço para melhoria destes acessos correrão por conta do licitante vencedor</w:t>
      </w:r>
      <w:r>
        <w:rPr>
          <w:rFonts w:ascii="Arial" w:hAnsi="Arial" w:cs="Arial"/>
          <w:sz w:val="22"/>
          <w:szCs w:val="22"/>
          <w:vertAlign w:val="baseline"/>
        </w:rPr>
        <w:t>.</w:t>
      </w:r>
    </w:p>
    <w:p w:rsidR="00975CFF" w:rsidRDefault="00975CFF" w:rsidP="00975CFF">
      <w:pPr>
        <w:numPr>
          <w:ilvl w:val="1"/>
          <w:numId w:val="2"/>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Não serão admitidos cancelamentos, retificações de preços ou alterações nas condições estabelecidas, uma vez abertas as propostas. Os erros, equívocos e omissões havidas nas cotações de preços serão de inteira responsabilidade da Licitante, em caso de erro para menos, eximir-se do serviço do objeto da presente licitação, podendo sofrer as sanções cabíveis</w:t>
      </w:r>
      <w:r>
        <w:rPr>
          <w:rFonts w:ascii="Arial" w:hAnsi="Arial" w:cs="Arial"/>
          <w:sz w:val="22"/>
          <w:szCs w:val="22"/>
          <w:vertAlign w:val="baseline"/>
        </w:rPr>
        <w:t>.</w:t>
      </w:r>
    </w:p>
    <w:p w:rsidR="00975CFF" w:rsidRDefault="00975CFF" w:rsidP="00975CFF">
      <w:pPr>
        <w:numPr>
          <w:ilvl w:val="1"/>
          <w:numId w:val="2"/>
        </w:numPr>
        <w:autoSpaceDE/>
        <w:autoSpaceDN/>
        <w:spacing w:before="120"/>
        <w:ind w:left="851" w:hanging="851"/>
        <w:jc w:val="both"/>
        <w:rPr>
          <w:rFonts w:ascii="Arial" w:hAnsi="Arial" w:cs="Arial"/>
          <w:sz w:val="22"/>
          <w:szCs w:val="22"/>
          <w:vertAlign w:val="baseline"/>
        </w:rPr>
      </w:pPr>
      <w:r w:rsidRPr="00C21F17">
        <w:rPr>
          <w:rFonts w:ascii="Arial" w:hAnsi="Arial" w:cs="Arial"/>
          <w:b/>
          <w:sz w:val="22"/>
          <w:szCs w:val="22"/>
          <w:vertAlign w:val="baseline"/>
        </w:rPr>
        <w:t>O pregoeiro poderá solicitar parecer técnico da Área de origem da licitação, para subsidiar no julgamento da proposta</w:t>
      </w:r>
      <w:r>
        <w:rPr>
          <w:rFonts w:ascii="Arial" w:hAnsi="Arial" w:cs="Arial"/>
          <w:sz w:val="22"/>
          <w:szCs w:val="22"/>
          <w:vertAlign w:val="baseline"/>
        </w:rPr>
        <w:t>.</w:t>
      </w:r>
    </w:p>
    <w:p w:rsidR="00975CFF" w:rsidRDefault="00975CFF" w:rsidP="00975CFF">
      <w:pPr>
        <w:numPr>
          <w:ilvl w:val="1"/>
          <w:numId w:val="2"/>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Se a proposta de preços da licitante classificada em primeiro lugar não for aceitável, o Pregoeiro examinará a proposta ou lance subsequente, verificando a sua aceitabilidade, na ordem de classificação, obedecidos os termos expressos no subitem 10.9, e assim sucessivamente, até a apuração de uma proposta ou lance que atenda ao Edital</w:t>
      </w:r>
      <w:r>
        <w:rPr>
          <w:rFonts w:ascii="Arial" w:hAnsi="Arial" w:cs="Arial"/>
          <w:sz w:val="22"/>
          <w:szCs w:val="22"/>
          <w:vertAlign w:val="baseline"/>
        </w:rPr>
        <w:t>.</w:t>
      </w:r>
    </w:p>
    <w:p w:rsidR="00975CFF" w:rsidRPr="00440DCB" w:rsidRDefault="00975CFF" w:rsidP="00975CFF">
      <w:pPr>
        <w:numPr>
          <w:ilvl w:val="1"/>
          <w:numId w:val="2"/>
        </w:numPr>
        <w:autoSpaceDE/>
        <w:autoSpaceDN/>
        <w:spacing w:before="120"/>
        <w:ind w:left="851" w:hanging="851"/>
        <w:jc w:val="both"/>
        <w:rPr>
          <w:rFonts w:ascii="Arial" w:hAnsi="Arial" w:cs="Arial"/>
          <w:sz w:val="22"/>
          <w:szCs w:val="22"/>
          <w:vertAlign w:val="baseline"/>
        </w:rPr>
      </w:pPr>
      <w:r w:rsidRPr="00440DCB">
        <w:rPr>
          <w:rFonts w:ascii="Arial" w:hAnsi="Arial" w:cs="Arial"/>
          <w:b/>
          <w:sz w:val="22"/>
          <w:szCs w:val="22"/>
          <w:vertAlign w:val="baseline"/>
        </w:rPr>
        <w:t>A Proposta de Preços reformulada, de que trata o subitem 10.9 acima deverá ser encaminhada em original no prazo de até 03(três) dias úteis</w:t>
      </w:r>
      <w:r w:rsidRPr="00440DCB">
        <w:rPr>
          <w:rFonts w:ascii="Arial" w:hAnsi="Arial" w:cs="Arial"/>
          <w:sz w:val="22"/>
          <w:szCs w:val="22"/>
          <w:vertAlign w:val="baseline"/>
        </w:rPr>
        <w:t xml:space="preserve">, para o endereço contido no </w:t>
      </w:r>
      <w:r w:rsidRPr="00440DCB">
        <w:rPr>
          <w:rFonts w:ascii="Arial" w:hAnsi="Arial" w:cs="Arial"/>
          <w:b/>
          <w:sz w:val="22"/>
          <w:szCs w:val="22"/>
          <w:vertAlign w:val="baseline"/>
        </w:rPr>
        <w:t>subitem 1.3 deste Edital</w:t>
      </w:r>
      <w:r w:rsidRPr="00440DCB">
        <w:rPr>
          <w:rFonts w:ascii="Arial" w:hAnsi="Arial" w:cs="Arial"/>
          <w:sz w:val="22"/>
          <w:szCs w:val="22"/>
          <w:vertAlign w:val="baseline"/>
        </w:rPr>
        <w:t>, contado da data da comunicação da Codevasf, por meio do seu Pregoeiro, sob pena de desclassificação da proposta.</w:t>
      </w:r>
    </w:p>
    <w:p w:rsidR="00975CFF" w:rsidRPr="00975CFF" w:rsidRDefault="00975CFF" w:rsidP="00975CFF">
      <w:pPr>
        <w:numPr>
          <w:ilvl w:val="2"/>
          <w:numId w:val="2"/>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O licitante que abandonar o certame, deixando de enviar a documentação indicada neste item, será desclassificado e sujeitar-se-á às sanções previstas neste Edital.</w:t>
      </w:r>
    </w:p>
    <w:p w:rsidR="00975CFF" w:rsidRDefault="00975CFF" w:rsidP="00975CFF">
      <w:pPr>
        <w:numPr>
          <w:ilvl w:val="1"/>
          <w:numId w:val="2"/>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Os documentos apresentados, durante a sessão pública, emitidos em idioma estrangeiro, deverão ser devidamente traduzidos para a língua portuguesa, por tradutor juramentado e registrado no Cartório de Títulos e Documentos, arcando a licitante com todas e quaisquer despesas decorrentes da tradução</w:t>
      </w:r>
      <w:r w:rsidR="008F13EA">
        <w:rPr>
          <w:rFonts w:ascii="Arial" w:hAnsi="Arial" w:cs="Arial"/>
          <w:sz w:val="22"/>
          <w:szCs w:val="22"/>
          <w:vertAlign w:val="baseline"/>
        </w:rPr>
        <w:t>.</w:t>
      </w:r>
    </w:p>
    <w:p w:rsidR="00E304A5" w:rsidRPr="00556324" w:rsidRDefault="00E304A5" w:rsidP="00E304A5">
      <w:pPr>
        <w:numPr>
          <w:ilvl w:val="1"/>
          <w:numId w:val="1"/>
        </w:numPr>
        <w:autoSpaceDE/>
        <w:autoSpaceDN/>
        <w:spacing w:before="120"/>
        <w:ind w:left="851" w:hanging="851"/>
        <w:jc w:val="both"/>
        <w:rPr>
          <w:rFonts w:ascii="Arial" w:hAnsi="Arial" w:cs="Arial"/>
          <w:sz w:val="22"/>
          <w:szCs w:val="22"/>
          <w:vertAlign w:val="baseline"/>
        </w:rPr>
      </w:pPr>
      <w:r w:rsidRPr="000651FF">
        <w:rPr>
          <w:rFonts w:ascii="Arial" w:hAnsi="Arial" w:cs="Arial"/>
          <w:bCs/>
          <w:sz w:val="21"/>
          <w:szCs w:val="21"/>
          <w:vertAlign w:val="baseline"/>
        </w:rPr>
        <w:t xml:space="preserve">Demais documentos constantes </w:t>
      </w:r>
      <w:r w:rsidRPr="000651FF">
        <w:rPr>
          <w:rFonts w:ascii="Arial" w:hAnsi="Arial" w:cs="Arial"/>
          <w:b/>
          <w:bCs/>
          <w:sz w:val="21"/>
          <w:szCs w:val="21"/>
          <w:vertAlign w:val="baseline"/>
        </w:rPr>
        <w:t xml:space="preserve">no </w:t>
      </w:r>
      <w:r>
        <w:rPr>
          <w:rFonts w:ascii="Arial" w:hAnsi="Arial" w:cs="Arial"/>
          <w:b/>
          <w:bCs/>
          <w:sz w:val="21"/>
          <w:szCs w:val="21"/>
          <w:vertAlign w:val="baseline"/>
        </w:rPr>
        <w:t>item</w:t>
      </w:r>
      <w:r w:rsidRPr="000651FF">
        <w:rPr>
          <w:rFonts w:ascii="Arial" w:hAnsi="Arial" w:cs="Arial"/>
          <w:b/>
          <w:bCs/>
          <w:sz w:val="21"/>
          <w:szCs w:val="21"/>
          <w:vertAlign w:val="baseline"/>
        </w:rPr>
        <w:t xml:space="preserve"> </w:t>
      </w:r>
      <w:r>
        <w:rPr>
          <w:rFonts w:ascii="Arial" w:hAnsi="Arial" w:cs="Arial"/>
          <w:b/>
          <w:bCs/>
          <w:sz w:val="21"/>
          <w:szCs w:val="21"/>
          <w:vertAlign w:val="baseline"/>
        </w:rPr>
        <w:t>7</w:t>
      </w:r>
      <w:r w:rsidRPr="000651FF">
        <w:rPr>
          <w:rFonts w:ascii="Arial" w:hAnsi="Arial" w:cs="Arial"/>
          <w:b/>
          <w:bCs/>
          <w:sz w:val="21"/>
          <w:szCs w:val="21"/>
          <w:vertAlign w:val="baseline"/>
        </w:rPr>
        <w:t xml:space="preserve"> dos Termos de Referência, Anexo I deste Edital</w:t>
      </w:r>
      <w:r>
        <w:rPr>
          <w:rFonts w:ascii="Arial" w:hAnsi="Arial" w:cs="Arial"/>
          <w:b/>
          <w:bCs/>
          <w:sz w:val="21"/>
          <w:szCs w:val="21"/>
          <w:vertAlign w:val="baseline"/>
        </w:rPr>
        <w:t>.</w:t>
      </w:r>
    </w:p>
    <w:p w:rsidR="001E5D5B" w:rsidRPr="00C21F17" w:rsidRDefault="00E304A5" w:rsidP="00C21F17">
      <w:pPr>
        <w:numPr>
          <w:ilvl w:val="1"/>
          <w:numId w:val="2"/>
        </w:numPr>
        <w:autoSpaceDE/>
        <w:autoSpaceDN/>
        <w:spacing w:before="120"/>
        <w:ind w:left="851" w:hanging="851"/>
        <w:jc w:val="both"/>
        <w:rPr>
          <w:rFonts w:ascii="Arial" w:hAnsi="Arial" w:cs="Arial"/>
          <w:b/>
          <w:bCs/>
          <w:sz w:val="22"/>
          <w:szCs w:val="22"/>
          <w:vertAlign w:val="baseline"/>
        </w:rPr>
      </w:pPr>
      <w:r w:rsidRPr="00C21F17">
        <w:rPr>
          <w:rFonts w:ascii="Arial" w:hAnsi="Arial" w:cs="Arial"/>
          <w:sz w:val="22"/>
          <w:szCs w:val="22"/>
          <w:vertAlign w:val="baseline"/>
        </w:rPr>
        <w:t>Para efeito da contagem dos prazos na sessão pública de licitação o expediente na CODEVASF inicia-se às de 8</w:t>
      </w:r>
      <w:r w:rsidR="00281966">
        <w:rPr>
          <w:rFonts w:ascii="Arial" w:hAnsi="Arial" w:cs="Arial"/>
          <w:sz w:val="22"/>
          <w:szCs w:val="22"/>
          <w:vertAlign w:val="baseline"/>
        </w:rPr>
        <w:t>h</w:t>
      </w:r>
      <w:r w:rsidRPr="00C21F17">
        <w:rPr>
          <w:rFonts w:ascii="Arial" w:hAnsi="Arial" w:cs="Arial"/>
          <w:sz w:val="22"/>
          <w:szCs w:val="22"/>
          <w:vertAlign w:val="baseline"/>
        </w:rPr>
        <w:t xml:space="preserve"> (oito) horas e encerrar-se-á às </w:t>
      </w:r>
      <w:r w:rsidR="00281966">
        <w:rPr>
          <w:rFonts w:ascii="Arial" w:hAnsi="Arial" w:cs="Arial"/>
          <w:sz w:val="22"/>
          <w:szCs w:val="22"/>
          <w:vertAlign w:val="baseline"/>
        </w:rPr>
        <w:t>17h30m (dezessete e trinta</w:t>
      </w:r>
      <w:r w:rsidRPr="00C21F17">
        <w:rPr>
          <w:rFonts w:ascii="Arial" w:hAnsi="Arial" w:cs="Arial"/>
          <w:sz w:val="22"/>
          <w:szCs w:val="22"/>
          <w:vertAlign w:val="baseline"/>
        </w:rPr>
        <w:t>) horas, de segunda a sexta-feira. (Horário de Brasília)</w:t>
      </w:r>
      <w:r w:rsidR="00C21F17" w:rsidRPr="00C21F17">
        <w:rPr>
          <w:rFonts w:ascii="Arial" w:hAnsi="Arial" w:cs="Arial"/>
          <w:sz w:val="22"/>
          <w:szCs w:val="22"/>
          <w:vertAlign w:val="baseline"/>
        </w:rPr>
        <w:t>.</w:t>
      </w:r>
    </w:p>
    <w:p w:rsidR="0004299C" w:rsidRPr="004F4D9F" w:rsidRDefault="0004299C" w:rsidP="007C69DC">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Default="008C3A0A" w:rsidP="007F007B">
      <w:pPr>
        <w:numPr>
          <w:ilvl w:val="1"/>
          <w:numId w:val="2"/>
        </w:numPr>
        <w:tabs>
          <w:tab w:val="left" w:pos="567"/>
        </w:tabs>
        <w:spacing w:before="120"/>
        <w:ind w:left="851" w:hanging="851"/>
        <w:jc w:val="both"/>
        <w:rPr>
          <w:rFonts w:ascii="Arial" w:hAnsi="Arial" w:cs="Arial"/>
          <w:b/>
          <w:sz w:val="22"/>
          <w:szCs w:val="22"/>
          <w:vertAlign w:val="baseline"/>
        </w:rPr>
      </w:pPr>
      <w:bookmarkStart w:id="0" w:name="_GoBack"/>
      <w:bookmarkEnd w:id="0"/>
      <w:r w:rsidRPr="003725AE">
        <w:rPr>
          <w:rFonts w:ascii="Arial" w:hAnsi="Arial" w:cs="Arial"/>
          <w:sz w:val="22"/>
          <w:szCs w:val="22"/>
          <w:vertAlign w:val="baseline"/>
        </w:rPr>
        <w:t xml:space="preserve">Após o encerramento da fase de aceitação das propostas, com a decisão acerca do </w:t>
      </w:r>
      <w:r w:rsidRPr="003725AE">
        <w:rPr>
          <w:rFonts w:ascii="Arial" w:hAnsi="Arial" w:cs="Arial"/>
          <w:b/>
          <w:sz w:val="22"/>
          <w:szCs w:val="22"/>
          <w:vertAlign w:val="baseline"/>
        </w:rPr>
        <w:t>último Item em disputa</w:t>
      </w:r>
      <w:r w:rsidRPr="003725AE">
        <w:rPr>
          <w:rFonts w:ascii="Arial" w:hAnsi="Arial" w:cs="Arial"/>
          <w:sz w:val="22"/>
          <w:szCs w:val="22"/>
          <w:vertAlign w:val="baseline"/>
        </w:rPr>
        <w:t xml:space="preserve">, registrada no sistema eletronicamente, o Pregoeiro </w:t>
      </w:r>
      <w:r w:rsidRPr="003725AE">
        <w:rPr>
          <w:rFonts w:ascii="Arial" w:hAnsi="Arial" w:cs="Arial"/>
          <w:b/>
          <w:sz w:val="22"/>
          <w:szCs w:val="22"/>
          <w:vertAlign w:val="baseline"/>
        </w:rPr>
        <w:t>procederá análise relativa à documentação de habilitação</w:t>
      </w:r>
      <w:r w:rsidRPr="003725AE">
        <w:rPr>
          <w:rFonts w:ascii="Arial" w:hAnsi="Arial" w:cs="Arial"/>
          <w:sz w:val="22"/>
          <w:szCs w:val="22"/>
          <w:vertAlign w:val="baseline"/>
        </w:rPr>
        <w:t xml:space="preserve"> da(s) licitante(s) vencedora(s), </w:t>
      </w:r>
      <w:r w:rsidRPr="003725AE">
        <w:rPr>
          <w:rFonts w:ascii="Arial" w:hAnsi="Arial" w:cs="Arial"/>
          <w:b/>
          <w:sz w:val="22"/>
          <w:szCs w:val="22"/>
          <w:vertAlign w:val="baseline"/>
        </w:rPr>
        <w:t>documentação essa, já enviada juntamente à Proposta de Preço</w:t>
      </w:r>
      <w:r w:rsidRPr="003725AE">
        <w:rPr>
          <w:rFonts w:ascii="Arial" w:hAnsi="Arial" w:cs="Arial"/>
          <w:sz w:val="22"/>
          <w:szCs w:val="22"/>
          <w:vertAlign w:val="baseline"/>
        </w:rPr>
        <w:t>, conforme previsto nos subitens abaixo, combinado com o art. 39 do Decreto 10.024/2019, que deverão comprovar a situação de regularidade de acordo com o que segue</w:t>
      </w:r>
      <w:r w:rsidR="003F0309" w:rsidRPr="00E70C37">
        <w:rPr>
          <w:rFonts w:ascii="Arial" w:hAnsi="Arial" w:cs="Arial"/>
          <w:b/>
          <w:sz w:val="22"/>
          <w:szCs w:val="22"/>
          <w:vertAlign w:val="baseline"/>
        </w:rPr>
        <w:t>:</w:t>
      </w:r>
    </w:p>
    <w:p w:rsidR="00CF17E8" w:rsidRPr="00440DCB" w:rsidRDefault="00CF17E8" w:rsidP="00CF17E8">
      <w:pPr>
        <w:numPr>
          <w:ilvl w:val="2"/>
          <w:numId w:val="2"/>
        </w:numPr>
        <w:tabs>
          <w:tab w:val="left" w:pos="567"/>
          <w:tab w:val="left" w:pos="3119"/>
        </w:tabs>
        <w:spacing w:before="120"/>
        <w:ind w:left="851" w:hanging="851"/>
        <w:jc w:val="both"/>
        <w:rPr>
          <w:rFonts w:ascii="Arial" w:hAnsi="Arial" w:cs="Arial"/>
          <w:sz w:val="22"/>
          <w:szCs w:val="22"/>
          <w:vertAlign w:val="baseline"/>
        </w:rPr>
      </w:pPr>
      <w:r w:rsidRPr="00440DCB">
        <w:rPr>
          <w:rFonts w:ascii="Arial" w:hAnsi="Arial" w:cs="Arial"/>
          <w:sz w:val="22"/>
          <w:szCs w:val="22"/>
          <w:vertAlign w:val="baseline"/>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CF17E8" w:rsidRPr="00440DCB" w:rsidRDefault="00CF17E8" w:rsidP="00CF17E8">
      <w:pPr>
        <w:tabs>
          <w:tab w:val="left" w:pos="851"/>
          <w:tab w:val="left" w:pos="3119"/>
        </w:tabs>
        <w:spacing w:before="120"/>
        <w:ind w:left="1134" w:hanging="283"/>
        <w:jc w:val="both"/>
        <w:rPr>
          <w:rFonts w:ascii="Arial" w:hAnsi="Arial" w:cs="Arial"/>
          <w:sz w:val="22"/>
          <w:szCs w:val="22"/>
          <w:vertAlign w:val="baseline"/>
        </w:rPr>
      </w:pPr>
      <w:r w:rsidRPr="00440DCB">
        <w:rPr>
          <w:rFonts w:ascii="Arial" w:hAnsi="Arial" w:cs="Arial"/>
          <w:sz w:val="22"/>
          <w:szCs w:val="22"/>
          <w:vertAlign w:val="baseline"/>
        </w:rPr>
        <w:t>a)</w:t>
      </w:r>
      <w:r w:rsidRPr="00440DCB">
        <w:rPr>
          <w:rFonts w:ascii="Arial" w:hAnsi="Arial" w:cs="Arial"/>
          <w:sz w:val="22"/>
          <w:szCs w:val="22"/>
          <w:vertAlign w:val="baseline"/>
        </w:rPr>
        <w:tab/>
        <w:t>SICAF;</w:t>
      </w:r>
    </w:p>
    <w:p w:rsidR="00CF17E8" w:rsidRPr="00440DCB" w:rsidRDefault="00CF17E8" w:rsidP="00CF17E8">
      <w:pPr>
        <w:tabs>
          <w:tab w:val="left" w:pos="851"/>
          <w:tab w:val="left" w:pos="3119"/>
        </w:tabs>
        <w:spacing w:before="120"/>
        <w:ind w:left="1134" w:hanging="283"/>
        <w:jc w:val="both"/>
        <w:rPr>
          <w:rFonts w:ascii="Arial" w:hAnsi="Arial" w:cs="Arial"/>
          <w:sz w:val="22"/>
          <w:szCs w:val="22"/>
          <w:vertAlign w:val="baseline"/>
        </w:rPr>
      </w:pPr>
      <w:r w:rsidRPr="00440DCB">
        <w:rPr>
          <w:rFonts w:ascii="Arial" w:hAnsi="Arial" w:cs="Arial"/>
          <w:sz w:val="22"/>
          <w:szCs w:val="22"/>
          <w:vertAlign w:val="baseline"/>
        </w:rPr>
        <w:lastRenderedPageBreak/>
        <w:t>b)</w:t>
      </w:r>
      <w:r w:rsidRPr="00440DCB">
        <w:rPr>
          <w:rFonts w:ascii="Arial" w:hAnsi="Arial" w:cs="Arial"/>
          <w:sz w:val="22"/>
          <w:szCs w:val="22"/>
          <w:vertAlign w:val="baseline"/>
        </w:rPr>
        <w:tab/>
        <w:t>Cadastro Nacional de Empresas Inidôneas e Suspensas – CEIS, mantido pela Controladoria-Geral da União (www.portaldatransparencia.gov.br/ceis);</w:t>
      </w:r>
    </w:p>
    <w:p w:rsidR="00CF17E8" w:rsidRPr="00440DCB" w:rsidRDefault="00CF17E8" w:rsidP="00CF17E8">
      <w:pPr>
        <w:tabs>
          <w:tab w:val="left" w:pos="851"/>
          <w:tab w:val="left" w:pos="3119"/>
        </w:tabs>
        <w:spacing w:before="120"/>
        <w:ind w:left="1134" w:hanging="283"/>
        <w:jc w:val="both"/>
        <w:rPr>
          <w:rFonts w:ascii="Arial" w:hAnsi="Arial" w:cs="Arial"/>
          <w:sz w:val="22"/>
          <w:szCs w:val="22"/>
          <w:vertAlign w:val="baseline"/>
        </w:rPr>
      </w:pPr>
      <w:r w:rsidRPr="00440DCB">
        <w:rPr>
          <w:rFonts w:ascii="Arial" w:hAnsi="Arial" w:cs="Arial"/>
          <w:sz w:val="22"/>
          <w:szCs w:val="22"/>
          <w:vertAlign w:val="baseline"/>
        </w:rPr>
        <w:t>c)</w:t>
      </w:r>
      <w:r w:rsidRPr="00440DCB">
        <w:rPr>
          <w:rFonts w:ascii="Arial" w:hAnsi="Arial" w:cs="Arial"/>
          <w:sz w:val="22"/>
          <w:szCs w:val="22"/>
          <w:vertAlign w:val="baseline"/>
        </w:rPr>
        <w:tab/>
        <w:t>Cadastro Nacional de Condenações Cíveis por Atos de Improbidade Administrativa, mantido pelo Conselho Nacional de Justiça (www.cnj.jus.br/improbidade_adm/consultar_requerido.php).</w:t>
      </w:r>
    </w:p>
    <w:p w:rsidR="00CF17E8" w:rsidRPr="00440DCB" w:rsidRDefault="00CF17E8" w:rsidP="00CF17E8">
      <w:pPr>
        <w:tabs>
          <w:tab w:val="left" w:pos="851"/>
          <w:tab w:val="left" w:pos="3119"/>
        </w:tabs>
        <w:spacing w:before="120"/>
        <w:ind w:left="1134" w:hanging="283"/>
        <w:jc w:val="both"/>
        <w:rPr>
          <w:rFonts w:ascii="Arial" w:hAnsi="Arial" w:cs="Arial"/>
          <w:sz w:val="22"/>
          <w:szCs w:val="22"/>
          <w:vertAlign w:val="baseline"/>
        </w:rPr>
      </w:pPr>
      <w:r w:rsidRPr="00440DCB">
        <w:rPr>
          <w:rFonts w:ascii="Arial" w:hAnsi="Arial" w:cs="Arial"/>
          <w:sz w:val="22"/>
          <w:szCs w:val="22"/>
          <w:vertAlign w:val="baseline"/>
        </w:rPr>
        <w:t>d)</w:t>
      </w:r>
      <w:r w:rsidRPr="00440DCB">
        <w:rPr>
          <w:rFonts w:ascii="Arial" w:hAnsi="Arial" w:cs="Arial"/>
          <w:sz w:val="22"/>
          <w:szCs w:val="22"/>
          <w:vertAlign w:val="baseline"/>
        </w:rPr>
        <w:tab/>
        <w:t>Lista de Inidôneos, mantida pelo Tribunal de Contas da União – TCU;</w:t>
      </w:r>
      <w:r w:rsidRPr="00440DCB">
        <w:rPr>
          <w:rFonts w:ascii="Arial" w:hAnsi="Arial" w:cs="Arial"/>
          <w:sz w:val="22"/>
          <w:szCs w:val="22"/>
          <w:vertAlign w:val="baseline"/>
        </w:rPr>
        <w:tab/>
      </w:r>
    </w:p>
    <w:p w:rsidR="00CF17E8" w:rsidRPr="00440DCB" w:rsidRDefault="00CF17E8" w:rsidP="00CF17E8">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440DCB">
        <w:rPr>
          <w:rFonts w:ascii="Arial" w:hAnsi="Arial" w:cs="Arial"/>
          <w:sz w:val="22"/>
          <w:szCs w:val="22"/>
          <w:vertAlign w:val="baseline"/>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F17E8" w:rsidRPr="00440DCB" w:rsidRDefault="00CF17E8" w:rsidP="00CF17E8">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440DCB">
        <w:rPr>
          <w:rFonts w:ascii="Arial" w:hAnsi="Arial" w:cs="Arial"/>
          <w:sz w:val="22"/>
          <w:szCs w:val="22"/>
          <w:vertAlign w:val="baseline"/>
        </w:rPr>
        <w:t>Constatada a existência de sanção, o Pregoeiro</w:t>
      </w:r>
      <w:r w:rsidR="004952AD" w:rsidRPr="00440DCB">
        <w:rPr>
          <w:rFonts w:ascii="Arial" w:hAnsi="Arial" w:cs="Arial"/>
          <w:sz w:val="22"/>
          <w:szCs w:val="22"/>
          <w:vertAlign w:val="baseline"/>
        </w:rPr>
        <w:t xml:space="preserve"> </w:t>
      </w:r>
      <w:r w:rsidRPr="00440DCB">
        <w:rPr>
          <w:rFonts w:ascii="Arial" w:hAnsi="Arial" w:cs="Arial"/>
          <w:sz w:val="22"/>
          <w:szCs w:val="22"/>
          <w:vertAlign w:val="baseline"/>
        </w:rPr>
        <w:t>reputará o licitante inabilitado, por falta de condição de participação.</w:t>
      </w:r>
      <w:r w:rsidRPr="00440DCB">
        <w:rPr>
          <w:rFonts w:ascii="Arial" w:hAnsi="Arial" w:cs="Arial"/>
          <w:sz w:val="22"/>
          <w:szCs w:val="22"/>
          <w:vertAlign w:val="baseline"/>
        </w:rPr>
        <w:tab/>
      </w:r>
    </w:p>
    <w:p w:rsidR="003F0309" w:rsidRPr="00620142" w:rsidRDefault="003F0309" w:rsidP="007C69DC">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 xml:space="preserve">Habilitação Jurídica, Regularidade Fiscal e </w:t>
      </w:r>
      <w:r w:rsidR="00953B03" w:rsidRPr="00CD0FAF">
        <w:rPr>
          <w:rFonts w:ascii="Arial" w:hAnsi="Arial" w:cs="Arial"/>
          <w:b/>
          <w:sz w:val="22"/>
          <w:szCs w:val="22"/>
          <w:vertAlign w:val="baseline"/>
        </w:rPr>
        <w:t>Qualificação Econômico-Financeira</w:t>
      </w:r>
      <w:r w:rsidRPr="00620142">
        <w:rPr>
          <w:rFonts w:ascii="Arial" w:hAnsi="Arial" w:cs="Arial"/>
          <w:b/>
          <w:sz w:val="22"/>
          <w:szCs w:val="22"/>
          <w:vertAlign w:val="baseline"/>
        </w:rPr>
        <w:t>:</w:t>
      </w:r>
    </w:p>
    <w:p w:rsidR="003F0309" w:rsidRPr="00620142" w:rsidRDefault="0061323F" w:rsidP="0004405E">
      <w:pPr>
        <w:numPr>
          <w:ilvl w:val="1"/>
          <w:numId w:val="10"/>
        </w:numPr>
        <w:tabs>
          <w:tab w:val="left" w:pos="993"/>
          <w:tab w:val="left" w:pos="1418"/>
        </w:tabs>
        <w:spacing w:before="120"/>
        <w:ind w:left="993" w:hanging="284"/>
        <w:jc w:val="both"/>
        <w:rPr>
          <w:rFonts w:ascii="Arial" w:hAnsi="Arial" w:cs="Arial"/>
          <w:sz w:val="22"/>
          <w:szCs w:val="22"/>
          <w:vertAlign w:val="baseline"/>
        </w:rPr>
      </w:pPr>
      <w:r w:rsidRPr="00620142">
        <w:rPr>
          <w:rFonts w:ascii="Arial" w:hAnsi="Arial" w:cs="Arial"/>
          <w:b/>
          <w:sz w:val="22"/>
          <w:szCs w:val="22"/>
          <w:vertAlign w:val="baseline"/>
        </w:rPr>
        <w:t>Verificação, "online", junto do SICAF - Sistema de Cadastramento Unificado de Fornecedores, da documentação obrigatória (</w:t>
      </w:r>
      <w:r w:rsidR="000F6C53">
        <w:rPr>
          <w:rFonts w:ascii="Arial" w:hAnsi="Arial" w:cs="Arial"/>
          <w:b/>
          <w:sz w:val="22"/>
          <w:szCs w:val="22"/>
          <w:vertAlign w:val="baseline"/>
        </w:rPr>
        <w:t xml:space="preserve">Fazenda Nacional/ União, Previdência Social </w:t>
      </w:r>
      <w:r w:rsidRPr="00620142">
        <w:rPr>
          <w:rFonts w:ascii="Arial" w:hAnsi="Arial" w:cs="Arial"/>
          <w:b/>
          <w:sz w:val="22"/>
          <w:szCs w:val="22"/>
          <w:vertAlign w:val="baseline"/>
        </w:rPr>
        <w:t xml:space="preserve">e </w:t>
      </w:r>
      <w:r w:rsidR="000F6C53">
        <w:rPr>
          <w:rFonts w:ascii="Arial" w:hAnsi="Arial" w:cs="Arial"/>
          <w:b/>
          <w:sz w:val="22"/>
          <w:szCs w:val="22"/>
          <w:vertAlign w:val="baseline"/>
        </w:rPr>
        <w:t>FGTS</w:t>
      </w:r>
      <w:r w:rsidR="000C2072">
        <w:rPr>
          <w:rFonts w:ascii="Arial" w:hAnsi="Arial" w:cs="Arial"/>
          <w:b/>
          <w:sz w:val="22"/>
          <w:szCs w:val="22"/>
          <w:vertAlign w:val="baseline"/>
        </w:rPr>
        <w:t>,</w:t>
      </w:r>
      <w:r w:rsidR="000C2072" w:rsidRPr="000C2072">
        <w:rPr>
          <w:rFonts w:ascii="Arial" w:hAnsi="Arial" w:cs="Arial"/>
          <w:b/>
          <w:sz w:val="22"/>
          <w:szCs w:val="22"/>
          <w:vertAlign w:val="baseline"/>
        </w:rPr>
        <w:t xml:space="preserve"> </w:t>
      </w:r>
      <w:r w:rsidR="000C2072" w:rsidRPr="00277154">
        <w:rPr>
          <w:rFonts w:ascii="Arial" w:hAnsi="Arial" w:cs="Arial"/>
          <w:b/>
          <w:sz w:val="22"/>
          <w:szCs w:val="22"/>
          <w:vertAlign w:val="baseline"/>
        </w:rPr>
        <w:t>SEGURIDADE SOCIAL – INSS</w:t>
      </w:r>
      <w:r w:rsidR="000F6C53">
        <w:rPr>
          <w:rFonts w:ascii="Arial" w:hAnsi="Arial" w:cs="Arial"/>
          <w:b/>
          <w:sz w:val="22"/>
          <w:szCs w:val="22"/>
          <w:vertAlign w:val="baseline"/>
        </w:rPr>
        <w:t>)</w:t>
      </w:r>
      <w:r w:rsidR="00767751">
        <w:rPr>
          <w:rFonts w:ascii="Arial" w:hAnsi="Arial" w:cs="Arial"/>
          <w:b/>
          <w:sz w:val="22"/>
          <w:szCs w:val="22"/>
          <w:vertAlign w:val="baseline"/>
        </w:rPr>
        <w:t>.</w:t>
      </w:r>
    </w:p>
    <w:p w:rsidR="003F0309" w:rsidRPr="003F0309" w:rsidRDefault="003F0309" w:rsidP="00017053">
      <w:pPr>
        <w:tabs>
          <w:tab w:val="left" w:pos="1418"/>
        </w:tabs>
        <w:spacing w:before="120"/>
        <w:ind w:left="1418" w:hanging="425"/>
        <w:jc w:val="both"/>
        <w:rPr>
          <w:rFonts w:ascii="Arial" w:hAnsi="Arial" w:cs="Arial"/>
          <w:sz w:val="22"/>
          <w:szCs w:val="22"/>
          <w:vertAlign w:val="baseline"/>
        </w:rPr>
      </w:pPr>
      <w:r w:rsidRPr="00620142">
        <w:rPr>
          <w:rFonts w:ascii="Arial" w:hAnsi="Arial" w:cs="Arial"/>
          <w:sz w:val="22"/>
          <w:szCs w:val="22"/>
          <w:vertAlign w:val="baseline"/>
        </w:rPr>
        <w:t>a1)</w:t>
      </w:r>
      <w:r w:rsidR="004668C2" w:rsidRPr="00620142">
        <w:rPr>
          <w:rFonts w:ascii="Arial" w:hAnsi="Arial" w:cs="Arial"/>
          <w:sz w:val="22"/>
          <w:szCs w:val="22"/>
          <w:vertAlign w:val="baseline"/>
        </w:rPr>
        <w:tab/>
      </w:r>
      <w:r w:rsidRPr="00620142">
        <w:rPr>
          <w:rFonts w:ascii="Arial" w:hAnsi="Arial" w:cs="Arial"/>
          <w:sz w:val="22"/>
          <w:szCs w:val="22"/>
          <w:vertAlign w:val="baseline"/>
        </w:rPr>
        <w:t>Na hipótese de haver documentos com p</w:t>
      </w:r>
      <w:r w:rsidR="00323091" w:rsidRPr="00620142">
        <w:rPr>
          <w:rFonts w:ascii="Arial" w:hAnsi="Arial" w:cs="Arial"/>
          <w:sz w:val="22"/>
          <w:szCs w:val="22"/>
          <w:vertAlign w:val="baseline"/>
        </w:rPr>
        <w:t>razo de validade vencido junto a</w:t>
      </w:r>
      <w:r w:rsidRPr="00620142">
        <w:rPr>
          <w:rFonts w:ascii="Arial" w:hAnsi="Arial" w:cs="Arial"/>
          <w:sz w:val="22"/>
          <w:szCs w:val="22"/>
          <w:vertAlign w:val="baseline"/>
        </w:rPr>
        <w:t>o</w:t>
      </w:r>
      <w:r w:rsidRPr="003F0309">
        <w:rPr>
          <w:rFonts w:ascii="Arial" w:hAnsi="Arial" w:cs="Arial"/>
          <w:sz w:val="22"/>
          <w:szCs w:val="22"/>
          <w:vertAlign w:val="baseline"/>
        </w:rPr>
        <w:t xml:space="preserve"> SICAF, a licitante </w:t>
      </w:r>
      <w:r w:rsidR="000F6C53">
        <w:rPr>
          <w:rFonts w:ascii="Arial" w:hAnsi="Arial" w:cs="Arial"/>
          <w:sz w:val="22"/>
          <w:szCs w:val="22"/>
          <w:vertAlign w:val="baseline"/>
        </w:rPr>
        <w:t>vencedora</w:t>
      </w:r>
      <w:r w:rsidRPr="003F0309">
        <w:rPr>
          <w:rFonts w:ascii="Arial" w:hAnsi="Arial" w:cs="Arial"/>
          <w:sz w:val="22"/>
          <w:szCs w:val="22"/>
          <w:vertAlign w:val="baseline"/>
        </w:rPr>
        <w:t xml:space="preserve"> dever</w:t>
      </w:r>
      <w:r w:rsidR="000F6C53">
        <w:rPr>
          <w:rFonts w:ascii="Arial" w:hAnsi="Arial" w:cs="Arial"/>
          <w:sz w:val="22"/>
          <w:szCs w:val="22"/>
          <w:vertAlign w:val="baseline"/>
        </w:rPr>
        <w:t xml:space="preserve">á </w:t>
      </w:r>
      <w:r w:rsidRPr="003F0309">
        <w:rPr>
          <w:rFonts w:ascii="Arial" w:hAnsi="Arial" w:cs="Arial"/>
          <w:sz w:val="22"/>
          <w:szCs w:val="22"/>
          <w:vertAlign w:val="baseline"/>
        </w:rPr>
        <w:t>apresentar a documentação correspondente com prazo de validade em vigor;</w:t>
      </w:r>
    </w:p>
    <w:p w:rsidR="003F0309" w:rsidRPr="00FA1B76" w:rsidRDefault="003F0309" w:rsidP="00017053">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a2)</w:t>
      </w:r>
      <w:r w:rsidRPr="003F0309">
        <w:rPr>
          <w:rFonts w:ascii="Arial" w:hAnsi="Arial" w:cs="Arial"/>
          <w:sz w:val="22"/>
          <w:szCs w:val="22"/>
          <w:vertAlign w:val="baseline"/>
        </w:rPr>
        <w:tab/>
      </w:r>
      <w:r w:rsidRPr="00FA1B76">
        <w:rPr>
          <w:rFonts w:ascii="Arial" w:hAnsi="Arial" w:cs="Arial"/>
          <w:sz w:val="22"/>
          <w:szCs w:val="22"/>
          <w:vertAlign w:val="baseline"/>
        </w:rPr>
        <w:t xml:space="preserve">Se porventura, quando da verificação </w:t>
      </w:r>
      <w:r w:rsidRPr="00FA1B76">
        <w:rPr>
          <w:rFonts w:ascii="Arial" w:hAnsi="Arial" w:cs="Arial"/>
          <w:b/>
          <w:sz w:val="22"/>
          <w:szCs w:val="22"/>
          <w:vertAlign w:val="baseline"/>
        </w:rPr>
        <w:t>“online</w:t>
      </w:r>
      <w:r w:rsidRPr="00FA1B76">
        <w:rPr>
          <w:rFonts w:ascii="Arial" w:hAnsi="Arial" w:cs="Arial"/>
          <w:sz w:val="22"/>
          <w:szCs w:val="22"/>
          <w:vertAlign w:val="baseline"/>
        </w:rPr>
        <w:t xml:space="preserve">” no SICAF constatar-se que o cadastramento da licitante vencedora encontra-se vencido, a mesma deverá encaminhar a </w:t>
      </w:r>
      <w:r w:rsidR="008C7C1F" w:rsidRPr="00FA1B76">
        <w:rPr>
          <w:rFonts w:ascii="Arial" w:hAnsi="Arial" w:cs="Arial"/>
          <w:sz w:val="22"/>
          <w:szCs w:val="22"/>
          <w:vertAlign w:val="baseline"/>
        </w:rPr>
        <w:t>CODEVASF</w:t>
      </w:r>
      <w:r w:rsidRPr="00FA1B76">
        <w:rPr>
          <w:rFonts w:ascii="Arial" w:hAnsi="Arial" w:cs="Arial"/>
          <w:sz w:val="22"/>
          <w:szCs w:val="22"/>
          <w:vertAlign w:val="baseline"/>
        </w:rPr>
        <w:t>, além dos documentos citados na alínea “a” acima, e “b” e “c” abaixo, a cópia dos seguintes documentos:</w:t>
      </w:r>
    </w:p>
    <w:p w:rsidR="003F0309" w:rsidRPr="003F0309" w:rsidRDefault="003F0309" w:rsidP="0004405E">
      <w:pPr>
        <w:numPr>
          <w:ilvl w:val="0"/>
          <w:numId w:val="12"/>
        </w:numPr>
        <w:tabs>
          <w:tab w:val="left" w:pos="1560"/>
          <w:tab w:val="left" w:pos="1843"/>
        </w:tabs>
        <w:spacing w:before="120"/>
        <w:ind w:hanging="72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p>
    <w:p w:rsidR="003F0309" w:rsidRPr="003F0309" w:rsidRDefault="003F0309" w:rsidP="0004405E">
      <w:pPr>
        <w:numPr>
          <w:ilvl w:val="0"/>
          <w:numId w:val="12"/>
        </w:numPr>
        <w:tabs>
          <w:tab w:val="left" w:pos="1560"/>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Ato constitutivo, estatuto ou </w:t>
      </w:r>
      <w:r w:rsidR="00EC4C79">
        <w:rPr>
          <w:rFonts w:ascii="Arial" w:hAnsi="Arial" w:cs="Arial"/>
          <w:sz w:val="22"/>
          <w:szCs w:val="22"/>
          <w:vertAlign w:val="baseline"/>
        </w:rPr>
        <w:t>contrato</w:t>
      </w:r>
      <w:r w:rsidRPr="003F0309">
        <w:rPr>
          <w:rFonts w:ascii="Arial" w:hAnsi="Arial" w:cs="Arial"/>
          <w:sz w:val="22"/>
          <w:szCs w:val="22"/>
          <w:vertAlign w:val="baseline"/>
        </w:rPr>
        <w:t xml:space="preserve"> social em vigor, devidamente registrado, em se tratando de sociedades comerciais, e, no caso de sociedades por ações, acompanhado de documentos de eleição de seus administradores; </w:t>
      </w:r>
    </w:p>
    <w:p w:rsidR="003F0309" w:rsidRPr="003F0309" w:rsidRDefault="003F0309" w:rsidP="0004405E">
      <w:pPr>
        <w:numPr>
          <w:ilvl w:val="0"/>
          <w:numId w:val="12"/>
        </w:numPr>
        <w:tabs>
          <w:tab w:val="left" w:pos="1560"/>
          <w:tab w:val="left" w:pos="1843"/>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p>
    <w:p w:rsidR="003F0309" w:rsidRDefault="003F0309" w:rsidP="00017053">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 xml:space="preserve">a3) </w:t>
      </w:r>
      <w:r w:rsidRPr="003F0309">
        <w:rPr>
          <w:rFonts w:ascii="Arial" w:hAnsi="Arial" w:cs="Arial"/>
          <w:sz w:val="22"/>
          <w:szCs w:val="22"/>
          <w:vertAlign w:val="baseline"/>
        </w:rPr>
        <w:tab/>
        <w:t xml:space="preserve">Em se tratando de documentos emitidos via Internet, sua veracidade será confirmada através de consulta realizada nos </w:t>
      </w:r>
      <w:r w:rsidR="006330C4">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8C7C1F">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A3743B" w:rsidRDefault="00953B03" w:rsidP="00A3743B">
      <w:pPr>
        <w:numPr>
          <w:ilvl w:val="1"/>
          <w:numId w:val="10"/>
        </w:numPr>
        <w:tabs>
          <w:tab w:val="left" w:pos="993"/>
        </w:tabs>
        <w:spacing w:before="120"/>
        <w:ind w:left="993" w:hanging="284"/>
        <w:jc w:val="both"/>
        <w:rPr>
          <w:rFonts w:ascii="Arial" w:hAnsi="Arial" w:cs="Arial"/>
          <w:sz w:val="22"/>
          <w:szCs w:val="22"/>
          <w:vertAlign w:val="baseline"/>
        </w:rPr>
      </w:pPr>
      <w:r w:rsidRPr="00CD0FAF">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w:t>
      </w:r>
      <w:r w:rsidR="00A3743B">
        <w:rPr>
          <w:rFonts w:ascii="Arial" w:hAnsi="Arial" w:cs="Arial"/>
          <w:sz w:val="22"/>
          <w:szCs w:val="22"/>
          <w:vertAlign w:val="baseline"/>
        </w:rPr>
        <w:t>.</w:t>
      </w:r>
    </w:p>
    <w:p w:rsidR="00A3743B" w:rsidRDefault="00A3743B" w:rsidP="00A3743B">
      <w:pPr>
        <w:numPr>
          <w:ilvl w:val="1"/>
          <w:numId w:val="10"/>
        </w:numPr>
        <w:tabs>
          <w:tab w:val="left" w:pos="993"/>
        </w:tabs>
        <w:spacing w:before="120"/>
        <w:ind w:left="993" w:hanging="284"/>
        <w:jc w:val="both"/>
        <w:rPr>
          <w:rFonts w:ascii="Arial" w:hAnsi="Arial" w:cs="Arial"/>
          <w:sz w:val="22"/>
          <w:szCs w:val="22"/>
          <w:vertAlign w:val="baseline"/>
        </w:rPr>
      </w:pPr>
      <w:r w:rsidRPr="00A3743B">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r>
        <w:rPr>
          <w:rFonts w:ascii="Arial" w:hAnsi="Arial" w:cs="Arial"/>
          <w:sz w:val="22"/>
          <w:szCs w:val="22"/>
          <w:vertAlign w:val="baseline"/>
        </w:rPr>
        <w:t>.</w:t>
      </w:r>
    </w:p>
    <w:p w:rsidR="00A3743B" w:rsidRDefault="00A3743B" w:rsidP="00D71AC9">
      <w:pPr>
        <w:pStyle w:val="PargrafodaLista"/>
        <w:numPr>
          <w:ilvl w:val="2"/>
          <w:numId w:val="2"/>
        </w:numPr>
        <w:spacing w:before="120"/>
        <w:ind w:left="851" w:hanging="851"/>
        <w:rPr>
          <w:rFonts w:ascii="Arial" w:hAnsi="Arial" w:cs="Arial"/>
          <w:b/>
          <w:sz w:val="22"/>
          <w:szCs w:val="22"/>
        </w:rPr>
      </w:pPr>
      <w:r w:rsidRPr="00A3743B">
        <w:rPr>
          <w:rFonts w:ascii="Arial" w:hAnsi="Arial" w:cs="Arial"/>
          <w:b/>
          <w:sz w:val="22"/>
          <w:szCs w:val="22"/>
        </w:rPr>
        <w:t>Qualificação Econômico-financeira:</w:t>
      </w:r>
    </w:p>
    <w:p w:rsidR="00A3743B" w:rsidRDefault="00A3743B" w:rsidP="00B9776D">
      <w:pPr>
        <w:numPr>
          <w:ilvl w:val="1"/>
          <w:numId w:val="26"/>
        </w:numPr>
        <w:tabs>
          <w:tab w:val="left" w:pos="993"/>
        </w:tabs>
        <w:spacing w:before="120"/>
        <w:ind w:left="993" w:hanging="284"/>
        <w:jc w:val="both"/>
        <w:rPr>
          <w:rFonts w:ascii="Arial" w:hAnsi="Arial" w:cs="Arial"/>
          <w:sz w:val="22"/>
          <w:szCs w:val="22"/>
          <w:vertAlign w:val="baseline"/>
        </w:rPr>
      </w:pPr>
      <w:r w:rsidRPr="00BF711F">
        <w:rPr>
          <w:rFonts w:ascii="Arial" w:hAnsi="Arial" w:cs="Arial"/>
          <w:sz w:val="22"/>
          <w:szCs w:val="22"/>
          <w:vertAlign w:val="baseline"/>
        </w:rPr>
        <w:t xml:space="preserve">Certidão Negativa de Falência ou Recuperação Judicial ou Extrajudicial, expedida pelo distribuidor da sede da pessoa jurídica, ou execução patrimonial expedida pelo </w:t>
      </w:r>
      <w:r w:rsidRPr="00BF711F">
        <w:rPr>
          <w:rFonts w:ascii="Arial" w:hAnsi="Arial" w:cs="Arial"/>
          <w:sz w:val="22"/>
          <w:szCs w:val="22"/>
          <w:vertAlign w:val="baseline"/>
        </w:rPr>
        <w:lastRenderedPageBreak/>
        <w:t>domicílio de pessoa física. Em caso de positiva, salvo se o plano de recuperação tenha sido homologado pelo juiz competente, nos termos da jurisprudência atual consolidada. Com validade em vigor ou com prazo máximo de 120 (cento e vinte dias) anteriores à data da licitação</w:t>
      </w:r>
      <w:r>
        <w:rPr>
          <w:rFonts w:ascii="Arial" w:hAnsi="Arial" w:cs="Arial"/>
          <w:sz w:val="22"/>
          <w:szCs w:val="22"/>
          <w:vertAlign w:val="baseline"/>
        </w:rPr>
        <w:t>;</w:t>
      </w:r>
    </w:p>
    <w:p w:rsidR="00A3743B" w:rsidRDefault="00A3743B" w:rsidP="00B9776D">
      <w:pPr>
        <w:numPr>
          <w:ilvl w:val="1"/>
          <w:numId w:val="26"/>
        </w:numPr>
        <w:tabs>
          <w:tab w:val="left" w:pos="993"/>
        </w:tabs>
        <w:spacing w:before="120"/>
        <w:ind w:left="993" w:hanging="284"/>
        <w:jc w:val="both"/>
        <w:rPr>
          <w:rFonts w:ascii="Arial" w:hAnsi="Arial" w:cs="Arial"/>
          <w:sz w:val="22"/>
          <w:szCs w:val="22"/>
          <w:vertAlign w:val="baseline"/>
        </w:rPr>
      </w:pPr>
      <w:r w:rsidRPr="005566A9">
        <w:rPr>
          <w:rFonts w:ascii="Arial" w:hAnsi="Arial" w:cs="Arial"/>
          <w:sz w:val="22"/>
          <w:szCs w:val="22"/>
          <w:vertAlign w:val="baseline"/>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B9776D" w:rsidRPr="00B9776D" w:rsidRDefault="00B9776D" w:rsidP="008C675F">
      <w:pPr>
        <w:tabs>
          <w:tab w:val="left" w:pos="993"/>
        </w:tabs>
        <w:spacing w:before="120"/>
        <w:ind w:left="1418" w:hanging="425"/>
        <w:jc w:val="both"/>
        <w:rPr>
          <w:rFonts w:ascii="Arial" w:hAnsi="Arial" w:cs="Arial"/>
          <w:sz w:val="22"/>
          <w:szCs w:val="22"/>
          <w:vertAlign w:val="baseline"/>
        </w:rPr>
      </w:pPr>
      <w:r>
        <w:rPr>
          <w:rFonts w:ascii="Arial" w:hAnsi="Arial" w:cs="Arial"/>
          <w:sz w:val="22"/>
          <w:szCs w:val="22"/>
          <w:vertAlign w:val="baseline"/>
        </w:rPr>
        <w:t>c.1)</w:t>
      </w:r>
      <w:r w:rsidRPr="00B9776D">
        <w:rPr>
          <w:rFonts w:ascii="Arial" w:hAnsi="Arial" w:cs="Arial"/>
          <w:sz w:val="22"/>
          <w:szCs w:val="22"/>
          <w:vertAlign w:val="baseline"/>
        </w:rPr>
        <w:t>Observações: serão considerados aceitos como na forma da lei o balanço patrimonial e demonstrações contábeis assim apresentados:</w:t>
      </w:r>
    </w:p>
    <w:p w:rsidR="00B9776D" w:rsidRPr="00B9776D" w:rsidRDefault="00B9776D" w:rsidP="008C675F">
      <w:pPr>
        <w:tabs>
          <w:tab w:val="left" w:pos="993"/>
        </w:tabs>
        <w:spacing w:before="120"/>
        <w:ind w:left="1418" w:hanging="425"/>
        <w:jc w:val="both"/>
        <w:rPr>
          <w:rFonts w:ascii="Arial" w:hAnsi="Arial" w:cs="Arial"/>
          <w:sz w:val="22"/>
          <w:szCs w:val="22"/>
          <w:vertAlign w:val="baseline"/>
        </w:rPr>
      </w:pPr>
      <w:r w:rsidRPr="00B9776D">
        <w:rPr>
          <w:rFonts w:ascii="Arial" w:hAnsi="Arial" w:cs="Arial"/>
          <w:sz w:val="22"/>
          <w:szCs w:val="22"/>
          <w:vertAlign w:val="baseline"/>
        </w:rPr>
        <w:t>c.1.1) sociedades regidas pela Lei nº 6.404/76 (sociedade anônima):</w:t>
      </w:r>
    </w:p>
    <w:p w:rsidR="00B9776D" w:rsidRPr="008C675F" w:rsidRDefault="00B9776D" w:rsidP="008C675F">
      <w:pPr>
        <w:pStyle w:val="PargrafodaLista"/>
        <w:numPr>
          <w:ilvl w:val="6"/>
          <w:numId w:val="27"/>
        </w:numPr>
        <w:tabs>
          <w:tab w:val="left" w:pos="993"/>
        </w:tabs>
        <w:ind w:left="1984" w:hanging="357"/>
        <w:jc w:val="both"/>
        <w:rPr>
          <w:rFonts w:ascii="Arial" w:hAnsi="Arial" w:cs="Arial"/>
          <w:sz w:val="22"/>
          <w:szCs w:val="22"/>
        </w:rPr>
      </w:pPr>
      <w:r w:rsidRPr="008C675F">
        <w:rPr>
          <w:rFonts w:ascii="Arial" w:hAnsi="Arial" w:cs="Arial"/>
          <w:sz w:val="22"/>
          <w:szCs w:val="22"/>
        </w:rPr>
        <w:t>Publicados em Diário Oficial; ou</w:t>
      </w:r>
    </w:p>
    <w:p w:rsidR="00B9776D" w:rsidRPr="008C675F" w:rsidRDefault="00B9776D" w:rsidP="008C675F">
      <w:pPr>
        <w:pStyle w:val="PargrafodaLista"/>
        <w:numPr>
          <w:ilvl w:val="6"/>
          <w:numId w:val="27"/>
        </w:numPr>
        <w:tabs>
          <w:tab w:val="left" w:pos="993"/>
        </w:tabs>
        <w:ind w:left="1984" w:hanging="357"/>
        <w:jc w:val="both"/>
        <w:rPr>
          <w:rFonts w:ascii="Arial" w:hAnsi="Arial" w:cs="Arial"/>
          <w:sz w:val="22"/>
          <w:szCs w:val="22"/>
        </w:rPr>
      </w:pPr>
      <w:r w:rsidRPr="008C675F">
        <w:rPr>
          <w:rFonts w:ascii="Arial" w:hAnsi="Arial" w:cs="Arial"/>
          <w:sz w:val="22"/>
          <w:szCs w:val="22"/>
        </w:rPr>
        <w:t>Publicados em jornal de grande circulação; ou,</w:t>
      </w:r>
    </w:p>
    <w:p w:rsidR="00B9776D" w:rsidRPr="00B9776D" w:rsidRDefault="00B9776D" w:rsidP="008C675F">
      <w:pPr>
        <w:numPr>
          <w:ilvl w:val="6"/>
          <w:numId w:val="27"/>
        </w:numPr>
        <w:tabs>
          <w:tab w:val="left" w:pos="993"/>
        </w:tabs>
        <w:ind w:left="1984" w:hanging="357"/>
        <w:jc w:val="both"/>
        <w:rPr>
          <w:rFonts w:ascii="Arial" w:hAnsi="Arial" w:cs="Arial"/>
          <w:sz w:val="22"/>
          <w:szCs w:val="22"/>
          <w:vertAlign w:val="baseline"/>
        </w:rPr>
      </w:pPr>
      <w:r w:rsidRPr="00B9776D">
        <w:rPr>
          <w:rFonts w:ascii="Arial" w:hAnsi="Arial" w:cs="Arial"/>
          <w:sz w:val="22"/>
          <w:szCs w:val="22"/>
          <w:vertAlign w:val="baseline"/>
        </w:rPr>
        <w:t>Por fotocópia registrada ou autenticada na Junta Comercial da sede ou domicílio do licitante.</w:t>
      </w:r>
    </w:p>
    <w:p w:rsidR="008C675F" w:rsidRPr="008C675F" w:rsidRDefault="008C675F" w:rsidP="008C675F">
      <w:pPr>
        <w:tabs>
          <w:tab w:val="left" w:pos="993"/>
        </w:tabs>
        <w:spacing w:before="120"/>
        <w:ind w:left="1701" w:hanging="708"/>
        <w:jc w:val="both"/>
        <w:rPr>
          <w:rFonts w:ascii="Arial" w:hAnsi="Arial" w:cs="Arial"/>
          <w:sz w:val="22"/>
          <w:szCs w:val="22"/>
          <w:vertAlign w:val="baseline"/>
        </w:rPr>
      </w:pPr>
      <w:r>
        <w:rPr>
          <w:rFonts w:ascii="Arial" w:hAnsi="Arial" w:cs="Arial"/>
          <w:sz w:val="22"/>
          <w:szCs w:val="22"/>
          <w:vertAlign w:val="baseline"/>
        </w:rPr>
        <w:t>c.1.2)</w:t>
      </w:r>
      <w:r w:rsidRPr="008C675F">
        <w:rPr>
          <w:rFonts w:ascii="Arial" w:hAnsi="Arial" w:cs="Arial"/>
          <w:sz w:val="22"/>
          <w:szCs w:val="22"/>
          <w:vertAlign w:val="baseline"/>
        </w:rPr>
        <w:t>sociedades por cota de responsabilidade limitada (LTDA):</w:t>
      </w:r>
    </w:p>
    <w:p w:rsidR="008C675F" w:rsidRPr="008C675F" w:rsidRDefault="008C675F" w:rsidP="008C675F">
      <w:pPr>
        <w:pStyle w:val="PargrafodaLista"/>
        <w:numPr>
          <w:ilvl w:val="3"/>
          <w:numId w:val="28"/>
        </w:numPr>
        <w:tabs>
          <w:tab w:val="left" w:pos="1985"/>
        </w:tabs>
        <w:spacing w:before="120"/>
        <w:ind w:left="1985"/>
        <w:jc w:val="both"/>
        <w:rPr>
          <w:rFonts w:ascii="Arial" w:hAnsi="Arial" w:cs="Arial"/>
          <w:sz w:val="22"/>
          <w:szCs w:val="22"/>
        </w:rPr>
      </w:pPr>
      <w:r w:rsidRPr="008C675F">
        <w:rPr>
          <w:rFonts w:ascii="Arial" w:hAnsi="Arial" w:cs="Arial"/>
          <w:sz w:val="22"/>
          <w:szCs w:val="22"/>
        </w:rPr>
        <w:t>Por fotocópia do livro Diário, inclusive com os Termos de Abertura e de Encerramento, devidamente autenticado na Junta Comercial da sede ou domicílio do licitante ou em outro órgão equivalente; ou</w:t>
      </w:r>
    </w:p>
    <w:p w:rsidR="008C675F" w:rsidRDefault="008C675F" w:rsidP="00CF17E8">
      <w:pPr>
        <w:pStyle w:val="PargrafodaLista"/>
        <w:numPr>
          <w:ilvl w:val="3"/>
          <w:numId w:val="28"/>
        </w:numPr>
        <w:tabs>
          <w:tab w:val="left" w:pos="1985"/>
        </w:tabs>
        <w:spacing w:before="120"/>
        <w:ind w:left="1984" w:hanging="357"/>
        <w:contextualSpacing w:val="0"/>
        <w:jc w:val="both"/>
        <w:rPr>
          <w:rFonts w:ascii="Arial" w:hAnsi="Arial" w:cs="Arial"/>
          <w:sz w:val="22"/>
          <w:szCs w:val="22"/>
        </w:rPr>
      </w:pPr>
      <w:r w:rsidRPr="008C675F">
        <w:rPr>
          <w:rFonts w:ascii="Arial" w:hAnsi="Arial" w:cs="Arial"/>
          <w:sz w:val="22"/>
          <w:szCs w:val="22"/>
        </w:rPr>
        <w:t>Fotocópia do Balanço e das Demonstrações Contábeis devidamente registrados ou autenticadas na Junta Comercial da sede ou domicílio do licitante;</w:t>
      </w:r>
    </w:p>
    <w:p w:rsidR="008C675F" w:rsidRPr="008C675F" w:rsidRDefault="008C675F" w:rsidP="008C675F">
      <w:pPr>
        <w:tabs>
          <w:tab w:val="left" w:pos="993"/>
        </w:tabs>
        <w:spacing w:before="120"/>
        <w:ind w:left="1560" w:hanging="567"/>
        <w:jc w:val="both"/>
        <w:rPr>
          <w:rFonts w:ascii="Arial" w:hAnsi="Arial" w:cs="Arial"/>
          <w:sz w:val="22"/>
          <w:szCs w:val="22"/>
          <w:vertAlign w:val="baseline"/>
        </w:rPr>
      </w:pPr>
      <w:r>
        <w:rPr>
          <w:rFonts w:ascii="Arial" w:hAnsi="Arial" w:cs="Arial"/>
          <w:sz w:val="22"/>
          <w:szCs w:val="22"/>
          <w:vertAlign w:val="baseline"/>
        </w:rPr>
        <w:t xml:space="preserve">c.1.3) </w:t>
      </w:r>
      <w:r w:rsidRPr="008C675F">
        <w:rPr>
          <w:rFonts w:ascii="Arial" w:hAnsi="Arial" w:cs="Arial"/>
          <w:sz w:val="22"/>
          <w:szCs w:val="22"/>
          <w:vertAlign w:val="baseline"/>
        </w:rPr>
        <w:t>sociedades sujeitas ao regime estabelecido na Lei Complementar nº. 123, de 14 de dezembro de 2006 - estatuto das microempresas e das Empresas de Pequeno Porte “SIMPLES”:</w:t>
      </w:r>
    </w:p>
    <w:p w:rsidR="008C675F" w:rsidRPr="008C675F" w:rsidRDefault="008C675F" w:rsidP="008C675F">
      <w:pPr>
        <w:numPr>
          <w:ilvl w:val="1"/>
          <w:numId w:val="29"/>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Por fotocópia do livro Diário, inclusive com os Termos de Abertura e de Encerramento, devidamente autenticado na Junta Comercial da sede ou domicílio do licitante ou em outro órgão equivalente; ou</w:t>
      </w:r>
    </w:p>
    <w:p w:rsidR="008C675F" w:rsidRPr="008C675F" w:rsidRDefault="008C675F" w:rsidP="008C675F">
      <w:pPr>
        <w:numPr>
          <w:ilvl w:val="1"/>
          <w:numId w:val="29"/>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Fotocópia do Balanço e das Demonstrações Contábeis devidamente registrados ou autenticadas na Junta Comercial da sede ou domicílio do licitante;</w:t>
      </w:r>
    </w:p>
    <w:p w:rsidR="008C675F" w:rsidRPr="008C675F" w:rsidRDefault="008C675F" w:rsidP="008C675F">
      <w:pPr>
        <w:tabs>
          <w:tab w:val="left" w:pos="993"/>
        </w:tabs>
        <w:spacing w:before="120"/>
        <w:ind w:left="1560" w:hanging="567"/>
        <w:jc w:val="both"/>
        <w:rPr>
          <w:rFonts w:ascii="Arial" w:hAnsi="Arial" w:cs="Arial"/>
          <w:sz w:val="22"/>
          <w:szCs w:val="22"/>
          <w:vertAlign w:val="baseline"/>
        </w:rPr>
      </w:pPr>
      <w:r w:rsidRPr="008C675F">
        <w:rPr>
          <w:rFonts w:ascii="Arial" w:hAnsi="Arial" w:cs="Arial"/>
          <w:sz w:val="22"/>
          <w:szCs w:val="22"/>
          <w:vertAlign w:val="baseline"/>
        </w:rPr>
        <w:t>c.1.4) sociedade criada no exercício em curso:</w:t>
      </w:r>
    </w:p>
    <w:p w:rsidR="008C675F" w:rsidRPr="008C675F" w:rsidRDefault="008C675F" w:rsidP="008C675F">
      <w:pPr>
        <w:numPr>
          <w:ilvl w:val="1"/>
          <w:numId w:val="30"/>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Fotocópia do Balanço de Abertura, devidamente registrado ou autenticado na Junta Comercial da sede ou domicílio do licitante;</w:t>
      </w:r>
    </w:p>
    <w:p w:rsidR="008C675F" w:rsidRPr="008C675F" w:rsidRDefault="008C675F" w:rsidP="008C675F">
      <w:pPr>
        <w:numPr>
          <w:ilvl w:val="1"/>
          <w:numId w:val="30"/>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O balanço patrimonial e as demonstrações contábeis deverão estar assinados por Contador ou por outro profissional equivalente, devidamente registrado no Conselho Regional de Contabilidade.</w:t>
      </w:r>
    </w:p>
    <w:p w:rsidR="008C675F" w:rsidRPr="008C675F" w:rsidRDefault="008C675F" w:rsidP="008C675F">
      <w:pPr>
        <w:tabs>
          <w:tab w:val="left" w:pos="1560"/>
        </w:tabs>
        <w:spacing w:before="120"/>
        <w:ind w:left="1418" w:hanging="425"/>
        <w:jc w:val="both"/>
        <w:rPr>
          <w:rFonts w:ascii="Arial" w:hAnsi="Arial" w:cs="Arial"/>
          <w:sz w:val="22"/>
          <w:szCs w:val="22"/>
          <w:vertAlign w:val="baseline"/>
        </w:rPr>
      </w:pPr>
      <w:r w:rsidRPr="008C675F">
        <w:rPr>
          <w:rFonts w:ascii="Arial" w:hAnsi="Arial" w:cs="Arial"/>
          <w:sz w:val="22"/>
          <w:szCs w:val="22"/>
          <w:vertAlign w:val="baseline"/>
        </w:rPr>
        <w:t>c.2) Comprovação da boa situação financeira da empresa, confirmada por meio de consulta “on line” ao SICAF, mediante obtenção de índices de Liquidez Geral (LG), Solvência Geral (SG) e Liquidez Corrente (LC), igual ou superior a 1 (um), obtidos  pela aplicação das seguintes fórmulas:</w:t>
      </w:r>
    </w:p>
    <w:p w:rsidR="008C675F" w:rsidRPr="00A3743B" w:rsidRDefault="008C675F" w:rsidP="008C675F">
      <w:pPr>
        <w:pStyle w:val="PargrafodaLista"/>
        <w:tabs>
          <w:tab w:val="left" w:pos="993"/>
        </w:tabs>
        <w:spacing w:before="120"/>
        <w:ind w:left="1560"/>
        <w:jc w:val="both"/>
        <w:rPr>
          <w:rFonts w:ascii="Arial" w:hAnsi="Arial" w:cs="Arial"/>
          <w:sz w:val="22"/>
          <w:szCs w:val="22"/>
          <w:u w:val="single"/>
        </w:rPr>
      </w:pPr>
      <w:r w:rsidRPr="00A3743B">
        <w:rPr>
          <w:rFonts w:ascii="Arial" w:hAnsi="Arial" w:cs="Arial"/>
          <w:sz w:val="22"/>
          <w:szCs w:val="22"/>
        </w:rPr>
        <w:t xml:space="preserve">LG =  </w:t>
      </w:r>
      <w:r w:rsidRPr="00A3743B">
        <w:rPr>
          <w:rFonts w:ascii="Arial" w:hAnsi="Arial" w:cs="Arial"/>
          <w:sz w:val="22"/>
          <w:szCs w:val="22"/>
          <w:u w:val="single"/>
        </w:rPr>
        <w:t>Ativo Circulante + Realizável a Longo Prazo</w:t>
      </w:r>
    </w:p>
    <w:p w:rsidR="001E5D5B" w:rsidRDefault="001663FD" w:rsidP="00D71AC9">
      <w:pPr>
        <w:pStyle w:val="PargrafodaLista"/>
        <w:tabs>
          <w:tab w:val="left" w:pos="2127"/>
        </w:tabs>
        <w:spacing w:before="120"/>
        <w:ind w:left="1560"/>
        <w:jc w:val="both"/>
        <w:rPr>
          <w:rFonts w:ascii="Arial" w:hAnsi="Arial" w:cs="Arial"/>
          <w:sz w:val="22"/>
          <w:szCs w:val="22"/>
        </w:rPr>
      </w:pPr>
      <w:r>
        <w:rPr>
          <w:rFonts w:ascii="Arial" w:hAnsi="Arial" w:cs="Arial"/>
          <w:sz w:val="22"/>
          <w:szCs w:val="22"/>
        </w:rPr>
        <w:tab/>
      </w:r>
      <w:r w:rsidR="008C675F" w:rsidRPr="00A3743B">
        <w:rPr>
          <w:rFonts w:ascii="Arial" w:hAnsi="Arial" w:cs="Arial"/>
          <w:sz w:val="22"/>
          <w:szCs w:val="22"/>
        </w:rPr>
        <w:t>Passivo Circulante + Exigível a Longo Prazo</w:t>
      </w:r>
    </w:p>
    <w:p w:rsidR="008C675F" w:rsidRPr="00A3743B" w:rsidRDefault="008C675F" w:rsidP="00D71AC9">
      <w:pPr>
        <w:pStyle w:val="PargrafodaLista"/>
        <w:tabs>
          <w:tab w:val="left" w:pos="993"/>
        </w:tabs>
        <w:spacing w:before="240"/>
        <w:ind w:left="1559"/>
        <w:contextualSpacing w:val="0"/>
        <w:jc w:val="both"/>
        <w:rPr>
          <w:rFonts w:ascii="Arial" w:hAnsi="Arial" w:cs="Arial"/>
          <w:sz w:val="22"/>
          <w:szCs w:val="22"/>
        </w:rPr>
      </w:pPr>
      <w:r w:rsidRPr="00A3743B">
        <w:rPr>
          <w:rFonts w:ascii="Arial" w:hAnsi="Arial" w:cs="Arial"/>
          <w:sz w:val="22"/>
          <w:szCs w:val="22"/>
        </w:rPr>
        <w:lastRenderedPageBreak/>
        <w:t xml:space="preserve">SG =   </w:t>
      </w:r>
      <w:r w:rsidRPr="00A3743B">
        <w:rPr>
          <w:rFonts w:ascii="Arial" w:hAnsi="Arial" w:cs="Arial"/>
          <w:sz w:val="22"/>
          <w:szCs w:val="22"/>
          <w:u w:val="single"/>
        </w:rPr>
        <w:t xml:space="preserve">                     Ativo Total_________________</w:t>
      </w:r>
    </w:p>
    <w:p w:rsidR="008C675F" w:rsidRPr="00A3743B" w:rsidRDefault="001663FD" w:rsidP="00D71AC9">
      <w:pPr>
        <w:pStyle w:val="PargrafodaLista"/>
        <w:tabs>
          <w:tab w:val="left" w:pos="2268"/>
        </w:tabs>
        <w:spacing w:before="120"/>
        <w:ind w:left="1559"/>
        <w:contextualSpacing w:val="0"/>
        <w:jc w:val="both"/>
        <w:rPr>
          <w:rFonts w:ascii="Arial" w:hAnsi="Arial" w:cs="Arial"/>
          <w:sz w:val="22"/>
          <w:szCs w:val="22"/>
        </w:rPr>
      </w:pPr>
      <w:r>
        <w:rPr>
          <w:rFonts w:ascii="Arial" w:hAnsi="Arial" w:cs="Arial"/>
          <w:sz w:val="22"/>
          <w:szCs w:val="22"/>
        </w:rPr>
        <w:tab/>
      </w:r>
      <w:r w:rsidR="008C675F" w:rsidRPr="00A3743B">
        <w:rPr>
          <w:rFonts w:ascii="Arial" w:hAnsi="Arial" w:cs="Arial"/>
          <w:sz w:val="22"/>
          <w:szCs w:val="22"/>
        </w:rPr>
        <w:t>Passivo Circulante + Exigível a Longo Prazo</w:t>
      </w:r>
    </w:p>
    <w:p w:rsidR="008C675F" w:rsidRPr="005566A9" w:rsidRDefault="008C675F" w:rsidP="00D71AC9">
      <w:pPr>
        <w:tabs>
          <w:tab w:val="left" w:pos="993"/>
        </w:tabs>
        <w:spacing w:before="120"/>
        <w:ind w:left="1559"/>
        <w:jc w:val="both"/>
        <w:rPr>
          <w:rFonts w:ascii="Arial" w:hAnsi="Arial" w:cs="Arial"/>
          <w:sz w:val="22"/>
          <w:szCs w:val="22"/>
          <w:vertAlign w:val="baseline"/>
        </w:rPr>
      </w:pPr>
    </w:p>
    <w:p w:rsidR="008C675F" w:rsidRPr="00A3743B" w:rsidRDefault="008C675F" w:rsidP="00D71AC9">
      <w:pPr>
        <w:pStyle w:val="PargrafodaLista"/>
        <w:tabs>
          <w:tab w:val="left" w:pos="993"/>
        </w:tabs>
        <w:spacing w:before="120"/>
        <w:ind w:left="1559"/>
        <w:contextualSpacing w:val="0"/>
        <w:jc w:val="both"/>
        <w:rPr>
          <w:rFonts w:ascii="Arial" w:hAnsi="Arial" w:cs="Arial"/>
          <w:sz w:val="22"/>
          <w:szCs w:val="22"/>
          <w:u w:val="single"/>
        </w:rPr>
      </w:pPr>
      <w:r w:rsidRPr="00A3743B">
        <w:rPr>
          <w:rFonts w:ascii="Arial" w:hAnsi="Arial" w:cs="Arial"/>
          <w:sz w:val="22"/>
          <w:szCs w:val="22"/>
        </w:rPr>
        <w:t xml:space="preserve">LC  = </w:t>
      </w:r>
      <w:r w:rsidR="001663FD">
        <w:rPr>
          <w:rFonts w:ascii="Arial" w:hAnsi="Arial" w:cs="Arial"/>
          <w:sz w:val="22"/>
          <w:szCs w:val="22"/>
        </w:rPr>
        <w:t>_</w:t>
      </w:r>
      <w:r w:rsidRPr="00A3743B">
        <w:rPr>
          <w:rFonts w:ascii="Arial" w:hAnsi="Arial" w:cs="Arial"/>
          <w:sz w:val="22"/>
          <w:szCs w:val="22"/>
          <w:u w:val="single"/>
        </w:rPr>
        <w:t>Ativo Circulante</w:t>
      </w:r>
      <w:r w:rsidR="001663FD">
        <w:rPr>
          <w:rFonts w:ascii="Arial" w:hAnsi="Arial" w:cs="Arial"/>
          <w:sz w:val="22"/>
          <w:szCs w:val="22"/>
          <w:u w:val="single"/>
        </w:rPr>
        <w:t>_</w:t>
      </w:r>
    </w:p>
    <w:p w:rsidR="008C675F" w:rsidRPr="00A3743B" w:rsidRDefault="001663FD" w:rsidP="00D71AC9">
      <w:pPr>
        <w:pStyle w:val="PargrafodaLista"/>
        <w:tabs>
          <w:tab w:val="left" w:pos="2127"/>
        </w:tabs>
        <w:spacing w:before="120"/>
        <w:ind w:left="1559"/>
        <w:contextualSpacing w:val="0"/>
        <w:jc w:val="both"/>
        <w:rPr>
          <w:rFonts w:ascii="Arial" w:hAnsi="Arial" w:cs="Arial"/>
          <w:sz w:val="22"/>
          <w:szCs w:val="22"/>
        </w:rPr>
      </w:pPr>
      <w:r>
        <w:rPr>
          <w:rFonts w:ascii="Arial" w:hAnsi="Arial" w:cs="Arial"/>
          <w:sz w:val="22"/>
          <w:szCs w:val="22"/>
        </w:rPr>
        <w:tab/>
      </w:r>
      <w:r w:rsidR="008C675F" w:rsidRPr="00A3743B">
        <w:rPr>
          <w:rFonts w:ascii="Arial" w:hAnsi="Arial" w:cs="Arial"/>
          <w:sz w:val="22"/>
          <w:szCs w:val="22"/>
        </w:rPr>
        <w:t>Passivo Circulante</w:t>
      </w:r>
    </w:p>
    <w:p w:rsidR="008C675F" w:rsidRDefault="008C675F" w:rsidP="00D71AC9">
      <w:pPr>
        <w:pStyle w:val="PargrafodaLista"/>
        <w:tabs>
          <w:tab w:val="left" w:pos="993"/>
        </w:tabs>
        <w:spacing w:before="120"/>
        <w:ind w:left="1559"/>
        <w:contextualSpacing w:val="0"/>
        <w:jc w:val="both"/>
        <w:rPr>
          <w:rFonts w:ascii="Arial" w:hAnsi="Arial" w:cs="Arial"/>
          <w:b/>
          <w:sz w:val="22"/>
          <w:szCs w:val="22"/>
        </w:rPr>
      </w:pPr>
      <w:r w:rsidRPr="00A3743B">
        <w:rPr>
          <w:rFonts w:ascii="Arial" w:hAnsi="Arial" w:cs="Arial"/>
          <w:b/>
          <w:sz w:val="22"/>
          <w:szCs w:val="22"/>
        </w:rPr>
        <w:t xml:space="preserve">Onde: </w:t>
      </w:r>
    </w:p>
    <w:p w:rsidR="008C675F" w:rsidRPr="00A3743B" w:rsidRDefault="008C675F" w:rsidP="00D71AC9">
      <w:pPr>
        <w:pStyle w:val="PargrafodaLista"/>
        <w:tabs>
          <w:tab w:val="left" w:pos="993"/>
        </w:tabs>
        <w:spacing w:before="120"/>
        <w:ind w:left="1559"/>
        <w:contextualSpacing w:val="0"/>
        <w:jc w:val="both"/>
        <w:rPr>
          <w:rFonts w:ascii="Arial" w:hAnsi="Arial" w:cs="Arial"/>
          <w:b/>
          <w:sz w:val="22"/>
          <w:szCs w:val="22"/>
        </w:rPr>
      </w:pPr>
    </w:p>
    <w:p w:rsidR="008C675F" w:rsidRPr="00A3743B" w:rsidRDefault="008C675F" w:rsidP="00D71AC9">
      <w:pPr>
        <w:pStyle w:val="PargrafodaLista"/>
        <w:tabs>
          <w:tab w:val="left" w:pos="993"/>
        </w:tabs>
        <w:spacing w:before="120"/>
        <w:ind w:left="1559"/>
        <w:contextualSpacing w:val="0"/>
        <w:jc w:val="both"/>
        <w:rPr>
          <w:rFonts w:ascii="Arial" w:hAnsi="Arial" w:cs="Arial"/>
          <w:sz w:val="22"/>
          <w:szCs w:val="22"/>
        </w:rPr>
      </w:pPr>
      <w:r w:rsidRPr="00A3743B">
        <w:rPr>
          <w:rFonts w:ascii="Arial" w:hAnsi="Arial" w:cs="Arial"/>
          <w:sz w:val="22"/>
          <w:szCs w:val="22"/>
        </w:rPr>
        <w:t>LG - Liquidez Geral</w:t>
      </w:r>
    </w:p>
    <w:p w:rsidR="008C675F" w:rsidRDefault="008C675F" w:rsidP="00D71AC9">
      <w:pPr>
        <w:pStyle w:val="PargrafodaLista"/>
        <w:tabs>
          <w:tab w:val="left" w:pos="993"/>
        </w:tabs>
        <w:spacing w:before="120"/>
        <w:ind w:left="1559"/>
        <w:contextualSpacing w:val="0"/>
        <w:jc w:val="both"/>
        <w:rPr>
          <w:rFonts w:ascii="Arial" w:hAnsi="Arial" w:cs="Arial"/>
          <w:sz w:val="22"/>
          <w:szCs w:val="22"/>
        </w:rPr>
      </w:pPr>
      <w:r w:rsidRPr="00A3743B">
        <w:rPr>
          <w:rFonts w:ascii="Arial" w:hAnsi="Arial" w:cs="Arial"/>
          <w:sz w:val="22"/>
          <w:szCs w:val="22"/>
        </w:rPr>
        <w:t>SG - Solvência Geral</w:t>
      </w:r>
    </w:p>
    <w:p w:rsidR="005F663D" w:rsidRDefault="005F663D" w:rsidP="00D71AC9">
      <w:pPr>
        <w:pStyle w:val="PargrafodaLista"/>
        <w:tabs>
          <w:tab w:val="left" w:pos="993"/>
        </w:tabs>
        <w:spacing w:before="120"/>
        <w:ind w:left="1559"/>
        <w:contextualSpacing w:val="0"/>
        <w:jc w:val="both"/>
        <w:rPr>
          <w:rFonts w:ascii="Arial" w:hAnsi="Arial" w:cs="Arial"/>
          <w:sz w:val="22"/>
          <w:szCs w:val="22"/>
        </w:rPr>
      </w:pPr>
      <w:r w:rsidRPr="00A3743B">
        <w:rPr>
          <w:rFonts w:ascii="Arial" w:hAnsi="Arial" w:cs="Arial"/>
          <w:sz w:val="22"/>
          <w:szCs w:val="22"/>
        </w:rPr>
        <w:t>LC -  Liquidez Corrente;</w:t>
      </w:r>
    </w:p>
    <w:p w:rsidR="00F64D2C" w:rsidRPr="00440DCB" w:rsidRDefault="00F64D2C" w:rsidP="00F64D2C">
      <w:pPr>
        <w:tabs>
          <w:tab w:val="left" w:pos="1560"/>
        </w:tabs>
        <w:spacing w:before="120"/>
        <w:ind w:left="1418" w:hanging="425"/>
        <w:jc w:val="both"/>
        <w:rPr>
          <w:rFonts w:ascii="Arial" w:hAnsi="Arial" w:cs="Arial"/>
          <w:sz w:val="22"/>
          <w:szCs w:val="22"/>
          <w:vertAlign w:val="baseline"/>
        </w:rPr>
      </w:pPr>
      <w:r>
        <w:rPr>
          <w:rFonts w:ascii="Arial" w:hAnsi="Arial" w:cs="Arial"/>
          <w:sz w:val="22"/>
          <w:szCs w:val="22"/>
          <w:vertAlign w:val="baseline"/>
        </w:rPr>
        <w:t>c.</w:t>
      </w:r>
      <w:r w:rsidRPr="00440DCB">
        <w:rPr>
          <w:rFonts w:ascii="Arial" w:hAnsi="Arial" w:cs="Arial"/>
          <w:sz w:val="22"/>
          <w:szCs w:val="22"/>
          <w:vertAlign w:val="baseline"/>
        </w:rPr>
        <w:t xml:space="preserve">3) </w:t>
      </w:r>
      <w:r w:rsidR="00F93173" w:rsidRPr="00440DCB">
        <w:rPr>
          <w:rFonts w:ascii="Arial" w:hAnsi="Arial" w:cs="Arial"/>
          <w:sz w:val="22"/>
          <w:szCs w:val="22"/>
          <w:vertAlign w:val="baseline"/>
        </w:rPr>
        <w:t> Licitantes que apresentarem menor que 1 (um), em qualquer dos índices referidos sub alínea “c2”, quando da habilitação, deverão comprovar, considerados os riscos para a Administração, e, a critério da autoridade competente, o patrimônio líquido mínimo, referente a 10% (dez por cento) do valor estimado da contratação ou do item pertinente</w:t>
      </w:r>
      <w:r w:rsidR="00E24790" w:rsidRPr="00440DCB">
        <w:rPr>
          <w:rFonts w:ascii="Arial" w:hAnsi="Arial" w:cs="Arial"/>
          <w:sz w:val="22"/>
          <w:szCs w:val="22"/>
          <w:vertAlign w:val="baseline"/>
        </w:rPr>
        <w:t>.</w:t>
      </w:r>
    </w:p>
    <w:p w:rsidR="005F663D" w:rsidRPr="00440DCB" w:rsidRDefault="005F663D" w:rsidP="00D71AC9">
      <w:pPr>
        <w:pStyle w:val="PargrafodaLista"/>
        <w:tabs>
          <w:tab w:val="left" w:pos="993"/>
        </w:tabs>
        <w:spacing w:before="120"/>
        <w:ind w:left="1559"/>
        <w:contextualSpacing w:val="0"/>
        <w:jc w:val="both"/>
        <w:rPr>
          <w:rFonts w:ascii="Arial" w:hAnsi="Arial" w:cs="Arial"/>
          <w:sz w:val="22"/>
          <w:szCs w:val="22"/>
        </w:rPr>
      </w:pPr>
    </w:p>
    <w:p w:rsidR="00A3743B" w:rsidRDefault="005F663D" w:rsidP="005F663D">
      <w:pPr>
        <w:pStyle w:val="PargrafodaLista"/>
        <w:numPr>
          <w:ilvl w:val="2"/>
          <w:numId w:val="2"/>
        </w:numPr>
        <w:tabs>
          <w:tab w:val="left" w:pos="993"/>
        </w:tabs>
        <w:spacing w:before="120"/>
        <w:ind w:left="709" w:hanging="709"/>
        <w:jc w:val="both"/>
        <w:rPr>
          <w:rFonts w:ascii="Arial" w:hAnsi="Arial" w:cs="Arial"/>
          <w:sz w:val="22"/>
          <w:szCs w:val="22"/>
        </w:rPr>
      </w:pPr>
      <w:r w:rsidRPr="00C5041E">
        <w:rPr>
          <w:rFonts w:ascii="Arial" w:hAnsi="Arial" w:cs="Arial"/>
          <w:b/>
          <w:sz w:val="22"/>
          <w:szCs w:val="22"/>
        </w:rPr>
        <w:t xml:space="preserve">Declarações a serem enviadas através do sistema no portal </w:t>
      </w:r>
      <w:r w:rsidRPr="00C5041E">
        <w:rPr>
          <w:rFonts w:ascii="Arial" w:hAnsi="Arial" w:cs="Arial"/>
          <w:b/>
          <w:sz w:val="22"/>
          <w:szCs w:val="22"/>
          <w:u w:val="single"/>
        </w:rPr>
        <w:t>www.comprasgovernamentais.gov</w:t>
      </w:r>
      <w:r w:rsidR="00A3743B" w:rsidRPr="005566A9">
        <w:rPr>
          <w:rFonts w:ascii="Arial" w:hAnsi="Arial" w:cs="Arial"/>
          <w:sz w:val="22"/>
          <w:szCs w:val="22"/>
        </w:rPr>
        <w:t>;</w:t>
      </w:r>
    </w:p>
    <w:p w:rsidR="005F663D" w:rsidRDefault="005F663D" w:rsidP="005F663D">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No caso de ME ou EPP, a mesma deverá apresentar declaração, sob as penas da lei, de que cumpre os requisitos legais para a qualificação como microempresa ou empresa de pequeno porte, estando apta a usufruir do tratamento favorecido estabelecido nos arts. 42 a 49 da Lei Complementar n.º 123/2006, com base no que preceitua o § 2º, do arti</w:t>
      </w:r>
      <w:r>
        <w:rPr>
          <w:rFonts w:ascii="Arial" w:hAnsi="Arial" w:cs="Arial"/>
          <w:sz w:val="22"/>
          <w:szCs w:val="22"/>
          <w:vertAlign w:val="baseline"/>
        </w:rPr>
        <w:t>go 13 do Decreto n.º 8.538/2015</w:t>
      </w:r>
    </w:p>
    <w:p w:rsidR="00003966" w:rsidRPr="00003966" w:rsidRDefault="00003966" w:rsidP="005F663D">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3966" w:rsidRPr="00003966" w:rsidRDefault="00A91971" w:rsidP="00A91971">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A91971">
        <w:rPr>
          <w:rFonts w:ascii="Arial" w:hAnsi="Arial" w:cs="Arial"/>
          <w:sz w:val="22"/>
          <w:szCs w:val="22"/>
          <w:vertAlign w:val="baseline"/>
        </w:rPr>
        <w:t>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http://www.cnj.jus.br/improbidade_adm/consultar_requerido.php</w:t>
      </w:r>
      <w:r w:rsidR="00003966" w:rsidRPr="00003966">
        <w:rPr>
          <w:rFonts w:ascii="Arial" w:hAnsi="Arial" w:cs="Arial"/>
          <w:sz w:val="22"/>
          <w:szCs w:val="22"/>
          <w:vertAlign w:val="baseline"/>
        </w:rPr>
        <w:t>;</w:t>
      </w:r>
    </w:p>
    <w:p w:rsidR="00003966" w:rsidRPr="00620142" w:rsidRDefault="00A91971" w:rsidP="00A91971">
      <w:pPr>
        <w:numPr>
          <w:ilvl w:val="1"/>
          <w:numId w:val="11"/>
        </w:numPr>
        <w:tabs>
          <w:tab w:val="left" w:pos="993"/>
          <w:tab w:val="left" w:pos="1134"/>
        </w:tabs>
        <w:spacing w:before="120"/>
        <w:ind w:left="1134" w:hanging="284"/>
        <w:jc w:val="both"/>
        <w:rPr>
          <w:rFonts w:ascii="Arial" w:hAnsi="Arial" w:cs="Arial"/>
          <w:sz w:val="22"/>
          <w:szCs w:val="22"/>
          <w:vertAlign w:val="baseline"/>
        </w:rPr>
      </w:pPr>
      <w:r w:rsidRPr="00A91971">
        <w:rPr>
          <w:rFonts w:ascii="Arial" w:hAnsi="Arial" w:cs="Arial"/>
          <w:sz w:val="22"/>
          <w:szCs w:val="22"/>
          <w:vertAlign w:val="baseline"/>
        </w:rPr>
        <w:t>Declaração de Elaboração Independente de Proposta, de acordo com o determinado na IN 02/2009, de 16/09/2009, da Secretaria de Logística e Tecnologia da Informação do Ministério do Planejamento, Orçamento e Gestão, publicada no DOU do dia 17/09/2009</w:t>
      </w:r>
      <w:r w:rsidR="002D32A4">
        <w:rPr>
          <w:rFonts w:ascii="Arial" w:hAnsi="Arial" w:cs="Arial"/>
          <w:sz w:val="22"/>
          <w:szCs w:val="22"/>
          <w:vertAlign w:val="baseline"/>
        </w:rPr>
        <w:t>;</w:t>
      </w:r>
    </w:p>
    <w:p w:rsidR="00FF1F08" w:rsidRDefault="00FF1F08">
      <w:pPr>
        <w:autoSpaceDE/>
        <w:autoSpaceDN/>
        <w:rPr>
          <w:rFonts w:ascii="Arial" w:hAnsi="Arial" w:cs="Arial"/>
          <w:b/>
          <w:sz w:val="22"/>
          <w:szCs w:val="22"/>
          <w:vertAlign w:val="baseline"/>
        </w:rPr>
      </w:pPr>
      <w:r>
        <w:rPr>
          <w:rFonts w:ascii="Arial" w:hAnsi="Arial" w:cs="Arial"/>
          <w:b/>
          <w:sz w:val="22"/>
          <w:szCs w:val="22"/>
          <w:vertAlign w:val="baseline"/>
        </w:rPr>
        <w:br w:type="page"/>
      </w:r>
    </w:p>
    <w:p w:rsidR="005B381F" w:rsidRPr="005B381F" w:rsidRDefault="005B381F" w:rsidP="00F06E77">
      <w:pPr>
        <w:numPr>
          <w:ilvl w:val="2"/>
          <w:numId w:val="2"/>
        </w:numPr>
        <w:tabs>
          <w:tab w:val="left" w:pos="851"/>
        </w:tabs>
        <w:spacing w:before="120"/>
        <w:ind w:left="851" w:hanging="851"/>
        <w:jc w:val="both"/>
        <w:rPr>
          <w:rFonts w:ascii="Arial" w:hAnsi="Arial" w:cs="Arial"/>
          <w:b/>
          <w:sz w:val="22"/>
          <w:szCs w:val="22"/>
          <w:vertAlign w:val="baseline"/>
        </w:rPr>
      </w:pPr>
      <w:r>
        <w:rPr>
          <w:rFonts w:ascii="Arial" w:hAnsi="Arial" w:cs="Arial"/>
          <w:b/>
          <w:sz w:val="22"/>
          <w:szCs w:val="22"/>
          <w:vertAlign w:val="baseline"/>
        </w:rPr>
        <w:lastRenderedPageBreak/>
        <w:t>Qualificação Técnica</w:t>
      </w:r>
      <w:r w:rsidR="00A24178" w:rsidRPr="00720ADA">
        <w:rPr>
          <w:rFonts w:ascii="Arial" w:hAnsi="Arial" w:cs="Arial"/>
          <w:b/>
          <w:sz w:val="22"/>
          <w:szCs w:val="22"/>
          <w:vertAlign w:val="baseline"/>
        </w:rPr>
        <w:t>:</w:t>
      </w:r>
    </w:p>
    <w:p w:rsidR="00A24178" w:rsidRPr="00C6251D" w:rsidRDefault="00A24178" w:rsidP="005B381F">
      <w:pPr>
        <w:numPr>
          <w:ilvl w:val="2"/>
          <w:numId w:val="33"/>
        </w:numPr>
        <w:tabs>
          <w:tab w:val="left" w:pos="1134"/>
        </w:tabs>
        <w:spacing w:before="120"/>
        <w:ind w:left="1134" w:hanging="283"/>
        <w:jc w:val="both"/>
        <w:rPr>
          <w:rFonts w:ascii="Arial" w:hAnsi="Arial" w:cs="Arial"/>
          <w:b/>
          <w:sz w:val="22"/>
          <w:szCs w:val="22"/>
          <w:vertAlign w:val="baseline"/>
        </w:rPr>
      </w:pPr>
      <w:r w:rsidRPr="00917EBC">
        <w:rPr>
          <w:rFonts w:ascii="Arial" w:hAnsi="Arial" w:cs="Arial"/>
          <w:sz w:val="22"/>
          <w:szCs w:val="22"/>
          <w:vertAlign w:val="baseline"/>
        </w:rPr>
        <w:t xml:space="preserve">A documentação de Qualificação Técnica </w:t>
      </w:r>
      <w:r w:rsidRPr="00BA2D8C">
        <w:rPr>
          <w:rFonts w:ascii="Arial" w:hAnsi="Arial" w:cs="Arial"/>
          <w:sz w:val="22"/>
          <w:szCs w:val="22"/>
          <w:vertAlign w:val="baseline"/>
        </w:rPr>
        <w:t xml:space="preserve">exigida no </w:t>
      </w:r>
      <w:r w:rsidRPr="00A54A44">
        <w:rPr>
          <w:rFonts w:ascii="Arial" w:hAnsi="Arial" w:cs="Arial"/>
          <w:b/>
          <w:color w:val="000000"/>
          <w:sz w:val="22"/>
          <w:szCs w:val="22"/>
          <w:vertAlign w:val="baseline"/>
        </w:rPr>
        <w:t xml:space="preserve">item </w:t>
      </w:r>
      <w:r w:rsidR="00B033DE">
        <w:rPr>
          <w:rFonts w:ascii="Arial" w:hAnsi="Arial" w:cs="Arial"/>
          <w:b/>
          <w:color w:val="000000"/>
          <w:sz w:val="22"/>
          <w:szCs w:val="22"/>
          <w:vertAlign w:val="baseline"/>
        </w:rPr>
        <w:t>8</w:t>
      </w:r>
      <w:r>
        <w:rPr>
          <w:rFonts w:ascii="Arial" w:hAnsi="Arial" w:cs="Arial"/>
          <w:b/>
          <w:color w:val="000000"/>
          <w:sz w:val="22"/>
          <w:szCs w:val="22"/>
          <w:vertAlign w:val="baseline"/>
        </w:rPr>
        <w:t xml:space="preserve"> d</w:t>
      </w:r>
      <w:r w:rsidRPr="008D2FE2">
        <w:rPr>
          <w:rFonts w:ascii="Arial" w:hAnsi="Arial" w:cs="Arial"/>
          <w:b/>
          <w:sz w:val="22"/>
          <w:szCs w:val="22"/>
          <w:vertAlign w:val="baseline"/>
        </w:rPr>
        <w:t>o</w:t>
      </w:r>
      <w:r w:rsidR="00767751">
        <w:rPr>
          <w:rFonts w:ascii="Arial" w:hAnsi="Arial" w:cs="Arial"/>
          <w:b/>
          <w:sz w:val="22"/>
          <w:szCs w:val="22"/>
          <w:vertAlign w:val="baseline"/>
        </w:rPr>
        <w:t>s</w:t>
      </w:r>
      <w:r w:rsidRPr="008D2FE2">
        <w:rPr>
          <w:rFonts w:ascii="Arial" w:hAnsi="Arial" w:cs="Arial"/>
          <w:b/>
          <w:sz w:val="22"/>
          <w:szCs w:val="22"/>
          <w:vertAlign w:val="baseline"/>
        </w:rPr>
        <w:t xml:space="preserve"> Termo</w:t>
      </w:r>
      <w:r w:rsidR="00767751">
        <w:rPr>
          <w:rFonts w:ascii="Arial" w:hAnsi="Arial" w:cs="Arial"/>
          <w:b/>
          <w:sz w:val="22"/>
          <w:szCs w:val="22"/>
          <w:vertAlign w:val="baseline"/>
        </w:rPr>
        <w:t>s</w:t>
      </w:r>
      <w:r w:rsidRPr="008D2FE2">
        <w:rPr>
          <w:rFonts w:ascii="Arial" w:hAnsi="Arial" w:cs="Arial"/>
          <w:b/>
          <w:sz w:val="22"/>
          <w:szCs w:val="22"/>
          <w:vertAlign w:val="baseline"/>
        </w:rPr>
        <w:t xml:space="preserve"> de Referência</w:t>
      </w:r>
      <w:r w:rsidRPr="004A193A">
        <w:rPr>
          <w:rFonts w:ascii="Arial" w:hAnsi="Arial" w:cs="Arial"/>
          <w:b/>
          <w:sz w:val="22"/>
          <w:szCs w:val="22"/>
          <w:vertAlign w:val="baseline"/>
        </w:rPr>
        <w:t>, Anexo I,</w:t>
      </w:r>
      <w:r w:rsidRPr="00BA2D8C">
        <w:rPr>
          <w:rFonts w:ascii="Arial" w:hAnsi="Arial" w:cs="Arial"/>
          <w:sz w:val="22"/>
          <w:szCs w:val="22"/>
          <w:vertAlign w:val="baseline"/>
        </w:rPr>
        <w:t xml:space="preserve"> integra o presente </w:t>
      </w:r>
      <w:r w:rsidRPr="00F64D2C">
        <w:rPr>
          <w:rFonts w:ascii="Arial" w:hAnsi="Arial" w:cs="Arial"/>
          <w:sz w:val="22"/>
          <w:szCs w:val="22"/>
          <w:vertAlign w:val="baseline"/>
        </w:rPr>
        <w:t xml:space="preserve">Edital, </w:t>
      </w:r>
      <w:r w:rsidR="00F64D2C" w:rsidRPr="00F64D2C">
        <w:rPr>
          <w:rFonts w:ascii="Arial" w:hAnsi="Arial" w:cs="Arial"/>
          <w:sz w:val="22"/>
          <w:szCs w:val="22"/>
          <w:vertAlign w:val="baseline"/>
        </w:rPr>
        <w:t xml:space="preserve">devendo ser apresentados na forma ali estabelecida para fins de avaliação da </w:t>
      </w:r>
      <w:r w:rsidR="00F64D2C" w:rsidRPr="00F64D2C">
        <w:rPr>
          <w:rFonts w:ascii="Arial" w:hAnsi="Arial" w:cs="Arial"/>
          <w:b/>
          <w:sz w:val="22"/>
          <w:szCs w:val="22"/>
          <w:vertAlign w:val="baseline"/>
        </w:rPr>
        <w:t>qualificação técnica,</w:t>
      </w:r>
      <w:r w:rsidR="00F64D2C" w:rsidRPr="00F64D2C">
        <w:rPr>
          <w:rFonts w:ascii="Arial" w:hAnsi="Arial" w:cs="Arial"/>
          <w:sz w:val="22"/>
          <w:szCs w:val="22"/>
          <w:vertAlign w:val="baseline"/>
        </w:rPr>
        <w:t xml:space="preserve"> </w:t>
      </w:r>
      <w:r w:rsidRPr="00F64D2C">
        <w:rPr>
          <w:rFonts w:ascii="Arial" w:hAnsi="Arial" w:cs="Arial"/>
          <w:sz w:val="22"/>
          <w:szCs w:val="22"/>
          <w:vertAlign w:val="baseline"/>
        </w:rPr>
        <w:t>sob</w:t>
      </w:r>
      <w:r w:rsidRPr="00BA2D8C">
        <w:rPr>
          <w:rFonts w:ascii="Arial" w:hAnsi="Arial" w:cs="Arial"/>
          <w:sz w:val="22"/>
          <w:szCs w:val="22"/>
          <w:vertAlign w:val="baseline"/>
        </w:rPr>
        <w:t xml:space="preserve"> pena de inabilitação no</w:t>
      </w:r>
      <w:r w:rsidR="0052437F">
        <w:rPr>
          <w:rFonts w:ascii="Arial" w:hAnsi="Arial" w:cs="Arial"/>
          <w:sz w:val="22"/>
          <w:szCs w:val="22"/>
          <w:vertAlign w:val="baseline"/>
        </w:rPr>
        <w:t xml:space="preserve"> </w:t>
      </w:r>
      <w:r w:rsidRPr="00917EBC">
        <w:rPr>
          <w:rFonts w:ascii="Arial" w:hAnsi="Arial" w:cs="Arial"/>
          <w:sz w:val="22"/>
          <w:szCs w:val="22"/>
          <w:vertAlign w:val="baseline"/>
        </w:rPr>
        <w:t>certame</w:t>
      </w:r>
      <w:r>
        <w:rPr>
          <w:rFonts w:ascii="Arial" w:hAnsi="Arial" w:cs="Arial"/>
          <w:sz w:val="22"/>
          <w:szCs w:val="22"/>
          <w:vertAlign w:val="baseline"/>
        </w:rPr>
        <w:t>.</w:t>
      </w:r>
    </w:p>
    <w:p w:rsidR="007D2CA6" w:rsidRPr="007D2CA6" w:rsidRDefault="007D2CA6" w:rsidP="00670357">
      <w:pPr>
        <w:numPr>
          <w:ilvl w:val="3"/>
          <w:numId w:val="2"/>
        </w:numPr>
        <w:tabs>
          <w:tab w:val="left" w:pos="851"/>
        </w:tabs>
        <w:spacing w:before="120"/>
        <w:ind w:left="851" w:hanging="851"/>
        <w:jc w:val="both"/>
        <w:rPr>
          <w:rFonts w:ascii="Arial" w:hAnsi="Arial" w:cs="Arial"/>
          <w:sz w:val="22"/>
          <w:szCs w:val="22"/>
          <w:vertAlign w:val="baseline"/>
        </w:rPr>
      </w:pPr>
      <w:r w:rsidRPr="007D2CA6">
        <w:rPr>
          <w:rFonts w:ascii="Arial" w:hAnsi="Arial" w:cs="Arial"/>
          <w:sz w:val="22"/>
          <w:szCs w:val="22"/>
          <w:vertAlign w:val="baseline"/>
        </w:rPr>
        <w:t xml:space="preserve">Para a eficácia dos atos quanto ao atendimento a que se referem </w:t>
      </w:r>
      <w:r w:rsidR="00F02145">
        <w:rPr>
          <w:rFonts w:ascii="Arial" w:hAnsi="Arial" w:cs="Arial"/>
          <w:sz w:val="22"/>
          <w:szCs w:val="22"/>
          <w:vertAlign w:val="baseline"/>
        </w:rPr>
        <w:t>os subitens 11.1.1 a 11.1.4</w:t>
      </w:r>
      <w:r w:rsidRPr="007D2CA6">
        <w:rPr>
          <w:rFonts w:ascii="Arial" w:hAnsi="Arial" w:cs="Arial"/>
          <w:sz w:val="22"/>
          <w:szCs w:val="22"/>
          <w:vertAlign w:val="baseline"/>
        </w:rPr>
        <w:t>, do subitem acima, será analisada a documentação da licitante vencedora já enviada no ato do envio da proposta, conforme previsto no subitem 7.1, alíneas "a" a "d" acima e observando ainda, o previsto no subitem 11.1.</w:t>
      </w:r>
      <w:r w:rsidR="00F02145">
        <w:rPr>
          <w:rFonts w:ascii="Arial" w:hAnsi="Arial" w:cs="Arial"/>
          <w:sz w:val="22"/>
          <w:szCs w:val="22"/>
          <w:vertAlign w:val="baseline"/>
        </w:rPr>
        <w:t>5</w:t>
      </w:r>
      <w:r w:rsidRPr="007D2CA6">
        <w:rPr>
          <w:rFonts w:ascii="Arial" w:hAnsi="Arial" w:cs="Arial"/>
          <w:sz w:val="22"/>
          <w:szCs w:val="22"/>
          <w:vertAlign w:val="baseline"/>
        </w:rPr>
        <w:t>.1</w:t>
      </w:r>
      <w:r w:rsidR="00F02145">
        <w:rPr>
          <w:rFonts w:ascii="Arial" w:hAnsi="Arial" w:cs="Arial"/>
          <w:sz w:val="22"/>
          <w:szCs w:val="22"/>
          <w:vertAlign w:val="baseline"/>
        </w:rPr>
        <w:t xml:space="preserve">, </w:t>
      </w:r>
      <w:r w:rsidR="00F02145" w:rsidRPr="00584B70">
        <w:rPr>
          <w:rFonts w:ascii="Arial" w:hAnsi="Arial" w:cs="Arial"/>
          <w:sz w:val="22"/>
          <w:szCs w:val="22"/>
          <w:vertAlign w:val="baseline"/>
        </w:rPr>
        <w:t xml:space="preserve">com posterior encaminhamento do original ou cópia autenticada no prazo de </w:t>
      </w:r>
      <w:r w:rsidR="00F02145" w:rsidRPr="00F02145">
        <w:rPr>
          <w:rFonts w:ascii="Arial" w:hAnsi="Arial" w:cs="Arial"/>
          <w:b/>
          <w:sz w:val="22"/>
          <w:szCs w:val="22"/>
          <w:vertAlign w:val="baseline"/>
        </w:rPr>
        <w:t>até 03 (três) dias úteis</w:t>
      </w:r>
      <w:r w:rsidR="00F02145" w:rsidRPr="00584B70">
        <w:rPr>
          <w:rFonts w:ascii="Arial" w:hAnsi="Arial" w:cs="Arial"/>
          <w:sz w:val="22"/>
          <w:szCs w:val="22"/>
          <w:vertAlign w:val="baseline"/>
        </w:rPr>
        <w:t>, contados da data da comunicação da CODEVASF por intermédio do Pregoeiro, sob pena de inabilitação da empresa</w:t>
      </w:r>
      <w:r w:rsidRPr="007D2CA6">
        <w:rPr>
          <w:rFonts w:ascii="Arial" w:hAnsi="Arial" w:cs="Arial"/>
          <w:sz w:val="22"/>
          <w:szCs w:val="22"/>
          <w:vertAlign w:val="baseline"/>
        </w:rPr>
        <w:t>.</w:t>
      </w:r>
    </w:p>
    <w:p w:rsidR="00F019A8" w:rsidRPr="00584B70" w:rsidRDefault="00F019A8" w:rsidP="00F019A8">
      <w:pPr>
        <w:numPr>
          <w:ilvl w:val="3"/>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10.024/2019.</w:t>
      </w:r>
    </w:p>
    <w:p w:rsidR="00F019A8" w:rsidRPr="00670357" w:rsidRDefault="00F019A8" w:rsidP="00F06E77">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b/>
          <w:sz w:val="22"/>
          <w:szCs w:val="22"/>
          <w:vertAlign w:val="baseline"/>
        </w:rPr>
        <w:t>A não apresentação ou a não comprovação de regularidade de qualquer dos documentos indicados no subitem 11.1.1 a 11.1.4 deste Edital implicará a inabilitação da licitante</w:t>
      </w:r>
      <w:r w:rsidR="00F02145">
        <w:rPr>
          <w:rFonts w:ascii="Arial" w:hAnsi="Arial" w:cs="Arial"/>
          <w:b/>
          <w:sz w:val="22"/>
          <w:szCs w:val="22"/>
          <w:vertAlign w:val="baseline"/>
        </w:rPr>
        <w:t>.</w:t>
      </w:r>
    </w:p>
    <w:p w:rsidR="00670357" w:rsidRPr="00440DCB" w:rsidRDefault="00670357" w:rsidP="00670357">
      <w:pPr>
        <w:numPr>
          <w:ilvl w:val="3"/>
          <w:numId w:val="2"/>
        </w:numPr>
        <w:tabs>
          <w:tab w:val="left" w:pos="567"/>
          <w:tab w:val="left" w:pos="851"/>
        </w:tabs>
        <w:spacing w:before="120"/>
        <w:ind w:left="851" w:hanging="851"/>
        <w:jc w:val="both"/>
        <w:rPr>
          <w:rFonts w:ascii="Arial" w:hAnsi="Arial" w:cs="Arial"/>
          <w:sz w:val="22"/>
          <w:szCs w:val="22"/>
          <w:vertAlign w:val="baseline"/>
        </w:rPr>
      </w:pPr>
      <w:r w:rsidRPr="00440DCB">
        <w:rPr>
          <w:rFonts w:ascii="Arial" w:hAnsi="Arial" w:cs="Arial"/>
          <w:sz w:val="22"/>
          <w:szCs w:val="22"/>
          <w:vertAlign w:val="baseline"/>
        </w:rPr>
        <w:t xml:space="preserve">A condição de aceitação dos documentos eletrônicos no item acima, referem-se apenas aos documentos enviados via Sistema </w:t>
      </w:r>
      <w:r w:rsidRPr="00440DCB">
        <w:rPr>
          <w:rFonts w:ascii="Arial" w:hAnsi="Arial" w:cs="Arial"/>
          <w:sz w:val="22"/>
          <w:szCs w:val="22"/>
          <w:u w:val="single"/>
          <w:vertAlign w:val="baseline"/>
        </w:rPr>
        <w:t>www.comprasgovernamentais.gov.br</w:t>
      </w:r>
      <w:r w:rsidRPr="00440DCB">
        <w:rPr>
          <w:rFonts w:ascii="Arial" w:hAnsi="Arial" w:cs="Arial"/>
          <w:sz w:val="22"/>
          <w:szCs w:val="22"/>
          <w:vertAlign w:val="baseline"/>
        </w:rPr>
        <w:t>, para fins de julgamento/habilitação do certame, tendo em vista a Codevasf ainda tramitar seus processos fisicamente.</w:t>
      </w:r>
    </w:p>
    <w:p w:rsidR="003F0309" w:rsidRPr="00440DCB" w:rsidRDefault="003F0309" w:rsidP="00F06E77">
      <w:pPr>
        <w:numPr>
          <w:ilvl w:val="2"/>
          <w:numId w:val="2"/>
        </w:numPr>
        <w:tabs>
          <w:tab w:val="left" w:pos="851"/>
        </w:tabs>
        <w:spacing w:before="120"/>
        <w:ind w:left="851" w:hanging="851"/>
        <w:jc w:val="both"/>
        <w:rPr>
          <w:rFonts w:ascii="Arial" w:hAnsi="Arial" w:cs="Arial"/>
          <w:sz w:val="22"/>
          <w:szCs w:val="22"/>
          <w:vertAlign w:val="baseline"/>
        </w:rPr>
      </w:pPr>
      <w:r w:rsidRPr="00440DCB">
        <w:rPr>
          <w:rFonts w:ascii="Arial" w:hAnsi="Arial" w:cs="Arial"/>
          <w:sz w:val="22"/>
          <w:szCs w:val="22"/>
          <w:vertAlign w:val="baseline"/>
        </w:rPr>
        <w:t xml:space="preserve">A validade das certidões referidas no subitem </w:t>
      </w:r>
      <w:r w:rsidRPr="00440DCB">
        <w:rPr>
          <w:rFonts w:ascii="Arial" w:hAnsi="Arial" w:cs="Arial"/>
          <w:b/>
          <w:sz w:val="22"/>
          <w:szCs w:val="22"/>
          <w:vertAlign w:val="baseline"/>
        </w:rPr>
        <w:t>11.1.1</w:t>
      </w:r>
      <w:r w:rsidRPr="00440DCB">
        <w:rPr>
          <w:rFonts w:ascii="Arial" w:hAnsi="Arial" w:cs="Arial"/>
          <w:sz w:val="22"/>
          <w:szCs w:val="22"/>
          <w:vertAlign w:val="baseline"/>
        </w:rPr>
        <w:t xml:space="preserve"> corresponderá ao prazo fixado nos próprios documentos. Caso as mesmas não contenham expressamente o prazo de validade, a </w:t>
      </w:r>
      <w:r w:rsidR="008C7C1F" w:rsidRPr="00440DCB">
        <w:rPr>
          <w:rFonts w:ascii="Arial" w:hAnsi="Arial" w:cs="Arial"/>
          <w:sz w:val="22"/>
          <w:szCs w:val="22"/>
          <w:vertAlign w:val="baseline"/>
        </w:rPr>
        <w:t>CODEVASF</w:t>
      </w:r>
      <w:r w:rsidRPr="00440DCB">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Pr="00584B70"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w:t>
      </w:r>
      <w:r w:rsidR="00FC4F4F" w:rsidRPr="00584B70">
        <w:rPr>
          <w:rFonts w:ascii="Arial" w:hAnsi="Arial" w:cs="Arial"/>
          <w:sz w:val="22"/>
          <w:szCs w:val="22"/>
          <w:vertAlign w:val="baseline"/>
        </w:rPr>
        <w:t>deverão ser</w:t>
      </w:r>
      <w:r w:rsidRPr="00584B70">
        <w:rPr>
          <w:rFonts w:ascii="Arial" w:hAnsi="Arial" w:cs="Arial"/>
          <w:sz w:val="22"/>
          <w:szCs w:val="22"/>
          <w:vertAlign w:val="baseline"/>
        </w:rPr>
        <w:t xml:space="preserve"> juntados documentos que comprovem que o débito foi parcelado pelo próprio emitente, que a sua cobrança está suspensa, ou se contestado, esteja garantida a execução mediante depósito em dinheiro ou através de oferecimento de bens. </w:t>
      </w:r>
    </w:p>
    <w:p w:rsidR="003F0309" w:rsidRPr="00584B70"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Toda a documentação apresentada pela licitante, para fins de habilitação, deverá pertencer </w:t>
      </w:r>
      <w:r w:rsidR="0083065D" w:rsidRPr="00584B70">
        <w:rPr>
          <w:rFonts w:ascii="Arial" w:hAnsi="Arial" w:cs="Arial"/>
          <w:sz w:val="22"/>
          <w:szCs w:val="22"/>
          <w:vertAlign w:val="baseline"/>
        </w:rPr>
        <w:t>à</w:t>
      </w:r>
      <w:r w:rsidRPr="00584B70">
        <w:rPr>
          <w:rFonts w:ascii="Arial" w:hAnsi="Arial" w:cs="Arial"/>
          <w:sz w:val="22"/>
          <w:szCs w:val="22"/>
          <w:vertAlign w:val="baseline"/>
        </w:rPr>
        <w:t xml:space="preserve">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584B70"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Não serão aceitos protocolos de entrega ou solicitação de documento em substituição aos requeridos no</w:t>
      </w:r>
      <w:r w:rsidR="005B381F" w:rsidRPr="00584B70">
        <w:rPr>
          <w:rFonts w:ascii="Arial" w:hAnsi="Arial" w:cs="Arial"/>
          <w:sz w:val="22"/>
          <w:szCs w:val="22"/>
          <w:vertAlign w:val="baseline"/>
        </w:rPr>
        <w:t>s</w:t>
      </w:r>
      <w:r w:rsidRPr="00584B70">
        <w:rPr>
          <w:rFonts w:ascii="Arial" w:hAnsi="Arial" w:cs="Arial"/>
          <w:sz w:val="22"/>
          <w:szCs w:val="22"/>
          <w:vertAlign w:val="baseline"/>
        </w:rPr>
        <w:t xml:space="preserve"> subite</w:t>
      </w:r>
      <w:r w:rsidR="005B381F" w:rsidRPr="00584B70">
        <w:rPr>
          <w:rFonts w:ascii="Arial" w:hAnsi="Arial" w:cs="Arial"/>
          <w:sz w:val="22"/>
          <w:szCs w:val="22"/>
          <w:vertAlign w:val="baseline"/>
        </w:rPr>
        <w:t>ns</w:t>
      </w:r>
      <w:r w:rsidRPr="00584B70">
        <w:rPr>
          <w:rFonts w:ascii="Arial" w:hAnsi="Arial" w:cs="Arial"/>
          <w:sz w:val="22"/>
          <w:szCs w:val="22"/>
          <w:vertAlign w:val="baseline"/>
        </w:rPr>
        <w:t xml:space="preserve"> 11.1.1</w:t>
      </w:r>
      <w:r w:rsidR="005B381F" w:rsidRPr="00584B70">
        <w:rPr>
          <w:rFonts w:ascii="Arial" w:hAnsi="Arial" w:cs="Arial"/>
          <w:sz w:val="22"/>
          <w:szCs w:val="22"/>
          <w:vertAlign w:val="baseline"/>
        </w:rPr>
        <w:t xml:space="preserve"> e 11.1.2</w:t>
      </w:r>
      <w:r w:rsidRPr="00584B70">
        <w:rPr>
          <w:rFonts w:ascii="Arial" w:hAnsi="Arial" w:cs="Arial"/>
          <w:sz w:val="22"/>
          <w:szCs w:val="22"/>
          <w:vertAlign w:val="baseline"/>
        </w:rPr>
        <w:t xml:space="preserve"> deste Edital, no que couber.</w:t>
      </w:r>
    </w:p>
    <w:p w:rsidR="005B381F" w:rsidRPr="00584B70" w:rsidRDefault="005B381F" w:rsidP="005B381F">
      <w:pPr>
        <w:numPr>
          <w:ilvl w:val="1"/>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Todos os documentos apresentados para habilitação deverão estar:</w:t>
      </w:r>
    </w:p>
    <w:p w:rsidR="005B381F" w:rsidRPr="00584B70" w:rsidRDefault="005B381F" w:rsidP="005B381F">
      <w:pPr>
        <w:numPr>
          <w:ilvl w:val="1"/>
          <w:numId w:val="31"/>
        </w:numPr>
        <w:tabs>
          <w:tab w:val="left" w:pos="851"/>
        </w:tabs>
        <w:spacing w:before="120"/>
        <w:ind w:left="1134" w:hanging="283"/>
        <w:jc w:val="both"/>
        <w:rPr>
          <w:rFonts w:ascii="Arial" w:hAnsi="Arial" w:cs="Arial"/>
          <w:sz w:val="22"/>
          <w:szCs w:val="22"/>
          <w:vertAlign w:val="baseline"/>
        </w:rPr>
      </w:pPr>
      <w:r w:rsidRPr="00584B70">
        <w:rPr>
          <w:rFonts w:ascii="Arial" w:hAnsi="Arial" w:cs="Arial"/>
          <w:sz w:val="22"/>
          <w:szCs w:val="22"/>
          <w:vertAlign w:val="baseline"/>
        </w:rPr>
        <w:t>Se a licitante for a matriz, todos os documentos deverão estar em nome da matriz; ou,</w:t>
      </w:r>
    </w:p>
    <w:p w:rsidR="005B381F" w:rsidRPr="00584B70" w:rsidRDefault="005B381F" w:rsidP="005B381F">
      <w:pPr>
        <w:numPr>
          <w:ilvl w:val="1"/>
          <w:numId w:val="31"/>
        </w:numPr>
        <w:tabs>
          <w:tab w:val="left" w:pos="851"/>
        </w:tabs>
        <w:spacing w:before="120"/>
        <w:ind w:left="1134" w:hanging="283"/>
        <w:jc w:val="both"/>
        <w:rPr>
          <w:rFonts w:ascii="Arial" w:hAnsi="Arial" w:cs="Arial"/>
          <w:sz w:val="22"/>
          <w:szCs w:val="22"/>
          <w:vertAlign w:val="baseline"/>
        </w:rPr>
      </w:pPr>
      <w:r w:rsidRPr="00584B70">
        <w:rPr>
          <w:rFonts w:ascii="Arial" w:hAnsi="Arial" w:cs="Arial"/>
          <w:sz w:val="22"/>
          <w:szCs w:val="22"/>
          <w:vertAlign w:val="baseline"/>
        </w:rPr>
        <w:lastRenderedPageBreak/>
        <w:t>Se a licitante for a filial, todos os documentos deverão estar em nome da filial, exceto aqueles documentos que, pela própria natureza, comprovadamente, forem emitidos somente em nome da matriz;</w:t>
      </w:r>
    </w:p>
    <w:p w:rsidR="00584B70" w:rsidRPr="00584B70" w:rsidRDefault="00584B70" w:rsidP="00584B70">
      <w:pPr>
        <w:numPr>
          <w:ilvl w:val="1"/>
          <w:numId w:val="2"/>
        </w:numPr>
        <w:tabs>
          <w:tab w:val="left" w:pos="851"/>
        </w:tabs>
        <w:spacing w:before="120"/>
        <w:ind w:left="851" w:hanging="851"/>
        <w:jc w:val="both"/>
        <w:rPr>
          <w:rFonts w:ascii="Arial" w:hAnsi="Arial" w:cs="Arial"/>
          <w:b/>
          <w:sz w:val="22"/>
          <w:szCs w:val="22"/>
          <w:vertAlign w:val="baseline"/>
        </w:rPr>
      </w:pPr>
      <w:r w:rsidRPr="00584B70">
        <w:rPr>
          <w:rFonts w:ascii="Arial" w:hAnsi="Arial" w:cs="Arial"/>
          <w:b/>
          <w:sz w:val="22"/>
          <w:szCs w:val="22"/>
          <w:vertAlign w:val="baseline"/>
        </w:rPr>
        <w:t>Habilitação: Benefícios às Microempresas e Empresas de Pequeno Porte:</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Nos termos do art. 42 da Lei Complementar nº 123/2006 e do Decreto nº 8.538/2015, em se tratando das microempresas ou empresas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Na hipótese de haver alguma restrição na comprovação da regularidade fiscal quando da comprovação de que trata o subitem acima, será assegurado o prazo de 5(cinco) dias úteis,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A comprovação de regularidade fiscal das microempresas e empresas de pequeno porte é condição para assinatura do contrato. </w:t>
      </w:r>
    </w:p>
    <w:p w:rsid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A não-regularização da documentação dentro do prazo previsto no subitem 11.4.2 acima, 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584B70" w:rsidRPr="00584B70" w:rsidRDefault="00584B70" w:rsidP="001663FD">
      <w:pPr>
        <w:numPr>
          <w:ilvl w:val="1"/>
          <w:numId w:val="2"/>
        </w:numPr>
        <w:tabs>
          <w:tab w:val="left" w:pos="851"/>
        </w:tabs>
        <w:spacing w:before="240"/>
        <w:ind w:left="851" w:hanging="851"/>
        <w:jc w:val="both"/>
        <w:rPr>
          <w:rFonts w:ascii="Arial" w:hAnsi="Arial" w:cs="Arial"/>
          <w:b/>
          <w:sz w:val="22"/>
          <w:szCs w:val="22"/>
          <w:vertAlign w:val="baseline"/>
        </w:rPr>
      </w:pPr>
      <w:r w:rsidRPr="00584B70">
        <w:rPr>
          <w:rFonts w:ascii="Arial" w:hAnsi="Arial" w:cs="Arial"/>
          <w:b/>
          <w:sz w:val="22"/>
          <w:szCs w:val="22"/>
          <w:vertAlign w:val="baseline"/>
        </w:rPr>
        <w:t>Os documentos apresentados em língua estrangeira:</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Os documentos apresentados durante a sessão pública, emitidos em idioma estrangeiro, poderão ser inicialmente apresentados com tradução livre, para a língua portuguesa, nos termos do art. 41 do Decreto 10.024/2019, excetuados os catálogos técnicos ilustrativos dos produtos ofertados, que poderão ser apresentados em língua portuguesa, inglesa ou espanhola;</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Na hipótese de o licitante vencedor ser estrangeiro, para fins de assinatura do contrato ou da ata de registro de preços, os documentos de que trata o subitem 10.5.1 acima,  serão traduzidos por tradutor juramentado no País e apostilados nos termos do dispostos no Decreto nº 8.660, de 29 de janeiro de 2016, ou de outro que venha a substituí-lo, ou consularizados pelos respectivos consulados ou embaixadas, nos termos do art. 41, parágrafo único do Decreto 10.024/2019 e registrado no Cartório de Títulos e Documentos, arcando o licitante com todas e quaisquer despesas decorrentes da tradução.</w:t>
      </w:r>
    </w:p>
    <w:p w:rsidR="00584B70" w:rsidRPr="00584B70" w:rsidRDefault="00584B70" w:rsidP="00584B70">
      <w:pPr>
        <w:numPr>
          <w:ilvl w:val="1"/>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Serão desclassificadas as propostas que não atenderem às exigências do presente Edital e seus anexos, que sejam omissas, ou que apresentarem irregularidades capazes de dificultar o julgamento.</w:t>
      </w:r>
    </w:p>
    <w:p w:rsidR="00CD2485" w:rsidRDefault="00584B70" w:rsidP="00CD2485">
      <w:pPr>
        <w:numPr>
          <w:ilvl w:val="1"/>
          <w:numId w:val="2"/>
        </w:numPr>
        <w:tabs>
          <w:tab w:val="left" w:pos="851"/>
        </w:tabs>
        <w:spacing w:before="120"/>
        <w:ind w:left="851" w:hanging="851"/>
        <w:jc w:val="both"/>
        <w:rPr>
          <w:rFonts w:ascii="Arial" w:hAnsi="Arial" w:cs="Arial"/>
          <w:sz w:val="22"/>
          <w:szCs w:val="22"/>
          <w:vertAlign w:val="baseline"/>
        </w:rPr>
      </w:pPr>
      <w:r w:rsidRPr="00CD2485">
        <w:rPr>
          <w:rFonts w:ascii="Arial" w:hAnsi="Arial" w:cs="Arial"/>
          <w:sz w:val="22"/>
          <w:szCs w:val="22"/>
          <w:vertAlign w:val="baseline"/>
        </w:rPr>
        <w:t xml:space="preserve">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w:t>
      </w:r>
    </w:p>
    <w:p w:rsidR="00584B70" w:rsidRPr="00CD2485" w:rsidRDefault="00584B70" w:rsidP="00CD2485">
      <w:pPr>
        <w:numPr>
          <w:ilvl w:val="1"/>
          <w:numId w:val="2"/>
        </w:numPr>
        <w:tabs>
          <w:tab w:val="left" w:pos="851"/>
        </w:tabs>
        <w:spacing w:before="120"/>
        <w:ind w:left="851" w:hanging="851"/>
        <w:jc w:val="both"/>
        <w:rPr>
          <w:rFonts w:ascii="Arial" w:hAnsi="Arial" w:cs="Arial"/>
          <w:sz w:val="22"/>
          <w:szCs w:val="22"/>
          <w:vertAlign w:val="baseline"/>
        </w:rPr>
      </w:pPr>
      <w:r w:rsidRPr="00CD2485">
        <w:rPr>
          <w:rFonts w:ascii="Arial" w:hAnsi="Arial" w:cs="Arial"/>
          <w:sz w:val="22"/>
          <w:szCs w:val="22"/>
          <w:vertAlign w:val="baseline"/>
        </w:rPr>
        <w:lastRenderedPageBreak/>
        <w:t>Se a proposta ou o lance de menor valor não for aceitável ou se a licitante desatender às exigências de habilitação, o Pregoeiro examinará a proposta ou o lance subseq</w:t>
      </w:r>
      <w:r w:rsidR="00223C4A" w:rsidRPr="00CD2485">
        <w:rPr>
          <w:rFonts w:ascii="Arial" w:hAnsi="Arial" w:cs="Arial"/>
          <w:sz w:val="22"/>
          <w:szCs w:val="22"/>
          <w:vertAlign w:val="baseline"/>
        </w:rPr>
        <w:t>u</w:t>
      </w:r>
      <w:r w:rsidRPr="00CD2485">
        <w:rPr>
          <w:rFonts w:ascii="Arial" w:hAnsi="Arial" w:cs="Arial"/>
          <w:sz w:val="22"/>
          <w:szCs w:val="22"/>
          <w:vertAlign w:val="baseline"/>
        </w:rPr>
        <w:t>ente, verificando a sua aceitabilidade e procedendo à sua habilitação, na ordem de classificação, e assim sucessivamente, até a apuração de uma proposta ou lance que atenda ao Edital.</w:t>
      </w:r>
    </w:p>
    <w:p w:rsidR="00584B70" w:rsidRPr="00584B70" w:rsidRDefault="00584B70" w:rsidP="00584B70">
      <w:pPr>
        <w:numPr>
          <w:ilvl w:val="1"/>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Constatado o atendimento às exigências fixadas no Edital e seus Anexos, a licitante será declarada vencedora.</w:t>
      </w:r>
    </w:p>
    <w:p w:rsidR="0004299C" w:rsidRDefault="0004299C" w:rsidP="00BA2D31">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RECURSOS ADMINISTRATIVOS</w:t>
      </w:r>
    </w:p>
    <w:p w:rsidR="0004299C" w:rsidRPr="00620142" w:rsidRDefault="00B112EA" w:rsidP="00B112EA">
      <w:pPr>
        <w:numPr>
          <w:ilvl w:val="1"/>
          <w:numId w:val="2"/>
        </w:numPr>
        <w:tabs>
          <w:tab w:val="left" w:pos="851"/>
          <w:tab w:val="left" w:pos="1276"/>
        </w:tabs>
        <w:spacing w:before="120"/>
        <w:ind w:left="851" w:hanging="851"/>
        <w:jc w:val="both"/>
        <w:rPr>
          <w:rFonts w:ascii="Arial" w:hAnsi="Arial" w:cs="Arial"/>
          <w:sz w:val="22"/>
          <w:szCs w:val="22"/>
          <w:vertAlign w:val="baseline"/>
        </w:rPr>
      </w:pPr>
      <w:r w:rsidRPr="00B112EA">
        <w:rPr>
          <w:rFonts w:ascii="Arial" w:hAnsi="Arial" w:cs="Arial"/>
          <w:sz w:val="22"/>
          <w:szCs w:val="22"/>
          <w:vertAlign w:val="baseline"/>
        </w:rPr>
        <w:t xml:space="preserve">Declarada a vencedora, qualquer licitante poderá, durante a sessão pública, de forma imediata e motivada, em campo próprio do sistema, manifestar sua intenção de recorrer, quando lhe será concedido </w:t>
      </w:r>
      <w:r w:rsidRPr="00B112EA">
        <w:rPr>
          <w:rFonts w:ascii="Arial" w:hAnsi="Arial" w:cs="Arial"/>
          <w:b/>
          <w:sz w:val="22"/>
          <w:szCs w:val="22"/>
          <w:vertAlign w:val="baseline"/>
        </w:rPr>
        <w:t>o prazo de 3 (três) dias úteis</w:t>
      </w:r>
      <w:r w:rsidRPr="00B112EA">
        <w:rPr>
          <w:rFonts w:ascii="Arial" w:hAnsi="Arial" w:cs="Arial"/>
          <w:sz w:val="22"/>
          <w:szCs w:val="22"/>
          <w:vertAlign w:val="baseline"/>
        </w:rPr>
        <w:t xml:space="preserve"> para apresentar as razões de recurso, ficando as demais licitantes, desde logo, intimadas para, querendo, apresentarem contra-razões em igual prazo, que começará a contar do término do prazo da recorrente, sendo-lhes assegurada vista imediata dos elementos indispensáveis à defesa dos seus interesses (art. 44, §§ 1º e 2º do Decreto n.º 10.024/2019)</w:t>
      </w:r>
      <w:r w:rsidR="005B0863" w:rsidRPr="00620142">
        <w:rPr>
          <w:rFonts w:ascii="Arial" w:hAnsi="Arial" w:cs="Arial"/>
          <w:sz w:val="22"/>
          <w:szCs w:val="22"/>
          <w:vertAlign w:val="baseline"/>
        </w:rPr>
        <w:t>.</w:t>
      </w:r>
    </w:p>
    <w:p w:rsidR="00F10E79" w:rsidRPr="00620142" w:rsidRDefault="00F10E79"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Caso seja concedido o benefício estipulado no subitem 1</w:t>
      </w:r>
      <w:r w:rsidR="00834238">
        <w:rPr>
          <w:rFonts w:ascii="Arial" w:hAnsi="Arial" w:cs="Arial"/>
          <w:sz w:val="22"/>
          <w:szCs w:val="22"/>
          <w:vertAlign w:val="baseline"/>
        </w:rPr>
        <w:t>1</w:t>
      </w:r>
      <w:r w:rsidRPr="00620142">
        <w:rPr>
          <w:rFonts w:ascii="Arial" w:hAnsi="Arial" w:cs="Arial"/>
          <w:sz w:val="22"/>
          <w:szCs w:val="22"/>
          <w:vertAlign w:val="baseline"/>
        </w:rPr>
        <w:t>.4.2 deste Edital, a abertura do prazo recursal em relação ao resultado do certame somente ocorrerá após a finalização do prazo determinado no referido subitem.</w:t>
      </w:r>
    </w:p>
    <w:p w:rsidR="002765A5" w:rsidRPr="001E5D5B" w:rsidRDefault="009259C8" w:rsidP="001E5D5B">
      <w:pPr>
        <w:numPr>
          <w:ilvl w:val="1"/>
          <w:numId w:val="2"/>
        </w:numPr>
        <w:tabs>
          <w:tab w:val="left" w:pos="851"/>
          <w:tab w:val="left" w:pos="1276"/>
        </w:tabs>
        <w:autoSpaceDE/>
        <w:autoSpaceDN/>
        <w:spacing w:before="120"/>
        <w:ind w:left="851" w:hanging="851"/>
        <w:jc w:val="both"/>
        <w:rPr>
          <w:rFonts w:ascii="Arial" w:hAnsi="Arial" w:cs="Arial"/>
          <w:b/>
          <w:sz w:val="22"/>
          <w:szCs w:val="22"/>
          <w:vertAlign w:val="baseline"/>
        </w:rPr>
      </w:pPr>
      <w:r w:rsidRPr="001E5D5B">
        <w:rPr>
          <w:rFonts w:ascii="Arial" w:hAnsi="Arial" w:cs="Arial"/>
          <w:sz w:val="22"/>
          <w:szCs w:val="22"/>
          <w:vertAlign w:val="baseline"/>
        </w:rPr>
        <w:t>O acolhimento do recurso implica tão somente a invalidação daqueles atos que não sejam passíveis de aproveitamento.</w:t>
      </w:r>
    </w:p>
    <w:p w:rsidR="0004299C" w:rsidRPr="00B112EA" w:rsidRDefault="00B112EA" w:rsidP="00B112EA">
      <w:pPr>
        <w:numPr>
          <w:ilvl w:val="1"/>
          <w:numId w:val="2"/>
        </w:numPr>
        <w:tabs>
          <w:tab w:val="left" w:pos="851"/>
          <w:tab w:val="left" w:pos="1276"/>
        </w:tabs>
        <w:spacing w:before="120"/>
        <w:ind w:left="851" w:hanging="851"/>
        <w:jc w:val="both"/>
        <w:rPr>
          <w:rFonts w:ascii="Arial" w:hAnsi="Arial" w:cs="Arial"/>
          <w:b/>
          <w:sz w:val="22"/>
          <w:szCs w:val="22"/>
          <w:vertAlign w:val="baseline"/>
        </w:rPr>
      </w:pPr>
      <w:r w:rsidRPr="00B112EA">
        <w:rPr>
          <w:rFonts w:ascii="Arial" w:hAnsi="Arial" w:cs="Arial"/>
          <w:b/>
          <w:sz w:val="22"/>
          <w:szCs w:val="22"/>
          <w:vertAlign w:val="baseline"/>
        </w:rPr>
        <w:t>A falta de manifestação imediata e motivada da licitante importará na decadência do direito de recurso, ficando o Pregoeiro autorizado a adjudicar o objeto à licitante declarada classificada em primeiro lugar, (art. 44, § 3º do Decreto n.º 10.024/2019)</w:t>
      </w:r>
      <w:r w:rsidR="0004299C" w:rsidRPr="00B112EA">
        <w:rPr>
          <w:rFonts w:ascii="Arial" w:hAnsi="Arial" w:cs="Arial"/>
          <w:b/>
          <w:sz w:val="22"/>
          <w:szCs w:val="22"/>
          <w:vertAlign w:val="baseline"/>
        </w:rPr>
        <w:t>.</w:t>
      </w:r>
    </w:p>
    <w:p w:rsidR="007D47AE" w:rsidRPr="002A2C1F" w:rsidRDefault="007D47AE" w:rsidP="00021032">
      <w:pPr>
        <w:numPr>
          <w:ilvl w:val="1"/>
          <w:numId w:val="2"/>
        </w:numPr>
        <w:tabs>
          <w:tab w:val="left" w:pos="284"/>
          <w:tab w:val="left" w:pos="1276"/>
        </w:tabs>
        <w:spacing w:before="120"/>
        <w:ind w:left="851" w:hanging="851"/>
        <w:jc w:val="both"/>
        <w:rPr>
          <w:rFonts w:ascii="Arial" w:hAnsi="Arial" w:cs="Arial"/>
          <w:b/>
          <w:sz w:val="22"/>
          <w:szCs w:val="22"/>
          <w:vertAlign w:val="baseline"/>
        </w:rPr>
      </w:pPr>
      <w:r w:rsidRPr="002A2C1F">
        <w:rPr>
          <w:rFonts w:ascii="Arial" w:hAnsi="Arial" w:cs="Arial"/>
          <w:b/>
          <w:sz w:val="22"/>
          <w:szCs w:val="22"/>
          <w:vertAlign w:val="baseline"/>
        </w:rPr>
        <w:t>Qualquer recurso administrativo contra a decisão do Pregoeiro não terá efeito suspensivo.</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7675B" w:rsidRPr="00620142" w:rsidRDefault="0087675B">
      <w:pPr>
        <w:autoSpaceDE/>
        <w:autoSpaceDN/>
        <w:rPr>
          <w:rFonts w:ascii="Arial" w:hAnsi="Arial" w:cs="Arial"/>
          <w:sz w:val="22"/>
          <w:szCs w:val="22"/>
          <w:vertAlign w:val="baseline"/>
        </w:rPr>
      </w:pPr>
    </w:p>
    <w:p w:rsidR="0004299C" w:rsidRPr="00620142" w:rsidRDefault="00261FCC" w:rsidP="009259C8">
      <w:pPr>
        <w:numPr>
          <w:ilvl w:val="1"/>
          <w:numId w:val="2"/>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w:t>
      </w:r>
      <w:r w:rsidR="00F457A9">
        <w:rPr>
          <w:rFonts w:ascii="Arial" w:hAnsi="Arial" w:cs="Arial"/>
          <w:sz w:val="22"/>
          <w:szCs w:val="22"/>
          <w:vertAlign w:val="baseline"/>
        </w:rPr>
        <w:t>:</w:t>
      </w:r>
      <w:r w:rsidRPr="00620142">
        <w:rPr>
          <w:rFonts w:ascii="Arial" w:hAnsi="Arial" w:cs="Arial"/>
          <w:sz w:val="22"/>
          <w:szCs w:val="22"/>
          <w:vertAlign w:val="baseline"/>
        </w:rPr>
        <w:t xml:space="preserve"> (www.comprasgovernamentais.gov.br) ou, caso haja algum problema de envio via sistema, no endereço acima, ou ainda por </w:t>
      </w:r>
      <w:r w:rsidRPr="00B112EA">
        <w:rPr>
          <w:rFonts w:ascii="Arial" w:hAnsi="Arial" w:cs="Arial"/>
          <w:b/>
          <w:sz w:val="22"/>
          <w:szCs w:val="22"/>
          <w:vertAlign w:val="baseline"/>
        </w:rPr>
        <w:t>e</w:t>
      </w:r>
      <w:r w:rsidR="00B112EA" w:rsidRPr="00B112EA">
        <w:rPr>
          <w:rFonts w:ascii="Arial" w:hAnsi="Arial" w:cs="Arial"/>
          <w:b/>
          <w:sz w:val="22"/>
          <w:szCs w:val="22"/>
          <w:vertAlign w:val="baseline"/>
        </w:rPr>
        <w:t>-</w:t>
      </w:r>
      <w:r w:rsidRPr="00B112EA">
        <w:rPr>
          <w:rFonts w:ascii="Arial" w:hAnsi="Arial" w:cs="Arial"/>
          <w:b/>
          <w:sz w:val="22"/>
          <w:szCs w:val="22"/>
          <w:vertAlign w:val="baseline"/>
        </w:rPr>
        <w:t>mai</w:t>
      </w:r>
      <w:r w:rsidR="00927C51" w:rsidRPr="00B112EA">
        <w:rPr>
          <w:rFonts w:ascii="Arial" w:hAnsi="Arial" w:cs="Arial"/>
          <w:b/>
          <w:sz w:val="22"/>
          <w:szCs w:val="22"/>
          <w:vertAlign w:val="baseline"/>
        </w:rPr>
        <w:t>l: 3a.</w:t>
      </w:r>
      <w:r w:rsidRPr="00B112EA">
        <w:rPr>
          <w:rFonts w:ascii="Arial" w:hAnsi="Arial" w:cs="Arial"/>
          <w:b/>
          <w:sz w:val="22"/>
          <w:szCs w:val="22"/>
          <w:vertAlign w:val="baseline"/>
        </w:rPr>
        <w:t>sl.@codevasf.gov.br</w:t>
      </w:r>
      <w:r w:rsidRPr="00620142">
        <w:rPr>
          <w:rFonts w:ascii="Arial" w:hAnsi="Arial" w:cs="Arial"/>
          <w:sz w:val="22"/>
          <w:szCs w:val="22"/>
          <w:vertAlign w:val="baseline"/>
        </w:rPr>
        <w:t>,  dirigidas ao Pregoeiro, que os analisará e quando mantiver sua decisão, encaminhará os autos à autoridade competente que, neste caso, deverá decidir sobre o recurso</w:t>
      </w:r>
      <w:r w:rsidR="0004299C" w:rsidRPr="00620142">
        <w:rPr>
          <w:rFonts w:ascii="Arial" w:hAnsi="Arial" w:cs="Arial"/>
          <w:sz w:val="22"/>
          <w:szCs w:val="22"/>
          <w:vertAlign w:val="baseline"/>
        </w:rPr>
        <w:t>.</w:t>
      </w:r>
    </w:p>
    <w:p w:rsidR="00CC520B" w:rsidRPr="00620142" w:rsidRDefault="00261FCC" w:rsidP="00DA22F6">
      <w:pPr>
        <w:pStyle w:val="Corpodetexto3"/>
        <w:numPr>
          <w:ilvl w:val="1"/>
          <w:numId w:val="3"/>
        </w:numPr>
        <w:tabs>
          <w:tab w:val="left" w:pos="709"/>
          <w:tab w:val="left" w:pos="851"/>
          <w:tab w:val="left" w:pos="993"/>
          <w:tab w:val="left" w:pos="2552"/>
        </w:tabs>
        <w:spacing w:after="120" w:line="240" w:lineRule="auto"/>
        <w:ind w:left="851" w:hanging="851"/>
        <w:rPr>
          <w:sz w:val="22"/>
          <w:szCs w:val="22"/>
        </w:rPr>
      </w:pPr>
      <w:r w:rsidRPr="00620142">
        <w:rPr>
          <w:sz w:val="22"/>
          <w:szCs w:val="22"/>
        </w:rPr>
        <w:t>Não serão considerados os recursos interpostos após os respectivos prazos legais, bem como os que não forem apresentados na forma estabelecida no subitem acima</w:t>
      </w:r>
      <w:r w:rsidR="00CC520B" w:rsidRPr="00620142">
        <w:rPr>
          <w:sz w:val="22"/>
          <w:szCs w:val="22"/>
        </w:rPr>
        <w:t>.</w:t>
      </w:r>
    </w:p>
    <w:p w:rsidR="006F1D20" w:rsidRDefault="006F1D20" w:rsidP="006F1D20">
      <w:pPr>
        <w:tabs>
          <w:tab w:val="left" w:pos="851"/>
        </w:tabs>
        <w:spacing w:before="120"/>
        <w:jc w:val="both"/>
        <w:rPr>
          <w:rFonts w:ascii="Arial" w:hAnsi="Arial" w:cs="Arial"/>
          <w:b/>
          <w:bCs/>
          <w:sz w:val="22"/>
          <w:szCs w:val="22"/>
          <w:vertAlign w:val="baseline"/>
        </w:rPr>
      </w:pPr>
    </w:p>
    <w:p w:rsidR="0004299C" w:rsidRDefault="0004299C" w:rsidP="005F4666">
      <w:pPr>
        <w:numPr>
          <w:ilvl w:val="0"/>
          <w:numId w:val="1"/>
        </w:numPr>
        <w:tabs>
          <w:tab w:val="left" w:pos="851"/>
        </w:tabs>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041924" w:rsidRDefault="00041924" w:rsidP="005F4666">
      <w:pPr>
        <w:tabs>
          <w:tab w:val="left" w:pos="851"/>
        </w:tabs>
        <w:jc w:val="both"/>
        <w:rPr>
          <w:rFonts w:ascii="Arial" w:hAnsi="Arial" w:cs="Arial"/>
          <w:b/>
          <w:bCs/>
          <w:sz w:val="22"/>
          <w:szCs w:val="22"/>
          <w:vertAlign w:val="baseline"/>
        </w:rPr>
      </w:pPr>
    </w:p>
    <w:p w:rsidR="00B112EA" w:rsidRPr="00B112EA" w:rsidRDefault="00B112EA" w:rsidP="005F4666">
      <w:pPr>
        <w:pStyle w:val="PargrafodaLista"/>
        <w:numPr>
          <w:ilvl w:val="1"/>
          <w:numId w:val="2"/>
        </w:numPr>
        <w:ind w:left="851" w:hanging="851"/>
        <w:rPr>
          <w:rFonts w:ascii="Arial" w:hAnsi="Arial" w:cs="Arial"/>
          <w:sz w:val="22"/>
          <w:szCs w:val="22"/>
        </w:rPr>
      </w:pPr>
      <w:r w:rsidRPr="00B112EA">
        <w:rPr>
          <w:rFonts w:ascii="Arial" w:hAnsi="Arial" w:cs="Arial"/>
          <w:sz w:val="22"/>
          <w:szCs w:val="22"/>
        </w:rPr>
        <w:t>A adjudicação do item do presente Edital será viabilizada pelo Pregoeiro sempre que não houver recurso, (art. 46 do Decreto n.º 10.024/2019).</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lastRenderedPageBreak/>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B112EA">
      <w:pPr>
        <w:pStyle w:val="Corpodetexto3"/>
        <w:numPr>
          <w:ilvl w:val="1"/>
          <w:numId w:val="3"/>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Default="00B112EA" w:rsidP="00B112EA">
      <w:pPr>
        <w:pStyle w:val="Corpodetexto3"/>
        <w:numPr>
          <w:ilvl w:val="1"/>
          <w:numId w:val="3"/>
        </w:numPr>
        <w:tabs>
          <w:tab w:val="left" w:pos="851"/>
          <w:tab w:val="left" w:pos="1276"/>
          <w:tab w:val="left" w:pos="2552"/>
        </w:tabs>
        <w:spacing w:before="120" w:line="240" w:lineRule="auto"/>
        <w:ind w:left="851" w:hanging="851"/>
        <w:rPr>
          <w:sz w:val="22"/>
          <w:szCs w:val="22"/>
        </w:rPr>
      </w:pPr>
      <w:r>
        <w:rPr>
          <w:sz w:val="22"/>
          <w:szCs w:val="22"/>
        </w:rPr>
        <w:t xml:space="preserve">O Pregoeiro ou </w:t>
      </w:r>
      <w:r w:rsidR="0004299C" w:rsidRPr="004F4D9F">
        <w:rPr>
          <w:sz w:val="22"/>
          <w:szCs w:val="22"/>
        </w:rPr>
        <w:t>autoridade competente poderá encaminhar o processo ao setor que solicitou a aquisição com vistas à verificação da aceitabilidade dos itens cotados, antes da homologação do certame.</w:t>
      </w:r>
    </w:p>
    <w:p w:rsidR="002B7825"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FORMALIZAÇÃO DA ATA DE REGISTRO DE PREÇO</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 xml:space="preserve">Homologada a licitação pela Autoridade Competente da Codevasf será formalizada a Ata de Registro de Preços nos termos do Anexo IV deste edital, com a licitante </w:t>
      </w:r>
      <w:r w:rsidRPr="00620142">
        <w:rPr>
          <w:rFonts w:ascii="Arial" w:hAnsi="Arial" w:cs="Arial"/>
          <w:bCs/>
          <w:sz w:val="22"/>
          <w:szCs w:val="22"/>
          <w:vertAlign w:val="baseline"/>
        </w:rPr>
        <w:t>classificada em primeiro lugar na disputa havida dos ITENS constante da Planilha Orçamentária, Anexo do Termo de Referência, Anexo I, parte integrante deste edital</w:t>
      </w:r>
      <w:r w:rsidRPr="008162B8">
        <w:rPr>
          <w:rFonts w:ascii="Arial" w:hAnsi="Arial" w:cs="Arial"/>
          <w:bCs/>
          <w:sz w:val="22"/>
          <w:szCs w:val="22"/>
          <w:vertAlign w:val="baseline"/>
        </w:rPr>
        <w:t>.</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subitem 1.</w:t>
      </w:r>
      <w:r w:rsidR="00477571">
        <w:rPr>
          <w:rFonts w:ascii="Arial" w:hAnsi="Arial" w:cs="Arial"/>
          <w:bCs/>
          <w:sz w:val="22"/>
          <w:szCs w:val="22"/>
          <w:vertAlign w:val="baseline"/>
        </w:rPr>
        <w:t>2</w:t>
      </w:r>
      <w:r w:rsidRPr="008162B8">
        <w:rPr>
          <w:rFonts w:ascii="Arial" w:hAnsi="Arial" w:cs="Arial"/>
          <w:bCs/>
          <w:sz w:val="22"/>
          <w:szCs w:val="22"/>
          <w:vertAlign w:val="baseline"/>
        </w:rPr>
        <w:t xml:space="preserve"> deste edital.</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162B8" w:rsidRPr="00B112EA" w:rsidRDefault="00B112EA" w:rsidP="00B112EA">
      <w:pPr>
        <w:numPr>
          <w:ilvl w:val="1"/>
          <w:numId w:val="1"/>
        </w:numPr>
        <w:tabs>
          <w:tab w:val="left" w:pos="851"/>
        </w:tabs>
        <w:spacing w:before="120"/>
        <w:ind w:left="851" w:hanging="851"/>
        <w:jc w:val="both"/>
        <w:rPr>
          <w:rFonts w:ascii="Arial" w:hAnsi="Arial" w:cs="Arial"/>
          <w:b/>
          <w:bCs/>
          <w:sz w:val="22"/>
          <w:szCs w:val="22"/>
          <w:vertAlign w:val="baseline"/>
        </w:rPr>
      </w:pPr>
      <w:r w:rsidRPr="00B112EA">
        <w:rPr>
          <w:rFonts w:ascii="Arial" w:hAnsi="Arial" w:cs="Arial"/>
          <w:bCs/>
          <w:sz w:val="22"/>
          <w:szCs w:val="22"/>
          <w:vertAlign w:val="baseline"/>
        </w:rPr>
        <w:t xml:space="preserve">No caso do licitante se recusar a assinar a Ata de Registro de Preços, sem prejuízo das punições previstas neste Edital, o Pregoeiro poderá </w:t>
      </w:r>
      <w:r w:rsidRPr="00B112EA">
        <w:rPr>
          <w:rFonts w:ascii="Arial" w:hAnsi="Arial" w:cs="Arial"/>
          <w:b/>
          <w:bCs/>
          <w:sz w:val="22"/>
          <w:szCs w:val="22"/>
          <w:vertAlign w:val="baseline"/>
        </w:rPr>
        <w:t>convocar os licitantes remanescentes, na ordem de classificação, para fazê-lo em igual prazo e nas mesmas condições propostas pelo primeiro classificado, conforme parágrafo único do art. 13, do Decreto nº 7.892/13</w:t>
      </w:r>
      <w:r w:rsidR="008162B8" w:rsidRPr="00B112EA">
        <w:rPr>
          <w:rFonts w:ascii="Arial" w:hAnsi="Arial" w:cs="Arial"/>
          <w:b/>
          <w:bCs/>
          <w:sz w:val="22"/>
          <w:szCs w:val="22"/>
          <w:vertAlign w:val="baseline"/>
        </w:rPr>
        <w:t>.</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Publicado o extrato da ata de registro de preços no Diário Oficial da União - DOU, a Ata de Registro de Preço terá efeito de compromisso de fornecimento, conforme preceitua o art. 14 do Decreto nº 7.892/2013.</w:t>
      </w:r>
    </w:p>
    <w:p w:rsidR="008162B8" w:rsidRPr="008162B8" w:rsidRDefault="008162B8" w:rsidP="008162B8">
      <w:pPr>
        <w:numPr>
          <w:ilvl w:val="1"/>
          <w:numId w:val="1"/>
        </w:numPr>
        <w:tabs>
          <w:tab w:val="left" w:pos="851"/>
        </w:tabs>
        <w:spacing w:before="120"/>
        <w:ind w:left="851" w:hanging="851"/>
        <w:jc w:val="both"/>
        <w:rPr>
          <w:rFonts w:ascii="Arial" w:hAnsi="Arial" w:cs="Arial"/>
          <w:bCs/>
          <w:sz w:val="22"/>
          <w:szCs w:val="22"/>
          <w:vertAlign w:val="baseline"/>
        </w:rPr>
      </w:pPr>
      <w:r w:rsidRPr="008162B8">
        <w:rPr>
          <w:rFonts w:ascii="Arial" w:hAnsi="Arial" w:cs="Arial"/>
          <w:bCs/>
          <w:sz w:val="22"/>
          <w:szCs w:val="22"/>
          <w:vertAlign w:val="baseline"/>
        </w:rPr>
        <w:t>A efetivação da Ata de Registro de Preços não obriga a Codevasf a firmar as contratações que dela poderão advir, facultando-se-lhe a realização de licitação específica para qualquer aquisição pretendida, sendo assegurado ao fornecedor beneficiário do registro de preços preferência de fornecimento em igualdade de condições.</w:t>
      </w:r>
    </w:p>
    <w:p w:rsidR="008162B8" w:rsidRDefault="008162B8" w:rsidP="005F4666">
      <w:pPr>
        <w:numPr>
          <w:ilvl w:val="1"/>
          <w:numId w:val="1"/>
        </w:numPr>
        <w:tabs>
          <w:tab w:val="left" w:pos="851"/>
        </w:tabs>
        <w:ind w:left="851" w:hanging="851"/>
        <w:jc w:val="both"/>
        <w:rPr>
          <w:rFonts w:ascii="Arial" w:hAnsi="Arial" w:cs="Arial"/>
          <w:bCs/>
          <w:sz w:val="22"/>
          <w:szCs w:val="22"/>
          <w:vertAlign w:val="baseline"/>
        </w:rPr>
      </w:pPr>
      <w:r w:rsidRPr="008162B8">
        <w:rPr>
          <w:rFonts w:ascii="Arial" w:hAnsi="Arial" w:cs="Arial"/>
          <w:bCs/>
          <w:sz w:val="22"/>
          <w:szCs w:val="22"/>
          <w:vertAlign w:val="baseline"/>
        </w:rPr>
        <w:t>Durante a vigência da Ata de Registro de Preços será exigida da licitante a comprovação das condições de habilitação consignadas no edital.</w:t>
      </w:r>
    </w:p>
    <w:p w:rsidR="00A118DB" w:rsidRPr="00A118DB" w:rsidRDefault="009259C8" w:rsidP="00BA2D31">
      <w:pPr>
        <w:numPr>
          <w:ilvl w:val="0"/>
          <w:numId w:val="1"/>
        </w:numPr>
        <w:tabs>
          <w:tab w:val="left" w:pos="851"/>
        </w:tabs>
        <w:spacing w:before="360" w:line="360" w:lineRule="auto"/>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822251" w:rsidRPr="008D766C" w:rsidRDefault="00822251" w:rsidP="005F4666">
      <w:pPr>
        <w:pStyle w:val="PargrafodaLista"/>
        <w:numPr>
          <w:ilvl w:val="1"/>
          <w:numId w:val="1"/>
        </w:numPr>
        <w:ind w:left="851" w:hanging="851"/>
        <w:jc w:val="both"/>
        <w:rPr>
          <w:rFonts w:ascii="Arial" w:hAnsi="Arial" w:cs="Arial"/>
          <w:bCs/>
          <w:sz w:val="22"/>
          <w:szCs w:val="22"/>
        </w:rPr>
      </w:pPr>
      <w:r w:rsidRPr="008D766C">
        <w:rPr>
          <w:rFonts w:ascii="Arial" w:hAnsi="Arial" w:cs="Arial"/>
          <w:bCs/>
          <w:sz w:val="22"/>
          <w:szCs w:val="22"/>
        </w:rPr>
        <w:t xml:space="preserve">O licitante vencedor será convocado por escrito para assinar o contrato na Área </w:t>
      </w:r>
      <w:r w:rsidR="0021277F" w:rsidRPr="008D766C">
        <w:rPr>
          <w:rFonts w:ascii="Arial" w:hAnsi="Arial" w:cs="Arial"/>
          <w:bCs/>
          <w:sz w:val="22"/>
          <w:szCs w:val="22"/>
        </w:rPr>
        <w:t>Gerência Regional de Infraestrutura – 3ª/GRD</w:t>
      </w:r>
      <w:r w:rsidRPr="008D766C">
        <w:rPr>
          <w:rFonts w:ascii="Arial" w:hAnsi="Arial" w:cs="Arial"/>
          <w:bCs/>
          <w:sz w:val="22"/>
          <w:szCs w:val="22"/>
        </w:rPr>
        <w:t xml:space="preserve"> da CODEVASF, em PETROLINA - PE, devendo comparecer no prazo de 5 (cinco) dias, contado a partir da data da convocação.</w:t>
      </w:r>
    </w:p>
    <w:p w:rsidR="00822251" w:rsidRPr="00C62CDA" w:rsidRDefault="00822251" w:rsidP="00822251">
      <w:pPr>
        <w:numPr>
          <w:ilvl w:val="1"/>
          <w:numId w:val="1"/>
        </w:numPr>
        <w:tabs>
          <w:tab w:val="left" w:pos="851"/>
        </w:tabs>
        <w:spacing w:before="120"/>
        <w:ind w:left="851" w:hanging="851"/>
        <w:jc w:val="both"/>
        <w:rPr>
          <w:rFonts w:ascii="Arial" w:hAnsi="Arial" w:cs="Arial"/>
          <w:bCs/>
          <w:sz w:val="22"/>
          <w:szCs w:val="22"/>
          <w:vertAlign w:val="baseline"/>
        </w:rPr>
      </w:pPr>
      <w:r w:rsidRPr="00C62CDA">
        <w:rPr>
          <w:rFonts w:ascii="Arial" w:hAnsi="Arial" w:cs="Arial"/>
          <w:bCs/>
          <w:sz w:val="22"/>
          <w:szCs w:val="22"/>
          <w:vertAlign w:val="baseline"/>
        </w:rPr>
        <w:t>O prazo para assinatura do contrato poderá ser prorrogado uma vez, por igual período, quando solicitado pelo licitante vencedor, no decorrer do prazo especificado no subitem acima, desde que ocorra motivo justificado e aceito pela Administração da Codevasf.</w:t>
      </w:r>
    </w:p>
    <w:p w:rsidR="00822251" w:rsidRPr="00C62CDA" w:rsidRDefault="00822251" w:rsidP="00822251">
      <w:pPr>
        <w:numPr>
          <w:ilvl w:val="1"/>
          <w:numId w:val="1"/>
        </w:numPr>
        <w:tabs>
          <w:tab w:val="left" w:pos="851"/>
        </w:tabs>
        <w:spacing w:before="120"/>
        <w:ind w:left="851" w:hanging="851"/>
        <w:jc w:val="both"/>
        <w:rPr>
          <w:rFonts w:ascii="Arial" w:hAnsi="Arial" w:cs="Arial"/>
          <w:bCs/>
          <w:sz w:val="22"/>
          <w:szCs w:val="22"/>
          <w:vertAlign w:val="baseline"/>
        </w:rPr>
      </w:pPr>
      <w:r w:rsidRPr="00C62CDA">
        <w:rPr>
          <w:rFonts w:ascii="Arial" w:hAnsi="Arial" w:cs="Arial"/>
          <w:bCs/>
          <w:sz w:val="22"/>
          <w:szCs w:val="22"/>
          <w:vertAlign w:val="baseline"/>
        </w:rPr>
        <w:lastRenderedPageBreak/>
        <w:t>Na assinatura do contrato, será exigida a comprovação das condições de habilitação consignadas no edital, as quais deverão ser mantidas pelo licitante durante a vigência do contrato.</w:t>
      </w:r>
    </w:p>
    <w:p w:rsidR="00822251" w:rsidRPr="00E73B8D" w:rsidRDefault="00822251" w:rsidP="00822251">
      <w:pPr>
        <w:numPr>
          <w:ilvl w:val="1"/>
          <w:numId w:val="1"/>
        </w:numPr>
        <w:tabs>
          <w:tab w:val="left" w:pos="851"/>
        </w:tabs>
        <w:spacing w:before="120"/>
        <w:ind w:left="851" w:hanging="851"/>
        <w:jc w:val="both"/>
        <w:rPr>
          <w:rFonts w:ascii="Arial" w:hAnsi="Arial" w:cs="Arial"/>
          <w:b/>
          <w:bCs/>
          <w:sz w:val="22"/>
          <w:szCs w:val="22"/>
          <w:vertAlign w:val="baseline"/>
        </w:rPr>
      </w:pPr>
      <w:r w:rsidRPr="00E73B8D">
        <w:rPr>
          <w:rFonts w:ascii="Arial" w:hAnsi="Arial" w:cs="Arial"/>
          <w:b/>
          <w:bCs/>
          <w:sz w:val="22"/>
          <w:szCs w:val="22"/>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22251" w:rsidRPr="00C62CDA" w:rsidRDefault="00822251" w:rsidP="00822251">
      <w:pPr>
        <w:numPr>
          <w:ilvl w:val="1"/>
          <w:numId w:val="1"/>
        </w:numPr>
        <w:tabs>
          <w:tab w:val="left" w:pos="851"/>
        </w:tabs>
        <w:spacing w:before="120"/>
        <w:ind w:left="851" w:hanging="851"/>
        <w:jc w:val="both"/>
        <w:rPr>
          <w:rFonts w:ascii="Arial" w:hAnsi="Arial" w:cs="Arial"/>
          <w:bCs/>
          <w:sz w:val="22"/>
          <w:szCs w:val="22"/>
          <w:vertAlign w:val="baseline"/>
        </w:rPr>
      </w:pPr>
      <w:r w:rsidRPr="00C62CDA">
        <w:rPr>
          <w:rFonts w:ascii="Arial" w:hAnsi="Arial" w:cs="Arial"/>
          <w:bCs/>
          <w:sz w:val="22"/>
          <w:szCs w:val="22"/>
          <w:vertAlign w:val="baseline"/>
        </w:rPr>
        <w:t>Na hipótese do não comparecimento do licitante vencedor para a assinatura do Contrato no prazo estipulado ou em caso de recusa por parte desta, é facultado à Codevasf, por intermédio do Pregoeiro, convocar os licitantes remanescentes, por ordem de classificação para fazê-lo. Analisada a aceitabilidade da proposta, podendo, inclusive, negociar diretamente com o licitante para que seja obtido melhor preço, ou revogar este Pregão, sem prejuízo das cominações legais previstas no item 19 deste Edital.</w:t>
      </w:r>
    </w:p>
    <w:p w:rsidR="00320292" w:rsidRPr="005063C9" w:rsidRDefault="00822251" w:rsidP="00D209E5">
      <w:pPr>
        <w:numPr>
          <w:ilvl w:val="1"/>
          <w:numId w:val="1"/>
        </w:numPr>
        <w:tabs>
          <w:tab w:val="left" w:pos="851"/>
        </w:tabs>
        <w:autoSpaceDE/>
        <w:autoSpaceDN/>
        <w:spacing w:before="120"/>
        <w:ind w:left="851" w:hanging="851"/>
        <w:jc w:val="both"/>
        <w:rPr>
          <w:rFonts w:ascii="Arial" w:hAnsi="Arial" w:cs="Arial"/>
          <w:b/>
          <w:bCs/>
          <w:sz w:val="22"/>
          <w:szCs w:val="22"/>
          <w:vertAlign w:val="baseline"/>
        </w:rPr>
      </w:pPr>
      <w:r w:rsidRPr="00D209E5">
        <w:rPr>
          <w:rFonts w:ascii="Arial" w:hAnsi="Arial" w:cs="Arial"/>
          <w:bCs/>
          <w:sz w:val="22"/>
          <w:szCs w:val="22"/>
          <w:vertAlign w:val="baseline"/>
        </w:rPr>
        <w:t>A Codevasf providenciará a publicação do extrato do Contrato no Diário Oficial da União, considerando que tal publicação deverá ocorrer nos termos previstos no § 2º do art. 51 da Lei nº 13.303/2016.</w:t>
      </w:r>
    </w:p>
    <w:p w:rsidR="005063C9" w:rsidRPr="00440DCB" w:rsidRDefault="005063C9" w:rsidP="00D209E5">
      <w:pPr>
        <w:numPr>
          <w:ilvl w:val="1"/>
          <w:numId w:val="1"/>
        </w:numPr>
        <w:tabs>
          <w:tab w:val="left" w:pos="851"/>
        </w:tabs>
        <w:autoSpaceDE/>
        <w:autoSpaceDN/>
        <w:spacing w:before="120"/>
        <w:ind w:left="851" w:hanging="851"/>
        <w:jc w:val="both"/>
        <w:rPr>
          <w:rFonts w:ascii="Arial" w:hAnsi="Arial" w:cs="Arial"/>
          <w:bCs/>
          <w:sz w:val="22"/>
          <w:szCs w:val="22"/>
          <w:vertAlign w:val="baseline"/>
        </w:rPr>
      </w:pPr>
      <w:r w:rsidRPr="00440DCB">
        <w:rPr>
          <w:rFonts w:ascii="Arial" w:hAnsi="Arial" w:cs="Arial"/>
          <w:bCs/>
          <w:sz w:val="22"/>
          <w:szCs w:val="22"/>
          <w:vertAlign w:val="baseline"/>
        </w:rPr>
        <w:t>Na impossibilidade do comparecimento na cidade de Petrolina (PE), a empresa contratada deverá entrar em contato com a Assessoria Jurídica (</w:t>
      </w:r>
      <w:r w:rsidR="00440DCB">
        <w:rPr>
          <w:rFonts w:ascii="Arial" w:hAnsi="Arial" w:cs="Arial"/>
          <w:bCs/>
          <w:sz w:val="22"/>
          <w:szCs w:val="22"/>
          <w:vertAlign w:val="baseline"/>
        </w:rPr>
        <w:t>3</w:t>
      </w:r>
      <w:r w:rsidRPr="00440DCB">
        <w:rPr>
          <w:rFonts w:ascii="Arial" w:hAnsi="Arial" w:cs="Arial"/>
          <w:bCs/>
          <w:sz w:val="22"/>
          <w:szCs w:val="22"/>
          <w:vertAlign w:val="baseline"/>
        </w:rPr>
        <w:t>ª/AJ), a fim de que se verifique a possibilidade de assinatura nas demais unidades desta empresa pública federal, localizadas em Brasília (DF), Montes Claros (MG), Bom Jesus da Lapa (BA), São Luís (MA), , Aracaju (SE), Penedo (AL), Juazeiro (BA), Teresina (PI), Recife (PE) ou Salvador (BA).</w:t>
      </w:r>
    </w:p>
    <w:p w:rsidR="00021032" w:rsidRPr="00440DCB" w:rsidRDefault="009E15D6" w:rsidP="00BA2D31">
      <w:pPr>
        <w:numPr>
          <w:ilvl w:val="0"/>
          <w:numId w:val="1"/>
        </w:numPr>
        <w:tabs>
          <w:tab w:val="left" w:pos="851"/>
        </w:tabs>
        <w:spacing w:before="360"/>
        <w:ind w:left="851" w:hanging="851"/>
        <w:jc w:val="both"/>
        <w:rPr>
          <w:rFonts w:ascii="Arial" w:hAnsi="Arial" w:cs="Arial"/>
          <w:b/>
          <w:bCs/>
          <w:sz w:val="22"/>
          <w:szCs w:val="22"/>
          <w:vertAlign w:val="baseline"/>
        </w:rPr>
      </w:pPr>
      <w:r w:rsidRPr="00440DCB">
        <w:rPr>
          <w:rFonts w:ascii="Arial" w:hAnsi="Arial" w:cs="Arial"/>
          <w:b/>
          <w:bCs/>
          <w:sz w:val="22"/>
          <w:szCs w:val="22"/>
          <w:vertAlign w:val="baseline"/>
        </w:rPr>
        <w:t>CONTROLE DAS ALTERAÇÕES DE PREÇOS</w:t>
      </w:r>
    </w:p>
    <w:p w:rsidR="005063C9" w:rsidRPr="00440DCB" w:rsidRDefault="009E15D6" w:rsidP="005063C9">
      <w:pPr>
        <w:numPr>
          <w:ilvl w:val="1"/>
          <w:numId w:val="1"/>
        </w:numPr>
        <w:spacing w:before="120"/>
        <w:ind w:left="851" w:hanging="851"/>
        <w:jc w:val="both"/>
        <w:rPr>
          <w:rFonts w:ascii="Arial" w:hAnsi="Arial" w:cs="Arial"/>
          <w:bCs/>
          <w:sz w:val="22"/>
          <w:szCs w:val="22"/>
          <w:vertAlign w:val="baseline"/>
        </w:rPr>
      </w:pPr>
      <w:r w:rsidRPr="00440DCB">
        <w:rPr>
          <w:rFonts w:ascii="Arial" w:hAnsi="Arial" w:cs="Arial"/>
          <w:bCs/>
          <w:sz w:val="22"/>
          <w:szCs w:val="22"/>
          <w:vertAlign w:val="baseline"/>
        </w:rPr>
        <w:t xml:space="preserve">Durante a vigência da Ata, os preços registrados serão fixos e irreajustáveis, exceto nas hipóteses decorrentes e devidamente comprovadas das situações previstas </w:t>
      </w:r>
      <w:r w:rsidR="00021032" w:rsidRPr="00440DCB">
        <w:rPr>
          <w:rFonts w:ascii="Arial" w:hAnsi="Arial" w:cs="Arial"/>
          <w:bCs/>
          <w:sz w:val="22"/>
          <w:szCs w:val="22"/>
          <w:vertAlign w:val="baseline"/>
        </w:rPr>
        <w:t xml:space="preserve">nos termos do art. 17 do Decreto 7.982/2013, </w:t>
      </w:r>
      <w:r w:rsidR="005063C9" w:rsidRPr="00440DCB">
        <w:rPr>
          <w:rFonts w:ascii="Arial" w:hAnsi="Arial" w:cs="Arial"/>
          <w:bCs/>
          <w:sz w:val="22"/>
          <w:szCs w:val="22"/>
          <w:vertAlign w:val="baseline"/>
        </w:rPr>
        <w:t>e nas hipóteses decorrentes e devidamente comprovadas as situações previstas no inciso VI do art. 81 da Lei n.º 13.303/016.</w:t>
      </w:r>
    </w:p>
    <w:p w:rsidR="00021032" w:rsidRPr="00021032" w:rsidRDefault="00021032" w:rsidP="00DF367C">
      <w:pPr>
        <w:pStyle w:val="PargrafodaLista"/>
        <w:numPr>
          <w:ilvl w:val="1"/>
          <w:numId w:val="1"/>
        </w:numPr>
        <w:spacing w:before="120"/>
        <w:ind w:left="851" w:hanging="851"/>
        <w:contextualSpacing w:val="0"/>
        <w:jc w:val="both"/>
        <w:rPr>
          <w:rFonts w:ascii="Arial" w:hAnsi="Arial" w:cs="Arial"/>
          <w:bCs/>
          <w:sz w:val="22"/>
          <w:szCs w:val="22"/>
        </w:rPr>
      </w:pPr>
      <w:r w:rsidRPr="00440DCB">
        <w:rPr>
          <w:rFonts w:ascii="Arial" w:hAnsi="Arial" w:cs="Arial"/>
          <w:bCs/>
          <w:sz w:val="22"/>
          <w:szCs w:val="22"/>
        </w:rPr>
        <w:t>A Ata de Registro de preços poderá ser cancelada e iniciar outro processo licitatório</w:t>
      </w:r>
      <w:r w:rsidRPr="00021032">
        <w:rPr>
          <w:rFonts w:ascii="Arial" w:hAnsi="Arial" w:cs="Arial"/>
          <w:bCs/>
          <w:sz w:val="22"/>
          <w:szCs w:val="22"/>
        </w:rPr>
        <w:t xml:space="preserve">, licitatório quando ocorrer as situações previstas no art. 20 do Decreto 7.982/2013. </w:t>
      </w:r>
    </w:p>
    <w:p w:rsidR="009E15D6" w:rsidRPr="009E15D6" w:rsidRDefault="009E15D6" w:rsidP="00DF367C">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Comprovada a redução dos preços praticados no mercado nas mesmas condições do registro e, definido o novo preço máximo a ser pago pela CODEVASF, o fornecedor beneficiário será convocado pela CODEVASF para negociação do valor registrado em Ata.</w:t>
      </w:r>
    </w:p>
    <w:p w:rsidR="009E15D6" w:rsidRPr="009E15D6" w:rsidRDefault="009E15D6" w:rsidP="00DF367C">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Os fornecedores que não aceitarem reduzir seus preços aos valores praticados pelo mercado serão liberados do compromisso assumido, sem aplicação de penalidade.</w:t>
      </w:r>
    </w:p>
    <w:p w:rsid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A ordem de classificação dos fornecedores que aceitarem reduzir seus preços aos valores de mercado observará a classificação original.</w:t>
      </w:r>
    </w:p>
    <w:p w:rsidR="009E15D6" w:rsidRPr="009E15D6"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t>Quando o preço de mercado tornar-se superior aos preços registrados e o fornecedor não puder cumprir o compromisso, o órgão gerenciador poderá:</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w:t>
      </w:r>
      <w:r w:rsidRPr="009E15D6">
        <w:rPr>
          <w:rFonts w:ascii="Arial" w:hAnsi="Arial" w:cs="Arial"/>
          <w:bCs/>
          <w:sz w:val="22"/>
          <w:szCs w:val="22"/>
          <w:vertAlign w:val="baseline"/>
        </w:rPr>
        <w:tab/>
        <w:t>liberar o fornecedor do compromisso assumido, caso a comunicação ocorra antes do pedido de fornecimento, e sem aplicação da penalidade se confirmada a veracidade dos motivos e comprovantes apresentados; e</w:t>
      </w:r>
    </w:p>
    <w:p w:rsidR="009E15D6" w:rsidRPr="009E15D6" w:rsidRDefault="009E15D6" w:rsidP="009E15D6">
      <w:pPr>
        <w:spacing w:before="120"/>
        <w:ind w:left="1276" w:hanging="425"/>
        <w:jc w:val="both"/>
        <w:rPr>
          <w:rFonts w:ascii="Arial" w:hAnsi="Arial" w:cs="Arial"/>
          <w:bCs/>
          <w:sz w:val="22"/>
          <w:szCs w:val="22"/>
          <w:vertAlign w:val="baseline"/>
        </w:rPr>
      </w:pPr>
      <w:r w:rsidRPr="009E15D6">
        <w:rPr>
          <w:rFonts w:ascii="Arial" w:hAnsi="Arial" w:cs="Arial"/>
          <w:bCs/>
          <w:sz w:val="22"/>
          <w:szCs w:val="22"/>
          <w:vertAlign w:val="baseline"/>
        </w:rPr>
        <w:t>II.</w:t>
      </w:r>
      <w:r w:rsidRPr="009E15D6">
        <w:rPr>
          <w:rFonts w:ascii="Arial" w:hAnsi="Arial" w:cs="Arial"/>
          <w:bCs/>
          <w:sz w:val="22"/>
          <w:szCs w:val="22"/>
          <w:vertAlign w:val="baseline"/>
        </w:rPr>
        <w:tab/>
        <w:t>convocar os demais fornecedores para assegurar igual oportunidade de negociação.</w:t>
      </w:r>
    </w:p>
    <w:p w:rsidR="00237E6F" w:rsidRDefault="009E15D6" w:rsidP="009E15D6">
      <w:pPr>
        <w:numPr>
          <w:ilvl w:val="1"/>
          <w:numId w:val="1"/>
        </w:numPr>
        <w:spacing w:before="120"/>
        <w:ind w:left="851" w:hanging="851"/>
        <w:jc w:val="both"/>
        <w:rPr>
          <w:rFonts w:ascii="Arial" w:hAnsi="Arial" w:cs="Arial"/>
          <w:bCs/>
          <w:sz w:val="22"/>
          <w:szCs w:val="22"/>
          <w:vertAlign w:val="baseline"/>
        </w:rPr>
      </w:pPr>
      <w:r w:rsidRPr="009E15D6">
        <w:rPr>
          <w:rFonts w:ascii="Arial" w:hAnsi="Arial" w:cs="Arial"/>
          <w:bCs/>
          <w:sz w:val="22"/>
          <w:szCs w:val="22"/>
          <w:vertAlign w:val="baseline"/>
        </w:rPr>
        <w:lastRenderedPageBreak/>
        <w:t>Não havendo êxito nas negociações, o órgão gerenciador deverá proceder à revogação da ata de registro de preços, adotando as medidas cabíveis para obtenção da contratação mais vantajosa</w:t>
      </w:r>
      <w:r w:rsidR="00660AE7">
        <w:rPr>
          <w:rFonts w:ascii="Arial" w:hAnsi="Arial" w:cs="Arial"/>
          <w:bCs/>
          <w:sz w:val="22"/>
          <w:szCs w:val="22"/>
          <w:vertAlign w:val="baseline"/>
        </w:rPr>
        <w:t>.</w:t>
      </w:r>
    </w:p>
    <w:p w:rsidR="008470B6" w:rsidRDefault="008470B6">
      <w:pPr>
        <w:autoSpaceDE/>
        <w:autoSpaceDN/>
        <w:rPr>
          <w:rFonts w:ascii="Arial" w:hAnsi="Arial" w:cs="Arial"/>
          <w:b/>
          <w:bCs/>
          <w:sz w:val="22"/>
          <w:szCs w:val="22"/>
          <w:vertAlign w:val="baseline"/>
        </w:rPr>
      </w:pPr>
    </w:p>
    <w:p w:rsidR="002A4927" w:rsidRPr="002A4927" w:rsidRDefault="002A4927" w:rsidP="002A4927">
      <w:pPr>
        <w:pStyle w:val="Cabealho"/>
        <w:numPr>
          <w:ilvl w:val="0"/>
          <w:numId w:val="1"/>
        </w:numPr>
        <w:tabs>
          <w:tab w:val="clear" w:pos="4419"/>
          <w:tab w:val="clear" w:pos="8838"/>
        </w:tabs>
        <w:autoSpaceDE/>
        <w:autoSpaceDN/>
        <w:spacing w:after="120"/>
        <w:ind w:left="851" w:hanging="851"/>
        <w:jc w:val="both"/>
        <w:rPr>
          <w:rFonts w:ascii="Arial" w:hAnsi="Arial" w:cs="Arial"/>
          <w:b/>
          <w:bCs/>
          <w:sz w:val="22"/>
          <w:szCs w:val="22"/>
        </w:rPr>
      </w:pPr>
      <w:r w:rsidRPr="002A4927">
        <w:rPr>
          <w:rFonts w:ascii="Arial" w:hAnsi="Arial" w:cs="Arial"/>
          <w:b/>
          <w:bCs/>
          <w:sz w:val="22"/>
          <w:szCs w:val="22"/>
        </w:rPr>
        <w:t xml:space="preserve">CANCELAMENTO DA ATA REGISTRO DE PREÇOS </w:t>
      </w:r>
    </w:p>
    <w:p w:rsidR="002A4927" w:rsidRPr="002A4927" w:rsidRDefault="002A4927" w:rsidP="0020754C">
      <w:pPr>
        <w:numPr>
          <w:ilvl w:val="1"/>
          <w:numId w:val="1"/>
        </w:num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 xml:space="preserve">O </w:t>
      </w:r>
      <w:r w:rsidR="003D2B9E">
        <w:rPr>
          <w:rFonts w:ascii="Arial" w:hAnsi="Arial" w:cs="Arial"/>
          <w:bCs/>
          <w:sz w:val="22"/>
          <w:szCs w:val="22"/>
          <w:vertAlign w:val="baseline"/>
        </w:rPr>
        <w:t>Detentor da Ata</w:t>
      </w:r>
      <w:r w:rsidRPr="002A4927">
        <w:rPr>
          <w:rFonts w:ascii="Arial" w:hAnsi="Arial" w:cs="Arial"/>
          <w:bCs/>
          <w:sz w:val="22"/>
          <w:szCs w:val="22"/>
          <w:vertAlign w:val="baseline"/>
        </w:rPr>
        <w:t xml:space="preserve"> terá seu registro de preço</w:t>
      </w:r>
      <w:r w:rsidR="003D2B9E">
        <w:rPr>
          <w:rFonts w:ascii="Arial" w:hAnsi="Arial" w:cs="Arial"/>
          <w:bCs/>
          <w:sz w:val="22"/>
          <w:szCs w:val="22"/>
          <w:vertAlign w:val="baseline"/>
        </w:rPr>
        <w:t>s</w:t>
      </w:r>
      <w:r w:rsidRPr="002A4927">
        <w:rPr>
          <w:rFonts w:ascii="Arial" w:hAnsi="Arial" w:cs="Arial"/>
          <w:bCs/>
          <w:sz w:val="22"/>
          <w:szCs w:val="22"/>
          <w:vertAlign w:val="baseline"/>
        </w:rPr>
        <w:t xml:space="preserve"> cancelado, por intermédio de processo administrativo específico, assegurados o contraditório e a ampla defesa, nos seguintes casos:</w:t>
      </w:r>
    </w:p>
    <w:p w:rsidR="002A4927" w:rsidRPr="002A4927" w:rsidRDefault="002A4927" w:rsidP="003D2B9E">
      <w:pPr>
        <w:numPr>
          <w:ilvl w:val="2"/>
          <w:numId w:val="1"/>
        </w:num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A pedido, quando:</w:t>
      </w:r>
    </w:p>
    <w:p w:rsidR="002A4927" w:rsidRPr="003D2B9E" w:rsidRDefault="002A4927" w:rsidP="00961F9F">
      <w:pPr>
        <w:pStyle w:val="PargrafodaLista"/>
        <w:numPr>
          <w:ilvl w:val="0"/>
          <w:numId w:val="37"/>
        </w:numPr>
        <w:spacing w:before="120"/>
        <w:ind w:left="1276"/>
        <w:contextualSpacing w:val="0"/>
        <w:jc w:val="both"/>
        <w:rPr>
          <w:rFonts w:ascii="Arial" w:hAnsi="Arial" w:cs="Arial"/>
          <w:bCs/>
          <w:sz w:val="22"/>
          <w:szCs w:val="22"/>
        </w:rPr>
      </w:pPr>
      <w:r w:rsidRPr="003D2B9E">
        <w:rPr>
          <w:rFonts w:ascii="Arial" w:hAnsi="Arial" w:cs="Arial"/>
          <w:bCs/>
          <w:sz w:val="22"/>
          <w:szCs w:val="22"/>
        </w:rPr>
        <w:t>Comprovar estar impossibilitado de cumprir as exigências da Ata, por ocorrência de casos fortuitos ou de força maior;</w:t>
      </w:r>
    </w:p>
    <w:p w:rsidR="002A4927" w:rsidRPr="003D2B9E" w:rsidRDefault="002A4927" w:rsidP="00961F9F">
      <w:pPr>
        <w:pStyle w:val="PargrafodaLista"/>
        <w:numPr>
          <w:ilvl w:val="0"/>
          <w:numId w:val="37"/>
        </w:numPr>
        <w:spacing w:before="120"/>
        <w:ind w:left="1276"/>
        <w:contextualSpacing w:val="0"/>
        <w:jc w:val="both"/>
        <w:rPr>
          <w:rFonts w:ascii="Arial" w:hAnsi="Arial" w:cs="Arial"/>
          <w:bCs/>
          <w:sz w:val="22"/>
          <w:szCs w:val="22"/>
        </w:rPr>
      </w:pPr>
      <w:r w:rsidRPr="003D2B9E">
        <w:rPr>
          <w:rFonts w:ascii="Arial" w:hAnsi="Arial" w:cs="Arial"/>
          <w:bCs/>
          <w:sz w:val="22"/>
          <w:szCs w:val="22"/>
        </w:rPr>
        <w:t>O seu preço registrado se tornar, comprovadamente, inexequível em função da elevação dos preços de mercado, dos insumos que compõem o custo das aquisições/contratações, e se a comunicação ocorrer antes do pedido de fornecimento.</w:t>
      </w:r>
    </w:p>
    <w:p w:rsidR="002A4927" w:rsidRPr="002A4927" w:rsidRDefault="002A4927" w:rsidP="00961F9F">
      <w:pPr>
        <w:numPr>
          <w:ilvl w:val="2"/>
          <w:numId w:val="1"/>
        </w:num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Por iniciativa da CODEVASF, quando:</w:t>
      </w:r>
    </w:p>
    <w:p w:rsidR="001A4D48" w:rsidRPr="001A4D48" w:rsidRDefault="001A4D48" w:rsidP="00961F9F">
      <w:pPr>
        <w:pStyle w:val="PargrafodaLista"/>
        <w:numPr>
          <w:ilvl w:val="0"/>
          <w:numId w:val="40"/>
        </w:numPr>
        <w:spacing w:before="120"/>
        <w:ind w:left="1276"/>
        <w:contextualSpacing w:val="0"/>
        <w:jc w:val="both"/>
        <w:rPr>
          <w:rFonts w:ascii="Arial" w:hAnsi="Arial" w:cs="Arial"/>
          <w:bCs/>
          <w:sz w:val="22"/>
          <w:szCs w:val="22"/>
        </w:rPr>
      </w:pPr>
      <w:r w:rsidRPr="001A4D48">
        <w:rPr>
          <w:rFonts w:ascii="Arial" w:hAnsi="Arial" w:cs="Arial"/>
          <w:bCs/>
          <w:sz w:val="22"/>
          <w:szCs w:val="22"/>
        </w:rPr>
        <w:t>Sofrer sanção prevista nos incisos III do caput do art. 83 da Lei nº 13.303/16;</w:t>
      </w:r>
    </w:p>
    <w:p w:rsidR="001A4D48" w:rsidRPr="001A4D48" w:rsidRDefault="001A4D48" w:rsidP="00961F9F">
      <w:pPr>
        <w:pStyle w:val="PargrafodaLista"/>
        <w:numPr>
          <w:ilvl w:val="0"/>
          <w:numId w:val="40"/>
        </w:numPr>
        <w:spacing w:before="120"/>
        <w:ind w:left="1276"/>
        <w:contextualSpacing w:val="0"/>
        <w:jc w:val="both"/>
        <w:rPr>
          <w:rFonts w:ascii="Arial" w:hAnsi="Arial" w:cs="Arial"/>
          <w:bCs/>
          <w:sz w:val="22"/>
          <w:szCs w:val="22"/>
        </w:rPr>
      </w:pPr>
      <w:r w:rsidRPr="001A4D48">
        <w:rPr>
          <w:rFonts w:ascii="Arial" w:hAnsi="Arial" w:cs="Arial"/>
          <w:bCs/>
          <w:sz w:val="22"/>
          <w:szCs w:val="22"/>
        </w:rPr>
        <w:t>Não aceitar reduzir o preço registrado, na hipótese deste se tornar superior àqueles praticados no mercado;</w:t>
      </w:r>
    </w:p>
    <w:p w:rsidR="001A4D48" w:rsidRPr="001A4D48" w:rsidRDefault="001A4D48" w:rsidP="00961F9F">
      <w:pPr>
        <w:pStyle w:val="PargrafodaLista"/>
        <w:numPr>
          <w:ilvl w:val="0"/>
          <w:numId w:val="40"/>
        </w:numPr>
        <w:spacing w:before="120"/>
        <w:ind w:left="1276"/>
        <w:contextualSpacing w:val="0"/>
        <w:jc w:val="both"/>
        <w:rPr>
          <w:rFonts w:ascii="Arial" w:hAnsi="Arial" w:cs="Arial"/>
          <w:bCs/>
          <w:sz w:val="22"/>
          <w:szCs w:val="22"/>
        </w:rPr>
      </w:pPr>
      <w:r w:rsidRPr="001A4D48">
        <w:rPr>
          <w:rFonts w:ascii="Arial" w:hAnsi="Arial" w:cs="Arial"/>
          <w:bCs/>
          <w:sz w:val="22"/>
          <w:szCs w:val="22"/>
        </w:rPr>
        <w:t>Não mantiver as condições de habilitação ou qualificação técnica exigida no processo licitatório;</w:t>
      </w:r>
    </w:p>
    <w:p w:rsidR="001A4D48" w:rsidRPr="001A4D48" w:rsidRDefault="001A4D48" w:rsidP="00961F9F">
      <w:pPr>
        <w:pStyle w:val="PargrafodaLista"/>
        <w:numPr>
          <w:ilvl w:val="0"/>
          <w:numId w:val="40"/>
        </w:numPr>
        <w:spacing w:before="120"/>
        <w:ind w:left="1276"/>
        <w:contextualSpacing w:val="0"/>
        <w:jc w:val="both"/>
        <w:rPr>
          <w:rFonts w:ascii="Arial" w:hAnsi="Arial" w:cs="Arial"/>
          <w:bCs/>
          <w:sz w:val="22"/>
          <w:szCs w:val="22"/>
        </w:rPr>
      </w:pPr>
      <w:r w:rsidRPr="001A4D48">
        <w:rPr>
          <w:rFonts w:ascii="Arial" w:hAnsi="Arial" w:cs="Arial"/>
          <w:bCs/>
          <w:sz w:val="22"/>
          <w:szCs w:val="22"/>
        </w:rPr>
        <w:t>Por razões de interesse público, devidamente motivadas e justificadas;</w:t>
      </w:r>
    </w:p>
    <w:p w:rsidR="001A4D48" w:rsidRPr="001A4D48" w:rsidRDefault="001A4D48" w:rsidP="00961F9F">
      <w:pPr>
        <w:pStyle w:val="PargrafodaLista"/>
        <w:numPr>
          <w:ilvl w:val="0"/>
          <w:numId w:val="40"/>
        </w:numPr>
        <w:spacing w:before="120"/>
        <w:ind w:left="1276"/>
        <w:contextualSpacing w:val="0"/>
        <w:jc w:val="both"/>
        <w:rPr>
          <w:rFonts w:ascii="Arial" w:hAnsi="Arial" w:cs="Arial"/>
          <w:bCs/>
          <w:sz w:val="22"/>
          <w:szCs w:val="22"/>
        </w:rPr>
      </w:pPr>
      <w:r w:rsidRPr="001A4D48">
        <w:rPr>
          <w:rFonts w:ascii="Arial" w:hAnsi="Arial" w:cs="Arial"/>
          <w:bCs/>
          <w:sz w:val="22"/>
          <w:szCs w:val="22"/>
        </w:rPr>
        <w:t>Não cumprir as obrigações decorrentes da Ata de Registro de Preços;</w:t>
      </w:r>
    </w:p>
    <w:p w:rsidR="001A4D48" w:rsidRPr="001A4D48" w:rsidRDefault="001A4D48" w:rsidP="00961F9F">
      <w:pPr>
        <w:pStyle w:val="PargrafodaLista"/>
        <w:numPr>
          <w:ilvl w:val="0"/>
          <w:numId w:val="40"/>
        </w:numPr>
        <w:spacing w:before="120"/>
        <w:ind w:left="1276"/>
        <w:contextualSpacing w:val="0"/>
        <w:jc w:val="both"/>
        <w:rPr>
          <w:rFonts w:ascii="Arial" w:hAnsi="Arial" w:cs="Arial"/>
          <w:bCs/>
          <w:sz w:val="22"/>
          <w:szCs w:val="22"/>
        </w:rPr>
      </w:pPr>
      <w:r w:rsidRPr="001A4D48">
        <w:rPr>
          <w:rFonts w:ascii="Arial" w:hAnsi="Arial" w:cs="Arial"/>
          <w:bCs/>
          <w:sz w:val="22"/>
          <w:szCs w:val="22"/>
        </w:rPr>
        <w:t>Se recusar a realizar os serviços nos prazos estabelecidos no Edital e seus anexos;</w:t>
      </w:r>
    </w:p>
    <w:p w:rsidR="001A4D48" w:rsidRPr="001A4D48" w:rsidRDefault="001A4D48" w:rsidP="00961F9F">
      <w:pPr>
        <w:pStyle w:val="PargrafodaLista"/>
        <w:numPr>
          <w:ilvl w:val="0"/>
          <w:numId w:val="40"/>
        </w:numPr>
        <w:spacing w:before="120"/>
        <w:ind w:left="1276"/>
        <w:contextualSpacing w:val="0"/>
        <w:jc w:val="both"/>
        <w:rPr>
          <w:rFonts w:ascii="Arial" w:hAnsi="Arial" w:cs="Arial"/>
          <w:bCs/>
          <w:sz w:val="22"/>
          <w:szCs w:val="22"/>
        </w:rPr>
      </w:pPr>
      <w:r w:rsidRPr="001A4D48">
        <w:rPr>
          <w:rFonts w:ascii="Arial" w:hAnsi="Arial" w:cs="Arial"/>
          <w:bCs/>
          <w:sz w:val="22"/>
          <w:szCs w:val="22"/>
        </w:rPr>
        <w:t>Na ocorrência de inexecução total ou parcial das condições estabelecidas na Ata de Registro de Preços ou nos pedidos dela decorrentes.</w:t>
      </w:r>
    </w:p>
    <w:p w:rsidR="003D2B9E" w:rsidRPr="002A4927" w:rsidRDefault="002A4927" w:rsidP="00961F9F">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17.2.</w:t>
      </w:r>
      <w:r w:rsidRPr="002A4927">
        <w:rPr>
          <w:rFonts w:ascii="Arial" w:hAnsi="Arial" w:cs="Arial"/>
          <w:bCs/>
          <w:sz w:val="22"/>
          <w:szCs w:val="22"/>
          <w:vertAlign w:val="baseline"/>
        </w:rPr>
        <w:tab/>
      </w:r>
      <w:r w:rsidR="003D2B9E" w:rsidRPr="002A4927">
        <w:rPr>
          <w:rFonts w:ascii="Arial" w:hAnsi="Arial" w:cs="Arial"/>
          <w:bCs/>
          <w:sz w:val="22"/>
          <w:szCs w:val="22"/>
          <w:vertAlign w:val="baseline"/>
        </w:rPr>
        <w:t>A Ata de Registro de Preço, decorrente deste Pregão, será cancelada automaticamente:</w:t>
      </w:r>
    </w:p>
    <w:p w:rsidR="003D2B9E" w:rsidRPr="003D2B9E" w:rsidRDefault="003D2B9E" w:rsidP="00961F9F">
      <w:pPr>
        <w:pStyle w:val="PargrafodaLista"/>
        <w:numPr>
          <w:ilvl w:val="0"/>
          <w:numId w:val="39"/>
        </w:numPr>
        <w:spacing w:before="120"/>
        <w:ind w:left="1276" w:hanging="357"/>
        <w:contextualSpacing w:val="0"/>
        <w:jc w:val="both"/>
        <w:rPr>
          <w:rFonts w:ascii="Arial" w:hAnsi="Arial" w:cs="Arial"/>
          <w:bCs/>
          <w:sz w:val="22"/>
          <w:szCs w:val="22"/>
        </w:rPr>
      </w:pPr>
      <w:r w:rsidRPr="003D2B9E">
        <w:rPr>
          <w:rFonts w:ascii="Arial" w:hAnsi="Arial" w:cs="Arial"/>
          <w:bCs/>
          <w:sz w:val="22"/>
          <w:szCs w:val="22"/>
        </w:rPr>
        <w:t>Por decurso do prazo de vigência;</w:t>
      </w:r>
    </w:p>
    <w:p w:rsidR="003D2B9E" w:rsidRPr="003D2B9E" w:rsidRDefault="003D2B9E" w:rsidP="00961F9F">
      <w:pPr>
        <w:pStyle w:val="PargrafodaLista"/>
        <w:numPr>
          <w:ilvl w:val="0"/>
          <w:numId w:val="39"/>
        </w:numPr>
        <w:spacing w:before="120"/>
        <w:ind w:left="1276" w:hanging="357"/>
        <w:contextualSpacing w:val="0"/>
        <w:jc w:val="both"/>
        <w:rPr>
          <w:rFonts w:ascii="Arial" w:hAnsi="Arial" w:cs="Arial"/>
          <w:bCs/>
          <w:sz w:val="22"/>
          <w:szCs w:val="22"/>
        </w:rPr>
      </w:pPr>
      <w:r w:rsidRPr="003D2B9E">
        <w:rPr>
          <w:rFonts w:ascii="Arial" w:hAnsi="Arial" w:cs="Arial"/>
          <w:bCs/>
          <w:sz w:val="22"/>
          <w:szCs w:val="22"/>
        </w:rPr>
        <w:t>Quando não restarem fornecedores registrados.</w:t>
      </w:r>
    </w:p>
    <w:p w:rsidR="002A4927" w:rsidRPr="002A4927" w:rsidRDefault="002A4927" w:rsidP="0020754C">
      <w:pPr>
        <w:spacing w:before="120"/>
        <w:ind w:left="851" w:hanging="851"/>
        <w:jc w:val="both"/>
        <w:rPr>
          <w:rFonts w:ascii="Arial" w:hAnsi="Arial" w:cs="Arial"/>
          <w:bCs/>
          <w:sz w:val="22"/>
          <w:szCs w:val="22"/>
          <w:vertAlign w:val="baseline"/>
        </w:rPr>
      </w:pPr>
      <w:r w:rsidRPr="002A4927">
        <w:rPr>
          <w:rFonts w:ascii="Arial" w:hAnsi="Arial" w:cs="Arial"/>
          <w:bCs/>
          <w:sz w:val="22"/>
          <w:szCs w:val="22"/>
          <w:vertAlign w:val="baseline"/>
        </w:rPr>
        <w:t>17.3.</w:t>
      </w:r>
      <w:r w:rsidRPr="002A4927">
        <w:rPr>
          <w:rFonts w:ascii="Arial" w:hAnsi="Arial" w:cs="Arial"/>
          <w:bCs/>
          <w:sz w:val="22"/>
          <w:szCs w:val="22"/>
          <w:vertAlign w:val="baseline"/>
        </w:rPr>
        <w:tab/>
      </w:r>
      <w:r w:rsidR="003D2B9E" w:rsidRPr="002A4927">
        <w:rPr>
          <w:rFonts w:ascii="Arial" w:hAnsi="Arial" w:cs="Arial"/>
          <w:bCs/>
          <w:sz w:val="22"/>
          <w:szCs w:val="22"/>
          <w:vertAlign w:val="baseline"/>
        </w:rPr>
        <w:t>Em qualquer das hipóteses descritas na condição anterior, concluído o processo, a CODEVASF fará o devido apostilamento na Ata de Registro de Preço e informará ao Fornecedor Beneficiário a nova ordem de registro</w:t>
      </w:r>
      <w:r w:rsidRPr="002A4927">
        <w:rPr>
          <w:rFonts w:ascii="Arial" w:hAnsi="Arial" w:cs="Arial"/>
          <w:bCs/>
          <w:sz w:val="22"/>
          <w:szCs w:val="22"/>
          <w:vertAlign w:val="baseline"/>
        </w:rPr>
        <w:t>:</w:t>
      </w:r>
    </w:p>
    <w:p w:rsidR="00833571" w:rsidRPr="00833571" w:rsidRDefault="00833571" w:rsidP="00EC6B0B">
      <w:pPr>
        <w:numPr>
          <w:ilvl w:val="0"/>
          <w:numId w:val="1"/>
        </w:numPr>
        <w:spacing w:before="360" w:after="120"/>
        <w:ind w:left="851" w:hanging="851"/>
        <w:jc w:val="both"/>
        <w:rPr>
          <w:rFonts w:ascii="Arial" w:hAnsi="Arial" w:cs="Arial"/>
          <w:b/>
          <w:bCs/>
          <w:sz w:val="22"/>
          <w:szCs w:val="22"/>
          <w:vertAlign w:val="baseline"/>
        </w:rPr>
      </w:pPr>
      <w:r w:rsidRPr="00833571">
        <w:rPr>
          <w:rFonts w:ascii="Arial" w:hAnsi="Arial" w:cs="Arial"/>
          <w:b/>
          <w:bCs/>
          <w:sz w:val="22"/>
          <w:szCs w:val="22"/>
          <w:vertAlign w:val="baseline"/>
        </w:rPr>
        <w:t>PRAZO DE VIGÊNCIA DA ATA DE REGISTRO DE PREÇOS</w:t>
      </w:r>
    </w:p>
    <w:p w:rsidR="001A4D48" w:rsidRPr="001A4D48" w:rsidRDefault="001A4D48" w:rsidP="001A4D48">
      <w:pPr>
        <w:numPr>
          <w:ilvl w:val="1"/>
          <w:numId w:val="1"/>
        </w:numPr>
        <w:autoSpaceDE/>
        <w:autoSpaceDN/>
        <w:spacing w:after="120"/>
        <w:ind w:left="851" w:hanging="851"/>
        <w:jc w:val="both"/>
        <w:rPr>
          <w:rFonts w:ascii="Arial" w:hAnsi="Arial" w:cs="Arial"/>
          <w:bCs/>
          <w:sz w:val="22"/>
          <w:szCs w:val="22"/>
          <w:vertAlign w:val="baseline"/>
        </w:rPr>
      </w:pPr>
      <w:r w:rsidRPr="001A4D48">
        <w:rPr>
          <w:rFonts w:ascii="Arial" w:hAnsi="Arial" w:cs="Arial"/>
          <w:bCs/>
          <w:sz w:val="22"/>
          <w:szCs w:val="22"/>
          <w:vertAlign w:val="baseline"/>
        </w:rPr>
        <w:t>O prazo de validade dos preços apresentados é de 12 (doze) meses, a contar da data de assinatura da Ata de Registro de Preços.</w:t>
      </w:r>
    </w:p>
    <w:p w:rsidR="001A4D48" w:rsidRPr="001A4D48" w:rsidRDefault="001A4D48" w:rsidP="001A4D48">
      <w:pPr>
        <w:numPr>
          <w:ilvl w:val="1"/>
          <w:numId w:val="1"/>
        </w:numPr>
        <w:autoSpaceDE/>
        <w:autoSpaceDN/>
        <w:spacing w:after="120"/>
        <w:ind w:left="851" w:hanging="851"/>
        <w:jc w:val="both"/>
        <w:rPr>
          <w:rFonts w:ascii="Arial" w:hAnsi="Arial" w:cs="Arial"/>
          <w:bCs/>
          <w:sz w:val="22"/>
          <w:szCs w:val="22"/>
          <w:vertAlign w:val="baseline"/>
        </w:rPr>
      </w:pPr>
      <w:r w:rsidRPr="001A4D48">
        <w:rPr>
          <w:rFonts w:ascii="Arial" w:hAnsi="Arial" w:cs="Arial"/>
          <w:bCs/>
          <w:sz w:val="22"/>
          <w:szCs w:val="22"/>
          <w:vertAlign w:val="baseline"/>
        </w:rPr>
        <w:t>A eficácia legal  do contrato será a partir da publicação do extrato  no Diário Oficial da União, tendo início e vencimento em dia de expediente na Codevasf, devendo-se excluir o primeiro e incluir o último.</w:t>
      </w:r>
    </w:p>
    <w:p w:rsidR="001A038C" w:rsidRPr="005063C9" w:rsidRDefault="001A4D48" w:rsidP="001A4D48">
      <w:pPr>
        <w:numPr>
          <w:ilvl w:val="1"/>
          <w:numId w:val="1"/>
        </w:numPr>
        <w:autoSpaceDE/>
        <w:autoSpaceDN/>
        <w:spacing w:after="120"/>
        <w:ind w:left="851" w:hanging="851"/>
        <w:jc w:val="both"/>
        <w:rPr>
          <w:rFonts w:ascii="Arial" w:hAnsi="Arial" w:cs="Arial"/>
          <w:b/>
          <w:bCs/>
          <w:sz w:val="22"/>
          <w:szCs w:val="22"/>
          <w:vertAlign w:val="baseline"/>
        </w:rPr>
      </w:pPr>
      <w:r w:rsidRPr="001A4D48">
        <w:rPr>
          <w:rFonts w:ascii="Arial" w:hAnsi="Arial" w:cs="Arial"/>
          <w:bCs/>
          <w:sz w:val="22"/>
          <w:szCs w:val="22"/>
          <w:vertAlign w:val="baseline"/>
        </w:rPr>
        <w:t>Os contratos decorrentes do SRP – Sistema de Registro de Preços terão sua vigência conforme as disposições contidas neste Edital e respectivos contratos decorrentes, obedecido o disposto no art. 12, § 2º</w:t>
      </w:r>
      <w:r w:rsidR="009F6CFE">
        <w:rPr>
          <w:rFonts w:ascii="Arial" w:hAnsi="Arial" w:cs="Arial"/>
          <w:bCs/>
          <w:sz w:val="22"/>
          <w:szCs w:val="22"/>
          <w:vertAlign w:val="baseline"/>
        </w:rPr>
        <w:t>,</w:t>
      </w:r>
      <w:r w:rsidRPr="001A4D48">
        <w:rPr>
          <w:rFonts w:ascii="Arial" w:hAnsi="Arial" w:cs="Arial"/>
          <w:bCs/>
          <w:sz w:val="22"/>
          <w:szCs w:val="22"/>
          <w:vertAlign w:val="baseline"/>
        </w:rPr>
        <w:t xml:space="preserve"> do Decreto 7.892/</w:t>
      </w:r>
      <w:r w:rsidR="002E5456">
        <w:rPr>
          <w:rFonts w:ascii="Arial" w:hAnsi="Arial" w:cs="Arial"/>
          <w:bCs/>
          <w:sz w:val="22"/>
          <w:szCs w:val="22"/>
          <w:vertAlign w:val="baseline"/>
        </w:rPr>
        <w:t>2013</w:t>
      </w:r>
      <w:r w:rsidR="001A038C">
        <w:rPr>
          <w:rFonts w:ascii="Arial" w:hAnsi="Arial" w:cs="Arial"/>
          <w:bCs/>
          <w:sz w:val="22"/>
          <w:szCs w:val="22"/>
          <w:vertAlign w:val="baseline"/>
        </w:rPr>
        <w:t>.</w:t>
      </w:r>
    </w:p>
    <w:p w:rsidR="00C23CA1" w:rsidRPr="00620142" w:rsidRDefault="00C23CA1" w:rsidP="00EC6B0B">
      <w:pPr>
        <w:numPr>
          <w:ilvl w:val="0"/>
          <w:numId w:val="1"/>
        </w:numPr>
        <w:spacing w:before="360"/>
        <w:ind w:left="851" w:hanging="851"/>
        <w:jc w:val="both"/>
        <w:rPr>
          <w:rFonts w:ascii="Arial" w:hAnsi="Arial" w:cs="Arial"/>
          <w:b/>
          <w:bCs/>
          <w:sz w:val="22"/>
          <w:szCs w:val="22"/>
          <w:vertAlign w:val="baseline"/>
        </w:rPr>
      </w:pPr>
      <w:r w:rsidRPr="00620142">
        <w:rPr>
          <w:rFonts w:ascii="Arial" w:hAnsi="Arial" w:cs="Arial"/>
          <w:b/>
          <w:bCs/>
          <w:sz w:val="22"/>
          <w:szCs w:val="22"/>
          <w:vertAlign w:val="baseline"/>
        </w:rPr>
        <w:lastRenderedPageBreak/>
        <w:t>PRAZO E LOCAL DE ENTREGA</w:t>
      </w:r>
    </w:p>
    <w:p w:rsidR="00DF367C" w:rsidRPr="000721FF" w:rsidRDefault="00C23CA1" w:rsidP="00DF367C">
      <w:pPr>
        <w:numPr>
          <w:ilvl w:val="1"/>
          <w:numId w:val="1"/>
        </w:numPr>
        <w:tabs>
          <w:tab w:val="num" w:pos="1021"/>
        </w:tabs>
        <w:spacing w:before="120" w:after="120"/>
        <w:ind w:left="851" w:hanging="851"/>
        <w:jc w:val="both"/>
        <w:rPr>
          <w:rFonts w:ascii="Arial" w:hAnsi="Arial" w:cs="Arial"/>
          <w:bCs/>
          <w:sz w:val="22"/>
          <w:szCs w:val="22"/>
          <w:vertAlign w:val="baseline"/>
        </w:rPr>
      </w:pPr>
      <w:r w:rsidRPr="000721FF">
        <w:rPr>
          <w:rFonts w:ascii="Arial" w:hAnsi="Arial" w:cs="Arial"/>
          <w:bCs/>
          <w:sz w:val="22"/>
          <w:szCs w:val="22"/>
          <w:vertAlign w:val="baseline"/>
        </w:rPr>
        <w:t xml:space="preserve">O prazo </w:t>
      </w:r>
      <w:r w:rsidRPr="000721FF">
        <w:rPr>
          <w:rFonts w:ascii="Arial" w:hAnsi="Arial" w:cs="Arial"/>
          <w:b/>
          <w:bCs/>
          <w:sz w:val="22"/>
          <w:szCs w:val="22"/>
          <w:vertAlign w:val="baseline"/>
        </w:rPr>
        <w:t>máximo</w:t>
      </w:r>
      <w:r w:rsidRPr="000721FF">
        <w:rPr>
          <w:rFonts w:ascii="Arial" w:hAnsi="Arial" w:cs="Arial"/>
          <w:bCs/>
          <w:sz w:val="22"/>
          <w:szCs w:val="22"/>
          <w:vertAlign w:val="baseline"/>
        </w:rPr>
        <w:t xml:space="preserve"> para a entrega dos materiais será de </w:t>
      </w:r>
      <w:r w:rsidR="000721FF" w:rsidRPr="000721FF">
        <w:rPr>
          <w:rFonts w:ascii="Arial" w:hAnsi="Arial" w:cs="Arial"/>
          <w:bCs/>
          <w:sz w:val="22"/>
          <w:szCs w:val="22"/>
          <w:vertAlign w:val="baseline"/>
        </w:rPr>
        <w:t>9</w:t>
      </w:r>
      <w:r w:rsidRPr="000721FF">
        <w:rPr>
          <w:rFonts w:ascii="Arial" w:hAnsi="Arial" w:cs="Arial"/>
          <w:bCs/>
          <w:sz w:val="22"/>
          <w:szCs w:val="22"/>
          <w:vertAlign w:val="baseline"/>
        </w:rPr>
        <w:t>0 (</w:t>
      </w:r>
      <w:r w:rsidR="000721FF">
        <w:rPr>
          <w:rFonts w:ascii="Arial" w:hAnsi="Arial" w:cs="Arial"/>
          <w:bCs/>
          <w:sz w:val="22"/>
          <w:szCs w:val="22"/>
          <w:vertAlign w:val="baseline"/>
        </w:rPr>
        <w:t>noventa</w:t>
      </w:r>
      <w:r w:rsidRPr="000721FF">
        <w:rPr>
          <w:rFonts w:ascii="Arial" w:hAnsi="Arial" w:cs="Arial"/>
          <w:bCs/>
          <w:sz w:val="22"/>
          <w:szCs w:val="22"/>
          <w:vertAlign w:val="baseline"/>
        </w:rPr>
        <w:t>) dias corridos, a contar da contratação</w:t>
      </w:r>
      <w:r w:rsidR="007D7832">
        <w:rPr>
          <w:rFonts w:ascii="Arial" w:hAnsi="Arial" w:cs="Arial"/>
          <w:bCs/>
          <w:sz w:val="22"/>
          <w:szCs w:val="22"/>
          <w:vertAlign w:val="baseline"/>
        </w:rPr>
        <w:t xml:space="preserve"> ou Ordem de Fornecimento</w:t>
      </w:r>
      <w:r w:rsidR="00DF367C">
        <w:rPr>
          <w:rFonts w:ascii="Arial" w:hAnsi="Arial" w:cs="Arial"/>
          <w:bCs/>
          <w:sz w:val="22"/>
          <w:szCs w:val="22"/>
          <w:vertAlign w:val="baseline"/>
        </w:rPr>
        <w:t xml:space="preserve">, </w:t>
      </w:r>
      <w:r w:rsidR="00DF367C" w:rsidRPr="00620142">
        <w:rPr>
          <w:rFonts w:ascii="Arial" w:hAnsi="Arial" w:cs="Arial"/>
          <w:bCs/>
          <w:sz w:val="22"/>
          <w:szCs w:val="22"/>
          <w:vertAlign w:val="baseline"/>
        </w:rPr>
        <w:t xml:space="preserve">conforme </w:t>
      </w:r>
      <w:r w:rsidR="00DF367C">
        <w:rPr>
          <w:rFonts w:ascii="Arial" w:hAnsi="Arial" w:cs="Arial"/>
          <w:b/>
          <w:bCs/>
          <w:sz w:val="22"/>
          <w:szCs w:val="22"/>
          <w:vertAlign w:val="baseline"/>
        </w:rPr>
        <w:t>It</w:t>
      </w:r>
      <w:r w:rsidR="00DF367C" w:rsidRPr="00DB351B">
        <w:rPr>
          <w:rFonts w:ascii="Arial" w:hAnsi="Arial" w:cs="Arial"/>
          <w:b/>
          <w:bCs/>
          <w:sz w:val="22"/>
          <w:szCs w:val="22"/>
          <w:vertAlign w:val="baseline"/>
        </w:rPr>
        <w:t xml:space="preserve">em </w:t>
      </w:r>
      <w:r w:rsidR="00DF367C">
        <w:rPr>
          <w:rFonts w:ascii="Arial" w:hAnsi="Arial" w:cs="Arial"/>
          <w:b/>
          <w:bCs/>
          <w:sz w:val="22"/>
          <w:szCs w:val="22"/>
          <w:vertAlign w:val="baseline"/>
        </w:rPr>
        <w:t xml:space="preserve">11 </w:t>
      </w:r>
      <w:r w:rsidR="00DF367C" w:rsidRPr="00103C68">
        <w:rPr>
          <w:rFonts w:ascii="Arial" w:hAnsi="Arial" w:cs="Arial"/>
          <w:b/>
          <w:bCs/>
          <w:sz w:val="22"/>
          <w:szCs w:val="22"/>
          <w:vertAlign w:val="baseline"/>
        </w:rPr>
        <w:t>dos Termos de Referência</w:t>
      </w:r>
      <w:r w:rsidR="00DF367C" w:rsidRPr="000721FF">
        <w:rPr>
          <w:rFonts w:ascii="Arial" w:hAnsi="Arial" w:cs="Arial"/>
          <w:bCs/>
          <w:sz w:val="22"/>
          <w:szCs w:val="22"/>
          <w:vertAlign w:val="baseline"/>
        </w:rPr>
        <w:t>.</w:t>
      </w:r>
    </w:p>
    <w:p w:rsidR="00C23CA1" w:rsidRPr="001A4D48" w:rsidRDefault="00C23CA1" w:rsidP="00C23CA1">
      <w:pPr>
        <w:numPr>
          <w:ilvl w:val="1"/>
          <w:numId w:val="1"/>
        </w:numPr>
        <w:tabs>
          <w:tab w:val="num" w:pos="709"/>
        </w:tabs>
        <w:spacing w:before="120"/>
        <w:ind w:left="851" w:hanging="851"/>
        <w:jc w:val="both"/>
        <w:rPr>
          <w:rFonts w:ascii="Arial" w:hAnsi="Arial" w:cs="Arial"/>
          <w:bCs/>
          <w:sz w:val="22"/>
          <w:szCs w:val="22"/>
          <w:vertAlign w:val="baseline"/>
        </w:rPr>
      </w:pPr>
      <w:r w:rsidRPr="00620142">
        <w:rPr>
          <w:rFonts w:ascii="Arial" w:hAnsi="Arial" w:cs="Arial"/>
          <w:bCs/>
          <w:sz w:val="22"/>
          <w:szCs w:val="22"/>
          <w:vertAlign w:val="baseline"/>
        </w:rPr>
        <w:t xml:space="preserve">Os bens objeto desta licitação deverão ser entregues </w:t>
      </w:r>
      <w:r w:rsidR="00A442EC" w:rsidRPr="00A442EC">
        <w:rPr>
          <w:rFonts w:ascii="Arial" w:hAnsi="Arial" w:cs="Arial"/>
          <w:bCs/>
          <w:sz w:val="22"/>
          <w:szCs w:val="22"/>
          <w:vertAlign w:val="baseline"/>
        </w:rPr>
        <w:t>na sede da 3ª SR da Codevasf em Petrolina, situada na Av. Presidente Dutra, 160, Centro, Petrolina</w:t>
      </w:r>
      <w:r w:rsidRPr="00620142">
        <w:rPr>
          <w:rFonts w:ascii="Arial" w:hAnsi="Arial" w:cs="Arial"/>
          <w:bCs/>
          <w:sz w:val="22"/>
          <w:szCs w:val="22"/>
          <w:vertAlign w:val="baseline"/>
        </w:rPr>
        <w:t xml:space="preserve">, conforme </w:t>
      </w:r>
      <w:r w:rsidR="00962A3B">
        <w:rPr>
          <w:rFonts w:ascii="Arial" w:hAnsi="Arial" w:cs="Arial"/>
          <w:b/>
          <w:bCs/>
          <w:sz w:val="22"/>
          <w:szCs w:val="22"/>
          <w:vertAlign w:val="baseline"/>
        </w:rPr>
        <w:t>It</w:t>
      </w:r>
      <w:r w:rsidRPr="00DB351B">
        <w:rPr>
          <w:rFonts w:ascii="Arial" w:hAnsi="Arial" w:cs="Arial"/>
          <w:b/>
          <w:bCs/>
          <w:sz w:val="22"/>
          <w:szCs w:val="22"/>
          <w:vertAlign w:val="baseline"/>
        </w:rPr>
        <w:t>em 4</w:t>
      </w:r>
      <w:r w:rsidR="001663FD">
        <w:rPr>
          <w:rFonts w:ascii="Arial" w:hAnsi="Arial" w:cs="Arial"/>
          <w:b/>
          <w:bCs/>
          <w:sz w:val="22"/>
          <w:szCs w:val="22"/>
          <w:vertAlign w:val="baseline"/>
        </w:rPr>
        <w:t xml:space="preserve"> </w:t>
      </w:r>
      <w:r w:rsidRPr="00103C68">
        <w:rPr>
          <w:rFonts w:ascii="Arial" w:hAnsi="Arial" w:cs="Arial"/>
          <w:b/>
          <w:bCs/>
          <w:sz w:val="22"/>
          <w:szCs w:val="22"/>
          <w:vertAlign w:val="baseline"/>
        </w:rPr>
        <w:t>dos Termos de Referência.</w:t>
      </w:r>
    </w:p>
    <w:p w:rsidR="00BE593B" w:rsidRPr="005A34FC" w:rsidRDefault="00BE593B" w:rsidP="00EC6B0B">
      <w:pPr>
        <w:numPr>
          <w:ilvl w:val="0"/>
          <w:numId w:val="1"/>
        </w:numPr>
        <w:spacing w:before="360" w:after="12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PARTICIPAÇÃO E ADESÃO</w:t>
      </w:r>
    </w:p>
    <w:p w:rsidR="009F2748" w:rsidRPr="009F2748" w:rsidRDefault="009F2748" w:rsidP="009F2748">
      <w:pPr>
        <w:numPr>
          <w:ilvl w:val="1"/>
          <w:numId w:val="1"/>
        </w:numPr>
        <w:autoSpaceDE/>
        <w:autoSpaceDN/>
        <w:spacing w:after="120"/>
        <w:ind w:left="851" w:hanging="851"/>
        <w:jc w:val="both"/>
        <w:rPr>
          <w:rFonts w:ascii="Arial" w:hAnsi="Arial" w:cs="Arial"/>
          <w:bCs/>
          <w:sz w:val="22"/>
          <w:szCs w:val="22"/>
          <w:vertAlign w:val="baseline"/>
        </w:rPr>
      </w:pPr>
      <w:r w:rsidRPr="009F2748">
        <w:rPr>
          <w:rFonts w:ascii="Arial" w:hAnsi="Arial" w:cs="Arial"/>
          <w:bCs/>
          <w:sz w:val="22"/>
          <w:szCs w:val="22"/>
          <w:vertAlign w:val="baseline"/>
        </w:rPr>
        <w:t>O órgão gerenciador será a Codevasf.</w:t>
      </w:r>
    </w:p>
    <w:p w:rsidR="009F2748" w:rsidRPr="009F2748" w:rsidRDefault="009F2748" w:rsidP="009F2748">
      <w:pPr>
        <w:numPr>
          <w:ilvl w:val="1"/>
          <w:numId w:val="1"/>
        </w:numPr>
        <w:autoSpaceDE/>
        <w:autoSpaceDN/>
        <w:spacing w:after="120"/>
        <w:ind w:left="851" w:hanging="851"/>
        <w:jc w:val="both"/>
        <w:rPr>
          <w:rFonts w:ascii="Arial" w:hAnsi="Arial" w:cs="Arial"/>
          <w:bCs/>
          <w:sz w:val="22"/>
          <w:szCs w:val="22"/>
          <w:vertAlign w:val="baseline"/>
        </w:rPr>
      </w:pPr>
      <w:r w:rsidRPr="009F2748">
        <w:rPr>
          <w:rFonts w:ascii="Arial" w:hAnsi="Arial" w:cs="Arial"/>
          <w:bCs/>
          <w:sz w:val="22"/>
          <w:szCs w:val="22"/>
          <w:vertAlign w:val="baseline"/>
        </w:rPr>
        <w:t xml:space="preserve">A ata de registro de preços, durante sua vigência, poderá ser utilizada por qualquer empresa pública, sociedade de economia mista e suas subsidiárias, abrangendo toda e qualquer empresa pública e sociedade de economia mista da União, dos Estados, do Distrito Federal e dos Municípios que explore atividade econômica de produção ou comercialização de bens ou de prestação de serviços, ainda que a atividade econômica esteja sujeita ao regime de monopólio da União ou seja de prestação de serviços públicos que não tenha participado do certame licitatório, mediante anuência do órgão gerenciador, desde que devidamente justificada a vantagem e respeitadas, no que couber, as condições e as regras estabelecidas no Decreto nº 7.892/13, e na Lei nº 13.303/16. </w:t>
      </w:r>
    </w:p>
    <w:p w:rsidR="00320292" w:rsidRPr="00DF367C" w:rsidRDefault="009F2748" w:rsidP="00DF367C">
      <w:pPr>
        <w:numPr>
          <w:ilvl w:val="1"/>
          <w:numId w:val="1"/>
        </w:numPr>
        <w:autoSpaceDE/>
        <w:autoSpaceDN/>
        <w:spacing w:after="120"/>
        <w:ind w:left="851" w:hanging="851"/>
        <w:jc w:val="both"/>
        <w:rPr>
          <w:rFonts w:ascii="Arial" w:hAnsi="Arial" w:cs="Arial"/>
          <w:bCs/>
          <w:sz w:val="22"/>
          <w:szCs w:val="22"/>
          <w:vertAlign w:val="baseline"/>
        </w:rPr>
      </w:pPr>
      <w:r w:rsidRPr="00DF367C">
        <w:rPr>
          <w:rFonts w:ascii="Arial" w:hAnsi="Arial" w:cs="Arial"/>
          <w:bCs/>
          <w:sz w:val="22"/>
          <w:szCs w:val="22"/>
          <w:vertAlign w:val="baseline"/>
        </w:rPr>
        <w:t>Os órgãos e entidades que não participaram do registro de preços, quando desejarem fazer uso da ata de registro de preços, deverão consultar o órgão gerenciador da ata para manifestação sobre a possibilidade de adesão.</w:t>
      </w:r>
    </w:p>
    <w:p w:rsidR="00320292" w:rsidRPr="00320292" w:rsidRDefault="009F2748" w:rsidP="00320292">
      <w:pPr>
        <w:numPr>
          <w:ilvl w:val="2"/>
          <w:numId w:val="1"/>
        </w:numPr>
        <w:autoSpaceDE/>
        <w:autoSpaceDN/>
        <w:spacing w:after="120"/>
        <w:ind w:left="851" w:hanging="851"/>
        <w:jc w:val="both"/>
        <w:rPr>
          <w:rFonts w:ascii="Arial" w:hAnsi="Arial" w:cs="Arial"/>
          <w:bCs/>
          <w:sz w:val="22"/>
          <w:szCs w:val="22"/>
          <w:vertAlign w:val="baseline"/>
        </w:rPr>
      </w:pPr>
      <w:r w:rsidRPr="00320292">
        <w:rPr>
          <w:rFonts w:ascii="Arial" w:hAnsi="Arial" w:cs="Arial"/>
          <w:bCs/>
          <w:sz w:val="22"/>
          <w:szCs w:val="22"/>
          <w:vertAlign w:val="baseline"/>
        </w:rPr>
        <w:t>Poderão aderir a Ata de Registro de Preços qualquer órgão ou entidade responsável pela execução das atividades contempladas no art. 1º da Lei nº. 13.303 de 30.06.16.</w:t>
      </w:r>
    </w:p>
    <w:p w:rsidR="009F2748" w:rsidRPr="009F2748" w:rsidRDefault="009F2748" w:rsidP="009F2748">
      <w:pPr>
        <w:numPr>
          <w:ilvl w:val="2"/>
          <w:numId w:val="1"/>
        </w:numPr>
        <w:autoSpaceDE/>
        <w:autoSpaceDN/>
        <w:spacing w:after="120"/>
        <w:ind w:left="851" w:hanging="851"/>
        <w:jc w:val="both"/>
        <w:rPr>
          <w:rFonts w:ascii="Arial" w:hAnsi="Arial" w:cs="Arial"/>
          <w:bCs/>
          <w:sz w:val="22"/>
          <w:szCs w:val="22"/>
          <w:vertAlign w:val="baseline"/>
        </w:rPr>
      </w:pPr>
      <w:r w:rsidRPr="009F2748">
        <w:rPr>
          <w:rFonts w:ascii="Arial" w:hAnsi="Arial" w:cs="Arial"/>
          <w:bCs/>
          <w:sz w:val="22"/>
          <w:szCs w:val="22"/>
          <w:vertAlign w:val="baseline"/>
        </w:rPr>
        <w:t>A manifestação do órgão gerenciador de que trata o item 20.</w:t>
      </w:r>
      <w:r w:rsidR="000F0EB5">
        <w:rPr>
          <w:rFonts w:ascii="Arial" w:hAnsi="Arial" w:cs="Arial"/>
          <w:bCs/>
          <w:sz w:val="22"/>
          <w:szCs w:val="22"/>
          <w:vertAlign w:val="baseline"/>
        </w:rPr>
        <w:t>3</w:t>
      </w:r>
      <w:r w:rsidRPr="009F2748">
        <w:rPr>
          <w:rFonts w:ascii="Arial" w:hAnsi="Arial" w:cs="Arial"/>
          <w:bCs/>
          <w:sz w:val="22"/>
          <w:szCs w:val="22"/>
          <w:vertAlign w:val="baseline"/>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w:t>
      </w:r>
    </w:p>
    <w:p w:rsidR="009F2748" w:rsidRPr="009F2748" w:rsidRDefault="009F2748" w:rsidP="009F2748">
      <w:pPr>
        <w:numPr>
          <w:ilvl w:val="2"/>
          <w:numId w:val="1"/>
        </w:numPr>
        <w:autoSpaceDE/>
        <w:autoSpaceDN/>
        <w:spacing w:after="120"/>
        <w:ind w:left="851" w:hanging="851"/>
        <w:jc w:val="both"/>
        <w:rPr>
          <w:rFonts w:ascii="Arial" w:hAnsi="Arial" w:cs="Arial"/>
          <w:bCs/>
          <w:sz w:val="22"/>
          <w:szCs w:val="22"/>
          <w:vertAlign w:val="baseline"/>
        </w:rPr>
      </w:pPr>
      <w:r w:rsidRPr="009F2748">
        <w:rPr>
          <w:rFonts w:ascii="Arial" w:hAnsi="Arial" w:cs="Arial"/>
          <w:bCs/>
          <w:sz w:val="22"/>
          <w:szCs w:val="22"/>
          <w:vertAlign w:val="baseline"/>
        </w:rPr>
        <w:t>Após a autorização do órgão gerenciador, o órgão não participante deverá efetivar a   aquisição ou contratação solicitada em até noventa dias, observado o prazo de vigência da ata.</w:t>
      </w:r>
    </w:p>
    <w:p w:rsidR="009F2748" w:rsidRPr="009F2748" w:rsidRDefault="009F2748" w:rsidP="009F2748">
      <w:pPr>
        <w:numPr>
          <w:ilvl w:val="2"/>
          <w:numId w:val="1"/>
        </w:numPr>
        <w:autoSpaceDE/>
        <w:autoSpaceDN/>
        <w:spacing w:after="120"/>
        <w:ind w:left="851" w:hanging="851"/>
        <w:jc w:val="both"/>
        <w:rPr>
          <w:rFonts w:ascii="Arial" w:hAnsi="Arial" w:cs="Arial"/>
          <w:bCs/>
          <w:sz w:val="22"/>
          <w:szCs w:val="22"/>
          <w:vertAlign w:val="baseline"/>
        </w:rPr>
      </w:pPr>
      <w:r w:rsidRPr="009F2748">
        <w:rPr>
          <w:rFonts w:ascii="Arial" w:hAnsi="Arial" w:cs="Arial"/>
          <w:bCs/>
          <w:sz w:val="22"/>
          <w:szCs w:val="22"/>
          <w:vertAlign w:val="baseline"/>
        </w:rPr>
        <w:t>Caberá ao executor beneficiário da Ata de Registro de Preços, observadas as condições nela estabelecidas, optar pela aceitação ou não do serviço, desde que este serviço não prejudique as obrigações anteriormente assumidas com o órgão gerenciador e órgãos participantes.</w:t>
      </w:r>
    </w:p>
    <w:p w:rsidR="009F2748" w:rsidRPr="009F6CFE" w:rsidRDefault="009F2748" w:rsidP="009F2748">
      <w:pPr>
        <w:numPr>
          <w:ilvl w:val="2"/>
          <w:numId w:val="1"/>
        </w:numPr>
        <w:autoSpaceDE/>
        <w:autoSpaceDN/>
        <w:spacing w:after="120"/>
        <w:ind w:left="851" w:hanging="851"/>
        <w:jc w:val="both"/>
        <w:rPr>
          <w:rFonts w:ascii="Arial" w:hAnsi="Arial" w:cs="Arial"/>
          <w:bCs/>
          <w:sz w:val="22"/>
          <w:szCs w:val="22"/>
          <w:vertAlign w:val="baseline"/>
        </w:rPr>
      </w:pPr>
      <w:r w:rsidRPr="009F6CFE">
        <w:rPr>
          <w:rFonts w:ascii="Arial" w:hAnsi="Arial" w:cs="Arial"/>
          <w:bCs/>
          <w:sz w:val="22"/>
          <w:szCs w:val="22"/>
          <w:vertAlign w:val="baseline"/>
        </w:rPr>
        <w:t xml:space="preserve">Os serviços/aquisições ou contratações adicionais a que se refere este item não poderão exceder, por órgão ou entidade, </w:t>
      </w:r>
      <w:r w:rsidRPr="00800A3A">
        <w:rPr>
          <w:rFonts w:ascii="Arial" w:hAnsi="Arial" w:cs="Arial"/>
          <w:b/>
          <w:bCs/>
          <w:sz w:val="22"/>
          <w:szCs w:val="22"/>
          <w:vertAlign w:val="baseline"/>
        </w:rPr>
        <w:t xml:space="preserve">a </w:t>
      </w:r>
      <w:r w:rsidR="001663FD" w:rsidRPr="00800A3A">
        <w:rPr>
          <w:rFonts w:ascii="Arial" w:hAnsi="Arial" w:cs="Arial"/>
          <w:b/>
          <w:bCs/>
          <w:sz w:val="22"/>
          <w:szCs w:val="22"/>
          <w:vertAlign w:val="baseline"/>
        </w:rPr>
        <w:t>cinqüenta</w:t>
      </w:r>
      <w:r w:rsidRPr="00800A3A">
        <w:rPr>
          <w:rFonts w:ascii="Arial" w:hAnsi="Arial" w:cs="Arial"/>
          <w:b/>
          <w:bCs/>
          <w:sz w:val="22"/>
          <w:szCs w:val="22"/>
          <w:vertAlign w:val="baseline"/>
        </w:rPr>
        <w:t xml:space="preserve"> por cento dos quantitativos</w:t>
      </w:r>
      <w:r w:rsidR="001663FD">
        <w:rPr>
          <w:rFonts w:ascii="Arial" w:hAnsi="Arial" w:cs="Arial"/>
          <w:b/>
          <w:bCs/>
          <w:sz w:val="22"/>
          <w:szCs w:val="22"/>
          <w:vertAlign w:val="baseline"/>
        </w:rPr>
        <w:t xml:space="preserve"> </w:t>
      </w:r>
      <w:r w:rsidRPr="00800A3A">
        <w:rPr>
          <w:rFonts w:ascii="Arial" w:hAnsi="Arial" w:cs="Arial"/>
          <w:b/>
          <w:bCs/>
          <w:sz w:val="22"/>
          <w:szCs w:val="22"/>
          <w:vertAlign w:val="baseline"/>
        </w:rPr>
        <w:t>dos itens do instrumento convocatório</w:t>
      </w:r>
      <w:r w:rsidRPr="009F6CFE">
        <w:rPr>
          <w:rFonts w:ascii="Arial" w:hAnsi="Arial" w:cs="Arial"/>
          <w:bCs/>
          <w:sz w:val="22"/>
          <w:szCs w:val="22"/>
          <w:vertAlign w:val="baseline"/>
        </w:rPr>
        <w:t xml:space="preserve"> e registrados na ata de registro de preços para o órgão gerenciador e órgãos participantes.</w:t>
      </w:r>
    </w:p>
    <w:p w:rsidR="00FF1F08" w:rsidRDefault="00FF1F08" w:rsidP="00FF1F08">
      <w:pPr>
        <w:autoSpaceDE/>
        <w:autoSpaceDN/>
        <w:spacing w:after="120"/>
        <w:jc w:val="both"/>
        <w:rPr>
          <w:rFonts w:ascii="Arial" w:hAnsi="Arial" w:cs="Arial"/>
          <w:bCs/>
          <w:sz w:val="22"/>
          <w:szCs w:val="22"/>
          <w:vertAlign w:val="baseline"/>
        </w:rPr>
      </w:pPr>
    </w:p>
    <w:p w:rsidR="009F2748" w:rsidRPr="009F6CFE" w:rsidRDefault="009F2748" w:rsidP="009F2748">
      <w:pPr>
        <w:numPr>
          <w:ilvl w:val="3"/>
          <w:numId w:val="1"/>
        </w:numPr>
        <w:autoSpaceDE/>
        <w:autoSpaceDN/>
        <w:spacing w:after="120"/>
        <w:ind w:left="851" w:hanging="851"/>
        <w:jc w:val="both"/>
        <w:rPr>
          <w:rFonts w:ascii="Arial" w:hAnsi="Arial" w:cs="Arial"/>
          <w:bCs/>
          <w:sz w:val="22"/>
          <w:szCs w:val="22"/>
          <w:vertAlign w:val="baseline"/>
        </w:rPr>
      </w:pPr>
      <w:r w:rsidRPr="009F6CFE">
        <w:rPr>
          <w:rFonts w:ascii="Arial" w:hAnsi="Arial" w:cs="Arial"/>
          <w:bCs/>
          <w:sz w:val="22"/>
          <w:szCs w:val="22"/>
          <w:vertAlign w:val="baseline"/>
        </w:rPr>
        <w:t xml:space="preserve">As adesões à Ata de Registro de Preços não poderão exceder, </w:t>
      </w:r>
      <w:r w:rsidRPr="00800A3A">
        <w:rPr>
          <w:rFonts w:ascii="Arial" w:hAnsi="Arial" w:cs="Arial"/>
          <w:b/>
          <w:bCs/>
          <w:sz w:val="22"/>
          <w:szCs w:val="22"/>
          <w:vertAlign w:val="baseline"/>
        </w:rPr>
        <w:t>na totalidade ao dobro do quantitativo</w:t>
      </w:r>
      <w:r w:rsidR="001663FD">
        <w:rPr>
          <w:rFonts w:ascii="Arial" w:hAnsi="Arial" w:cs="Arial"/>
          <w:b/>
          <w:bCs/>
          <w:sz w:val="22"/>
          <w:szCs w:val="22"/>
          <w:vertAlign w:val="baseline"/>
        </w:rPr>
        <w:t xml:space="preserve"> </w:t>
      </w:r>
      <w:r w:rsidRPr="00800A3A">
        <w:rPr>
          <w:rFonts w:ascii="Arial" w:hAnsi="Arial" w:cs="Arial"/>
          <w:b/>
          <w:bCs/>
          <w:sz w:val="22"/>
          <w:szCs w:val="22"/>
          <w:vertAlign w:val="baseline"/>
        </w:rPr>
        <w:t>de cada item registrado na ata de registro de preços</w:t>
      </w:r>
      <w:r w:rsidRPr="009F6CFE">
        <w:rPr>
          <w:rFonts w:ascii="Arial" w:hAnsi="Arial" w:cs="Arial"/>
          <w:bCs/>
          <w:sz w:val="22"/>
          <w:szCs w:val="22"/>
          <w:vertAlign w:val="baseline"/>
        </w:rPr>
        <w:t xml:space="preserve"> para o órgão gerenciador e órgãos participantes, independente do número de órgãos não participantes que aderirem, observado o disposto no § 4º do art. 22 do Decreto 7.892/13.</w:t>
      </w:r>
    </w:p>
    <w:p w:rsidR="009F2748" w:rsidRPr="009F2748" w:rsidRDefault="009F2748" w:rsidP="009F2748">
      <w:pPr>
        <w:numPr>
          <w:ilvl w:val="2"/>
          <w:numId w:val="1"/>
        </w:numPr>
        <w:autoSpaceDE/>
        <w:autoSpaceDN/>
        <w:spacing w:after="120"/>
        <w:ind w:left="851" w:hanging="851"/>
        <w:jc w:val="both"/>
        <w:rPr>
          <w:rFonts w:ascii="Arial" w:hAnsi="Arial" w:cs="Arial"/>
          <w:bCs/>
          <w:sz w:val="22"/>
          <w:szCs w:val="22"/>
          <w:vertAlign w:val="baseline"/>
        </w:rPr>
      </w:pPr>
      <w:r w:rsidRPr="009F2748">
        <w:rPr>
          <w:rFonts w:ascii="Arial" w:hAnsi="Arial" w:cs="Arial"/>
          <w:bCs/>
          <w:sz w:val="22"/>
          <w:szCs w:val="22"/>
          <w:vertAlign w:val="baseline"/>
        </w:rPr>
        <w:lastRenderedPageBreak/>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6F1D20" w:rsidRPr="006F1D20" w:rsidRDefault="009F2748" w:rsidP="009F2748">
      <w:pPr>
        <w:numPr>
          <w:ilvl w:val="2"/>
          <w:numId w:val="1"/>
        </w:numPr>
        <w:autoSpaceDE/>
        <w:autoSpaceDN/>
        <w:spacing w:after="120"/>
        <w:ind w:left="851" w:hanging="851"/>
        <w:jc w:val="both"/>
        <w:rPr>
          <w:rFonts w:ascii="Arial" w:hAnsi="Arial" w:cs="Arial"/>
          <w:bCs/>
          <w:sz w:val="22"/>
          <w:szCs w:val="22"/>
          <w:vertAlign w:val="baseline"/>
        </w:rPr>
      </w:pPr>
      <w:r w:rsidRPr="009F2748">
        <w:rPr>
          <w:rFonts w:ascii="Arial" w:hAnsi="Arial" w:cs="Arial"/>
          <w:bCs/>
          <w:sz w:val="22"/>
          <w:szCs w:val="22"/>
          <w:vertAlign w:val="baseline"/>
        </w:rPr>
        <w:t>A dotação orçamentária referente a quantidades e valores da participação no processo de Intenção de Registro de Preços, dos órgãos participantes, é de inteira responsabilidade do órgão participante</w:t>
      </w:r>
      <w:r w:rsidR="00882F1E" w:rsidRPr="006F1D20">
        <w:rPr>
          <w:rFonts w:ascii="Arial" w:hAnsi="Arial" w:cs="Arial"/>
          <w:bCs/>
          <w:sz w:val="22"/>
          <w:szCs w:val="22"/>
          <w:vertAlign w:val="baseline"/>
        </w:rPr>
        <w:t>.</w:t>
      </w:r>
    </w:p>
    <w:p w:rsidR="009F2748" w:rsidRPr="00882F1E" w:rsidRDefault="009F2748" w:rsidP="009F2748">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ÓRGÃO GERENCIADOR DA ATA:</w:t>
      </w:r>
    </w:p>
    <w:p w:rsidR="009F2748" w:rsidRPr="006232D1" w:rsidRDefault="009F2748" w:rsidP="009F2748">
      <w:pPr>
        <w:spacing w:before="120"/>
        <w:ind w:left="851"/>
        <w:jc w:val="both"/>
        <w:rPr>
          <w:rFonts w:ascii="Arial" w:hAnsi="Arial" w:cs="Arial"/>
          <w:bCs/>
          <w:sz w:val="22"/>
          <w:szCs w:val="22"/>
          <w:vertAlign w:val="baseline"/>
        </w:rPr>
      </w:pPr>
      <w:r>
        <w:rPr>
          <w:rFonts w:ascii="Arial" w:hAnsi="Arial" w:cs="Arial"/>
          <w:bCs/>
          <w:sz w:val="22"/>
          <w:szCs w:val="22"/>
          <w:vertAlign w:val="baseline"/>
        </w:rPr>
        <w:t xml:space="preserve">a) </w:t>
      </w:r>
      <w:r w:rsidRPr="006232D1">
        <w:rPr>
          <w:rFonts w:ascii="Arial" w:hAnsi="Arial" w:cs="Arial"/>
          <w:bCs/>
          <w:sz w:val="22"/>
          <w:szCs w:val="22"/>
          <w:vertAlign w:val="baseline"/>
        </w:rPr>
        <w:t>Receber o objeto no prazo e condições estabelecidas no edital e seus anexos;</w:t>
      </w:r>
    </w:p>
    <w:p w:rsidR="009F2748" w:rsidRPr="006232D1" w:rsidRDefault="009F2748" w:rsidP="009F2748">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b)</w:t>
      </w:r>
      <w:r w:rsidRPr="006232D1">
        <w:rPr>
          <w:rFonts w:ascii="Arial" w:hAnsi="Arial" w:cs="Arial"/>
          <w:bCs/>
          <w:sz w:val="22"/>
          <w:szCs w:val="22"/>
          <w:vertAlign w:val="baseline"/>
        </w:rPr>
        <w:tab/>
        <w:t>Verificar, no prazo fixado, a conformidade dos bens recebidos provisoriamente com as especificações constantes do edital e da proposta, para fins de aceitação e recebimento definitivo;</w:t>
      </w:r>
    </w:p>
    <w:p w:rsidR="009F2748" w:rsidRPr="006232D1" w:rsidRDefault="009F2748" w:rsidP="009F2748">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c)</w:t>
      </w:r>
      <w:r w:rsidRPr="006232D1">
        <w:rPr>
          <w:rFonts w:ascii="Arial" w:hAnsi="Arial" w:cs="Arial"/>
          <w:bCs/>
          <w:sz w:val="22"/>
          <w:szCs w:val="22"/>
          <w:vertAlign w:val="baseline"/>
        </w:rPr>
        <w:tab/>
        <w:t xml:space="preserve">Comunicar à </w:t>
      </w:r>
      <w:r>
        <w:rPr>
          <w:rFonts w:ascii="Arial" w:hAnsi="Arial" w:cs="Arial"/>
          <w:bCs/>
          <w:sz w:val="22"/>
          <w:szCs w:val="22"/>
          <w:vertAlign w:val="baseline"/>
        </w:rPr>
        <w:t>Licitante</w:t>
      </w:r>
      <w:r w:rsidRPr="006232D1">
        <w:rPr>
          <w:rFonts w:ascii="Arial" w:hAnsi="Arial" w:cs="Arial"/>
          <w:bCs/>
          <w:sz w:val="22"/>
          <w:szCs w:val="22"/>
          <w:vertAlign w:val="baseline"/>
        </w:rPr>
        <w:t>, por escrito, sobre imperfeições, falhas ou irregularidades verificadas nos objetos fornecidos, para que seja substituído, reparado ou corrigido;</w:t>
      </w:r>
    </w:p>
    <w:p w:rsidR="009F2748" w:rsidRPr="006232D1" w:rsidRDefault="009F2748" w:rsidP="009F2748">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d)</w:t>
      </w:r>
      <w:r w:rsidRPr="006232D1">
        <w:rPr>
          <w:rFonts w:ascii="Arial" w:hAnsi="Arial" w:cs="Arial"/>
          <w:bCs/>
          <w:sz w:val="22"/>
          <w:szCs w:val="22"/>
          <w:vertAlign w:val="baseline"/>
        </w:rPr>
        <w:tab/>
        <w:t xml:space="preserve">Acompanhar e fiscalizar o cumprimento das obrigações da </w:t>
      </w:r>
      <w:r>
        <w:rPr>
          <w:rFonts w:ascii="Arial" w:hAnsi="Arial" w:cs="Arial"/>
          <w:bCs/>
          <w:sz w:val="22"/>
          <w:szCs w:val="22"/>
          <w:vertAlign w:val="baseline"/>
        </w:rPr>
        <w:t>Licitante</w:t>
      </w:r>
      <w:r w:rsidRPr="006232D1">
        <w:rPr>
          <w:rFonts w:ascii="Arial" w:hAnsi="Arial" w:cs="Arial"/>
          <w:bCs/>
          <w:sz w:val="22"/>
          <w:szCs w:val="22"/>
          <w:vertAlign w:val="baseline"/>
        </w:rPr>
        <w:t>, por meio de comissão/serviços especialmente designado;</w:t>
      </w:r>
    </w:p>
    <w:p w:rsidR="009F2748" w:rsidRPr="006232D1" w:rsidRDefault="009F2748" w:rsidP="009F2748">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e)</w:t>
      </w:r>
      <w:r w:rsidRPr="006232D1">
        <w:rPr>
          <w:rFonts w:ascii="Arial" w:hAnsi="Arial" w:cs="Arial"/>
          <w:bCs/>
          <w:sz w:val="22"/>
          <w:szCs w:val="22"/>
          <w:vertAlign w:val="baseline"/>
        </w:rPr>
        <w:tab/>
        <w:t xml:space="preserve">Prestar informações e esclarecimentos pertinentes e necessários que venham a ser solicitados pelo representante da </w:t>
      </w:r>
      <w:r>
        <w:rPr>
          <w:rFonts w:ascii="Arial" w:hAnsi="Arial" w:cs="Arial"/>
          <w:bCs/>
          <w:sz w:val="22"/>
          <w:szCs w:val="22"/>
          <w:vertAlign w:val="baseline"/>
        </w:rPr>
        <w:t>Licitante</w:t>
      </w:r>
      <w:r w:rsidRPr="006232D1">
        <w:rPr>
          <w:rFonts w:ascii="Arial" w:hAnsi="Arial" w:cs="Arial"/>
          <w:bCs/>
          <w:sz w:val="22"/>
          <w:szCs w:val="22"/>
          <w:vertAlign w:val="baseline"/>
        </w:rPr>
        <w:t>;</w:t>
      </w:r>
    </w:p>
    <w:p w:rsidR="009F2748" w:rsidRPr="006232D1" w:rsidRDefault="009F2748" w:rsidP="009F2748">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f)</w:t>
      </w:r>
      <w:r w:rsidRPr="006232D1">
        <w:rPr>
          <w:rFonts w:ascii="Arial" w:hAnsi="Arial" w:cs="Arial"/>
          <w:bCs/>
          <w:sz w:val="22"/>
          <w:szCs w:val="22"/>
          <w:vertAlign w:val="baseline"/>
        </w:rPr>
        <w:tab/>
        <w:t xml:space="preserve">Efetuar o pagamento à </w:t>
      </w:r>
      <w:r>
        <w:rPr>
          <w:rFonts w:ascii="Arial" w:hAnsi="Arial" w:cs="Arial"/>
          <w:bCs/>
          <w:sz w:val="22"/>
          <w:szCs w:val="22"/>
          <w:vertAlign w:val="baseline"/>
        </w:rPr>
        <w:t>Licitante</w:t>
      </w:r>
      <w:r w:rsidRPr="006232D1">
        <w:rPr>
          <w:rFonts w:ascii="Arial" w:hAnsi="Arial" w:cs="Arial"/>
          <w:bCs/>
          <w:sz w:val="22"/>
          <w:szCs w:val="22"/>
          <w:vertAlign w:val="baseline"/>
        </w:rPr>
        <w:t xml:space="preserve"> no valor correspondente ao fornecimento do objeto, no prazo e forma estabelecidos no edital e seus anexos.</w:t>
      </w:r>
    </w:p>
    <w:p w:rsidR="009F2748" w:rsidRPr="006232D1" w:rsidRDefault="009F2748" w:rsidP="009F2748">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g)</w:t>
      </w:r>
      <w:r w:rsidRPr="006232D1">
        <w:rPr>
          <w:rFonts w:ascii="Arial" w:hAnsi="Arial" w:cs="Arial"/>
          <w:bCs/>
          <w:sz w:val="22"/>
          <w:szCs w:val="22"/>
          <w:vertAlign w:val="baseline"/>
        </w:rPr>
        <w:tab/>
        <w:t>Permitir ao fornecedor beneficiário da Ata de Registro de Preços o acesso ao local da entrega do objeto, desde que observadas as normas de segurança;</w:t>
      </w:r>
    </w:p>
    <w:p w:rsidR="009F2748" w:rsidRPr="006232D1" w:rsidRDefault="009F2748" w:rsidP="009F2748">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h)</w:t>
      </w:r>
      <w:r w:rsidRPr="006232D1">
        <w:rPr>
          <w:rFonts w:ascii="Arial" w:hAnsi="Arial" w:cs="Arial"/>
          <w:bCs/>
          <w:sz w:val="22"/>
          <w:szCs w:val="22"/>
          <w:vertAlign w:val="baseline"/>
        </w:rPr>
        <w:tab/>
        <w:t>Notificar o fornecedor beneficiário da Ata de Registro de Preços de qualquer irregularidade encontrada no fornecimento do objeto;</w:t>
      </w:r>
    </w:p>
    <w:p w:rsidR="00961F9F" w:rsidRDefault="009F2748" w:rsidP="005063C9">
      <w:pPr>
        <w:spacing w:before="120"/>
        <w:ind w:left="1134" w:hanging="283"/>
        <w:jc w:val="both"/>
        <w:rPr>
          <w:rFonts w:ascii="Arial" w:hAnsi="Arial" w:cs="Arial"/>
          <w:bCs/>
          <w:sz w:val="22"/>
          <w:szCs w:val="22"/>
          <w:vertAlign w:val="baseline"/>
        </w:rPr>
      </w:pPr>
      <w:r w:rsidRPr="006232D1">
        <w:rPr>
          <w:rFonts w:ascii="Arial" w:hAnsi="Arial" w:cs="Arial"/>
          <w:bCs/>
          <w:sz w:val="22"/>
          <w:szCs w:val="22"/>
          <w:vertAlign w:val="baseline"/>
        </w:rPr>
        <w:t>i)</w:t>
      </w:r>
      <w:r w:rsidRPr="006232D1">
        <w:rPr>
          <w:rFonts w:ascii="Arial" w:hAnsi="Arial" w:cs="Arial"/>
          <w:bCs/>
          <w:sz w:val="22"/>
          <w:szCs w:val="22"/>
          <w:vertAlign w:val="baseline"/>
        </w:rPr>
        <w:tab/>
        <w:t>Promover ampla pesquisa de mercado, de forma a comprovar que os preços registrados permanecem compatíveis com aqueles praticados no mercado.</w:t>
      </w:r>
    </w:p>
    <w:p w:rsidR="009F2748" w:rsidRDefault="009F2748" w:rsidP="009F2748">
      <w:pPr>
        <w:numPr>
          <w:ilvl w:val="2"/>
          <w:numId w:val="1"/>
        </w:numPr>
        <w:spacing w:before="120"/>
        <w:ind w:left="851" w:hanging="851"/>
        <w:jc w:val="both"/>
        <w:rPr>
          <w:rFonts w:ascii="Arial" w:hAnsi="Arial" w:cs="Arial"/>
          <w:bCs/>
          <w:sz w:val="22"/>
          <w:szCs w:val="22"/>
          <w:vertAlign w:val="baseline"/>
        </w:rPr>
      </w:pPr>
      <w:r w:rsidRPr="006232D1">
        <w:rPr>
          <w:rFonts w:ascii="Arial" w:hAnsi="Arial" w:cs="Arial"/>
          <w:bCs/>
          <w:sz w:val="22"/>
          <w:szCs w:val="22"/>
          <w:vertAlign w:val="baseline"/>
        </w:rPr>
        <w:t xml:space="preserve">A administração não responderá por quaisquer compromissos assumidos pela </w:t>
      </w:r>
      <w:r>
        <w:rPr>
          <w:rFonts w:ascii="Arial" w:hAnsi="Arial" w:cs="Arial"/>
          <w:bCs/>
          <w:sz w:val="22"/>
          <w:szCs w:val="22"/>
          <w:vertAlign w:val="baseline"/>
        </w:rPr>
        <w:t>Licitante</w:t>
      </w:r>
      <w:r w:rsidRPr="006232D1">
        <w:rPr>
          <w:rFonts w:ascii="Arial" w:hAnsi="Arial" w:cs="Arial"/>
          <w:bCs/>
          <w:sz w:val="22"/>
          <w:szCs w:val="22"/>
          <w:vertAlign w:val="baseline"/>
        </w:rPr>
        <w:t xml:space="preserve"> com terceiros, ainda que vinculados à execução do presente Edital, bem como por qualquer dano causado a terceiros em decorrência de ato da </w:t>
      </w:r>
      <w:r>
        <w:rPr>
          <w:rFonts w:ascii="Arial" w:hAnsi="Arial" w:cs="Arial"/>
          <w:bCs/>
          <w:sz w:val="22"/>
          <w:szCs w:val="22"/>
          <w:vertAlign w:val="baseline"/>
        </w:rPr>
        <w:t>Licitante</w:t>
      </w:r>
      <w:r w:rsidRPr="006232D1">
        <w:rPr>
          <w:rFonts w:ascii="Arial" w:hAnsi="Arial" w:cs="Arial"/>
          <w:bCs/>
          <w:sz w:val="22"/>
          <w:szCs w:val="22"/>
          <w:vertAlign w:val="baseline"/>
        </w:rPr>
        <w:t>, de seus empregados, prepostos ou subordinados</w:t>
      </w:r>
      <w:r>
        <w:rPr>
          <w:rFonts w:ascii="Arial" w:hAnsi="Arial" w:cs="Arial"/>
          <w:bCs/>
          <w:sz w:val="22"/>
          <w:szCs w:val="22"/>
          <w:vertAlign w:val="baseline"/>
        </w:rPr>
        <w:t>.</w:t>
      </w:r>
    </w:p>
    <w:p w:rsidR="00CD5280" w:rsidRPr="009F2748" w:rsidRDefault="00CD5280" w:rsidP="00CD5280">
      <w:pPr>
        <w:numPr>
          <w:ilvl w:val="2"/>
          <w:numId w:val="1"/>
        </w:numPr>
        <w:spacing w:before="120"/>
        <w:ind w:left="851" w:hanging="851"/>
        <w:jc w:val="both"/>
        <w:rPr>
          <w:rFonts w:ascii="Arial" w:hAnsi="Arial" w:cs="Arial"/>
          <w:bCs/>
          <w:sz w:val="22"/>
          <w:szCs w:val="22"/>
          <w:vertAlign w:val="baseline"/>
        </w:rPr>
      </w:pPr>
      <w:r w:rsidRPr="009F2748">
        <w:rPr>
          <w:rFonts w:ascii="Arial" w:hAnsi="Arial" w:cs="Arial"/>
          <w:bCs/>
          <w:sz w:val="22"/>
          <w:szCs w:val="22"/>
          <w:vertAlign w:val="baseline"/>
        </w:rPr>
        <w:t>Caberá ao órgão gerenciador a prática de todos os atos de controle e administração do Sistema de Registro de Preços, e ainda o seguinte:</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registrar sua intenção de registro de preços no Portal de Compras do Governo federal;</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consolidar informações relativas à estimativa individual e total de consumo, promovendo a adequação dos respectivos termos de referência encaminhados para atender aos requisitos de padronização e racionalização;</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promover atos necessários à instrução processual para a realização do procedimento licitatório;</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realizar pesquisa de mercado para identificação do valor estimado da licitação e, consolidar os dados das pesquisas de mercado realizadas pelos órgãos e entidades participantes, inclusive nas hipóteses previstas nos §§ 2º e 3º do art. 6º do Decreto  nº 8.250/2014.</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lastRenderedPageBreak/>
        <w:t>confirmar junto aos órgãos participantes a sua concordância com o objeto a ser licitado, inclusive quanto aos quantitativos e termo de referência;</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 xml:space="preserve"> realizar o procedimento licitatório;</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 xml:space="preserve"> gerenciar a ata de registro de preços;</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 xml:space="preserve"> conduzir eventuais renegociações dos preços registrados;</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aplicar, garantida a ampla defesa e o contraditório, as penalidades decorrentes de infrações no procedimento licitatório; e</w:t>
      </w:r>
    </w:p>
    <w:p w:rsidR="00CD5280" w:rsidRPr="009F2748"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aplicar, garantida a ampla defesa e o contraditório, as penalidades decorrentes do descumprimento do pactuado na ata de registro de preços ou do descumprimento das obrigações contratuais, em relação às suas próprias contratações.</w:t>
      </w:r>
    </w:p>
    <w:p w:rsidR="00CD5280" w:rsidRDefault="00CD5280" w:rsidP="00CD5280">
      <w:pPr>
        <w:numPr>
          <w:ilvl w:val="1"/>
          <w:numId w:val="41"/>
        </w:numPr>
        <w:spacing w:before="120"/>
        <w:ind w:left="1134" w:hanging="283"/>
        <w:jc w:val="both"/>
        <w:rPr>
          <w:rFonts w:ascii="Arial" w:hAnsi="Arial" w:cs="Arial"/>
          <w:bCs/>
          <w:sz w:val="22"/>
          <w:szCs w:val="22"/>
          <w:vertAlign w:val="baseline"/>
        </w:rPr>
      </w:pPr>
      <w:r w:rsidRPr="009F2748">
        <w:rPr>
          <w:rFonts w:ascii="Arial" w:hAnsi="Arial" w:cs="Arial"/>
          <w:bCs/>
          <w:sz w:val="22"/>
          <w:szCs w:val="22"/>
          <w:vertAlign w:val="baseline"/>
        </w:rPr>
        <w:t>autorizar, excepcional e justificadamente, a prorrogação do prazo previsto no § 6º do art. 22 do Decreto 7892/2013, respeitado o prazo de vigência da ata, quando solicitada pelo órgão não participante</w:t>
      </w:r>
      <w:r>
        <w:rPr>
          <w:rFonts w:ascii="Arial" w:hAnsi="Arial" w:cs="Arial"/>
          <w:bCs/>
          <w:sz w:val="22"/>
          <w:szCs w:val="22"/>
          <w:vertAlign w:val="baseline"/>
        </w:rPr>
        <w:t>.</w:t>
      </w:r>
    </w:p>
    <w:p w:rsidR="00CD5280" w:rsidRDefault="00CD5280" w:rsidP="00CD5280">
      <w:pPr>
        <w:numPr>
          <w:ilvl w:val="1"/>
          <w:numId w:val="1"/>
        </w:numPr>
        <w:spacing w:before="120"/>
        <w:ind w:left="851" w:hanging="851"/>
        <w:jc w:val="both"/>
        <w:rPr>
          <w:rFonts w:ascii="Arial" w:hAnsi="Arial" w:cs="Arial"/>
          <w:bCs/>
          <w:sz w:val="22"/>
          <w:szCs w:val="22"/>
          <w:vertAlign w:val="baseline"/>
        </w:rPr>
      </w:pPr>
      <w:r w:rsidRPr="00882F1E">
        <w:rPr>
          <w:rFonts w:ascii="Arial" w:hAnsi="Arial" w:cs="Arial"/>
          <w:bCs/>
          <w:sz w:val="22"/>
          <w:szCs w:val="22"/>
          <w:vertAlign w:val="baseline"/>
        </w:rPr>
        <w:t>CONSTITUEM OBRIGAÇÕES DO FORNECEDOR REGISTRADO NA ATA</w:t>
      </w:r>
    </w:p>
    <w:p w:rsidR="00CD5280" w:rsidRPr="00CD5280" w:rsidRDefault="00CD5280" w:rsidP="00CD5280">
      <w:pPr>
        <w:numPr>
          <w:ilvl w:val="2"/>
          <w:numId w:val="1"/>
        </w:numPr>
        <w:spacing w:before="120"/>
        <w:ind w:left="851" w:hanging="851"/>
        <w:jc w:val="both"/>
        <w:rPr>
          <w:rFonts w:ascii="Arial" w:hAnsi="Arial" w:cs="Arial"/>
          <w:bCs/>
          <w:sz w:val="22"/>
          <w:szCs w:val="22"/>
          <w:vertAlign w:val="baseline"/>
        </w:rPr>
      </w:pPr>
      <w:r w:rsidRPr="00CD5280">
        <w:rPr>
          <w:rFonts w:ascii="Arial" w:hAnsi="Arial" w:cs="Arial"/>
          <w:bCs/>
          <w:sz w:val="22"/>
          <w:szCs w:val="22"/>
          <w:vertAlign w:val="baseline"/>
        </w:rPr>
        <w:t>A Contratada deverá cumprir todas as obrigações constantes do edital, seus anexos e sua proposta, assumindo seus riscos e as despesas decorrentes da boa e perfeita execução do objeto e ainda:</w:t>
      </w:r>
    </w:p>
    <w:p w:rsidR="00CD5280" w:rsidRPr="00CD5280" w:rsidRDefault="00CD5280" w:rsidP="00CD5280">
      <w:pPr>
        <w:numPr>
          <w:ilvl w:val="2"/>
          <w:numId w:val="1"/>
        </w:numPr>
        <w:spacing w:before="120"/>
        <w:ind w:left="851" w:hanging="851"/>
        <w:jc w:val="both"/>
        <w:rPr>
          <w:rFonts w:ascii="Arial" w:hAnsi="Arial" w:cs="Arial"/>
          <w:bCs/>
          <w:sz w:val="22"/>
          <w:szCs w:val="22"/>
          <w:vertAlign w:val="baseline"/>
        </w:rPr>
      </w:pPr>
      <w:r w:rsidRPr="00CD5280">
        <w:rPr>
          <w:rFonts w:ascii="Arial" w:hAnsi="Arial" w:cs="Arial"/>
          <w:bCs/>
          <w:sz w:val="22"/>
          <w:szCs w:val="22"/>
          <w:vertAlign w:val="baseline"/>
        </w:rPr>
        <w:t>Informar, no prazo máximo de 5 (cinco) dias corridos, quanto à aceitação ou não da prestação do serviço a outro órgão da Administração Pública, não participante deste registro de preços, que venha a manifestar o interesse em utilizar o presente registro de preço;</w:t>
      </w:r>
    </w:p>
    <w:p w:rsidR="00CD5280" w:rsidRPr="00CD5280" w:rsidRDefault="00CD5280" w:rsidP="00CD5280">
      <w:pPr>
        <w:numPr>
          <w:ilvl w:val="2"/>
          <w:numId w:val="1"/>
        </w:numPr>
        <w:spacing w:before="120"/>
        <w:ind w:left="851" w:hanging="851"/>
        <w:jc w:val="both"/>
        <w:rPr>
          <w:rFonts w:ascii="Arial" w:hAnsi="Arial" w:cs="Arial"/>
          <w:bCs/>
          <w:sz w:val="22"/>
          <w:szCs w:val="22"/>
          <w:vertAlign w:val="baseline"/>
        </w:rPr>
      </w:pPr>
      <w:r w:rsidRPr="00CD5280">
        <w:rPr>
          <w:rFonts w:ascii="Arial" w:hAnsi="Arial" w:cs="Arial"/>
          <w:bCs/>
          <w:sz w:val="22"/>
          <w:szCs w:val="22"/>
          <w:vertAlign w:val="baseline"/>
        </w:rPr>
        <w:t>Manter, durante toda a execução do contrato, em compatibilidade com as obrigações assumidas, todas as condições de habilitação e qualificação exigidas na licitação;</w:t>
      </w:r>
    </w:p>
    <w:p w:rsidR="00CD5280" w:rsidRPr="00CD5280" w:rsidRDefault="00CD5280" w:rsidP="00CD5280">
      <w:pPr>
        <w:numPr>
          <w:ilvl w:val="2"/>
          <w:numId w:val="1"/>
        </w:numPr>
        <w:spacing w:before="120"/>
        <w:ind w:left="851" w:hanging="851"/>
        <w:jc w:val="both"/>
        <w:rPr>
          <w:rFonts w:ascii="Arial" w:hAnsi="Arial" w:cs="Arial"/>
          <w:bCs/>
          <w:sz w:val="22"/>
          <w:szCs w:val="22"/>
          <w:vertAlign w:val="baseline"/>
        </w:rPr>
      </w:pPr>
      <w:r w:rsidRPr="00CD5280">
        <w:rPr>
          <w:rFonts w:ascii="Arial" w:hAnsi="Arial" w:cs="Arial"/>
          <w:bCs/>
          <w:sz w:val="22"/>
          <w:szCs w:val="22"/>
          <w:vertAlign w:val="baseline"/>
        </w:rPr>
        <w:t>Assinar a Ata de Registro de Preços e aceitar a respectiva nota de empenho ou ordem de fornecimento, no prazo estabelecido no edital;</w:t>
      </w:r>
    </w:p>
    <w:p w:rsidR="00CD5280" w:rsidRPr="00CD5280" w:rsidRDefault="00CD5280" w:rsidP="00CD5280">
      <w:pPr>
        <w:numPr>
          <w:ilvl w:val="2"/>
          <w:numId w:val="1"/>
        </w:numPr>
        <w:spacing w:before="120"/>
        <w:ind w:left="851" w:hanging="851"/>
        <w:jc w:val="both"/>
        <w:rPr>
          <w:rFonts w:ascii="Arial" w:hAnsi="Arial" w:cs="Arial"/>
          <w:bCs/>
          <w:sz w:val="22"/>
          <w:szCs w:val="22"/>
          <w:vertAlign w:val="baseline"/>
        </w:rPr>
      </w:pPr>
      <w:r w:rsidRPr="00CD5280">
        <w:rPr>
          <w:rFonts w:ascii="Arial" w:hAnsi="Arial" w:cs="Arial"/>
          <w:bCs/>
          <w:sz w:val="22"/>
          <w:szCs w:val="22"/>
          <w:vertAlign w:val="baseline"/>
        </w:rPr>
        <w:t>Manter as condições exigidas para habilitação durante a vigência da Ata de Registro de Preços;</w:t>
      </w:r>
    </w:p>
    <w:p w:rsidR="00CD5280" w:rsidRPr="00CD5280" w:rsidRDefault="00CD5280" w:rsidP="00CD5280">
      <w:pPr>
        <w:numPr>
          <w:ilvl w:val="2"/>
          <w:numId w:val="1"/>
        </w:numPr>
        <w:spacing w:before="120"/>
        <w:ind w:left="851" w:hanging="851"/>
        <w:jc w:val="both"/>
        <w:rPr>
          <w:rFonts w:ascii="Arial" w:hAnsi="Arial" w:cs="Arial"/>
          <w:bCs/>
          <w:sz w:val="22"/>
          <w:szCs w:val="22"/>
          <w:vertAlign w:val="baseline"/>
        </w:rPr>
      </w:pPr>
      <w:r w:rsidRPr="00CD5280">
        <w:rPr>
          <w:rFonts w:ascii="Arial" w:hAnsi="Arial" w:cs="Arial"/>
          <w:bCs/>
          <w:sz w:val="22"/>
          <w:szCs w:val="22"/>
          <w:vertAlign w:val="baseline"/>
        </w:rPr>
        <w:t>Pagar todos os tributos devidos em decorrência da execução dos serviços, bem como apresentar os documentos fiscais de cobrança em conformidade com o estabelecido neste Edital.</w:t>
      </w:r>
    </w:p>
    <w:p w:rsidR="00CD5280" w:rsidRDefault="00CD5280" w:rsidP="00CD5280">
      <w:pPr>
        <w:numPr>
          <w:ilvl w:val="2"/>
          <w:numId w:val="1"/>
        </w:numPr>
        <w:spacing w:before="120"/>
        <w:ind w:left="851" w:hanging="851"/>
        <w:jc w:val="both"/>
        <w:rPr>
          <w:rFonts w:ascii="Arial" w:hAnsi="Arial" w:cs="Arial"/>
          <w:bCs/>
          <w:sz w:val="22"/>
          <w:szCs w:val="22"/>
          <w:vertAlign w:val="baseline"/>
        </w:rPr>
      </w:pPr>
      <w:r w:rsidRPr="00CD5280">
        <w:rPr>
          <w:rFonts w:ascii="Arial" w:hAnsi="Arial" w:cs="Arial"/>
          <w:bCs/>
          <w:sz w:val="22"/>
          <w:szCs w:val="22"/>
          <w:vertAlign w:val="baseline"/>
        </w:rPr>
        <w:t>A contratada deverá observar todas as obrigações legais, secundárias, de segurança e medicina do trabalho, ambientais, trabalhistas e demais aplicáveis e necessárias à execução do objeto do edital</w:t>
      </w:r>
      <w:r>
        <w:rPr>
          <w:rFonts w:ascii="Arial" w:hAnsi="Arial" w:cs="Arial"/>
          <w:bCs/>
          <w:sz w:val="22"/>
          <w:szCs w:val="22"/>
          <w:vertAlign w:val="baseline"/>
        </w:rPr>
        <w:t>.</w:t>
      </w:r>
    </w:p>
    <w:p w:rsidR="00C92289" w:rsidRPr="00800A3A" w:rsidRDefault="00C92289" w:rsidP="00EC6B0B">
      <w:pPr>
        <w:numPr>
          <w:ilvl w:val="0"/>
          <w:numId w:val="1"/>
        </w:numPr>
        <w:tabs>
          <w:tab w:val="left" w:pos="993"/>
        </w:tabs>
        <w:spacing w:before="360"/>
        <w:ind w:left="851" w:hanging="851"/>
        <w:jc w:val="both"/>
        <w:rPr>
          <w:rFonts w:ascii="Arial" w:hAnsi="Arial" w:cs="Arial"/>
          <w:b/>
          <w:bCs/>
          <w:sz w:val="22"/>
          <w:szCs w:val="22"/>
          <w:vertAlign w:val="baseline"/>
        </w:rPr>
      </w:pPr>
      <w:r w:rsidRPr="00800A3A">
        <w:rPr>
          <w:rFonts w:ascii="Arial" w:hAnsi="Arial" w:cs="Arial"/>
          <w:b/>
          <w:bCs/>
          <w:sz w:val="22"/>
          <w:szCs w:val="22"/>
          <w:vertAlign w:val="baseline"/>
        </w:rPr>
        <w:t>VALOR ORÇA</w:t>
      </w:r>
      <w:r w:rsidR="005A34FC" w:rsidRPr="00800A3A">
        <w:rPr>
          <w:rFonts w:ascii="Arial" w:hAnsi="Arial" w:cs="Arial"/>
          <w:b/>
          <w:bCs/>
          <w:sz w:val="22"/>
          <w:szCs w:val="22"/>
          <w:vertAlign w:val="baseline"/>
        </w:rPr>
        <w:t>DO</w:t>
      </w:r>
    </w:p>
    <w:p w:rsidR="00C92289" w:rsidRPr="00133915" w:rsidRDefault="00A14674" w:rsidP="00A14674">
      <w:pPr>
        <w:numPr>
          <w:ilvl w:val="1"/>
          <w:numId w:val="1"/>
        </w:numPr>
        <w:spacing w:before="120"/>
        <w:ind w:left="851" w:hanging="851"/>
        <w:jc w:val="both"/>
        <w:rPr>
          <w:rFonts w:ascii="Arial" w:hAnsi="Arial" w:cs="Arial"/>
          <w:bCs/>
          <w:sz w:val="22"/>
          <w:szCs w:val="22"/>
          <w:vertAlign w:val="baseline"/>
        </w:rPr>
      </w:pPr>
      <w:r w:rsidRPr="00133915">
        <w:rPr>
          <w:rFonts w:ascii="Arial" w:hAnsi="Arial" w:cs="Arial"/>
          <w:bCs/>
          <w:sz w:val="22"/>
          <w:szCs w:val="22"/>
          <w:vertAlign w:val="baseline"/>
        </w:rPr>
        <w:t xml:space="preserve">O valor para aquisição é de </w:t>
      </w:r>
      <w:r w:rsidR="00133915" w:rsidRPr="00133915">
        <w:rPr>
          <w:rFonts w:ascii="Arial" w:hAnsi="Arial" w:cs="Arial"/>
          <w:b/>
          <w:sz w:val="22"/>
          <w:szCs w:val="22"/>
          <w:vertAlign w:val="baseline"/>
        </w:rPr>
        <w:t>R$ 27.305.035,40 (Vinte e sete milhões, trezentos e cinco mil, trinta e cinco reais e quarenta centavos)</w:t>
      </w:r>
      <w:r w:rsidR="00133915" w:rsidRPr="00133915">
        <w:rPr>
          <w:rFonts w:ascii="Arial" w:hAnsi="Arial" w:cs="Arial"/>
          <w:sz w:val="22"/>
          <w:szCs w:val="22"/>
          <w:vertAlign w:val="baseline"/>
        </w:rPr>
        <w:t>, detalhado e especificado no Anexo I - Planilha de Especificações, Quantitativos e Preços, construída a partir das medianas obtidas nas consultas ao painel de preços do ministério do planejamento (http://paineldeprecos.planejamento.gov.br), conforme orientação da instrução normativa 05 de 27/06/2014, bem como de cotações de mercado</w:t>
      </w:r>
      <w:r w:rsidR="00491CD0" w:rsidRPr="00133915">
        <w:rPr>
          <w:rFonts w:ascii="Arial" w:hAnsi="Arial" w:cs="Arial"/>
          <w:bCs/>
          <w:sz w:val="22"/>
          <w:szCs w:val="22"/>
          <w:vertAlign w:val="baseline"/>
        </w:rPr>
        <w:t>.</w:t>
      </w:r>
    </w:p>
    <w:p w:rsidR="00873C9F" w:rsidRPr="00800A3A" w:rsidRDefault="00873C9F" w:rsidP="002C60BC">
      <w:pPr>
        <w:numPr>
          <w:ilvl w:val="1"/>
          <w:numId w:val="1"/>
        </w:numPr>
        <w:spacing w:before="120"/>
        <w:ind w:left="851" w:hanging="851"/>
        <w:jc w:val="both"/>
        <w:rPr>
          <w:rFonts w:ascii="Arial" w:hAnsi="Arial" w:cs="Arial"/>
          <w:bCs/>
          <w:sz w:val="22"/>
          <w:szCs w:val="22"/>
          <w:vertAlign w:val="baseline"/>
        </w:rPr>
      </w:pPr>
      <w:r w:rsidRPr="00800A3A">
        <w:rPr>
          <w:rFonts w:ascii="Arial" w:hAnsi="Arial" w:cs="Arial"/>
          <w:bCs/>
          <w:sz w:val="22"/>
          <w:szCs w:val="22"/>
          <w:vertAlign w:val="baseline"/>
        </w:rPr>
        <w:t>A indicação da dotação orçamentária somente é exigida para a formalização do Contrato ou instrumento equivalente, conforme estabelecido no art. 7º, § 2º do Decreto n.º 7.892, de 23/01/13.</w:t>
      </w:r>
    </w:p>
    <w:p w:rsidR="00062299" w:rsidRPr="00800A3A" w:rsidRDefault="0004299C" w:rsidP="007C2DC3">
      <w:pPr>
        <w:numPr>
          <w:ilvl w:val="0"/>
          <w:numId w:val="1"/>
        </w:numPr>
        <w:spacing w:before="360"/>
        <w:ind w:left="851" w:hanging="851"/>
        <w:jc w:val="both"/>
        <w:rPr>
          <w:rFonts w:ascii="Arial" w:hAnsi="Arial" w:cs="Arial"/>
          <w:b/>
          <w:bCs/>
          <w:sz w:val="22"/>
          <w:szCs w:val="22"/>
          <w:vertAlign w:val="baseline"/>
        </w:rPr>
      </w:pPr>
      <w:r w:rsidRPr="00800A3A">
        <w:rPr>
          <w:rFonts w:ascii="Arial" w:hAnsi="Arial" w:cs="Arial"/>
          <w:b/>
          <w:bCs/>
          <w:sz w:val="22"/>
          <w:szCs w:val="22"/>
          <w:vertAlign w:val="baseline"/>
        </w:rPr>
        <w:lastRenderedPageBreak/>
        <w:t>CONDIÇÕES DE PAGAMENTO</w:t>
      </w:r>
    </w:p>
    <w:p w:rsidR="00301230" w:rsidRPr="004903F6" w:rsidRDefault="00301230" w:rsidP="00301230">
      <w:pPr>
        <w:numPr>
          <w:ilvl w:val="1"/>
          <w:numId w:val="2"/>
        </w:numPr>
        <w:tabs>
          <w:tab w:val="left" w:pos="567"/>
          <w:tab w:val="num" w:pos="1021"/>
        </w:tabs>
        <w:spacing w:before="120"/>
        <w:ind w:left="851" w:hanging="851"/>
        <w:jc w:val="both"/>
        <w:rPr>
          <w:rFonts w:ascii="Arial" w:hAnsi="Arial" w:cs="Arial"/>
          <w:b/>
          <w:sz w:val="22"/>
          <w:szCs w:val="22"/>
          <w:vertAlign w:val="baseline"/>
        </w:rPr>
      </w:pPr>
      <w:r w:rsidRPr="00FF7879">
        <w:rPr>
          <w:rFonts w:ascii="Arial" w:hAnsi="Arial" w:cs="Arial"/>
          <w:sz w:val="22"/>
          <w:szCs w:val="22"/>
          <w:vertAlign w:val="baseline"/>
        </w:rPr>
        <w:t>O pagamento será efetuado após a</w:t>
      </w:r>
      <w:r w:rsidRPr="00301230">
        <w:rPr>
          <w:rFonts w:ascii="Arial" w:hAnsi="Arial" w:cs="Arial"/>
          <w:sz w:val="22"/>
          <w:szCs w:val="22"/>
          <w:vertAlign w:val="baseline"/>
        </w:rPr>
        <w:t xml:space="preserve"> entrega e aceitação dos materiais/serviços, mediante apresentação da Nota Fiscal/Fatura devidamente atestada pela Fiscalização da CODEVASF, o</w:t>
      </w:r>
      <w:r w:rsidR="00C221B0">
        <w:rPr>
          <w:rFonts w:ascii="Arial" w:hAnsi="Arial" w:cs="Arial"/>
          <w:sz w:val="22"/>
          <w:szCs w:val="22"/>
          <w:vertAlign w:val="baseline"/>
        </w:rPr>
        <w:t>bservados os subitens seguintes, em conformidade com o</w:t>
      </w:r>
      <w:r w:rsidR="001663FD">
        <w:rPr>
          <w:rFonts w:ascii="Arial" w:hAnsi="Arial" w:cs="Arial"/>
          <w:sz w:val="22"/>
          <w:szCs w:val="22"/>
          <w:vertAlign w:val="baseline"/>
        </w:rPr>
        <w:t xml:space="preserve"> </w:t>
      </w:r>
      <w:r w:rsidR="00F14CB2">
        <w:rPr>
          <w:rFonts w:ascii="Arial" w:hAnsi="Arial" w:cs="Arial"/>
          <w:b/>
          <w:sz w:val="22"/>
          <w:szCs w:val="22"/>
          <w:vertAlign w:val="baseline"/>
        </w:rPr>
        <w:t>item 1</w:t>
      </w:r>
      <w:r w:rsidR="00DF367C">
        <w:rPr>
          <w:rFonts w:ascii="Arial" w:hAnsi="Arial" w:cs="Arial"/>
          <w:b/>
          <w:sz w:val="22"/>
          <w:szCs w:val="22"/>
          <w:vertAlign w:val="baseline"/>
        </w:rPr>
        <w:t>3</w:t>
      </w:r>
      <w:r w:rsidR="00F14CB2">
        <w:rPr>
          <w:rFonts w:ascii="Arial" w:hAnsi="Arial" w:cs="Arial"/>
          <w:b/>
          <w:sz w:val="22"/>
          <w:szCs w:val="22"/>
          <w:vertAlign w:val="baseline"/>
        </w:rPr>
        <w:t xml:space="preserve"> – Formas e Condições de Pagamento</w:t>
      </w:r>
      <w:r w:rsidR="00D96203">
        <w:rPr>
          <w:rFonts w:ascii="Arial" w:hAnsi="Arial" w:cs="Arial"/>
          <w:b/>
          <w:sz w:val="22"/>
          <w:szCs w:val="22"/>
          <w:vertAlign w:val="baseline"/>
        </w:rPr>
        <w:t xml:space="preserve"> e </w:t>
      </w:r>
      <w:r w:rsidR="00F14CB2">
        <w:rPr>
          <w:rFonts w:ascii="Arial" w:hAnsi="Arial" w:cs="Arial"/>
          <w:b/>
          <w:sz w:val="22"/>
          <w:szCs w:val="22"/>
          <w:vertAlign w:val="baseline"/>
        </w:rPr>
        <w:t xml:space="preserve">item </w:t>
      </w:r>
      <w:r w:rsidR="00F53E52">
        <w:rPr>
          <w:rFonts w:ascii="Arial" w:hAnsi="Arial" w:cs="Arial"/>
          <w:b/>
          <w:sz w:val="22"/>
          <w:szCs w:val="22"/>
          <w:vertAlign w:val="baseline"/>
        </w:rPr>
        <w:t>1</w:t>
      </w:r>
      <w:r w:rsidR="00DF367C">
        <w:rPr>
          <w:rFonts w:ascii="Arial" w:hAnsi="Arial" w:cs="Arial"/>
          <w:b/>
          <w:sz w:val="22"/>
          <w:szCs w:val="22"/>
          <w:vertAlign w:val="baseline"/>
        </w:rPr>
        <w:t>4</w:t>
      </w:r>
      <w:r w:rsidR="00E543C7">
        <w:rPr>
          <w:rFonts w:ascii="Arial" w:hAnsi="Arial" w:cs="Arial"/>
          <w:b/>
          <w:sz w:val="22"/>
          <w:szCs w:val="22"/>
          <w:vertAlign w:val="baseline"/>
        </w:rPr>
        <w:t xml:space="preserve"> </w:t>
      </w:r>
      <w:r w:rsidR="00F14CB2">
        <w:rPr>
          <w:rFonts w:ascii="Arial" w:hAnsi="Arial" w:cs="Arial"/>
          <w:b/>
          <w:sz w:val="22"/>
          <w:szCs w:val="22"/>
          <w:vertAlign w:val="baseline"/>
        </w:rPr>
        <w:t xml:space="preserve">– Condições de recebimento e Fiscalização, </w:t>
      </w:r>
      <w:r w:rsidR="00C221B0" w:rsidRPr="004903F6">
        <w:rPr>
          <w:rFonts w:ascii="Arial" w:hAnsi="Arial" w:cs="Arial"/>
          <w:b/>
          <w:sz w:val="22"/>
          <w:szCs w:val="22"/>
          <w:vertAlign w:val="baseline"/>
        </w:rPr>
        <w:t>dos Termos de Referência</w:t>
      </w:r>
      <w:r w:rsidR="00F14CB2">
        <w:rPr>
          <w:rFonts w:ascii="Arial" w:hAnsi="Arial" w:cs="Arial"/>
          <w:b/>
          <w:sz w:val="22"/>
          <w:szCs w:val="22"/>
          <w:vertAlign w:val="baseline"/>
        </w:rPr>
        <w:t xml:space="preserve"> em Anexo.</w:t>
      </w:r>
    </w:p>
    <w:p w:rsidR="00491CD0" w:rsidRPr="00491CD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Para efeito de pagamento será observado o prazo de até 30 (trinta) dias corridos, contados a partir da data de apresentação das faturas/notas fiscais, já incluso nesse prazo o atesto das faturas/notas fiscais pela fiscalização.</w:t>
      </w:r>
    </w:p>
    <w:p w:rsidR="00491CD0" w:rsidRPr="00491CD0" w:rsidRDefault="00491CD0" w:rsidP="00491CD0">
      <w:pPr>
        <w:numPr>
          <w:ilvl w:val="2"/>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O atesto da fiscalização deverá ser efetuado no prazo de 5(cinco) dias úteis, após a entrega das faturas/notas fiscais.</w:t>
      </w:r>
    </w:p>
    <w:p w:rsidR="00491CD0" w:rsidRPr="00491CD0" w:rsidRDefault="00491CD0" w:rsidP="00491CD0">
      <w:pPr>
        <w:numPr>
          <w:ilvl w:val="2"/>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Caso a fiscalização não ateste a faturas/notas fiscais, os documentos apresentados serão devolvidos à empresa contratada, sendo o prazo estabelecido no subitem 22.2 reiniciado após a entrega da nova documentação corrigida.</w:t>
      </w:r>
    </w:p>
    <w:p w:rsidR="00491CD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As faturas deverão vir acompanhadas da documentação relativa a cada fornecimento faturado, devidamente atestado pela Fiscalização, isentas de erros ou omissões, com destaque das alíquotas tributárias incidentes e com a indicação do domicilio bancário, agência, localidade e número da conta corrente para recebimento dos respectivos créditos.</w:t>
      </w:r>
    </w:p>
    <w:p w:rsidR="00DF367C" w:rsidRPr="00DF367C" w:rsidRDefault="00DF367C" w:rsidP="00DF367C">
      <w:pPr>
        <w:numPr>
          <w:ilvl w:val="2"/>
          <w:numId w:val="2"/>
        </w:numPr>
        <w:tabs>
          <w:tab w:val="left" w:pos="567"/>
        </w:tabs>
        <w:spacing w:before="120"/>
        <w:ind w:left="851" w:hanging="851"/>
        <w:jc w:val="both"/>
        <w:rPr>
          <w:rFonts w:ascii="Arial" w:hAnsi="Arial" w:cs="Arial"/>
          <w:sz w:val="22"/>
          <w:szCs w:val="22"/>
          <w:vertAlign w:val="baseline"/>
        </w:rPr>
      </w:pPr>
      <w:r w:rsidRPr="00DF367C">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961F9F" w:rsidRPr="0098220D" w:rsidRDefault="00491CD0" w:rsidP="0098220D">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98220D">
        <w:rPr>
          <w:rFonts w:ascii="Arial" w:hAnsi="Arial" w:cs="Arial"/>
          <w:sz w:val="22"/>
          <w:szCs w:val="22"/>
          <w:vertAlign w:val="baseline"/>
        </w:rPr>
        <w:t>Os documentos de cobrança indicarão, obrigatoriamente, o número e a data de emissão da Nota de Empenho, emitida pela CODEVASF, e, que cubram a execução do objeto</w:t>
      </w:r>
      <w:r w:rsidR="0098220D">
        <w:rPr>
          <w:rFonts w:ascii="Arial" w:hAnsi="Arial" w:cs="Arial"/>
          <w:sz w:val="22"/>
          <w:szCs w:val="22"/>
          <w:vertAlign w:val="baseline"/>
        </w:rPr>
        <w:t>.</w:t>
      </w:r>
    </w:p>
    <w:p w:rsidR="00301230" w:rsidRPr="0030123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É de inteira responsabilidade da empresa contratada a entrega à CODEVASF dos documentos de cobrança acompanhados dos seus respectivos anexos de forma clara, objetiva e ordenada, que se não atendido, implica desconsideração pela CODEVASF dos prazos estabelecidos</w:t>
      </w:r>
      <w:r w:rsidR="00301230" w:rsidRPr="00301230">
        <w:rPr>
          <w:rFonts w:ascii="Arial" w:hAnsi="Arial" w:cs="Arial"/>
          <w:sz w:val="22"/>
          <w:szCs w:val="22"/>
          <w:vertAlign w:val="baseline"/>
        </w:rPr>
        <w:t>.</w:t>
      </w:r>
    </w:p>
    <w:p w:rsidR="00491CD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As faturas só serão encaminhadas para pagamento depois de aprovadas pela área gestora, e deverão estar isentas de erros ou omissões, caso contrário, serão, de forma imediata, devolvidas à empresa contratada para correções.</w:t>
      </w:r>
    </w:p>
    <w:p w:rsidR="00DF367C" w:rsidRPr="00DF367C" w:rsidRDefault="00DF367C" w:rsidP="00DF367C">
      <w:pPr>
        <w:numPr>
          <w:ilvl w:val="1"/>
          <w:numId w:val="2"/>
        </w:numPr>
        <w:tabs>
          <w:tab w:val="left" w:pos="567"/>
        </w:tabs>
        <w:spacing w:before="120"/>
        <w:ind w:left="851" w:hanging="851"/>
        <w:jc w:val="both"/>
        <w:rPr>
          <w:rFonts w:ascii="Arial" w:hAnsi="Arial" w:cs="Arial"/>
          <w:sz w:val="22"/>
          <w:szCs w:val="22"/>
          <w:vertAlign w:val="baseline"/>
        </w:rPr>
      </w:pPr>
      <w:r w:rsidRPr="00DF367C">
        <w:rPr>
          <w:rFonts w:ascii="Arial" w:hAnsi="Arial" w:cs="Arial"/>
          <w:sz w:val="22"/>
          <w:szCs w:val="22"/>
          <w:vertAlign w:val="baseline"/>
        </w:rPr>
        <w:t xml:space="preserve">No ato da entrega, será feita a conferência de cada item entregue, atestando que os mesmos estão de acordo com as especificações técnicas que integraram </w:t>
      </w:r>
      <w:r w:rsidR="00904E1B">
        <w:rPr>
          <w:rFonts w:ascii="Arial" w:hAnsi="Arial" w:cs="Arial"/>
          <w:sz w:val="22"/>
          <w:szCs w:val="22"/>
          <w:vertAlign w:val="baseline"/>
        </w:rPr>
        <w:t>o</w:t>
      </w:r>
      <w:r w:rsidRPr="00DF367C">
        <w:rPr>
          <w:rFonts w:ascii="Arial" w:hAnsi="Arial" w:cs="Arial"/>
          <w:sz w:val="22"/>
          <w:szCs w:val="22"/>
          <w:vertAlign w:val="baseline"/>
        </w:rPr>
        <w:t xml:space="preserve"> Termo de Referência</w:t>
      </w:r>
      <w:r w:rsidR="00904E1B">
        <w:rPr>
          <w:rFonts w:ascii="Arial" w:hAnsi="Arial" w:cs="Arial"/>
          <w:sz w:val="22"/>
          <w:szCs w:val="22"/>
          <w:vertAlign w:val="baseline"/>
        </w:rPr>
        <w:t>, anexo deste Edital</w:t>
      </w:r>
      <w:r w:rsidRPr="00DF367C">
        <w:rPr>
          <w:rFonts w:ascii="Arial" w:hAnsi="Arial" w:cs="Arial"/>
          <w:sz w:val="22"/>
          <w:szCs w:val="22"/>
          <w:vertAlign w:val="baseline"/>
        </w:rPr>
        <w:t>.</w:t>
      </w:r>
    </w:p>
    <w:p w:rsidR="00DF367C" w:rsidRPr="00DF367C" w:rsidRDefault="00DF367C" w:rsidP="00DF367C">
      <w:pPr>
        <w:numPr>
          <w:ilvl w:val="1"/>
          <w:numId w:val="2"/>
        </w:numPr>
        <w:tabs>
          <w:tab w:val="left" w:pos="567"/>
        </w:tabs>
        <w:spacing w:before="120"/>
        <w:ind w:left="851" w:hanging="851"/>
        <w:jc w:val="both"/>
        <w:rPr>
          <w:rFonts w:ascii="Arial" w:hAnsi="Arial" w:cs="Arial"/>
          <w:sz w:val="22"/>
          <w:szCs w:val="22"/>
          <w:vertAlign w:val="baseline"/>
        </w:rPr>
      </w:pPr>
      <w:r w:rsidRPr="00DF367C">
        <w:rPr>
          <w:rFonts w:ascii="Arial" w:hAnsi="Arial" w:cs="Arial"/>
          <w:sz w:val="22"/>
          <w:szCs w:val="22"/>
          <w:vertAlign w:val="baseline"/>
        </w:rPr>
        <w:t>O pagamento será efetuado após a conferência dos itens e da nota fiscal, em moeda corrente nacional, após o atesto do Fiscal do Contrato na nota fiscal e encaminhada para pagamento. A CONTRATADA deverá estar em situação regular no SICAF.</w:t>
      </w:r>
    </w:p>
    <w:p w:rsidR="00491CD0" w:rsidRPr="00491CD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491CD0" w:rsidRPr="00491CD0" w:rsidRDefault="00491CD0" w:rsidP="00986523">
      <w:pPr>
        <w:numPr>
          <w:ilvl w:val="1"/>
          <w:numId w:val="2"/>
        </w:numPr>
        <w:tabs>
          <w:tab w:val="left" w:pos="567"/>
        </w:tabs>
        <w:spacing w:before="120" w:after="120"/>
        <w:ind w:left="851" w:hanging="851"/>
        <w:jc w:val="both"/>
        <w:rPr>
          <w:rFonts w:ascii="Arial" w:hAnsi="Arial" w:cs="Arial"/>
          <w:sz w:val="22"/>
          <w:szCs w:val="22"/>
          <w:vertAlign w:val="baseline"/>
        </w:rPr>
      </w:pPr>
      <w:r w:rsidRPr="00491CD0">
        <w:rPr>
          <w:rFonts w:ascii="Arial" w:hAnsi="Arial" w:cs="Arial"/>
          <w:sz w:val="22"/>
          <w:szCs w:val="22"/>
          <w:vertAlign w:val="baseline"/>
        </w:rPr>
        <w:t>A empresa contratada deverá manter situação regular junto ao Cadastro Informativo de Créditos do Setor Público Federal - CADIN, conforme disposto no Art. 6º da Lei nº 10.522, de 19 de julho de 2002.</w:t>
      </w:r>
    </w:p>
    <w:p w:rsidR="00301230" w:rsidRPr="00301230" w:rsidRDefault="00491CD0" w:rsidP="00986523">
      <w:pPr>
        <w:numPr>
          <w:ilvl w:val="1"/>
          <w:numId w:val="2"/>
        </w:numPr>
        <w:tabs>
          <w:tab w:val="left" w:pos="567"/>
        </w:tabs>
        <w:spacing w:before="120" w:after="120"/>
        <w:ind w:left="851" w:hanging="851"/>
        <w:jc w:val="both"/>
        <w:rPr>
          <w:rFonts w:ascii="Arial" w:hAnsi="Arial" w:cs="Arial"/>
          <w:sz w:val="22"/>
          <w:szCs w:val="22"/>
          <w:vertAlign w:val="baseline"/>
        </w:rPr>
      </w:pPr>
      <w:r w:rsidRPr="00491CD0">
        <w:rPr>
          <w:rFonts w:ascii="Arial" w:hAnsi="Arial" w:cs="Arial"/>
          <w:sz w:val="22"/>
          <w:szCs w:val="22"/>
          <w:vertAlign w:val="baseline"/>
        </w:rPr>
        <w:lastRenderedPageBreak/>
        <w:t>Sendo constatada qualquer irregularidade em relação à situação cadastral da contratada, está será formalmente comunicada de sua situação irregular, para que apresente justificativas e comprovação de regularidade. Caso não se verifique que a empresa regularizou sua situação, estará sujeita ao descumprimento do inc. IX do art. 69, da Lei 13.303/2016</w:t>
      </w:r>
      <w:r w:rsidR="00301230" w:rsidRPr="00301230">
        <w:rPr>
          <w:rFonts w:ascii="Arial" w:hAnsi="Arial" w:cs="Arial"/>
          <w:sz w:val="22"/>
          <w:szCs w:val="22"/>
          <w:vertAlign w:val="baseline"/>
        </w:rPr>
        <w:t>.</w:t>
      </w:r>
    </w:p>
    <w:p w:rsidR="00301230" w:rsidRPr="00301230" w:rsidRDefault="00301230" w:rsidP="00986523">
      <w:pPr>
        <w:numPr>
          <w:ilvl w:val="1"/>
          <w:numId w:val="2"/>
        </w:numPr>
        <w:tabs>
          <w:tab w:val="left" w:pos="567"/>
          <w:tab w:val="num" w:pos="1021"/>
        </w:tabs>
        <w:spacing w:before="120" w:after="120"/>
        <w:ind w:left="851" w:hanging="851"/>
        <w:jc w:val="both"/>
        <w:rPr>
          <w:rFonts w:ascii="Arial" w:hAnsi="Arial" w:cs="Arial"/>
          <w:sz w:val="22"/>
          <w:szCs w:val="22"/>
          <w:vertAlign w:val="baseline"/>
        </w:rPr>
      </w:pPr>
      <w:r w:rsidRPr="00301230">
        <w:rPr>
          <w:rFonts w:ascii="Arial" w:hAnsi="Arial" w:cs="Arial"/>
          <w:sz w:val="22"/>
          <w:szCs w:val="22"/>
          <w:vertAlign w:val="baseline"/>
        </w:rPr>
        <w:t>Quaisquer tributos ou encargos legais criados, alterados ou extintos após a data de apresentação da proposta, de comprovada repercussão nos preços contratados, ensejará a revisão destes, para mais ou para menos, conforme o caso.</w:t>
      </w:r>
    </w:p>
    <w:p w:rsidR="00301230" w:rsidRPr="00301230" w:rsidRDefault="00301230" w:rsidP="00986523">
      <w:pPr>
        <w:numPr>
          <w:ilvl w:val="1"/>
          <w:numId w:val="2"/>
        </w:numPr>
        <w:tabs>
          <w:tab w:val="left" w:pos="567"/>
        </w:tabs>
        <w:spacing w:before="120" w:after="120"/>
        <w:ind w:left="851" w:hanging="851"/>
        <w:jc w:val="both"/>
        <w:rPr>
          <w:rFonts w:ascii="Arial" w:hAnsi="Arial" w:cs="Arial"/>
          <w:sz w:val="22"/>
          <w:szCs w:val="22"/>
          <w:vertAlign w:val="baseline"/>
        </w:rPr>
      </w:pPr>
      <w:r w:rsidRPr="00301230">
        <w:rPr>
          <w:rFonts w:ascii="Arial" w:hAnsi="Arial" w:cs="Arial"/>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491CD0" w:rsidRPr="00491CD0" w:rsidRDefault="00491CD0" w:rsidP="00986523">
      <w:pPr>
        <w:numPr>
          <w:ilvl w:val="1"/>
          <w:numId w:val="2"/>
        </w:numPr>
        <w:tabs>
          <w:tab w:val="left" w:pos="567"/>
        </w:tabs>
        <w:spacing w:before="120" w:after="120"/>
        <w:ind w:left="851" w:hanging="851"/>
        <w:jc w:val="both"/>
        <w:rPr>
          <w:rFonts w:ascii="Arial" w:hAnsi="Arial" w:cs="Arial"/>
          <w:sz w:val="22"/>
          <w:szCs w:val="22"/>
          <w:vertAlign w:val="baseline"/>
        </w:rPr>
      </w:pPr>
      <w:r w:rsidRPr="00491CD0">
        <w:rPr>
          <w:rFonts w:ascii="Arial" w:hAnsi="Arial" w:cs="Arial"/>
          <w:sz w:val="22"/>
          <w:szCs w:val="22"/>
          <w:vertAlign w:val="baseline"/>
        </w:rPr>
        <w:t>Eventual solicitação de reequilíbrio econômico-financeiro do contrato será analisada consoante os pressupostos da Teoria da Imprevisão, nos termos como dispõe o art. 81, inc. VI, da Lei 13.303/2016.</w:t>
      </w:r>
    </w:p>
    <w:p w:rsidR="00491CD0" w:rsidRDefault="00491CD0" w:rsidP="00986523">
      <w:pPr>
        <w:numPr>
          <w:ilvl w:val="1"/>
          <w:numId w:val="2"/>
        </w:numPr>
        <w:tabs>
          <w:tab w:val="left" w:pos="567"/>
        </w:tabs>
        <w:spacing w:before="120" w:after="120"/>
        <w:ind w:left="851" w:hanging="851"/>
        <w:jc w:val="both"/>
        <w:rPr>
          <w:rFonts w:ascii="Arial" w:hAnsi="Arial" w:cs="Arial"/>
          <w:sz w:val="22"/>
          <w:szCs w:val="22"/>
          <w:vertAlign w:val="baseline"/>
        </w:rPr>
      </w:pPr>
      <w:r w:rsidRPr="00491CD0">
        <w:rPr>
          <w:rFonts w:ascii="Arial" w:hAnsi="Arial" w:cs="Arial"/>
          <w:sz w:val="22"/>
          <w:szCs w:val="22"/>
          <w:vertAlign w:val="baseline"/>
        </w:rPr>
        <w:t>A CONTRATADA se obriga a manter, durante toda a execução do contrato, todas as condições de habilitação e qualificação exigidas, em compatibilidade com as obrigações por ela assumidas</w:t>
      </w:r>
      <w:r>
        <w:rPr>
          <w:rFonts w:ascii="Arial" w:hAnsi="Arial" w:cs="Arial"/>
          <w:sz w:val="22"/>
          <w:szCs w:val="22"/>
          <w:vertAlign w:val="baseline"/>
        </w:rPr>
        <w:t>.</w:t>
      </w:r>
    </w:p>
    <w:p w:rsidR="006539C5" w:rsidRPr="006539C5" w:rsidRDefault="006539C5" w:rsidP="00986523">
      <w:pPr>
        <w:numPr>
          <w:ilvl w:val="1"/>
          <w:numId w:val="2"/>
        </w:numPr>
        <w:tabs>
          <w:tab w:val="left" w:pos="567"/>
          <w:tab w:val="num" w:pos="1021"/>
        </w:tabs>
        <w:spacing w:before="120" w:after="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Pr>
          <w:rFonts w:ascii="Arial" w:hAnsi="Arial" w:cs="Arial"/>
          <w:sz w:val="22"/>
          <w:szCs w:val="22"/>
          <w:vertAlign w:val="baseline"/>
        </w:rPr>
        <w:t>22.2</w:t>
      </w:r>
      <w:r w:rsidRPr="006539C5">
        <w:rPr>
          <w:rFonts w:ascii="Arial" w:hAnsi="Arial" w:cs="Arial"/>
          <w:sz w:val="22"/>
          <w:szCs w:val="22"/>
          <w:vertAlign w:val="baseline"/>
        </w:rPr>
        <w:t>, caso em que a CODEVASF pagará atualização financeira, aplicando-se a seguinte fórmula:</w:t>
      </w:r>
    </w:p>
    <w:p w:rsidR="006539C5" w:rsidRPr="006539C5" w:rsidRDefault="006539C5" w:rsidP="00986523">
      <w:pPr>
        <w:tabs>
          <w:tab w:val="left" w:pos="567"/>
        </w:tabs>
        <w:spacing w:before="120" w:after="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986523">
      <w:pPr>
        <w:tabs>
          <w:tab w:val="left" w:pos="567"/>
        </w:tabs>
        <w:spacing w:before="120" w:after="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986523">
      <w:pPr>
        <w:tabs>
          <w:tab w:val="left" w:pos="567"/>
        </w:tabs>
        <w:spacing w:before="120" w:after="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986523">
      <w:pPr>
        <w:tabs>
          <w:tab w:val="left" w:pos="567"/>
        </w:tabs>
        <w:spacing w:before="120" w:after="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6539C5" w:rsidRPr="006539C5" w:rsidRDefault="006539C5" w:rsidP="00986523">
      <w:pPr>
        <w:tabs>
          <w:tab w:val="left" w:pos="567"/>
        </w:tabs>
        <w:spacing w:before="120" w:after="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6539C5" w:rsidRPr="006539C5" w:rsidRDefault="006539C5" w:rsidP="00986523">
      <w:pPr>
        <w:tabs>
          <w:tab w:val="left" w:pos="567"/>
        </w:tabs>
        <w:spacing w:before="120" w:after="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Variação do Índice de Preço ao Consumidor Amplo – IPCA no mês “m”;</w:t>
      </w:r>
    </w:p>
    <w:p w:rsidR="006539C5" w:rsidRPr="006539C5" w:rsidRDefault="006539C5" w:rsidP="00986523">
      <w:pPr>
        <w:tabs>
          <w:tab w:val="left" w:pos="567"/>
        </w:tabs>
        <w:spacing w:before="120" w:after="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6539C5" w:rsidRPr="006539C5" w:rsidRDefault="006539C5" w:rsidP="00986523">
      <w:pPr>
        <w:tabs>
          <w:tab w:val="left" w:pos="567"/>
        </w:tabs>
        <w:spacing w:before="120" w:after="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986523" w:rsidRPr="00D44931" w:rsidRDefault="006539C5" w:rsidP="00D44931">
      <w:pPr>
        <w:numPr>
          <w:ilvl w:val="2"/>
          <w:numId w:val="2"/>
        </w:numPr>
        <w:tabs>
          <w:tab w:val="left" w:pos="567"/>
        </w:tabs>
        <w:autoSpaceDE/>
        <w:autoSpaceDN/>
        <w:spacing w:before="120"/>
        <w:ind w:left="851" w:hanging="851"/>
        <w:jc w:val="both"/>
        <w:rPr>
          <w:rFonts w:ascii="Arial" w:hAnsi="Arial" w:cs="Arial"/>
          <w:b/>
          <w:bCs/>
          <w:sz w:val="22"/>
          <w:szCs w:val="22"/>
          <w:vertAlign w:val="baseline"/>
        </w:rPr>
      </w:pPr>
      <w:r w:rsidRPr="00D44931">
        <w:rPr>
          <w:rFonts w:ascii="Arial" w:hAnsi="Arial" w:cs="Arial"/>
          <w:sz w:val="22"/>
          <w:szCs w:val="22"/>
          <w:vertAlign w:val="baseline"/>
        </w:rPr>
        <w:t>Nos cálculos deverão ser utilizadas 5 (cinco) casas decimais.</w:t>
      </w:r>
    </w:p>
    <w:p w:rsidR="00E00CC6" w:rsidRPr="00E00CC6" w:rsidRDefault="00E00CC6" w:rsidP="00320292">
      <w:pPr>
        <w:numPr>
          <w:ilvl w:val="0"/>
          <w:numId w:val="1"/>
        </w:numPr>
        <w:spacing w:before="360"/>
        <w:ind w:left="851" w:hanging="851"/>
        <w:jc w:val="both"/>
        <w:rPr>
          <w:rFonts w:ascii="Arial" w:hAnsi="Arial" w:cs="Arial"/>
          <w:b/>
          <w:bCs/>
          <w:sz w:val="22"/>
          <w:szCs w:val="22"/>
          <w:vertAlign w:val="baseline"/>
        </w:rPr>
      </w:pPr>
      <w:r w:rsidRPr="00E00CC6">
        <w:rPr>
          <w:rFonts w:ascii="Arial" w:hAnsi="Arial" w:cs="Arial"/>
          <w:b/>
          <w:bCs/>
          <w:sz w:val="22"/>
          <w:szCs w:val="22"/>
          <w:vertAlign w:val="baseline"/>
        </w:rPr>
        <w:t>SANÇÕES ADMINISTRATIVAS</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a.</w:t>
      </w:r>
      <w:r w:rsidRPr="00E00CC6">
        <w:rPr>
          <w:rFonts w:ascii="Arial" w:hAnsi="Arial" w:cs="Arial"/>
          <w:bCs/>
          <w:sz w:val="22"/>
          <w:szCs w:val="22"/>
          <w:vertAlign w:val="baseline"/>
        </w:rPr>
        <w:tab/>
        <w:t>Convocado dentro do prazo de validade da sua proposta não celebrar o contrato;</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b.</w:t>
      </w:r>
      <w:r w:rsidRPr="00E00CC6">
        <w:rPr>
          <w:rFonts w:ascii="Arial" w:hAnsi="Arial" w:cs="Arial"/>
          <w:bCs/>
          <w:sz w:val="22"/>
          <w:szCs w:val="22"/>
          <w:vertAlign w:val="baseline"/>
        </w:rPr>
        <w:tab/>
        <w:t>Deixar de entregar a documentação exigida no certame ou apresentar documento falso;</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lastRenderedPageBreak/>
        <w:t>c.</w:t>
      </w:r>
      <w:r w:rsidRPr="00E00CC6">
        <w:rPr>
          <w:rFonts w:ascii="Arial" w:hAnsi="Arial" w:cs="Arial"/>
          <w:bCs/>
          <w:sz w:val="22"/>
          <w:szCs w:val="22"/>
          <w:vertAlign w:val="baseline"/>
        </w:rPr>
        <w:tab/>
        <w:t>Ensejar o retardamento da execução ou da entrega de seu objeto da licitação sem motivo justificado;</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d.</w:t>
      </w:r>
      <w:r w:rsidRPr="00E00CC6">
        <w:rPr>
          <w:rFonts w:ascii="Arial" w:hAnsi="Arial" w:cs="Arial"/>
          <w:bCs/>
          <w:sz w:val="22"/>
          <w:szCs w:val="22"/>
          <w:vertAlign w:val="baseline"/>
        </w:rPr>
        <w:tab/>
        <w:t>Não mantiver a proposta, salvo se em decorrência de fato superveniente, devidamente justificado;</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e.</w:t>
      </w:r>
      <w:r w:rsidRPr="00E00CC6">
        <w:rPr>
          <w:rFonts w:ascii="Arial" w:hAnsi="Arial" w:cs="Arial"/>
          <w:bCs/>
          <w:sz w:val="22"/>
          <w:szCs w:val="22"/>
          <w:vertAlign w:val="baseline"/>
        </w:rPr>
        <w:tab/>
        <w:t>Fraudar a licitação ou praticar atos fraudulentos na execução do contrato;</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f.</w:t>
      </w:r>
      <w:r w:rsidRPr="00E00CC6">
        <w:rPr>
          <w:rFonts w:ascii="Arial" w:hAnsi="Arial" w:cs="Arial"/>
          <w:bCs/>
          <w:sz w:val="22"/>
          <w:szCs w:val="22"/>
          <w:vertAlign w:val="baseline"/>
        </w:rPr>
        <w:tab/>
        <w:t>Comportar-se de modo inidôneo ou cometer fraude fiscal;</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g.</w:t>
      </w:r>
      <w:r w:rsidRPr="00E00CC6">
        <w:rPr>
          <w:rFonts w:ascii="Arial" w:hAnsi="Arial" w:cs="Arial"/>
          <w:bCs/>
          <w:sz w:val="22"/>
          <w:szCs w:val="22"/>
          <w:vertAlign w:val="baseline"/>
        </w:rPr>
        <w:tab/>
        <w:t>Der causa à inexecução total ou parcial do contrato; ou</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h.</w:t>
      </w:r>
      <w:r w:rsidRPr="00E00CC6">
        <w:rPr>
          <w:rFonts w:ascii="Arial" w:hAnsi="Arial" w:cs="Arial"/>
          <w:bCs/>
          <w:sz w:val="22"/>
          <w:szCs w:val="22"/>
          <w:vertAlign w:val="baseline"/>
        </w:rPr>
        <w:tab/>
        <w:t>Não cumprir quaisquer das obrigações da Licitante.</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Aos atos praticados após a etapa da licitação, será aplicada a suspensão temporária de participação em licitação e impedimento de contratar, no prazo de até 2 (dois) anos, previsto no art. 83 da Lei 13.303/2016.</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Reputar-se-ão inidôneos atos como os descritos nos artigos 90, 92, 93, 94, 95 e 97 da Lei nº 8.666/93, nos termos do art. 41 da Lei 13.303/16.</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Poderão ser aplicadas ainda as seguintes sanções:</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a)</w:t>
      </w:r>
      <w:r w:rsidRPr="00E00CC6">
        <w:rPr>
          <w:rFonts w:ascii="Arial" w:hAnsi="Arial" w:cs="Arial"/>
          <w:bCs/>
          <w:sz w:val="22"/>
          <w:szCs w:val="22"/>
          <w:vertAlign w:val="baseline"/>
        </w:rPr>
        <w:tab/>
        <w:t>Advertência;</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b)</w:t>
      </w:r>
      <w:r w:rsidRPr="00E00CC6">
        <w:rPr>
          <w:rFonts w:ascii="Arial" w:hAnsi="Arial" w:cs="Arial"/>
          <w:bCs/>
          <w:sz w:val="22"/>
          <w:szCs w:val="22"/>
          <w:vertAlign w:val="baseline"/>
        </w:rPr>
        <w:tab/>
        <w:t>Multa, conforme previsto no item 24;</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c)</w:t>
      </w:r>
      <w:r w:rsidRPr="00E00CC6">
        <w:rPr>
          <w:rFonts w:ascii="Arial" w:hAnsi="Arial" w:cs="Arial"/>
          <w:bCs/>
          <w:sz w:val="22"/>
          <w:szCs w:val="22"/>
          <w:vertAlign w:val="baseline"/>
        </w:rPr>
        <w:tab/>
        <w:t>Suspensão temporária.</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Deve ser garantido o contraditório e a ampla defesa na aplicação das sanções administrativas, mediante abertura de prazo de 10(dez) dias úteis para defesa.</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A multa, aplicada após regular processo administrativo, deve ser descontada da garantia do respectivo contratado.</w:t>
      </w:r>
    </w:p>
    <w:p w:rsid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r w:rsidR="00C80957">
        <w:rPr>
          <w:rFonts w:ascii="Arial" w:hAnsi="Arial" w:cs="Arial"/>
          <w:bCs/>
          <w:sz w:val="22"/>
          <w:szCs w:val="22"/>
          <w:vertAlign w:val="baseline"/>
        </w:rPr>
        <w:t>.</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A sanção de suspensão, prevista no subitem 23.</w:t>
      </w:r>
      <w:r w:rsidR="002765A5">
        <w:rPr>
          <w:rFonts w:ascii="Arial" w:hAnsi="Arial" w:cs="Arial"/>
          <w:bCs/>
          <w:sz w:val="22"/>
          <w:szCs w:val="22"/>
          <w:vertAlign w:val="baseline"/>
        </w:rPr>
        <w:t>3</w:t>
      </w:r>
      <w:r w:rsidRPr="00E00CC6">
        <w:rPr>
          <w:rFonts w:ascii="Arial" w:hAnsi="Arial" w:cs="Arial"/>
          <w:bCs/>
          <w:sz w:val="22"/>
          <w:szCs w:val="22"/>
          <w:vertAlign w:val="baseline"/>
        </w:rPr>
        <w:t xml:space="preserve"> observará os parâmetros estabelecidos no Regulamento de Licitações e Contratos da Codevasf, e pode ser aplicada às empresas ou aos profissionais que, em razão dos contratos:</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a.</w:t>
      </w:r>
      <w:r w:rsidRPr="00E00CC6">
        <w:rPr>
          <w:rFonts w:ascii="Arial" w:hAnsi="Arial" w:cs="Arial"/>
          <w:bCs/>
          <w:sz w:val="22"/>
          <w:szCs w:val="22"/>
          <w:vertAlign w:val="baseline"/>
        </w:rPr>
        <w:tab/>
        <w:t>Tenham sofrido condenação definitiva por praticarem, por meios dolosos, fraude fiscal no recolhimento de quaisquer tributos;</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b.</w:t>
      </w:r>
      <w:r w:rsidRPr="00E00CC6">
        <w:rPr>
          <w:rFonts w:ascii="Arial" w:hAnsi="Arial" w:cs="Arial"/>
          <w:bCs/>
          <w:sz w:val="22"/>
          <w:szCs w:val="22"/>
          <w:vertAlign w:val="baseline"/>
        </w:rPr>
        <w:tab/>
        <w:t>Tenham praticado atos ilícitos visando a frustrar os objetivos da licitação; ou</w:t>
      </w:r>
    </w:p>
    <w:p w:rsidR="00E00CC6" w:rsidRPr="00E00CC6" w:rsidRDefault="00E00CC6" w:rsidP="00E00CC6">
      <w:pPr>
        <w:spacing w:before="120"/>
        <w:ind w:left="1134" w:hanging="283"/>
        <w:jc w:val="both"/>
        <w:rPr>
          <w:rFonts w:ascii="Arial" w:hAnsi="Arial" w:cs="Arial"/>
          <w:bCs/>
          <w:sz w:val="22"/>
          <w:szCs w:val="22"/>
          <w:vertAlign w:val="baseline"/>
        </w:rPr>
      </w:pPr>
      <w:r w:rsidRPr="00E00CC6">
        <w:rPr>
          <w:rFonts w:ascii="Arial" w:hAnsi="Arial" w:cs="Arial"/>
          <w:bCs/>
          <w:sz w:val="22"/>
          <w:szCs w:val="22"/>
          <w:vertAlign w:val="baseline"/>
        </w:rPr>
        <w:t>c.</w:t>
      </w:r>
      <w:r w:rsidRPr="00E00CC6">
        <w:rPr>
          <w:rFonts w:ascii="Arial" w:hAnsi="Arial" w:cs="Arial"/>
          <w:bCs/>
          <w:sz w:val="22"/>
          <w:szCs w:val="22"/>
          <w:vertAlign w:val="baseline"/>
        </w:rPr>
        <w:tab/>
        <w:t>Demonstrem não possuir idoneidade para contratar com a Codevasf, em virtude de atos ilícitos praticados.</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Aplicar-se-á à presente licitação as sanções administrativas, criminais e demais regras previstas no Capítulo II, Seção III da Lei nº 13.303/2016 e arts. 89 a 99 da Lei 8.666/93, conforme preconiza o art. 41 da Lei 13.303/2016.</w:t>
      </w:r>
    </w:p>
    <w:p w:rsidR="00E00CC6" w:rsidRP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E00CC6" w:rsidRDefault="00E00CC6" w:rsidP="00E00CC6">
      <w:pPr>
        <w:numPr>
          <w:ilvl w:val="1"/>
          <w:numId w:val="1"/>
        </w:numPr>
        <w:spacing w:before="120"/>
        <w:ind w:left="851" w:hanging="851"/>
        <w:jc w:val="both"/>
        <w:rPr>
          <w:rFonts w:ascii="Arial" w:hAnsi="Arial" w:cs="Arial"/>
          <w:bCs/>
          <w:sz w:val="22"/>
          <w:szCs w:val="22"/>
          <w:vertAlign w:val="baseline"/>
        </w:rPr>
      </w:pPr>
      <w:r w:rsidRPr="00E00CC6">
        <w:rPr>
          <w:rFonts w:ascii="Arial" w:hAnsi="Arial" w:cs="Arial"/>
          <w:bCs/>
          <w:sz w:val="22"/>
          <w:szCs w:val="22"/>
          <w:vertAlign w:val="baseline"/>
        </w:rPr>
        <w:lastRenderedPageBreak/>
        <w:t>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r>
        <w:rPr>
          <w:rFonts w:ascii="Arial" w:hAnsi="Arial" w:cs="Arial"/>
          <w:bCs/>
          <w:sz w:val="22"/>
          <w:szCs w:val="22"/>
          <w:vertAlign w:val="baseline"/>
        </w:rPr>
        <w:t>.</w:t>
      </w:r>
    </w:p>
    <w:p w:rsidR="00C80E8D" w:rsidRPr="001256F3" w:rsidRDefault="00AF00DF" w:rsidP="002765A5">
      <w:pPr>
        <w:numPr>
          <w:ilvl w:val="0"/>
          <w:numId w:val="1"/>
        </w:numPr>
        <w:spacing w:before="360"/>
        <w:ind w:left="851" w:hanging="851"/>
        <w:jc w:val="both"/>
        <w:rPr>
          <w:rFonts w:ascii="Arial" w:hAnsi="Arial" w:cs="Arial"/>
          <w:b/>
          <w:bCs/>
          <w:sz w:val="22"/>
          <w:szCs w:val="22"/>
          <w:vertAlign w:val="baseline"/>
        </w:rPr>
      </w:pPr>
      <w:r w:rsidRPr="001256F3">
        <w:rPr>
          <w:rFonts w:ascii="Arial" w:hAnsi="Arial" w:cs="Arial"/>
          <w:b/>
          <w:bCs/>
          <w:sz w:val="22"/>
          <w:szCs w:val="22"/>
          <w:vertAlign w:val="baseline"/>
        </w:rPr>
        <w:t>MULTAS</w:t>
      </w:r>
    </w:p>
    <w:p w:rsidR="00737A18" w:rsidRPr="00A00C6C" w:rsidRDefault="00737A18" w:rsidP="00737A18">
      <w:pPr>
        <w:numPr>
          <w:ilvl w:val="1"/>
          <w:numId w:val="1"/>
        </w:numPr>
        <w:tabs>
          <w:tab w:val="left" w:pos="993"/>
        </w:tabs>
        <w:spacing w:before="120" w:after="120"/>
        <w:ind w:left="851" w:hanging="851"/>
        <w:jc w:val="both"/>
        <w:rPr>
          <w:rFonts w:ascii="Arial" w:hAnsi="Arial" w:cs="Arial"/>
          <w:sz w:val="22"/>
          <w:szCs w:val="22"/>
          <w:vertAlign w:val="baseline"/>
        </w:rPr>
      </w:pPr>
      <w:r w:rsidRPr="00A00C6C">
        <w:rPr>
          <w:rFonts w:ascii="Arial" w:hAnsi="Arial" w:cs="Arial"/>
          <w:sz w:val="22"/>
          <w:szCs w:val="22"/>
          <w:vertAlign w:val="baseline"/>
        </w:rPr>
        <w:t>Nos casos de inexecução total do contrato, por culpa exclusiva da CONTRATADA, cabe a aplicação de multa de 10% (dez por cento) do contrato, independente das demais sanções previstas em Lei.</w:t>
      </w:r>
    </w:p>
    <w:p w:rsidR="00737A18" w:rsidRPr="00A00C6C" w:rsidRDefault="00737A18" w:rsidP="00737A18">
      <w:pPr>
        <w:numPr>
          <w:ilvl w:val="1"/>
          <w:numId w:val="1"/>
        </w:numPr>
        <w:tabs>
          <w:tab w:val="left" w:pos="993"/>
        </w:tabs>
        <w:spacing w:before="120" w:after="120"/>
        <w:ind w:left="851" w:hanging="851"/>
        <w:jc w:val="both"/>
        <w:rPr>
          <w:rFonts w:ascii="Arial" w:hAnsi="Arial" w:cs="Arial"/>
          <w:sz w:val="22"/>
          <w:szCs w:val="22"/>
          <w:vertAlign w:val="baseline"/>
        </w:rPr>
      </w:pPr>
      <w:r w:rsidRPr="00A00C6C">
        <w:rPr>
          <w:rFonts w:ascii="Arial" w:hAnsi="Arial" w:cs="Arial"/>
          <w:sz w:val="22"/>
          <w:szCs w:val="22"/>
          <w:vertAlign w:val="baseline"/>
        </w:rPr>
        <w:t>Nos casos de inexecução parcial dos serviços/fornecimentos, por culpa exclusiva da CONTRATADA, será cobrada multa de 10% (dez por cento) do valor da parte não executada do contrato, sem prejuízo da responsabilidade civil e perdas das garantias contratuais.</w:t>
      </w:r>
    </w:p>
    <w:p w:rsidR="00737A18" w:rsidRPr="00A00C6C" w:rsidRDefault="00737A18" w:rsidP="00737A18">
      <w:pPr>
        <w:numPr>
          <w:ilvl w:val="1"/>
          <w:numId w:val="1"/>
        </w:numPr>
        <w:tabs>
          <w:tab w:val="left" w:pos="993"/>
        </w:tabs>
        <w:spacing w:before="120" w:after="120"/>
        <w:ind w:left="851" w:hanging="851"/>
        <w:jc w:val="both"/>
        <w:rPr>
          <w:rFonts w:ascii="Arial" w:hAnsi="Arial" w:cs="Arial"/>
          <w:sz w:val="22"/>
          <w:szCs w:val="22"/>
          <w:vertAlign w:val="baseline"/>
        </w:rPr>
      </w:pPr>
      <w:r w:rsidRPr="00A00C6C">
        <w:rPr>
          <w:rFonts w:ascii="Arial" w:hAnsi="Arial" w:cs="Arial"/>
          <w:sz w:val="22"/>
          <w:szCs w:val="22"/>
          <w:vertAlign w:val="baseline"/>
        </w:rPr>
        <w:t>Nos casos de atrasos na execução de serviços descritos no cronograma físico da serviço ou no atendimento às exigências contratuais e editalícias, por conta exclusiva da CONTRATADA, aplicar-se-á multa moratória conforme os graus de penalidades estabelecidos abaixo:</w:t>
      </w:r>
    </w:p>
    <w:p w:rsidR="00737A18" w:rsidRPr="00A00C6C" w:rsidRDefault="00737A18" w:rsidP="00737A18">
      <w:pPr>
        <w:spacing w:before="120" w:after="120"/>
        <w:ind w:left="993"/>
        <w:jc w:val="both"/>
        <w:rPr>
          <w:rFonts w:ascii="Arial" w:hAnsi="Arial" w:cs="Arial"/>
          <w:sz w:val="22"/>
          <w:szCs w:val="22"/>
          <w:vertAlign w:val="baseline"/>
        </w:rPr>
      </w:pPr>
      <w:r w:rsidRPr="00A00C6C">
        <w:rPr>
          <w:rFonts w:ascii="Arial" w:hAnsi="Arial" w:cs="Arial"/>
          <w:sz w:val="22"/>
          <w:szCs w:val="22"/>
          <w:vertAlign w:val="baseline"/>
        </w:rPr>
        <w:t>Graus de Penalidade:</w:t>
      </w:r>
    </w:p>
    <w:p w:rsidR="00737A18" w:rsidRPr="00A00C6C" w:rsidRDefault="00737A18" w:rsidP="009F4F44">
      <w:pPr>
        <w:spacing w:before="120" w:after="120"/>
        <w:ind w:left="993"/>
        <w:jc w:val="both"/>
        <w:rPr>
          <w:rFonts w:ascii="Arial" w:hAnsi="Arial" w:cs="Arial"/>
          <w:sz w:val="22"/>
          <w:szCs w:val="22"/>
          <w:vertAlign w:val="baseline"/>
        </w:rPr>
      </w:pPr>
      <w:r w:rsidRPr="00A00C6C">
        <w:rPr>
          <w:rFonts w:ascii="Arial" w:hAnsi="Arial" w:cs="Arial"/>
          <w:sz w:val="22"/>
          <w:szCs w:val="22"/>
          <w:vertAlign w:val="baseline"/>
        </w:rPr>
        <w:t>Grau 01 – multa de R$ 100,00 (cem reais) por dia de atraso;</w:t>
      </w:r>
    </w:p>
    <w:p w:rsidR="00737A18" w:rsidRPr="00A00C6C" w:rsidRDefault="00737A18" w:rsidP="009F4F44">
      <w:pPr>
        <w:spacing w:before="120" w:after="120"/>
        <w:ind w:left="993"/>
        <w:jc w:val="both"/>
        <w:rPr>
          <w:rFonts w:ascii="Arial" w:hAnsi="Arial" w:cs="Arial"/>
          <w:sz w:val="22"/>
          <w:szCs w:val="22"/>
          <w:vertAlign w:val="baseline"/>
        </w:rPr>
      </w:pPr>
      <w:r w:rsidRPr="00A00C6C">
        <w:rPr>
          <w:rFonts w:ascii="Arial" w:hAnsi="Arial" w:cs="Arial"/>
          <w:sz w:val="22"/>
          <w:szCs w:val="22"/>
          <w:vertAlign w:val="baseline"/>
        </w:rPr>
        <w:t>Grau 02 – multa de R$ 500,00 (quinhentos reais) por dia;</w:t>
      </w:r>
    </w:p>
    <w:p w:rsidR="00737A18" w:rsidRPr="00A00C6C" w:rsidRDefault="00737A18" w:rsidP="009F4F44">
      <w:pPr>
        <w:spacing w:before="120" w:after="120"/>
        <w:ind w:left="2127" w:hanging="1134"/>
        <w:jc w:val="both"/>
        <w:rPr>
          <w:rFonts w:ascii="Arial" w:hAnsi="Arial" w:cs="Arial"/>
          <w:sz w:val="22"/>
          <w:szCs w:val="22"/>
          <w:vertAlign w:val="baseline"/>
        </w:rPr>
      </w:pPr>
      <w:r w:rsidRPr="00A00C6C">
        <w:rPr>
          <w:rFonts w:ascii="Arial" w:hAnsi="Arial" w:cs="Arial"/>
          <w:sz w:val="22"/>
          <w:szCs w:val="22"/>
          <w:vertAlign w:val="baseline"/>
        </w:rPr>
        <w:t>Grau 03 – multa de 0,2% por dia sobre o valor total do item estimado no cronograma físico-financeiro para o período;</w:t>
      </w:r>
    </w:p>
    <w:p w:rsidR="00737A18" w:rsidRDefault="00737A18" w:rsidP="009F4F44">
      <w:pPr>
        <w:spacing w:before="120" w:after="120"/>
        <w:ind w:left="993"/>
        <w:jc w:val="both"/>
        <w:rPr>
          <w:rFonts w:ascii="Arial" w:hAnsi="Arial" w:cs="Arial"/>
          <w:sz w:val="22"/>
          <w:szCs w:val="22"/>
          <w:vertAlign w:val="baseline"/>
        </w:rPr>
      </w:pPr>
      <w:r w:rsidRPr="00A00C6C">
        <w:rPr>
          <w:rFonts w:ascii="Arial" w:hAnsi="Arial" w:cs="Arial"/>
          <w:sz w:val="22"/>
          <w:szCs w:val="22"/>
          <w:vertAlign w:val="baseline"/>
        </w:rPr>
        <w:t>Grau 04 – multa de 0,2% por dia sobre o valor contratual atualizado</w:t>
      </w:r>
      <w:r w:rsidRPr="00970E25">
        <w:rPr>
          <w:rFonts w:ascii="Arial" w:hAnsi="Arial" w:cs="Arial"/>
          <w:sz w:val="22"/>
          <w:szCs w:val="22"/>
          <w:vertAlign w:val="baseline"/>
        </w:rPr>
        <w:t>.</w:t>
      </w:r>
    </w:p>
    <w:p w:rsidR="00737A18" w:rsidRDefault="00737A18" w:rsidP="009F4F44">
      <w:pPr>
        <w:spacing w:before="120" w:after="240"/>
        <w:ind w:left="993"/>
        <w:jc w:val="both"/>
        <w:rPr>
          <w:rFonts w:ascii="Arial" w:hAnsi="Arial" w:cs="Arial"/>
          <w:sz w:val="22"/>
          <w:szCs w:val="22"/>
          <w:vertAlign w:val="baseline"/>
        </w:rPr>
      </w:pPr>
      <w:r w:rsidRPr="00A00C6C">
        <w:rPr>
          <w:rFonts w:ascii="Arial" w:hAnsi="Arial" w:cs="Arial"/>
          <w:sz w:val="22"/>
          <w:szCs w:val="22"/>
          <w:vertAlign w:val="baseline"/>
        </w:rPr>
        <w:t>Tabela 01 – Inadimplências e o respectivo grau de penalidade</w:t>
      </w:r>
    </w:p>
    <w:tbl>
      <w:tblPr>
        <w:tblW w:w="86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3"/>
        <w:gridCol w:w="1317"/>
      </w:tblGrid>
      <w:tr w:rsidR="00737A18" w:rsidRPr="00AF172C" w:rsidTr="00E539DC">
        <w:trPr>
          <w:trHeight w:val="681"/>
        </w:trPr>
        <w:tc>
          <w:tcPr>
            <w:tcW w:w="7413" w:type="dxa"/>
            <w:tcBorders>
              <w:top w:val="single" w:sz="4" w:space="0" w:color="auto"/>
              <w:left w:val="single" w:sz="4" w:space="0" w:color="auto"/>
              <w:bottom w:val="single" w:sz="4" w:space="0" w:color="auto"/>
              <w:right w:val="single" w:sz="4" w:space="0" w:color="auto"/>
            </w:tcBorders>
            <w:vAlign w:val="center"/>
            <w:hideMark/>
          </w:tcPr>
          <w:p w:rsidR="00737A18" w:rsidRPr="00904E1B" w:rsidRDefault="00737A18" w:rsidP="00904E1B">
            <w:pPr>
              <w:tabs>
                <w:tab w:val="left" w:pos="993"/>
              </w:tabs>
              <w:spacing w:before="60" w:after="60"/>
              <w:jc w:val="center"/>
              <w:rPr>
                <w:rFonts w:ascii="Arial" w:hAnsi="Arial" w:cs="Arial"/>
                <w:sz w:val="22"/>
                <w:szCs w:val="22"/>
                <w:vertAlign w:val="baseline"/>
              </w:rPr>
            </w:pPr>
            <w:r w:rsidRPr="00904E1B">
              <w:rPr>
                <w:rFonts w:ascii="Arial" w:hAnsi="Arial" w:cs="Arial"/>
                <w:sz w:val="22"/>
                <w:szCs w:val="22"/>
                <w:vertAlign w:val="baseline"/>
              </w:rPr>
              <w:t>Inadimplências</w:t>
            </w:r>
          </w:p>
        </w:tc>
        <w:tc>
          <w:tcPr>
            <w:tcW w:w="1267"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tabs>
                <w:tab w:val="left" w:pos="993"/>
              </w:tabs>
              <w:spacing w:before="60" w:after="60"/>
              <w:jc w:val="center"/>
              <w:rPr>
                <w:rFonts w:ascii="Arial" w:hAnsi="Arial" w:cs="Arial"/>
                <w:sz w:val="22"/>
                <w:szCs w:val="22"/>
                <w:vertAlign w:val="baseline"/>
              </w:rPr>
            </w:pPr>
            <w:r w:rsidRPr="00904E1B">
              <w:rPr>
                <w:rFonts w:ascii="Arial" w:hAnsi="Arial" w:cs="Arial"/>
                <w:sz w:val="22"/>
                <w:szCs w:val="22"/>
                <w:vertAlign w:val="baseline"/>
              </w:rPr>
              <w:t>Grau de Penalidade</w:t>
            </w:r>
          </w:p>
        </w:tc>
      </w:tr>
      <w:tr w:rsidR="00737A18" w:rsidRPr="00AF172C" w:rsidTr="00E539DC">
        <w:tc>
          <w:tcPr>
            <w:tcW w:w="7413"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numPr>
                <w:ilvl w:val="0"/>
                <w:numId w:val="43"/>
              </w:numPr>
              <w:tabs>
                <w:tab w:val="left" w:pos="316"/>
              </w:tabs>
              <w:autoSpaceDE/>
              <w:autoSpaceDN/>
              <w:spacing w:before="60" w:after="60"/>
              <w:ind w:left="316" w:hanging="316"/>
              <w:jc w:val="both"/>
              <w:rPr>
                <w:rFonts w:ascii="Arial" w:hAnsi="Arial" w:cs="Arial"/>
                <w:sz w:val="22"/>
                <w:szCs w:val="22"/>
                <w:vertAlign w:val="baseline"/>
              </w:rPr>
            </w:pPr>
            <w:r w:rsidRPr="00904E1B">
              <w:rPr>
                <w:rFonts w:ascii="Arial" w:hAnsi="Arial" w:cs="Arial"/>
                <w:sz w:val="22"/>
                <w:szCs w:val="22"/>
                <w:vertAlign w:val="baseline"/>
              </w:rPr>
              <w:t>Pelo não atendimento à determinação estipulada pela FISCALIZAÇÃO, no prazo por ela estabelecido, desde que seja comunicada à CONTRATADA através do registro no Diário de Obras ou no Livro de Ocorrências ou por outro documento escrito.</w:t>
            </w:r>
          </w:p>
        </w:tc>
        <w:tc>
          <w:tcPr>
            <w:tcW w:w="1267"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tabs>
                <w:tab w:val="left" w:pos="993"/>
              </w:tabs>
              <w:spacing w:before="60" w:after="60"/>
              <w:jc w:val="center"/>
              <w:rPr>
                <w:rFonts w:ascii="Arial" w:hAnsi="Arial" w:cs="Arial"/>
                <w:sz w:val="22"/>
                <w:szCs w:val="22"/>
                <w:vertAlign w:val="baseline"/>
              </w:rPr>
            </w:pPr>
            <w:r w:rsidRPr="00904E1B">
              <w:rPr>
                <w:rFonts w:ascii="Arial" w:hAnsi="Arial" w:cs="Arial"/>
                <w:sz w:val="22"/>
                <w:szCs w:val="22"/>
                <w:vertAlign w:val="baseline"/>
              </w:rPr>
              <w:t>01</w:t>
            </w:r>
          </w:p>
        </w:tc>
      </w:tr>
      <w:tr w:rsidR="00737A18" w:rsidRPr="00AF172C" w:rsidTr="00E539DC">
        <w:tc>
          <w:tcPr>
            <w:tcW w:w="7413"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numPr>
                <w:ilvl w:val="0"/>
                <w:numId w:val="43"/>
              </w:numPr>
              <w:tabs>
                <w:tab w:val="left" w:pos="316"/>
              </w:tabs>
              <w:autoSpaceDE/>
              <w:autoSpaceDN/>
              <w:spacing w:before="60" w:after="60"/>
              <w:ind w:left="316" w:hanging="283"/>
              <w:jc w:val="both"/>
              <w:rPr>
                <w:rFonts w:ascii="Arial" w:hAnsi="Arial" w:cs="Arial"/>
                <w:sz w:val="22"/>
                <w:szCs w:val="22"/>
                <w:vertAlign w:val="baseline"/>
              </w:rPr>
            </w:pPr>
            <w:r w:rsidRPr="00904E1B">
              <w:rPr>
                <w:rFonts w:ascii="Arial" w:hAnsi="Arial" w:cs="Arial"/>
                <w:sz w:val="22"/>
                <w:szCs w:val="22"/>
                <w:vertAlign w:val="baseline"/>
              </w:rPr>
              <w:t>Pela não apresentação de itens exigidos em cláusulas editalícias ou contratuais, dentro do prazo estabelecido.</w:t>
            </w:r>
          </w:p>
        </w:tc>
        <w:tc>
          <w:tcPr>
            <w:tcW w:w="1267"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tabs>
                <w:tab w:val="left" w:pos="993"/>
              </w:tabs>
              <w:spacing w:before="60" w:after="60"/>
              <w:jc w:val="center"/>
              <w:rPr>
                <w:rFonts w:ascii="Arial" w:hAnsi="Arial" w:cs="Arial"/>
                <w:sz w:val="22"/>
                <w:szCs w:val="22"/>
                <w:vertAlign w:val="baseline"/>
              </w:rPr>
            </w:pPr>
            <w:r w:rsidRPr="00904E1B">
              <w:rPr>
                <w:rFonts w:ascii="Arial" w:hAnsi="Arial" w:cs="Arial"/>
                <w:sz w:val="22"/>
                <w:szCs w:val="22"/>
                <w:vertAlign w:val="baseline"/>
              </w:rPr>
              <w:t>02</w:t>
            </w:r>
          </w:p>
        </w:tc>
      </w:tr>
      <w:tr w:rsidR="00737A18" w:rsidRPr="00AF172C" w:rsidTr="00E539DC">
        <w:tc>
          <w:tcPr>
            <w:tcW w:w="7413"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numPr>
                <w:ilvl w:val="0"/>
                <w:numId w:val="43"/>
              </w:numPr>
              <w:tabs>
                <w:tab w:val="left" w:pos="316"/>
              </w:tabs>
              <w:autoSpaceDE/>
              <w:autoSpaceDN/>
              <w:spacing w:before="60" w:after="60"/>
              <w:ind w:left="316" w:hanging="316"/>
              <w:jc w:val="both"/>
              <w:rPr>
                <w:rFonts w:ascii="Arial" w:hAnsi="Arial" w:cs="Arial"/>
                <w:sz w:val="22"/>
                <w:szCs w:val="22"/>
                <w:vertAlign w:val="baseline"/>
              </w:rPr>
            </w:pPr>
            <w:r w:rsidRPr="00904E1B">
              <w:rPr>
                <w:rFonts w:ascii="Arial" w:hAnsi="Arial" w:cs="Arial"/>
                <w:sz w:val="22"/>
                <w:szCs w:val="22"/>
                <w:vertAlign w:val="baseline"/>
              </w:rPr>
              <w:t>Por dificultar ou impedir o acesso da FISCALIZAÇÃO a documentos, materiais e canteiros de obras.</w:t>
            </w:r>
          </w:p>
        </w:tc>
        <w:tc>
          <w:tcPr>
            <w:tcW w:w="1267"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tabs>
                <w:tab w:val="left" w:pos="993"/>
              </w:tabs>
              <w:spacing w:before="60" w:after="60"/>
              <w:jc w:val="center"/>
              <w:rPr>
                <w:rFonts w:ascii="Arial" w:hAnsi="Arial" w:cs="Arial"/>
                <w:sz w:val="22"/>
                <w:szCs w:val="22"/>
                <w:vertAlign w:val="baseline"/>
              </w:rPr>
            </w:pPr>
            <w:r w:rsidRPr="00904E1B">
              <w:rPr>
                <w:rFonts w:ascii="Arial" w:hAnsi="Arial" w:cs="Arial"/>
                <w:sz w:val="22"/>
                <w:szCs w:val="22"/>
                <w:vertAlign w:val="baseline"/>
              </w:rPr>
              <w:t>02</w:t>
            </w:r>
          </w:p>
        </w:tc>
      </w:tr>
      <w:tr w:rsidR="00737A18" w:rsidRPr="00AF172C" w:rsidTr="00E539DC">
        <w:tc>
          <w:tcPr>
            <w:tcW w:w="7413"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numPr>
                <w:ilvl w:val="0"/>
                <w:numId w:val="43"/>
              </w:numPr>
              <w:tabs>
                <w:tab w:val="left" w:pos="316"/>
              </w:tabs>
              <w:autoSpaceDE/>
              <w:autoSpaceDN/>
              <w:spacing w:before="60" w:after="60"/>
              <w:ind w:left="316" w:hanging="316"/>
              <w:jc w:val="both"/>
              <w:rPr>
                <w:rFonts w:ascii="Arial" w:hAnsi="Arial" w:cs="Arial"/>
                <w:sz w:val="22"/>
                <w:szCs w:val="22"/>
                <w:vertAlign w:val="baseline"/>
              </w:rPr>
            </w:pPr>
            <w:r w:rsidRPr="00904E1B">
              <w:rPr>
                <w:rFonts w:ascii="Arial" w:hAnsi="Arial" w:cs="Arial"/>
                <w:sz w:val="22"/>
                <w:szCs w:val="22"/>
                <w:vertAlign w:val="baseline"/>
              </w:rPr>
              <w:t>Pelo atraso no cumprimento dos prazos estabelecidos no Cronograma Físico do serviço, desde que injustificados ou cuja justificativa não tenha sido aceita pela FISCALIZAÇÃO.</w:t>
            </w:r>
          </w:p>
        </w:tc>
        <w:tc>
          <w:tcPr>
            <w:tcW w:w="1267"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tabs>
                <w:tab w:val="left" w:pos="993"/>
              </w:tabs>
              <w:spacing w:before="60" w:after="60"/>
              <w:jc w:val="center"/>
              <w:rPr>
                <w:rFonts w:ascii="Arial" w:hAnsi="Arial" w:cs="Arial"/>
                <w:sz w:val="22"/>
                <w:szCs w:val="22"/>
                <w:vertAlign w:val="baseline"/>
              </w:rPr>
            </w:pPr>
            <w:r w:rsidRPr="00904E1B">
              <w:rPr>
                <w:rFonts w:ascii="Arial" w:hAnsi="Arial" w:cs="Arial"/>
                <w:sz w:val="22"/>
                <w:szCs w:val="22"/>
                <w:vertAlign w:val="baseline"/>
              </w:rPr>
              <w:t>03</w:t>
            </w:r>
          </w:p>
        </w:tc>
      </w:tr>
      <w:tr w:rsidR="00737A18" w:rsidRPr="00AF172C" w:rsidTr="00E539DC">
        <w:tc>
          <w:tcPr>
            <w:tcW w:w="7413"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numPr>
                <w:ilvl w:val="0"/>
                <w:numId w:val="43"/>
              </w:numPr>
              <w:tabs>
                <w:tab w:val="left" w:pos="316"/>
              </w:tabs>
              <w:autoSpaceDE/>
              <w:autoSpaceDN/>
              <w:spacing w:before="60" w:after="60"/>
              <w:ind w:left="316" w:hanging="316"/>
              <w:jc w:val="both"/>
              <w:rPr>
                <w:rFonts w:ascii="Arial" w:hAnsi="Arial" w:cs="Arial"/>
                <w:sz w:val="22"/>
                <w:szCs w:val="22"/>
                <w:vertAlign w:val="baseline"/>
              </w:rPr>
            </w:pPr>
            <w:r w:rsidRPr="00904E1B">
              <w:rPr>
                <w:rFonts w:ascii="Arial" w:hAnsi="Arial" w:cs="Arial"/>
                <w:sz w:val="22"/>
                <w:szCs w:val="22"/>
                <w:vertAlign w:val="baseline"/>
              </w:rPr>
              <w:t>Pelo atraso na conclusão do serviço, em conformidade com o prazo contratado ou aditado.</w:t>
            </w:r>
          </w:p>
        </w:tc>
        <w:tc>
          <w:tcPr>
            <w:tcW w:w="1267" w:type="dxa"/>
            <w:tcBorders>
              <w:top w:val="single" w:sz="4" w:space="0" w:color="auto"/>
              <w:left w:val="single" w:sz="4" w:space="0" w:color="auto"/>
              <w:bottom w:val="single" w:sz="4" w:space="0" w:color="auto"/>
              <w:right w:val="single" w:sz="4" w:space="0" w:color="auto"/>
            </w:tcBorders>
            <w:hideMark/>
          </w:tcPr>
          <w:p w:rsidR="00737A18" w:rsidRPr="00904E1B" w:rsidRDefault="00737A18" w:rsidP="00904E1B">
            <w:pPr>
              <w:tabs>
                <w:tab w:val="left" w:pos="993"/>
              </w:tabs>
              <w:spacing w:before="60" w:after="60"/>
              <w:jc w:val="center"/>
              <w:rPr>
                <w:rFonts w:ascii="Arial" w:hAnsi="Arial" w:cs="Arial"/>
                <w:sz w:val="22"/>
                <w:szCs w:val="22"/>
                <w:vertAlign w:val="baseline"/>
              </w:rPr>
            </w:pPr>
            <w:r w:rsidRPr="00904E1B">
              <w:rPr>
                <w:rFonts w:ascii="Arial" w:hAnsi="Arial" w:cs="Arial"/>
                <w:sz w:val="22"/>
                <w:szCs w:val="22"/>
                <w:vertAlign w:val="baseline"/>
              </w:rPr>
              <w:t>04</w:t>
            </w:r>
          </w:p>
        </w:tc>
      </w:tr>
    </w:tbl>
    <w:p w:rsidR="00737A18" w:rsidRPr="00AF07CA" w:rsidRDefault="00737A18" w:rsidP="00737A18">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t>Comprovando o impedimento ou reconhecida a força maior, devidamente justificados e aceitos pela FISCALIZAÇÃO, em relação a um dos eventos arrolados na Tabela 01, a CONTRATADA ficará isenta das penalidades mencionadas.</w:t>
      </w:r>
    </w:p>
    <w:p w:rsidR="00737A18" w:rsidRPr="00AF07CA" w:rsidRDefault="00737A18" w:rsidP="00737A18">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lastRenderedPageBreak/>
        <w:t>Ocorrida a inadimplência, a multa será aplicada pela Codevasf, após regular processo administrativo, observando-se o seguinte.</w:t>
      </w:r>
    </w:p>
    <w:p w:rsidR="00737A18" w:rsidRPr="00AF07CA" w:rsidRDefault="00737A18" w:rsidP="00737A18">
      <w:pPr>
        <w:numPr>
          <w:ilvl w:val="1"/>
          <w:numId w:val="44"/>
        </w:numPr>
        <w:tabs>
          <w:tab w:val="left" w:pos="993"/>
        </w:tabs>
        <w:spacing w:before="120" w:after="120"/>
        <w:ind w:left="1276" w:hanging="425"/>
        <w:jc w:val="both"/>
        <w:rPr>
          <w:rFonts w:ascii="Arial" w:hAnsi="Arial" w:cs="Arial"/>
          <w:sz w:val="22"/>
          <w:szCs w:val="22"/>
          <w:vertAlign w:val="baseline"/>
        </w:rPr>
      </w:pPr>
      <w:r w:rsidRPr="00AF07CA">
        <w:rPr>
          <w:rFonts w:ascii="Arial" w:hAnsi="Arial" w:cs="Arial"/>
          <w:sz w:val="22"/>
          <w:szCs w:val="22"/>
          <w:vertAlign w:val="baseline"/>
        </w:rPr>
        <w:t>A multa será descontada da garantia prestada pela contratada;</w:t>
      </w:r>
    </w:p>
    <w:p w:rsidR="00737A18" w:rsidRPr="00AF07CA" w:rsidRDefault="00737A18" w:rsidP="00737A18">
      <w:pPr>
        <w:numPr>
          <w:ilvl w:val="1"/>
          <w:numId w:val="44"/>
        </w:numPr>
        <w:tabs>
          <w:tab w:val="left" w:pos="993"/>
        </w:tabs>
        <w:spacing w:before="120" w:after="120"/>
        <w:ind w:left="1276" w:hanging="425"/>
        <w:jc w:val="both"/>
        <w:rPr>
          <w:rFonts w:ascii="Arial" w:hAnsi="Arial" w:cs="Arial"/>
          <w:sz w:val="22"/>
          <w:szCs w:val="22"/>
          <w:vertAlign w:val="baseline"/>
        </w:rPr>
      </w:pPr>
      <w:r w:rsidRPr="00AF07CA">
        <w:rPr>
          <w:rFonts w:ascii="Arial" w:hAnsi="Arial" w:cs="Arial"/>
          <w:sz w:val="22"/>
          <w:szCs w:val="22"/>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737A18" w:rsidRPr="00AF07CA" w:rsidRDefault="00737A18" w:rsidP="00737A18">
      <w:pPr>
        <w:numPr>
          <w:ilvl w:val="1"/>
          <w:numId w:val="44"/>
        </w:numPr>
        <w:tabs>
          <w:tab w:val="left" w:pos="993"/>
        </w:tabs>
        <w:spacing w:before="120" w:after="120"/>
        <w:ind w:left="1276" w:hanging="425"/>
        <w:jc w:val="both"/>
        <w:rPr>
          <w:rFonts w:ascii="Arial" w:hAnsi="Arial" w:cs="Arial"/>
          <w:sz w:val="22"/>
          <w:szCs w:val="22"/>
          <w:vertAlign w:val="baseline"/>
        </w:rPr>
      </w:pPr>
      <w:r w:rsidRPr="00AF07CA">
        <w:rPr>
          <w:rFonts w:ascii="Arial" w:hAnsi="Arial" w:cs="Arial"/>
          <w:sz w:val="22"/>
          <w:szCs w:val="22"/>
          <w:vertAlign w:val="baseline"/>
        </w:rPr>
        <w:t>Caso o valor do faturamento seja insuficiente para cobrir a multa, a contratada será convocada para complementação do seu valor no prazo de 5 (cinco) dias a contar da data da convocação;</w:t>
      </w:r>
    </w:p>
    <w:p w:rsidR="00737A18" w:rsidRPr="00AF07CA" w:rsidRDefault="00737A18" w:rsidP="00737A18">
      <w:pPr>
        <w:numPr>
          <w:ilvl w:val="1"/>
          <w:numId w:val="44"/>
        </w:numPr>
        <w:tabs>
          <w:tab w:val="left" w:pos="993"/>
        </w:tabs>
        <w:spacing w:before="120" w:after="120"/>
        <w:ind w:left="1276" w:hanging="425"/>
        <w:jc w:val="both"/>
        <w:rPr>
          <w:rFonts w:ascii="Arial" w:hAnsi="Arial" w:cs="Arial"/>
          <w:sz w:val="22"/>
          <w:szCs w:val="22"/>
          <w:vertAlign w:val="baseline"/>
        </w:rPr>
      </w:pPr>
      <w:r w:rsidRPr="00AF07CA">
        <w:rPr>
          <w:rFonts w:ascii="Arial" w:hAnsi="Arial" w:cs="Arial"/>
          <w:sz w:val="22"/>
          <w:szCs w:val="22"/>
          <w:vertAlign w:val="baseline"/>
        </w:rPr>
        <w:t>Não havendo qualquer importância a ser recebida pela contratada, esta será convocada a recolher à Gerência Regional de Finanças da Codevasf – GRA/UFN - o valor total da multa, no prazo de 5 (cinco) dias, contado a partir da data da comunicação.</w:t>
      </w:r>
    </w:p>
    <w:p w:rsidR="00737A18" w:rsidRPr="00AF07CA" w:rsidRDefault="00737A18" w:rsidP="00737A18">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t>O licitante vencedor terá um prazo inicialmente de 10(dez) dias úteis para defesa prévia e, posteriormente, diante de uma eventual decisão que lhe tenha sido desfavorável, terá mais um prazo de 05(cinco)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737A18" w:rsidRPr="00AF07CA" w:rsidRDefault="00737A18" w:rsidP="00737A18">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t xml:space="preserve">Após o procedimento estabelecido no item anterior, o recurso será apreciado pela </w:t>
      </w:r>
      <w:r>
        <w:rPr>
          <w:rFonts w:ascii="Arial" w:hAnsi="Arial" w:cs="Arial"/>
          <w:sz w:val="22"/>
          <w:szCs w:val="22"/>
          <w:vertAlign w:val="baseline"/>
        </w:rPr>
        <w:t>Autoridade Competente</w:t>
      </w:r>
      <w:r w:rsidRPr="00AF07CA">
        <w:rPr>
          <w:rFonts w:ascii="Arial" w:hAnsi="Arial" w:cs="Arial"/>
          <w:sz w:val="22"/>
          <w:szCs w:val="22"/>
          <w:vertAlign w:val="baseline"/>
        </w:rPr>
        <w:t xml:space="preserve"> da Codevasf, que poderá relevar ou não a multa.</w:t>
      </w:r>
    </w:p>
    <w:p w:rsidR="00737A18" w:rsidRDefault="00737A18" w:rsidP="00737A18">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r w:rsidRPr="00E13F4A">
        <w:rPr>
          <w:rFonts w:ascii="Arial" w:hAnsi="Arial" w:cs="Arial"/>
          <w:sz w:val="22"/>
          <w:szCs w:val="22"/>
          <w:vertAlign w:val="baseline"/>
        </w:rPr>
        <w:t>.</w:t>
      </w:r>
    </w:p>
    <w:p w:rsidR="00986523" w:rsidRPr="00D44931" w:rsidRDefault="00737A18" w:rsidP="00D44931">
      <w:pPr>
        <w:numPr>
          <w:ilvl w:val="1"/>
          <w:numId w:val="1"/>
        </w:numPr>
        <w:tabs>
          <w:tab w:val="left" w:pos="993"/>
        </w:tabs>
        <w:autoSpaceDE/>
        <w:autoSpaceDN/>
        <w:spacing w:after="120"/>
        <w:ind w:left="851" w:hanging="851"/>
        <w:jc w:val="both"/>
        <w:rPr>
          <w:rFonts w:ascii="Arial" w:hAnsi="Arial" w:cs="Arial"/>
          <w:b/>
          <w:sz w:val="22"/>
          <w:szCs w:val="22"/>
          <w:vertAlign w:val="baseline"/>
        </w:rPr>
      </w:pPr>
      <w:r w:rsidRPr="00D44931">
        <w:rPr>
          <w:rFonts w:ascii="Arial" w:hAnsi="Arial" w:cs="Arial"/>
          <w:sz w:val="22"/>
          <w:szCs w:val="22"/>
          <w:vertAlign w:val="baseline"/>
        </w:rPr>
        <w:t>Caso a Autoridade Competente da Codevasf mantenha a multa, não caberá novo recurso administrativo.</w:t>
      </w:r>
    </w:p>
    <w:p w:rsidR="00F60553" w:rsidRPr="00FF7879" w:rsidRDefault="00F60553" w:rsidP="00F60553">
      <w:pPr>
        <w:numPr>
          <w:ilvl w:val="0"/>
          <w:numId w:val="1"/>
        </w:numPr>
        <w:spacing w:before="360" w:after="120"/>
        <w:ind w:left="851" w:hanging="851"/>
        <w:jc w:val="both"/>
        <w:rPr>
          <w:rFonts w:ascii="Arial" w:hAnsi="Arial" w:cs="Arial"/>
          <w:b/>
          <w:bCs/>
          <w:sz w:val="22"/>
          <w:szCs w:val="22"/>
          <w:vertAlign w:val="baseline"/>
        </w:rPr>
      </w:pPr>
      <w:r w:rsidRPr="00FF7879">
        <w:rPr>
          <w:rFonts w:ascii="Arial" w:hAnsi="Arial" w:cs="Arial"/>
          <w:b/>
          <w:sz w:val="22"/>
          <w:szCs w:val="22"/>
          <w:vertAlign w:val="baseline"/>
        </w:rPr>
        <w:t>GARANTIA</w:t>
      </w:r>
      <w:r>
        <w:rPr>
          <w:rFonts w:ascii="Arial" w:hAnsi="Arial" w:cs="Arial"/>
          <w:b/>
          <w:sz w:val="22"/>
          <w:szCs w:val="22"/>
          <w:vertAlign w:val="baseline"/>
        </w:rPr>
        <w:t xml:space="preserve"> E ASSISTÊNCIA TÉCNICA</w:t>
      </w:r>
    </w:p>
    <w:p w:rsidR="001B69ED" w:rsidRPr="00F93173" w:rsidRDefault="00F60553" w:rsidP="00F93173">
      <w:pPr>
        <w:numPr>
          <w:ilvl w:val="1"/>
          <w:numId w:val="2"/>
        </w:numPr>
        <w:tabs>
          <w:tab w:val="left" w:pos="567"/>
        </w:tabs>
        <w:autoSpaceDE/>
        <w:autoSpaceDN/>
        <w:spacing w:before="120"/>
        <w:ind w:left="851" w:hanging="851"/>
        <w:jc w:val="both"/>
        <w:rPr>
          <w:rFonts w:ascii="Arial" w:hAnsi="Arial" w:cs="Arial"/>
          <w:b/>
          <w:sz w:val="22"/>
          <w:szCs w:val="22"/>
          <w:vertAlign w:val="baseline"/>
        </w:rPr>
      </w:pPr>
      <w:r w:rsidRPr="00F93173">
        <w:rPr>
          <w:rFonts w:ascii="Arial" w:hAnsi="Arial" w:cs="Arial"/>
          <w:sz w:val="22"/>
          <w:szCs w:val="22"/>
          <w:vertAlign w:val="baseline"/>
        </w:rPr>
        <w:t xml:space="preserve">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19.2 deste Edital, respeitar o contido </w:t>
      </w:r>
      <w:r w:rsidRPr="00F93173">
        <w:rPr>
          <w:rFonts w:ascii="Arial" w:hAnsi="Arial" w:cs="Arial"/>
          <w:b/>
          <w:sz w:val="22"/>
          <w:szCs w:val="22"/>
          <w:vertAlign w:val="baseline"/>
        </w:rPr>
        <w:t xml:space="preserve">no item </w:t>
      </w:r>
      <w:r w:rsidR="00BB1A4B" w:rsidRPr="00F93173">
        <w:rPr>
          <w:rFonts w:ascii="Arial" w:hAnsi="Arial" w:cs="Arial"/>
          <w:b/>
          <w:sz w:val="22"/>
          <w:szCs w:val="22"/>
          <w:vertAlign w:val="baseline"/>
        </w:rPr>
        <w:t>18</w:t>
      </w:r>
      <w:r w:rsidR="00084EFA" w:rsidRPr="00F93173">
        <w:rPr>
          <w:rFonts w:ascii="Arial" w:hAnsi="Arial" w:cs="Arial"/>
          <w:b/>
          <w:sz w:val="22"/>
          <w:szCs w:val="22"/>
          <w:vertAlign w:val="baseline"/>
        </w:rPr>
        <w:t xml:space="preserve"> </w:t>
      </w:r>
      <w:r w:rsidRPr="00F93173">
        <w:rPr>
          <w:rFonts w:ascii="Arial" w:hAnsi="Arial" w:cs="Arial"/>
          <w:b/>
          <w:sz w:val="22"/>
          <w:szCs w:val="22"/>
          <w:vertAlign w:val="baseline"/>
        </w:rPr>
        <w:t>dos Termos de Referência;</w:t>
      </w:r>
    </w:p>
    <w:p w:rsidR="00F60553" w:rsidRPr="00FF7879" w:rsidRDefault="00F60553" w:rsidP="00F93173">
      <w:pPr>
        <w:numPr>
          <w:ilvl w:val="0"/>
          <w:numId w:val="1"/>
        </w:numPr>
        <w:tabs>
          <w:tab w:val="left" w:pos="993"/>
        </w:tabs>
        <w:spacing w:before="360" w:after="120"/>
        <w:ind w:left="851" w:hanging="850"/>
        <w:jc w:val="both"/>
        <w:rPr>
          <w:rFonts w:ascii="Arial" w:hAnsi="Arial" w:cs="Arial"/>
          <w:b/>
          <w:sz w:val="22"/>
          <w:szCs w:val="22"/>
          <w:vertAlign w:val="baseline"/>
        </w:rPr>
      </w:pPr>
      <w:r w:rsidRPr="00FF7879">
        <w:rPr>
          <w:rFonts w:ascii="Arial" w:hAnsi="Arial" w:cs="Arial"/>
          <w:b/>
          <w:sz w:val="22"/>
          <w:szCs w:val="22"/>
          <w:vertAlign w:val="baseline"/>
        </w:rPr>
        <w:t>REVISÃO DE PREÇOS</w:t>
      </w:r>
    </w:p>
    <w:p w:rsidR="00F60553" w:rsidRPr="00737BF7" w:rsidRDefault="00F60553" w:rsidP="00F60553">
      <w:pPr>
        <w:numPr>
          <w:ilvl w:val="1"/>
          <w:numId w:val="1"/>
        </w:numPr>
        <w:tabs>
          <w:tab w:val="left" w:pos="993"/>
        </w:tabs>
        <w:spacing w:after="120"/>
        <w:ind w:left="851" w:hanging="851"/>
        <w:jc w:val="both"/>
        <w:rPr>
          <w:rFonts w:ascii="Arial" w:hAnsi="Arial" w:cs="Arial"/>
          <w:sz w:val="22"/>
          <w:szCs w:val="22"/>
          <w:vertAlign w:val="baseline"/>
        </w:rPr>
      </w:pPr>
      <w:r w:rsidRPr="00737BF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no art. 81 da Lei 13.303/16 e conforme – Art. 17 </w:t>
      </w:r>
      <w:r w:rsidR="00996BC7">
        <w:rPr>
          <w:rFonts w:ascii="Arial" w:hAnsi="Arial" w:cs="Arial"/>
          <w:sz w:val="22"/>
          <w:szCs w:val="22"/>
          <w:vertAlign w:val="baseline"/>
        </w:rPr>
        <w:t xml:space="preserve">do Decreto nº 7.892 de 23.01.13, observando </w:t>
      </w:r>
      <w:r w:rsidR="00996BC7" w:rsidRPr="00F14CB2">
        <w:rPr>
          <w:rFonts w:ascii="Arial" w:hAnsi="Arial" w:cs="Arial"/>
          <w:sz w:val="22"/>
          <w:szCs w:val="22"/>
          <w:vertAlign w:val="baseline"/>
        </w:rPr>
        <w:t xml:space="preserve">o </w:t>
      </w:r>
      <w:r w:rsidR="00996BC7" w:rsidRPr="00F14CB2">
        <w:rPr>
          <w:rFonts w:ascii="Arial" w:hAnsi="Arial" w:cs="Arial"/>
          <w:b/>
          <w:sz w:val="22"/>
          <w:szCs w:val="22"/>
          <w:vertAlign w:val="baseline"/>
        </w:rPr>
        <w:t>item 1</w:t>
      </w:r>
      <w:r w:rsidR="00BB1A4B">
        <w:rPr>
          <w:rFonts w:ascii="Arial" w:hAnsi="Arial" w:cs="Arial"/>
          <w:b/>
          <w:sz w:val="22"/>
          <w:szCs w:val="22"/>
          <w:vertAlign w:val="baseline"/>
        </w:rPr>
        <w:t>2</w:t>
      </w:r>
      <w:r w:rsidR="00996BC7" w:rsidRPr="00F14CB2">
        <w:rPr>
          <w:rFonts w:ascii="Arial" w:hAnsi="Arial" w:cs="Arial"/>
          <w:b/>
          <w:sz w:val="22"/>
          <w:szCs w:val="22"/>
          <w:vertAlign w:val="baseline"/>
        </w:rPr>
        <w:t xml:space="preserve"> dos Termos de Referência em anexo</w:t>
      </w:r>
      <w:r w:rsidR="00996BC7">
        <w:rPr>
          <w:rFonts w:ascii="Arial" w:hAnsi="Arial" w:cs="Arial"/>
          <w:b/>
          <w:sz w:val="22"/>
          <w:szCs w:val="22"/>
          <w:vertAlign w:val="baseline"/>
        </w:rPr>
        <w:t>.</w:t>
      </w:r>
    </w:p>
    <w:p w:rsidR="008B594D" w:rsidRDefault="008B594D" w:rsidP="001663FD">
      <w:pPr>
        <w:numPr>
          <w:ilvl w:val="0"/>
          <w:numId w:val="1"/>
        </w:numPr>
        <w:tabs>
          <w:tab w:val="left" w:pos="851"/>
        </w:tabs>
        <w:spacing w:before="360"/>
        <w:ind w:left="851" w:hanging="851"/>
        <w:jc w:val="both"/>
        <w:rPr>
          <w:rFonts w:ascii="Arial" w:hAnsi="Arial" w:cs="Arial"/>
          <w:b/>
          <w:bCs/>
          <w:sz w:val="22"/>
          <w:szCs w:val="22"/>
          <w:vertAlign w:val="baseline"/>
        </w:rPr>
      </w:pPr>
      <w:r w:rsidRPr="00FF7879">
        <w:rPr>
          <w:rFonts w:ascii="Arial" w:hAnsi="Arial" w:cs="Arial"/>
          <w:b/>
          <w:bCs/>
          <w:sz w:val="22"/>
          <w:szCs w:val="22"/>
          <w:vertAlign w:val="baseline"/>
        </w:rPr>
        <w:lastRenderedPageBreak/>
        <w:t>CÓDIGO DE CONDUTA ÉTICA E INTEGRIDADE DA CODEVASF</w:t>
      </w:r>
    </w:p>
    <w:p w:rsidR="005F4666" w:rsidRPr="00FF7879" w:rsidRDefault="005F4666" w:rsidP="005F4666">
      <w:pPr>
        <w:tabs>
          <w:tab w:val="left" w:pos="851"/>
        </w:tabs>
        <w:jc w:val="both"/>
        <w:rPr>
          <w:rFonts w:ascii="Arial" w:hAnsi="Arial" w:cs="Arial"/>
          <w:b/>
          <w:bCs/>
          <w:sz w:val="22"/>
          <w:szCs w:val="22"/>
          <w:vertAlign w:val="baseline"/>
        </w:rPr>
      </w:pPr>
    </w:p>
    <w:p w:rsidR="008B594D" w:rsidRDefault="008B594D" w:rsidP="005F4666">
      <w:pPr>
        <w:numPr>
          <w:ilvl w:val="1"/>
          <w:numId w:val="1"/>
        </w:numPr>
        <w:tabs>
          <w:tab w:val="left" w:pos="851"/>
        </w:tabs>
        <w:ind w:left="851" w:hanging="851"/>
        <w:jc w:val="both"/>
        <w:rPr>
          <w:rFonts w:ascii="Arial" w:hAnsi="Arial" w:cs="Arial"/>
          <w:bCs/>
          <w:sz w:val="22"/>
          <w:szCs w:val="22"/>
          <w:vertAlign w:val="baseline"/>
        </w:rPr>
      </w:pPr>
      <w:r w:rsidRPr="00FF7879">
        <w:rPr>
          <w:rFonts w:ascii="Arial" w:hAnsi="Arial" w:cs="Arial"/>
          <w:bCs/>
          <w:sz w:val="22"/>
          <w:szCs w:val="22"/>
          <w:vertAlign w:val="baseline"/>
        </w:rPr>
        <w:t xml:space="preserve">A </w:t>
      </w:r>
      <w:r w:rsidR="00AE38F9" w:rsidRPr="00FF7879">
        <w:rPr>
          <w:rFonts w:ascii="Arial" w:hAnsi="Arial" w:cs="Arial"/>
          <w:bCs/>
          <w:sz w:val="22"/>
          <w:szCs w:val="22"/>
          <w:vertAlign w:val="baseline"/>
        </w:rPr>
        <w:t>Licitante</w:t>
      </w:r>
      <w:r w:rsidRPr="00FF7879">
        <w:rPr>
          <w:rFonts w:ascii="Arial" w:hAnsi="Arial" w:cs="Arial"/>
          <w:bCs/>
          <w:sz w:val="22"/>
          <w:szCs w:val="22"/>
          <w:vertAlign w:val="baseline"/>
        </w:rPr>
        <w:t xml:space="preserve"> deverá apresentar quando da assinatura do contrato o Termo de Observância ao Código de Conduta Ética e Integridade da Codevasf, devidamente assinado, conforme modelo constante do Anexo V deste Edital, sendo condição essencial para a referida assinatura.</w:t>
      </w:r>
    </w:p>
    <w:p w:rsidR="005F4666" w:rsidRPr="00FF7879" w:rsidRDefault="005F4666" w:rsidP="005F4666">
      <w:pPr>
        <w:tabs>
          <w:tab w:val="left" w:pos="851"/>
        </w:tabs>
        <w:jc w:val="both"/>
        <w:rPr>
          <w:rFonts w:ascii="Arial" w:hAnsi="Arial" w:cs="Arial"/>
          <w:bCs/>
          <w:sz w:val="22"/>
          <w:szCs w:val="22"/>
          <w:vertAlign w:val="baseline"/>
        </w:rPr>
      </w:pPr>
    </w:p>
    <w:p w:rsidR="008B594D" w:rsidRDefault="008B594D" w:rsidP="005F4666">
      <w:pPr>
        <w:numPr>
          <w:ilvl w:val="1"/>
          <w:numId w:val="1"/>
        </w:numPr>
        <w:tabs>
          <w:tab w:val="left" w:pos="851"/>
        </w:tabs>
        <w:ind w:left="851" w:hanging="851"/>
        <w:jc w:val="both"/>
        <w:rPr>
          <w:rFonts w:ascii="Arial" w:hAnsi="Arial" w:cs="Arial"/>
          <w:bCs/>
          <w:sz w:val="22"/>
          <w:szCs w:val="22"/>
          <w:vertAlign w:val="baseline"/>
        </w:rPr>
      </w:pPr>
      <w:r w:rsidRPr="00FF7879">
        <w:rPr>
          <w:rFonts w:ascii="Arial" w:hAnsi="Arial" w:cs="Arial"/>
          <w:bCs/>
          <w:sz w:val="22"/>
          <w:szCs w:val="22"/>
          <w:vertAlign w:val="baseline"/>
        </w:rPr>
        <w:t xml:space="preserve">O descumprimento do Código de Conduta Ética e Integridade da Codevasf, constante do Anexo V deste Edital, por empregado da empresa </w:t>
      </w:r>
      <w:r w:rsidR="00AE38F9" w:rsidRPr="00FF7879">
        <w:rPr>
          <w:rFonts w:ascii="Arial" w:hAnsi="Arial" w:cs="Arial"/>
          <w:bCs/>
          <w:sz w:val="22"/>
          <w:szCs w:val="22"/>
          <w:vertAlign w:val="baseline"/>
        </w:rPr>
        <w:t>Licitante</w:t>
      </w:r>
      <w:r w:rsidRPr="00FF7879">
        <w:rPr>
          <w:rFonts w:ascii="Arial" w:hAnsi="Arial" w:cs="Arial"/>
          <w:bCs/>
          <w:sz w:val="22"/>
          <w:szCs w:val="22"/>
          <w:vertAlign w:val="baseline"/>
        </w:rPr>
        <w:t>, deverá ser comunicado formalmente ao representante legal da referida empresa.</w:t>
      </w:r>
    </w:p>
    <w:p w:rsidR="006F2E10" w:rsidRPr="00C80957" w:rsidRDefault="006F2E10" w:rsidP="001663FD">
      <w:pPr>
        <w:numPr>
          <w:ilvl w:val="0"/>
          <w:numId w:val="1"/>
        </w:numPr>
        <w:tabs>
          <w:tab w:val="left" w:pos="851"/>
        </w:tabs>
        <w:spacing w:before="360"/>
        <w:ind w:left="851" w:hanging="851"/>
        <w:jc w:val="both"/>
        <w:rPr>
          <w:rFonts w:ascii="Arial" w:hAnsi="Arial" w:cs="Arial"/>
          <w:b/>
          <w:bCs/>
          <w:sz w:val="22"/>
          <w:szCs w:val="22"/>
          <w:vertAlign w:val="baseline"/>
        </w:rPr>
      </w:pPr>
      <w:r w:rsidRPr="00C80957">
        <w:rPr>
          <w:rFonts w:ascii="Arial" w:hAnsi="Arial" w:cs="Arial"/>
          <w:b/>
          <w:sz w:val="22"/>
          <w:szCs w:val="22"/>
          <w:vertAlign w:val="baseline"/>
        </w:rPr>
        <w:t>CRITÉRIOS DE SUSTENTABILIDADE</w:t>
      </w:r>
    </w:p>
    <w:p w:rsidR="005F01D0" w:rsidRPr="00F14CB2" w:rsidRDefault="005F01D0" w:rsidP="001663FD">
      <w:pPr>
        <w:numPr>
          <w:ilvl w:val="1"/>
          <w:numId w:val="2"/>
        </w:numPr>
        <w:tabs>
          <w:tab w:val="left" w:pos="851"/>
        </w:tabs>
        <w:spacing w:before="120"/>
        <w:ind w:left="851" w:hanging="851"/>
        <w:jc w:val="both"/>
        <w:rPr>
          <w:rFonts w:ascii="Arial" w:hAnsi="Arial" w:cs="Arial"/>
          <w:sz w:val="22"/>
          <w:szCs w:val="22"/>
          <w:vertAlign w:val="baseline"/>
        </w:rPr>
      </w:pPr>
      <w:r w:rsidRPr="00F14CB2">
        <w:rPr>
          <w:rFonts w:ascii="Arial" w:hAnsi="Arial" w:cs="Arial"/>
          <w:sz w:val="22"/>
          <w:szCs w:val="22"/>
          <w:vertAlign w:val="baseline"/>
        </w:rPr>
        <w:t>O licitante vencedor deverá observar os seguintes critérios de sustentabilidade ambiental, no que couber, conforme a instrução normativa SLTI/MP nº 01/2010</w:t>
      </w:r>
      <w:r w:rsidR="00F14CB2" w:rsidRPr="00F14CB2">
        <w:rPr>
          <w:rFonts w:ascii="Arial" w:hAnsi="Arial" w:cs="Arial"/>
          <w:sz w:val="22"/>
          <w:szCs w:val="22"/>
          <w:vertAlign w:val="baseline"/>
        </w:rPr>
        <w:t xml:space="preserve">, conforme </w:t>
      </w:r>
      <w:r w:rsidRPr="00F14CB2">
        <w:rPr>
          <w:rFonts w:ascii="Arial" w:hAnsi="Arial" w:cs="Arial"/>
          <w:sz w:val="22"/>
          <w:szCs w:val="22"/>
          <w:vertAlign w:val="baseline"/>
        </w:rPr>
        <w:t xml:space="preserve">o </w:t>
      </w:r>
      <w:r w:rsidRPr="00F14CB2">
        <w:rPr>
          <w:rFonts w:ascii="Arial" w:hAnsi="Arial" w:cs="Arial"/>
          <w:b/>
          <w:sz w:val="22"/>
          <w:szCs w:val="22"/>
          <w:vertAlign w:val="baseline"/>
        </w:rPr>
        <w:t>item 1</w:t>
      </w:r>
      <w:r w:rsidR="00BB1A4B">
        <w:rPr>
          <w:rFonts w:ascii="Arial" w:hAnsi="Arial" w:cs="Arial"/>
          <w:b/>
          <w:sz w:val="22"/>
          <w:szCs w:val="22"/>
          <w:vertAlign w:val="baseline"/>
        </w:rPr>
        <w:t>5</w:t>
      </w:r>
      <w:r w:rsidRPr="00F14CB2">
        <w:rPr>
          <w:rFonts w:ascii="Arial" w:hAnsi="Arial" w:cs="Arial"/>
          <w:b/>
          <w:sz w:val="22"/>
          <w:szCs w:val="22"/>
          <w:vertAlign w:val="baseline"/>
        </w:rPr>
        <w:t xml:space="preserve"> dos Termos de Referência em anexo</w:t>
      </w:r>
      <w:r w:rsidRPr="00F14CB2">
        <w:rPr>
          <w:rFonts w:ascii="Arial" w:hAnsi="Arial" w:cs="Arial"/>
          <w:sz w:val="22"/>
          <w:szCs w:val="22"/>
          <w:vertAlign w:val="baseline"/>
        </w:rPr>
        <w:t>.</w:t>
      </w:r>
    </w:p>
    <w:p w:rsidR="005254EA" w:rsidRPr="000604AE" w:rsidRDefault="005254EA" w:rsidP="005F4666">
      <w:pPr>
        <w:tabs>
          <w:tab w:val="left" w:pos="851"/>
          <w:tab w:val="left" w:pos="1701"/>
        </w:tabs>
        <w:ind w:left="851" w:hanging="851"/>
        <w:jc w:val="both"/>
        <w:rPr>
          <w:rFonts w:ascii="Arial" w:hAnsi="Arial" w:cs="Arial"/>
          <w:sz w:val="22"/>
          <w:szCs w:val="22"/>
          <w:vertAlign w:val="baseline"/>
        </w:rPr>
      </w:pPr>
    </w:p>
    <w:p w:rsidR="006E5862" w:rsidRDefault="0004299C" w:rsidP="005F4666">
      <w:pPr>
        <w:numPr>
          <w:ilvl w:val="0"/>
          <w:numId w:val="1"/>
        </w:numPr>
        <w:tabs>
          <w:tab w:val="left" w:pos="851"/>
        </w:tabs>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A40225" w:rsidRPr="00620142" w:rsidRDefault="00A40225" w:rsidP="001663FD">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licitantes poderão receber notificações deste Edital e seus Anexos, passando tais notificações a integrar os referidos documentos.</w:t>
      </w:r>
    </w:p>
    <w:p w:rsidR="0089457A" w:rsidRPr="00F14CB2" w:rsidRDefault="0089457A" w:rsidP="001663FD">
      <w:pPr>
        <w:numPr>
          <w:ilvl w:val="1"/>
          <w:numId w:val="2"/>
        </w:numPr>
        <w:tabs>
          <w:tab w:val="left" w:pos="567"/>
          <w:tab w:val="left" w:pos="851"/>
        </w:tabs>
        <w:spacing w:before="360"/>
        <w:ind w:left="851" w:hanging="851"/>
        <w:jc w:val="both"/>
        <w:rPr>
          <w:rFonts w:ascii="Arial" w:hAnsi="Arial" w:cs="Arial"/>
          <w:b/>
          <w:sz w:val="22"/>
          <w:szCs w:val="22"/>
          <w:vertAlign w:val="baseline"/>
        </w:rPr>
      </w:pPr>
      <w:r w:rsidRPr="00F14CB2">
        <w:rPr>
          <w:rFonts w:ascii="Arial" w:hAnsi="Arial" w:cs="Arial"/>
          <w:b/>
          <w:sz w:val="22"/>
          <w:szCs w:val="22"/>
          <w:vertAlign w:val="baseline"/>
        </w:rPr>
        <w:t>OBRIGAÇÕES DA CONTRATADA E DA CODEVASF</w:t>
      </w:r>
      <w:r w:rsidRPr="00F14CB2">
        <w:rPr>
          <w:rFonts w:ascii="Arial" w:hAnsi="Arial" w:cs="Arial"/>
          <w:sz w:val="22"/>
          <w:szCs w:val="22"/>
          <w:vertAlign w:val="baseline"/>
        </w:rPr>
        <w:t xml:space="preserve"> conforme </w:t>
      </w:r>
      <w:r w:rsidRPr="00F14CB2">
        <w:rPr>
          <w:rFonts w:ascii="Arial" w:hAnsi="Arial" w:cs="Arial"/>
          <w:b/>
          <w:sz w:val="22"/>
          <w:szCs w:val="22"/>
          <w:vertAlign w:val="baseline"/>
        </w:rPr>
        <w:t>itens 1</w:t>
      </w:r>
      <w:r w:rsidR="0049483A">
        <w:rPr>
          <w:rFonts w:ascii="Arial" w:hAnsi="Arial" w:cs="Arial"/>
          <w:b/>
          <w:sz w:val="22"/>
          <w:szCs w:val="22"/>
          <w:vertAlign w:val="baseline"/>
        </w:rPr>
        <w:t>6</w:t>
      </w:r>
      <w:r w:rsidRPr="00F14CB2">
        <w:rPr>
          <w:rFonts w:ascii="Arial" w:hAnsi="Arial" w:cs="Arial"/>
          <w:b/>
          <w:sz w:val="22"/>
          <w:szCs w:val="22"/>
          <w:vertAlign w:val="baseline"/>
        </w:rPr>
        <w:t xml:space="preserve"> e 1</w:t>
      </w:r>
      <w:r w:rsidR="0049483A">
        <w:rPr>
          <w:rFonts w:ascii="Arial" w:hAnsi="Arial" w:cs="Arial"/>
          <w:b/>
          <w:sz w:val="22"/>
          <w:szCs w:val="22"/>
          <w:vertAlign w:val="baseline"/>
        </w:rPr>
        <w:t>7</w:t>
      </w:r>
      <w:r w:rsidRPr="00F14CB2">
        <w:rPr>
          <w:rFonts w:ascii="Arial" w:hAnsi="Arial" w:cs="Arial"/>
          <w:b/>
          <w:sz w:val="22"/>
          <w:szCs w:val="22"/>
          <w:vertAlign w:val="baseline"/>
        </w:rPr>
        <w:t xml:space="preserve"> dos Termos de Referência, em anexo.</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Os fornecimentos serão realizados em conformidade às cláusulas contratuais, resultantes do Termo de Referência, Especificações Técnicas e anexos, que juntadas à proposta da CONTRATADA, farão parte integrante do CONTRATO.</w:t>
      </w:r>
    </w:p>
    <w:p w:rsidR="00320292" w:rsidRPr="0049483A" w:rsidRDefault="009B2FC3" w:rsidP="0049483A">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49483A">
        <w:rPr>
          <w:rFonts w:ascii="Arial" w:hAnsi="Arial" w:cs="Arial"/>
          <w:sz w:val="22"/>
          <w:szCs w:val="22"/>
          <w:vertAlign w:val="baseline"/>
        </w:rPr>
        <w:t>O orçamento estimado dos serviços de engenharia será aquele resultante da composição dos custos unitários diretos do sistema de referência utilizado, acrescida do percentual de BDI de referência.</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A diferença percentual entre o valor global do contrato e o obtido a partir dos custos unitários do orçamento estimado pela administração pública não poderá ser reduzida, em favor do contratado, em decorrência de aditamentos contratuais que modifiquem a composição orçamentária.</w:t>
      </w:r>
    </w:p>
    <w:p w:rsidR="00BD6B27" w:rsidRPr="00320292" w:rsidRDefault="009B2FC3" w:rsidP="00320292">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20292">
        <w:rPr>
          <w:rFonts w:ascii="Arial" w:hAnsi="Arial" w:cs="Arial"/>
          <w:sz w:val="22"/>
          <w:szCs w:val="22"/>
          <w:vertAlign w:val="baseline"/>
        </w:rPr>
        <w:t>A CONTRATADA não poderá invocar alterações de cláusulas contratuais por desconhecimento de dificuldades inerentes à execução do objeto deste Edital.</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A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da Licitante que o tiver apresentado, ou, caso tenha sido a adjudicatária, a rescisão do instrumento contratual, sem prejuízos das demais sanções cabíveis.</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Fica garantido à Codevasf, desde que justificado, o direito de, a qualquer tempo, desistir da celebração do contrato, ou optar pela revogação da licitação.</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A  Codevasf poderá revogar a presente licitação por razões de interesse público decorrentes de fato superveniente que constitua óbice manifesto e inconfortável, ou anulá-la, no todo ou em parte por vício ou ilegalidade, bem como, desclassificar qualquer proposta ou desqualificar qualquer licitante, caso tome conhecimento de fato que afete a capacidade financeira ou técnica da licitante, sem que isto gere direito à indenização ou ressarcimento de qualquer natureza.</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lastRenderedPageBreak/>
        <w:t>O Edital e seus elementos constitutivos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As normas que disciplinam este Pregão serão sempre interpretadas em favor da ampliação da disputa entre os interessados, sem comprometimento da segurança do futuro contrato.</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Responsabiliza-se a licitante vencedora por quaisquer ônus decorrentes de danos que vier causar à Codevasf e a terceiros, em decorrência da execução do contrato.</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535DCF" w:rsidRPr="00416194" w:rsidRDefault="008C3A0A"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B96B96">
        <w:rPr>
          <w:rFonts w:ascii="Arial" w:hAnsi="Arial" w:cs="Arial"/>
          <w:sz w:val="22"/>
          <w:szCs w:val="22"/>
          <w:vertAlign w:val="baseline"/>
        </w:rPr>
        <w:t>Para efeito da contagem dos prazos,o expediente na CODEVASF é das de 8</w:t>
      </w:r>
      <w:r w:rsidR="00281966">
        <w:rPr>
          <w:rFonts w:ascii="Arial" w:hAnsi="Arial" w:cs="Arial"/>
          <w:sz w:val="22"/>
          <w:szCs w:val="22"/>
          <w:vertAlign w:val="baseline"/>
        </w:rPr>
        <w:t>h</w:t>
      </w:r>
      <w:r w:rsidRPr="00B96B96">
        <w:rPr>
          <w:rFonts w:ascii="Arial" w:hAnsi="Arial" w:cs="Arial"/>
          <w:sz w:val="22"/>
          <w:szCs w:val="22"/>
          <w:vertAlign w:val="baseline"/>
        </w:rPr>
        <w:t xml:space="preserve"> (oito) às 12</w:t>
      </w:r>
      <w:r w:rsidR="00281966">
        <w:rPr>
          <w:rFonts w:ascii="Arial" w:hAnsi="Arial" w:cs="Arial"/>
          <w:sz w:val="22"/>
          <w:szCs w:val="22"/>
          <w:vertAlign w:val="baseline"/>
        </w:rPr>
        <w:t>h</w:t>
      </w:r>
      <w:r w:rsidRPr="00B96B96">
        <w:rPr>
          <w:rFonts w:ascii="Arial" w:hAnsi="Arial" w:cs="Arial"/>
          <w:sz w:val="22"/>
          <w:szCs w:val="22"/>
          <w:vertAlign w:val="baseline"/>
        </w:rPr>
        <w:t xml:space="preserve"> (doze) horas e das 13h30</w:t>
      </w:r>
      <w:r w:rsidR="00281966">
        <w:rPr>
          <w:rFonts w:ascii="Arial" w:hAnsi="Arial" w:cs="Arial"/>
          <w:sz w:val="22"/>
          <w:szCs w:val="22"/>
          <w:vertAlign w:val="baseline"/>
        </w:rPr>
        <w:t>min</w:t>
      </w:r>
      <w:r w:rsidRPr="00B96B96">
        <w:rPr>
          <w:rFonts w:ascii="Arial" w:hAnsi="Arial" w:cs="Arial"/>
          <w:sz w:val="22"/>
          <w:szCs w:val="22"/>
          <w:vertAlign w:val="baseline"/>
        </w:rPr>
        <w:t xml:space="preserve"> (treze e trinta) às </w:t>
      </w:r>
      <w:r w:rsidR="00281966" w:rsidRPr="00B96B96">
        <w:rPr>
          <w:rFonts w:ascii="Arial" w:hAnsi="Arial" w:cs="Arial"/>
          <w:sz w:val="22"/>
          <w:szCs w:val="22"/>
          <w:vertAlign w:val="baseline"/>
        </w:rPr>
        <w:t>17h</w:t>
      </w:r>
      <w:r w:rsidR="00281966">
        <w:rPr>
          <w:rFonts w:ascii="Arial" w:hAnsi="Arial" w:cs="Arial"/>
          <w:sz w:val="22"/>
          <w:szCs w:val="22"/>
          <w:vertAlign w:val="baseline"/>
        </w:rPr>
        <w:t>30min</w:t>
      </w:r>
      <w:r w:rsidR="00281966" w:rsidRPr="00B96B96">
        <w:rPr>
          <w:rFonts w:ascii="Arial" w:hAnsi="Arial" w:cs="Arial"/>
          <w:sz w:val="22"/>
          <w:szCs w:val="22"/>
          <w:vertAlign w:val="baseline"/>
        </w:rPr>
        <w:t xml:space="preserve"> (dezessete e trinta)</w:t>
      </w:r>
      <w:r w:rsidRPr="00B96B96">
        <w:rPr>
          <w:rFonts w:ascii="Arial" w:hAnsi="Arial" w:cs="Arial"/>
          <w:sz w:val="22"/>
          <w:szCs w:val="22"/>
          <w:vertAlign w:val="baseline"/>
        </w:rPr>
        <w:t xml:space="preserve"> horas, de segunda a sexta-feira, sendo considerado intempestivo o recurso ou representação quando não recebido pelo Pregoeiro, via sistema do www.comprasgovernamentais.gov.br, ou pelo Protocolo da CODEVASF até às 17h (dezessete) horas do último dia do prazo recursal</w:t>
      </w:r>
      <w:r w:rsidR="00535DCF" w:rsidRPr="00416194">
        <w:rPr>
          <w:rFonts w:ascii="Arial" w:hAnsi="Arial" w:cs="Arial"/>
          <w:sz w:val="22"/>
          <w:szCs w:val="22"/>
          <w:vertAlign w:val="baseline"/>
        </w:rPr>
        <w:t>.</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A homologação do resultado deste Pregão não implicará direito à contratação.</w:t>
      </w:r>
    </w:p>
    <w:p w:rsidR="00986523" w:rsidRPr="00D44931" w:rsidRDefault="00FC4F4F" w:rsidP="00D44931">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D44931">
        <w:rPr>
          <w:rFonts w:ascii="Arial" w:hAnsi="Arial" w:cs="Arial"/>
          <w:sz w:val="22"/>
          <w:szCs w:val="22"/>
          <w:vertAlign w:val="baseline"/>
        </w:rPr>
        <w:t xml:space="preserve">Os casos omissos serão dirimidos pelo Pregoeiro, com observância da legislação regedora, </w:t>
      </w:r>
      <w:r w:rsidR="0095420E" w:rsidRPr="00D44931">
        <w:rPr>
          <w:rFonts w:ascii="Arial" w:hAnsi="Arial" w:cs="Arial"/>
          <w:sz w:val="22"/>
          <w:szCs w:val="22"/>
          <w:vertAlign w:val="baseline"/>
        </w:rPr>
        <w:t xml:space="preserve">em especial as disposições da </w:t>
      </w:r>
      <w:r w:rsidR="0049608A" w:rsidRPr="00D44931">
        <w:rPr>
          <w:rFonts w:ascii="Arial" w:hAnsi="Arial" w:cs="Arial"/>
          <w:sz w:val="22"/>
          <w:szCs w:val="22"/>
          <w:vertAlign w:val="baseline"/>
        </w:rPr>
        <w:t>Lei nº 13.303/2016, Lei n.º 10.520/2002, da Lei Complementar n.º 123/2006e suas alterações posteriores, e dos Decretos n.º 3.722/2001, nº 4.485/2002, nº 7.892/2013, nº 8.538/2015, nº. 10.024/2019, e suas alterações posteriores, e subsidiariamente, o Regulamento Interno de Licitações e Contratos da CODEVASF</w:t>
      </w:r>
      <w:r w:rsidR="00031A9E" w:rsidRPr="00D44931">
        <w:rPr>
          <w:rFonts w:ascii="Arial" w:hAnsi="Arial" w:cs="Arial"/>
          <w:sz w:val="22"/>
          <w:szCs w:val="22"/>
          <w:vertAlign w:val="baseline"/>
        </w:rPr>
        <w:t>, e de acordo com as exigências e demais elementos técnicos constitutivos, expressas neste edital e em seus anexos</w:t>
      </w:r>
      <w:r w:rsidR="0056004D" w:rsidRPr="00D44931">
        <w:rPr>
          <w:rFonts w:ascii="Arial" w:hAnsi="Arial" w:cs="Arial"/>
          <w:sz w:val="22"/>
          <w:szCs w:val="22"/>
          <w:vertAlign w:val="baseline"/>
        </w:rPr>
        <w:t>.</w:t>
      </w:r>
    </w:p>
    <w:p w:rsidR="00BD6B27" w:rsidRPr="00320292" w:rsidRDefault="0004299C" w:rsidP="00320292">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20292">
        <w:rPr>
          <w:rFonts w:ascii="Arial" w:hAnsi="Arial" w:cs="Arial"/>
          <w:sz w:val="22"/>
          <w:szCs w:val="22"/>
          <w:vertAlign w:val="baseline"/>
        </w:rPr>
        <w:t xml:space="preserve">Este Edital e seus anexos farão parte integrante </w:t>
      </w:r>
      <w:r w:rsidR="00D3340C" w:rsidRPr="00320292">
        <w:rPr>
          <w:rFonts w:ascii="Arial" w:hAnsi="Arial" w:cs="Arial"/>
          <w:sz w:val="22"/>
          <w:szCs w:val="22"/>
          <w:vertAlign w:val="baseline"/>
        </w:rPr>
        <w:t>do contrato</w:t>
      </w:r>
      <w:r w:rsidRPr="00320292">
        <w:rPr>
          <w:rFonts w:ascii="Arial" w:hAnsi="Arial" w:cs="Arial"/>
          <w:sz w:val="22"/>
          <w:szCs w:val="22"/>
          <w:vertAlign w:val="baseline"/>
        </w:rPr>
        <w:t xml:space="preserve"> a ser firmado com a licitante vencedora, independente de transcrições.</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BD6B27" w:rsidRDefault="00BD6B27" w:rsidP="004F4F73">
      <w:pPr>
        <w:spacing w:before="240"/>
        <w:jc w:val="right"/>
        <w:rPr>
          <w:rFonts w:ascii="Arial" w:hAnsi="Arial" w:cs="Arial"/>
          <w:sz w:val="22"/>
          <w:szCs w:val="22"/>
          <w:vertAlign w:val="baseline"/>
        </w:rPr>
      </w:pPr>
    </w:p>
    <w:p w:rsidR="00985D45" w:rsidRDefault="00985D45" w:rsidP="004F4F73">
      <w:pPr>
        <w:spacing w:before="240"/>
        <w:jc w:val="right"/>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FF1F08">
        <w:rPr>
          <w:rFonts w:ascii="Arial" w:hAnsi="Arial" w:cs="Arial"/>
          <w:sz w:val="22"/>
          <w:szCs w:val="22"/>
          <w:vertAlign w:val="baseline"/>
        </w:rPr>
        <w:t>26</w:t>
      </w:r>
      <w:r>
        <w:rPr>
          <w:rFonts w:ascii="Arial" w:hAnsi="Arial" w:cs="Arial"/>
          <w:sz w:val="22"/>
          <w:szCs w:val="22"/>
          <w:vertAlign w:val="baseline"/>
        </w:rPr>
        <w:t xml:space="preserve"> de </w:t>
      </w:r>
      <w:r w:rsidR="00FF1F08">
        <w:rPr>
          <w:rFonts w:ascii="Arial" w:hAnsi="Arial" w:cs="Arial"/>
          <w:sz w:val="22"/>
          <w:szCs w:val="22"/>
          <w:vertAlign w:val="baseline"/>
        </w:rPr>
        <w:t>agosto</w:t>
      </w:r>
      <w:r w:rsidR="008635BC">
        <w:rPr>
          <w:rFonts w:ascii="Arial" w:hAnsi="Arial" w:cs="Arial"/>
          <w:sz w:val="22"/>
          <w:szCs w:val="22"/>
          <w:vertAlign w:val="baseline"/>
        </w:rPr>
        <w:t xml:space="preserve"> </w:t>
      </w:r>
      <w:r w:rsidRPr="004F4D9F">
        <w:rPr>
          <w:rFonts w:ascii="Arial" w:hAnsi="Arial" w:cs="Arial"/>
          <w:sz w:val="22"/>
          <w:szCs w:val="22"/>
          <w:vertAlign w:val="baseline"/>
        </w:rPr>
        <w:t>de 20</w:t>
      </w:r>
      <w:r w:rsidR="00BD6BAE">
        <w:rPr>
          <w:rFonts w:ascii="Arial" w:hAnsi="Arial" w:cs="Arial"/>
          <w:sz w:val="22"/>
          <w:szCs w:val="22"/>
          <w:vertAlign w:val="baseline"/>
        </w:rPr>
        <w:t>20</w:t>
      </w:r>
      <w:r w:rsidRPr="004F4D9F">
        <w:rPr>
          <w:rFonts w:ascii="Arial" w:hAnsi="Arial" w:cs="Arial"/>
          <w:sz w:val="22"/>
          <w:szCs w:val="22"/>
          <w:vertAlign w:val="baseline"/>
        </w:rPr>
        <w:t>.</w:t>
      </w:r>
    </w:p>
    <w:p w:rsidR="003F55F1" w:rsidRDefault="00BD6B27" w:rsidP="00985D45">
      <w:pPr>
        <w:jc w:val="center"/>
        <w:rPr>
          <w:rFonts w:ascii="Arial" w:hAnsi="Arial" w:cs="Arial"/>
          <w:sz w:val="22"/>
          <w:szCs w:val="22"/>
          <w:vertAlign w:val="baseline"/>
        </w:rPr>
      </w:pPr>
      <w:r>
        <w:rPr>
          <w:rFonts w:ascii="Arial" w:hAnsi="Arial" w:cs="Arial"/>
          <w:sz w:val="22"/>
          <w:szCs w:val="22"/>
          <w:vertAlign w:val="baseline"/>
        </w:rPr>
        <w:t xml:space="preserve">   </w:t>
      </w:r>
    </w:p>
    <w:p w:rsidR="00BD6B27" w:rsidRDefault="00BD6B27" w:rsidP="00985D45">
      <w:pPr>
        <w:jc w:val="center"/>
        <w:rPr>
          <w:rFonts w:ascii="Arial" w:hAnsi="Arial" w:cs="Arial"/>
          <w:sz w:val="22"/>
          <w:szCs w:val="22"/>
          <w:vertAlign w:val="baseline"/>
        </w:rPr>
      </w:pPr>
    </w:p>
    <w:p w:rsidR="00B3320F" w:rsidRPr="004F4D9F" w:rsidRDefault="00B3320F" w:rsidP="00985D45">
      <w:pPr>
        <w:jc w:val="center"/>
        <w:rPr>
          <w:rFonts w:ascii="Arial" w:hAnsi="Arial" w:cs="Arial"/>
          <w:sz w:val="22"/>
          <w:szCs w:val="22"/>
          <w:vertAlign w:val="baseline"/>
        </w:rPr>
      </w:pPr>
    </w:p>
    <w:p w:rsidR="00014E45" w:rsidRPr="00014E45" w:rsidRDefault="00014E45" w:rsidP="00014E45">
      <w:pPr>
        <w:jc w:val="center"/>
        <w:rPr>
          <w:rFonts w:ascii="Arial" w:hAnsi="Arial"/>
          <w:b/>
          <w:sz w:val="21"/>
          <w:szCs w:val="21"/>
          <w:vertAlign w:val="baseline"/>
        </w:rPr>
      </w:pPr>
      <w:r w:rsidRPr="00014E45">
        <w:rPr>
          <w:rFonts w:ascii="Arial" w:hAnsi="Arial"/>
          <w:b/>
          <w:sz w:val="21"/>
          <w:szCs w:val="21"/>
          <w:vertAlign w:val="baseline"/>
        </w:rPr>
        <w:t>AURIVALTER CORDEIRO PEREIRA DA SILVA</w:t>
      </w:r>
    </w:p>
    <w:p w:rsidR="00014E45" w:rsidRPr="00014E45" w:rsidRDefault="00014E45" w:rsidP="00014E45">
      <w:pPr>
        <w:jc w:val="center"/>
        <w:rPr>
          <w:rFonts w:ascii="Arial" w:hAnsi="Arial"/>
          <w:b/>
          <w:sz w:val="21"/>
          <w:szCs w:val="21"/>
          <w:vertAlign w:val="baseline"/>
        </w:rPr>
      </w:pPr>
      <w:r w:rsidRPr="00014E45">
        <w:rPr>
          <w:rFonts w:ascii="Arial" w:hAnsi="Arial"/>
          <w:b/>
          <w:sz w:val="21"/>
          <w:szCs w:val="21"/>
          <w:vertAlign w:val="baseline"/>
        </w:rPr>
        <w:t>SUPERINTENDENTE REGIONAL</w:t>
      </w:r>
    </w:p>
    <w:p w:rsidR="00985D45" w:rsidRDefault="00014E45" w:rsidP="00014E45">
      <w:pPr>
        <w:jc w:val="center"/>
        <w:rPr>
          <w:rFonts w:ascii="Arial" w:hAnsi="Arial"/>
          <w:sz w:val="22"/>
          <w:szCs w:val="22"/>
          <w:vertAlign w:val="baseline"/>
        </w:rPr>
      </w:pPr>
      <w:r w:rsidRPr="00014E45">
        <w:rPr>
          <w:rFonts w:ascii="Arial" w:hAnsi="Arial"/>
          <w:b/>
          <w:sz w:val="21"/>
          <w:szCs w:val="21"/>
          <w:vertAlign w:val="baseline"/>
        </w:rPr>
        <w:t>CODEVASF – 3.ª SR</w:t>
      </w:r>
    </w:p>
    <w:p w:rsidR="00AE21E1" w:rsidRDefault="006F1D20" w:rsidP="00937274">
      <w:pPr>
        <w:autoSpaceDE/>
        <w:autoSpaceDN/>
        <w:jc w:val="center"/>
        <w:rPr>
          <w:rFonts w:ascii="Arial" w:hAnsi="Arial" w:cs="Arial"/>
          <w:b/>
          <w:bCs/>
          <w:sz w:val="21"/>
          <w:szCs w:val="21"/>
          <w:vertAlign w:val="baseline"/>
        </w:rPr>
      </w:pPr>
      <w:r>
        <w:rPr>
          <w:rFonts w:ascii="Arial" w:hAnsi="Arial" w:cs="Arial"/>
          <w:b/>
          <w:bCs/>
          <w:sz w:val="21"/>
          <w:szCs w:val="21"/>
          <w:vertAlign w:val="baseline"/>
        </w:rPr>
        <w:br w:type="page"/>
      </w:r>
      <w:r w:rsidR="00AE21E1" w:rsidRPr="0073699D">
        <w:rPr>
          <w:rFonts w:ascii="Arial" w:hAnsi="Arial" w:cs="Arial"/>
          <w:b/>
          <w:bCs/>
          <w:sz w:val="21"/>
          <w:szCs w:val="21"/>
          <w:vertAlign w:val="baseline"/>
        </w:rPr>
        <w:lastRenderedPageBreak/>
        <w:t xml:space="preserve">EDITAL Nº </w:t>
      </w:r>
      <w:r w:rsidR="002D32A4">
        <w:rPr>
          <w:rFonts w:ascii="Arial" w:hAnsi="Arial" w:cs="Arial"/>
          <w:b/>
          <w:bCs/>
          <w:sz w:val="21"/>
          <w:szCs w:val="21"/>
          <w:vertAlign w:val="baseline"/>
        </w:rPr>
        <w:t>0</w:t>
      </w:r>
      <w:r w:rsidR="00FF1F08">
        <w:rPr>
          <w:rFonts w:ascii="Arial" w:hAnsi="Arial" w:cs="Arial"/>
          <w:b/>
          <w:bCs/>
          <w:sz w:val="21"/>
          <w:szCs w:val="21"/>
          <w:vertAlign w:val="baseline"/>
        </w:rPr>
        <w:t>04</w:t>
      </w:r>
      <w:r w:rsidR="00FF2EA1">
        <w:rPr>
          <w:rFonts w:ascii="Arial" w:hAnsi="Arial" w:cs="Arial"/>
          <w:b/>
          <w:bCs/>
          <w:sz w:val="21"/>
          <w:szCs w:val="21"/>
          <w:vertAlign w:val="baseline"/>
        </w:rPr>
        <w:t>/</w:t>
      </w:r>
      <w:r w:rsidR="002D32A4">
        <w:rPr>
          <w:rFonts w:ascii="Arial" w:hAnsi="Arial" w:cs="Arial"/>
          <w:b/>
          <w:bCs/>
          <w:sz w:val="21"/>
          <w:szCs w:val="21"/>
          <w:vertAlign w:val="baseline"/>
        </w:rPr>
        <w:t>20</w:t>
      </w:r>
      <w:r w:rsidR="00BD6BAE">
        <w:rPr>
          <w:rFonts w:ascii="Arial" w:hAnsi="Arial" w:cs="Arial"/>
          <w:b/>
          <w:bCs/>
          <w:sz w:val="21"/>
          <w:szCs w:val="21"/>
          <w:vertAlign w:val="baseline"/>
        </w:rPr>
        <w:t>20</w:t>
      </w:r>
      <w:r w:rsidR="00AE21E1">
        <w:rPr>
          <w:rFonts w:ascii="Arial" w:hAnsi="Arial" w:cs="Arial"/>
          <w:b/>
          <w:bCs/>
          <w:sz w:val="21"/>
          <w:szCs w:val="21"/>
          <w:vertAlign w:val="baseline"/>
        </w:rPr>
        <w:t xml:space="preserve"> - 3ª SR</w:t>
      </w:r>
    </w:p>
    <w:p w:rsidR="00AE21E1" w:rsidRDefault="00AE21E1" w:rsidP="00937274">
      <w:pPr>
        <w:jc w:val="center"/>
        <w:rPr>
          <w:rFonts w:ascii="Arial" w:hAnsi="Arial" w:cs="Arial"/>
          <w:b/>
          <w:bCs/>
          <w:sz w:val="21"/>
          <w:szCs w:val="21"/>
          <w:vertAlign w:val="baseline"/>
        </w:rPr>
      </w:pPr>
      <w:r w:rsidRPr="0073699D">
        <w:rPr>
          <w:rFonts w:ascii="Arial" w:hAnsi="Arial" w:cs="Arial"/>
          <w:b/>
          <w:bCs/>
          <w:sz w:val="21"/>
          <w:szCs w:val="21"/>
          <w:vertAlign w:val="baseline"/>
        </w:rPr>
        <w:t>PREGÃO ELETRÔNICO</w:t>
      </w:r>
    </w:p>
    <w:p w:rsidR="00AE21E1" w:rsidRDefault="00AE21E1" w:rsidP="00937274">
      <w:pPr>
        <w:jc w:val="center"/>
        <w:rPr>
          <w:rFonts w:ascii="Arial" w:hAnsi="Arial" w:cs="Arial"/>
          <w:b/>
          <w:bCs/>
          <w:sz w:val="21"/>
          <w:szCs w:val="21"/>
          <w:vertAlign w:val="baseline"/>
        </w:rPr>
      </w:pPr>
      <w:r w:rsidRPr="0073699D">
        <w:rPr>
          <w:rFonts w:ascii="Arial" w:hAnsi="Arial" w:cs="Arial"/>
          <w:b/>
          <w:bCs/>
          <w:sz w:val="21"/>
          <w:szCs w:val="21"/>
          <w:vertAlign w:val="baseline"/>
        </w:rPr>
        <w:t>SISTEMA DE REGISTRO DE PREÇOS – SRP</w:t>
      </w:r>
    </w:p>
    <w:p w:rsidR="00801B70" w:rsidRDefault="00801B70"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Pr="00902703" w:rsidRDefault="00902703" w:rsidP="00902703"/>
    <w:p w:rsidR="00EC6B0B" w:rsidRDefault="00EC6B0B">
      <w:pPr>
        <w:autoSpaceDE/>
        <w:autoSpaceDN/>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083F67">
        <w:rPr>
          <w:rFonts w:ascii="Arial" w:hAnsi="Arial" w:cs="Arial"/>
          <w:b/>
          <w:bCs/>
          <w:sz w:val="22"/>
          <w:szCs w:val="22"/>
          <w:vertAlign w:val="baseline"/>
        </w:rPr>
        <w:t xml:space="preserve"> E </w:t>
      </w:r>
      <w:r w:rsidR="0049483A">
        <w:rPr>
          <w:rFonts w:ascii="Arial" w:hAnsi="Arial" w:cs="Arial"/>
          <w:b/>
          <w:bCs/>
          <w:sz w:val="22"/>
          <w:szCs w:val="22"/>
          <w:vertAlign w:val="baseline"/>
        </w:rPr>
        <w:t>SEUS ANEXOS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EC6B0B" w:rsidRDefault="00EC6B0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107F32">
        <w:rPr>
          <w:rFonts w:ascii="Arial" w:hAnsi="Arial" w:cs="Arial"/>
          <w:b/>
          <w:bCs/>
          <w:sz w:val="22"/>
          <w:szCs w:val="22"/>
          <w:vertAlign w:val="baseline"/>
        </w:rPr>
        <w:t>0</w:t>
      </w:r>
      <w:r w:rsidR="00FF1F08">
        <w:rPr>
          <w:rFonts w:ascii="Arial" w:hAnsi="Arial" w:cs="Arial"/>
          <w:b/>
          <w:bCs/>
          <w:sz w:val="22"/>
          <w:szCs w:val="22"/>
          <w:vertAlign w:val="baseline"/>
        </w:rPr>
        <w:t>04</w:t>
      </w:r>
      <w:r w:rsidR="00107F32">
        <w:rPr>
          <w:rFonts w:ascii="Arial" w:hAnsi="Arial" w:cs="Arial"/>
          <w:b/>
          <w:bCs/>
          <w:sz w:val="22"/>
          <w:szCs w:val="22"/>
          <w:vertAlign w:val="baseline"/>
        </w:rPr>
        <w:t>/2020 - 3ª/SR</w:t>
      </w:r>
    </w:p>
    <w:p w:rsidR="00902703" w:rsidRDefault="00902703" w:rsidP="00D4491C">
      <w:pPr>
        <w:pStyle w:val="Ttulo4"/>
        <w:jc w:val="center"/>
        <w:rPr>
          <w:rFonts w:ascii="Arial" w:hAnsi="Arial" w:cs="Arial"/>
          <w:sz w:val="22"/>
          <w:szCs w:val="22"/>
        </w:rPr>
      </w:pPr>
    </w:p>
    <w:p w:rsidR="00996722" w:rsidRDefault="00996722" w:rsidP="00996722">
      <w:pPr>
        <w:pStyle w:val="Ttulo4"/>
        <w:jc w:val="center"/>
        <w:rPr>
          <w:rFonts w:ascii="Arial" w:hAnsi="Arial" w:cs="Arial"/>
          <w:sz w:val="22"/>
          <w:szCs w:val="22"/>
        </w:rPr>
      </w:pPr>
      <w:r w:rsidRPr="004F4D9F">
        <w:rPr>
          <w:rFonts w:ascii="Arial" w:hAnsi="Arial" w:cs="Arial"/>
          <w:sz w:val="22"/>
          <w:szCs w:val="22"/>
        </w:rPr>
        <w:t xml:space="preserve">ANEXO </w:t>
      </w:r>
      <w:r>
        <w:rPr>
          <w:rFonts w:ascii="Arial" w:hAnsi="Arial" w:cs="Arial"/>
          <w:sz w:val="22"/>
          <w:szCs w:val="22"/>
        </w:rPr>
        <w:t>I</w:t>
      </w:r>
      <w:r w:rsidRPr="004F4D9F">
        <w:rPr>
          <w:rFonts w:ascii="Arial" w:hAnsi="Arial" w:cs="Arial"/>
          <w:sz w:val="22"/>
          <w:szCs w:val="22"/>
        </w:rPr>
        <w:t>I</w:t>
      </w:r>
    </w:p>
    <w:p w:rsidR="00996722" w:rsidRDefault="00996722" w:rsidP="00902703">
      <w:pPr>
        <w:pStyle w:val="Ttulo7"/>
        <w:spacing w:before="0" w:after="0"/>
        <w:rPr>
          <w:rFonts w:ascii="Arial" w:hAnsi="Arial" w:cs="Arial"/>
          <w:sz w:val="22"/>
          <w:szCs w:val="22"/>
        </w:rPr>
      </w:pPr>
    </w:p>
    <w:p w:rsidR="008524EE" w:rsidRDefault="008524EE" w:rsidP="008524EE">
      <w:pPr>
        <w:tabs>
          <w:tab w:val="left" w:pos="737"/>
        </w:tabs>
        <w:jc w:val="center"/>
        <w:rPr>
          <w:rFonts w:ascii="Arial" w:hAnsi="Arial" w:cs="Arial"/>
          <w:b/>
          <w:bCs/>
          <w:sz w:val="22"/>
          <w:szCs w:val="22"/>
          <w:vertAlign w:val="baseline"/>
        </w:rPr>
      </w:pPr>
      <w:r w:rsidRPr="00E34502">
        <w:rPr>
          <w:rFonts w:ascii="Arial" w:hAnsi="Arial" w:cs="Arial"/>
          <w:b/>
          <w:bCs/>
          <w:sz w:val="22"/>
          <w:szCs w:val="22"/>
          <w:vertAlign w:val="baseline"/>
        </w:rPr>
        <w:t>CARTA DE APRESENTAÇÃO DE PROPOSTA</w:t>
      </w:r>
    </w:p>
    <w:p w:rsidR="008524EE" w:rsidRDefault="008524EE" w:rsidP="008524EE">
      <w:pPr>
        <w:tabs>
          <w:tab w:val="left" w:pos="737"/>
        </w:tabs>
        <w:jc w:val="center"/>
        <w:rPr>
          <w:rFonts w:ascii="Arial" w:hAnsi="Arial" w:cs="Arial"/>
          <w:b/>
          <w:bCs/>
          <w:sz w:val="22"/>
          <w:szCs w:val="22"/>
          <w:vertAlign w:val="baseline"/>
        </w:rPr>
      </w:pP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8524EE" w:rsidRDefault="008524EE" w:rsidP="008524EE">
      <w:pPr>
        <w:tabs>
          <w:tab w:val="left" w:pos="737"/>
        </w:tabs>
      </w:pPr>
      <w:r w:rsidRPr="004F4D9F">
        <w:rPr>
          <w:rFonts w:ascii="Arial" w:hAnsi="Arial" w:cs="Arial"/>
          <w:b/>
          <w:bCs/>
          <w:sz w:val="22"/>
          <w:szCs w:val="22"/>
          <w:vertAlign w:val="baseline"/>
        </w:rPr>
        <w:t>FONE:</w:t>
      </w:r>
    </w:p>
    <w:p w:rsidR="008524EE" w:rsidRPr="00E34502" w:rsidRDefault="008524EE" w:rsidP="008524EE">
      <w:pPr>
        <w:tabs>
          <w:tab w:val="left" w:pos="737"/>
        </w:tabs>
        <w:rPr>
          <w:rFonts w:ascii="Arial" w:hAnsi="Arial" w:cs="Arial"/>
          <w:b/>
          <w:bCs/>
          <w:sz w:val="22"/>
          <w:szCs w:val="22"/>
          <w:vertAlign w:val="baseline"/>
        </w:rPr>
      </w:pPr>
      <w:r w:rsidRPr="00E34502">
        <w:rPr>
          <w:rFonts w:ascii="Arial" w:hAnsi="Arial" w:cs="Arial"/>
          <w:b/>
          <w:bCs/>
          <w:sz w:val="22"/>
          <w:szCs w:val="22"/>
          <w:vertAlign w:val="baseline"/>
        </w:rPr>
        <w:t>E-MAIL:</w:t>
      </w:r>
    </w:p>
    <w:p w:rsidR="008524EE" w:rsidRPr="004F4D9F" w:rsidRDefault="008524EE" w:rsidP="008524EE">
      <w:pPr>
        <w:tabs>
          <w:tab w:val="left" w:pos="737"/>
        </w:tabs>
        <w:rPr>
          <w:rFonts w:ascii="Arial" w:hAnsi="Arial" w:cs="Arial"/>
          <w:b/>
          <w:bCs/>
          <w:sz w:val="22"/>
          <w:szCs w:val="22"/>
          <w:vertAlign w:val="baseline"/>
        </w:rPr>
      </w:pPr>
      <w:r w:rsidRPr="00E34502">
        <w:rPr>
          <w:rFonts w:ascii="Arial" w:hAnsi="Arial" w:cs="Arial"/>
          <w:b/>
          <w:bCs/>
          <w:sz w:val="22"/>
          <w:szCs w:val="22"/>
          <w:vertAlign w:val="baseline"/>
        </w:rPr>
        <w:t>SÍTIO:</w:t>
      </w:r>
    </w:p>
    <w:p w:rsidR="008524EE" w:rsidRPr="004F4D9F" w:rsidRDefault="008524EE" w:rsidP="008524EE">
      <w:pPr>
        <w:tabs>
          <w:tab w:val="left" w:pos="737"/>
        </w:tabs>
        <w:rPr>
          <w:rFonts w:ascii="Arial" w:hAnsi="Arial" w:cs="Arial"/>
          <w:b/>
          <w:bCs/>
          <w:sz w:val="22"/>
          <w:szCs w:val="22"/>
          <w:vertAlign w:val="baseline"/>
        </w:rPr>
      </w:pPr>
    </w:p>
    <w:p w:rsidR="008524EE" w:rsidRPr="004F4D9F" w:rsidRDefault="008524EE" w:rsidP="008524EE">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8524EE" w:rsidRPr="004F4D9F" w:rsidRDefault="008524EE" w:rsidP="008524EE">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8524EE" w:rsidRDefault="008524EE" w:rsidP="008524EE">
      <w:r w:rsidRPr="004F4D9F">
        <w:rPr>
          <w:rFonts w:ascii="Arial" w:hAnsi="Arial" w:cs="Arial"/>
          <w:b/>
          <w:bCs/>
          <w:sz w:val="22"/>
          <w:szCs w:val="22"/>
          <w:vertAlign w:val="baseline"/>
        </w:rPr>
        <w:t>Rua Presidente Dutra, 160 – Centro – Petrolina/PECEP: 56.304-230</w:t>
      </w:r>
    </w:p>
    <w:p w:rsidR="008524EE" w:rsidRPr="004F4D9F" w:rsidRDefault="008524EE" w:rsidP="008524EE">
      <w:pPr>
        <w:rPr>
          <w:rFonts w:ascii="Arial" w:hAnsi="Arial" w:cs="Arial"/>
          <w:b/>
          <w:bCs/>
          <w:sz w:val="22"/>
          <w:szCs w:val="22"/>
          <w:vertAlign w:val="baseline"/>
        </w:rPr>
      </w:pPr>
      <w:r w:rsidRPr="00E34502">
        <w:rPr>
          <w:rFonts w:ascii="Arial" w:hAnsi="Arial" w:cs="Arial"/>
          <w:b/>
          <w:bCs/>
          <w:sz w:val="22"/>
          <w:szCs w:val="22"/>
          <w:vertAlign w:val="baseline"/>
        </w:rPr>
        <w:t xml:space="preserve">Ref.: Edital nº </w:t>
      </w:r>
      <w:r>
        <w:rPr>
          <w:rFonts w:ascii="Arial" w:hAnsi="Arial" w:cs="Arial"/>
          <w:b/>
          <w:bCs/>
          <w:sz w:val="22"/>
          <w:szCs w:val="22"/>
          <w:vertAlign w:val="baseline"/>
        </w:rPr>
        <w:t>___</w:t>
      </w:r>
      <w:r w:rsidRPr="00E34502">
        <w:rPr>
          <w:rFonts w:ascii="Arial" w:hAnsi="Arial" w:cs="Arial"/>
          <w:b/>
          <w:bCs/>
          <w:sz w:val="22"/>
          <w:szCs w:val="22"/>
          <w:vertAlign w:val="baseline"/>
        </w:rPr>
        <w:t>/</w:t>
      </w:r>
      <w:r w:rsidR="00961F9F">
        <w:rPr>
          <w:rFonts w:ascii="Arial" w:hAnsi="Arial" w:cs="Arial"/>
          <w:b/>
          <w:bCs/>
          <w:sz w:val="22"/>
          <w:szCs w:val="22"/>
          <w:vertAlign w:val="baseline"/>
        </w:rPr>
        <w:t>2020</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Prezados Senhores,</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Tendo examinado o </w:t>
      </w:r>
      <w:r w:rsidRPr="00E34502">
        <w:rPr>
          <w:rFonts w:ascii="Arial" w:hAnsi="Arial" w:cs="Arial"/>
          <w:b/>
          <w:sz w:val="22"/>
          <w:szCs w:val="22"/>
          <w:vertAlign w:val="baseline"/>
        </w:rPr>
        <w:t>PREGÃO ELETRÔNICO – SRP - EDITAL N.º 0__/20</w:t>
      </w:r>
      <w:r w:rsidR="00BF7270">
        <w:rPr>
          <w:rFonts w:ascii="Arial" w:hAnsi="Arial" w:cs="Arial"/>
          <w:b/>
          <w:sz w:val="22"/>
          <w:szCs w:val="22"/>
          <w:vertAlign w:val="baseline"/>
        </w:rPr>
        <w:t>20</w:t>
      </w:r>
      <w:r w:rsidRPr="00E34502">
        <w:rPr>
          <w:rFonts w:ascii="Arial" w:hAnsi="Arial" w:cs="Arial"/>
          <w:b/>
          <w:sz w:val="22"/>
          <w:szCs w:val="22"/>
          <w:vertAlign w:val="baseline"/>
        </w:rPr>
        <w:t xml:space="preserve"> - 3ª/SR </w:t>
      </w:r>
      <w:r w:rsidRPr="00E34502">
        <w:rPr>
          <w:rFonts w:ascii="Arial" w:hAnsi="Arial" w:cs="Arial"/>
          <w:sz w:val="22"/>
          <w:szCs w:val="22"/>
          <w:vertAlign w:val="baseline"/>
        </w:rPr>
        <w:t xml:space="preserve">e seus elementos técnicos constitutivos, nós, abaixo-assinados, oferecemos proposta </w:t>
      </w:r>
      <w:r w:rsidR="00BD6BAE">
        <w:rPr>
          <w:rFonts w:ascii="Arial" w:hAnsi="Arial" w:cs="Arial"/>
          <w:b/>
          <w:sz w:val="22"/>
          <w:szCs w:val="22"/>
          <w:vertAlign w:val="baseline"/>
        </w:rPr>
        <w:t xml:space="preserve">para o </w:t>
      </w:r>
      <w:r w:rsidR="007C497F" w:rsidRPr="007C497F">
        <w:rPr>
          <w:rFonts w:ascii="Arial" w:hAnsi="Arial" w:cs="Arial"/>
          <w:b/>
          <w:bCs/>
          <w:sz w:val="22"/>
          <w:szCs w:val="22"/>
          <w:vertAlign w:val="baseline"/>
        </w:rPr>
        <w:t>f</w:t>
      </w:r>
      <w:r w:rsidR="007C497F" w:rsidRPr="007C497F">
        <w:rPr>
          <w:rFonts w:ascii="Arial" w:hAnsi="Arial" w:cs="Arial"/>
          <w:b/>
          <w:sz w:val="22"/>
          <w:szCs w:val="22"/>
          <w:vertAlign w:val="baseline"/>
        </w:rPr>
        <w:t>ornecimento, carga, transporte e descarga de Máquinas e implementos agrícolas para atendimento de diversas localidades, no âmbito da 3ª Superintendência Regional da CODEVASF, no estado de Pernambuco</w:t>
      </w:r>
      <w:r w:rsidRPr="007C497F">
        <w:rPr>
          <w:rFonts w:ascii="Arial" w:hAnsi="Arial" w:cs="Arial"/>
          <w:b/>
          <w:sz w:val="22"/>
          <w:szCs w:val="22"/>
          <w:vertAlign w:val="baseline"/>
        </w:rPr>
        <w:t>, pe</w:t>
      </w:r>
      <w:r w:rsidRPr="00BD6BAE">
        <w:rPr>
          <w:rFonts w:ascii="Arial" w:hAnsi="Arial" w:cs="Arial"/>
          <w:b/>
          <w:sz w:val="22"/>
          <w:szCs w:val="22"/>
          <w:vertAlign w:val="baseline"/>
        </w:rPr>
        <w:t xml:space="preserve">lo valor global de </w:t>
      </w:r>
      <w:r w:rsidRPr="00C34449">
        <w:rPr>
          <w:rFonts w:ascii="Arial" w:hAnsi="Arial" w:cs="Arial"/>
          <w:b/>
          <w:sz w:val="22"/>
          <w:szCs w:val="22"/>
          <w:vertAlign w:val="baseline"/>
        </w:rPr>
        <w:t>R$ __________,___</w:t>
      </w:r>
      <w:r w:rsidRPr="00E34502">
        <w:rPr>
          <w:rFonts w:ascii="Arial" w:hAnsi="Arial" w:cs="Arial"/>
          <w:sz w:val="22"/>
          <w:szCs w:val="22"/>
          <w:vertAlign w:val="baseline"/>
        </w:rPr>
        <w:t xml:space="preserve"> (VALOR TOTAL POR EXTENSO, EM REAIS), de acordo com a planilha de preços em Anexo, que é parte integrante desta proposta.</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Comprometendo-nos, se nossa proposta for aceita, a executar os fornecimentos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Nos preços cotados, deverá estar incluso o transporte (frete) para o material necessário à execução do objeto desta licitação.</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Comprometendo-nos, se nossa proposta for aceita, a realizar o serviço no prazo de ____ (____) ______, a contar da data de assinatura do contrato. </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Até que seja preparado e assinado um contrato formal, esta proposta, será considerada um contrato de obrigação entre as partes.</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 xml:space="preserve">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w:t>
      </w:r>
      <w:r w:rsidRPr="00E34502">
        <w:rPr>
          <w:rFonts w:ascii="Arial" w:hAnsi="Arial" w:cs="Arial"/>
          <w:sz w:val="22"/>
          <w:szCs w:val="22"/>
          <w:vertAlign w:val="baseline"/>
        </w:rPr>
        <w:lastRenderedPageBreak/>
        <w:t>desistir, assinar contratos, atas e documentos, enfim, praticar os demais atos no presente processo licitatório.</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Declaramos que temos pleno conhecimento de todos os aspectos relativos à licitação em causa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entrega dos materiais, sem que nos caiba, em qualquer caso, direito regressivo em relação à CODEVASF.</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Declaramos que concordamos plenamente com as condições constantes no presente Edital e seus Anexos, e que nos preços propostos estão inclusos todos os tributos e despesas, de qualquer natureza, incidentes sobre o fornecimento</w:t>
      </w:r>
    </w:p>
    <w:p w:rsidR="008524EE" w:rsidRPr="00E34502" w:rsidRDefault="008524EE" w:rsidP="008524EE">
      <w:pPr>
        <w:spacing w:before="120" w:after="120"/>
        <w:jc w:val="both"/>
        <w:rPr>
          <w:rFonts w:ascii="Arial" w:hAnsi="Arial" w:cs="Arial"/>
          <w:sz w:val="22"/>
          <w:szCs w:val="22"/>
          <w:vertAlign w:val="baseline"/>
        </w:rPr>
      </w:pP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Atenciosamente,</w:t>
      </w:r>
    </w:p>
    <w:p w:rsidR="008524EE" w:rsidRPr="00E34502" w:rsidRDefault="008524EE" w:rsidP="008524EE">
      <w:pPr>
        <w:spacing w:before="120" w:after="120"/>
        <w:jc w:val="both"/>
        <w:rPr>
          <w:rFonts w:ascii="Arial" w:hAnsi="Arial" w:cs="Arial"/>
          <w:sz w:val="22"/>
          <w:szCs w:val="22"/>
          <w:vertAlign w:val="baseline"/>
        </w:rPr>
      </w:pP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_____________________________________</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FIRMA LICITANTE/CNPJ</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_________________________________________</w:t>
      </w:r>
    </w:p>
    <w:p w:rsidR="008524EE" w:rsidRPr="00E34502" w:rsidRDefault="008524EE" w:rsidP="008524EE">
      <w:pPr>
        <w:spacing w:before="120" w:after="120"/>
        <w:jc w:val="both"/>
        <w:rPr>
          <w:rFonts w:ascii="Arial" w:hAnsi="Arial" w:cs="Arial"/>
          <w:sz w:val="22"/>
          <w:szCs w:val="22"/>
          <w:vertAlign w:val="baseline"/>
        </w:rPr>
      </w:pPr>
      <w:r w:rsidRPr="00E34502">
        <w:rPr>
          <w:rFonts w:ascii="Arial" w:hAnsi="Arial" w:cs="Arial"/>
          <w:sz w:val="22"/>
          <w:szCs w:val="22"/>
          <w:vertAlign w:val="baseline"/>
        </w:rPr>
        <w:t>ASSINATURA DO REPRESENTANTE LEGAL</w:t>
      </w: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02703" w:rsidRDefault="00902703" w:rsidP="00985D45">
      <w:pPr>
        <w:jc w:val="center"/>
        <w:rPr>
          <w:rFonts w:ascii="Arial" w:hAnsi="Arial" w:cs="Arial"/>
          <w:b/>
          <w:bCs/>
          <w:sz w:val="22"/>
          <w:szCs w:val="22"/>
          <w:vertAlign w:val="baseline"/>
        </w:rPr>
      </w:pPr>
      <w:r w:rsidRPr="00902703">
        <w:rPr>
          <w:rFonts w:ascii="Arial" w:hAnsi="Arial" w:cs="Arial"/>
          <w:b/>
          <w:bCs/>
          <w:sz w:val="22"/>
          <w:szCs w:val="22"/>
          <w:vertAlign w:val="baseline"/>
        </w:rPr>
        <w:t>PLANILHA DE QUANTITATIVO E PREÇOS MÁXIMOS</w:t>
      </w:r>
    </w:p>
    <w:p w:rsidR="00A31891" w:rsidRDefault="00A31891" w:rsidP="00985D45">
      <w:pPr>
        <w:jc w:val="center"/>
        <w:rPr>
          <w:rFonts w:ascii="Arial" w:hAnsi="Arial" w:cs="Arial"/>
          <w:b/>
          <w:bCs/>
          <w:sz w:val="22"/>
          <w:szCs w:val="22"/>
          <w:vertAlign w:val="baseline"/>
        </w:rPr>
      </w:pPr>
    </w:p>
    <w:p w:rsidR="00C61C2E" w:rsidRPr="00A818D2" w:rsidRDefault="00C61C2E" w:rsidP="00C61C2E">
      <w:pPr>
        <w:tabs>
          <w:tab w:val="left" w:pos="993"/>
        </w:tabs>
        <w:spacing w:before="120"/>
        <w:jc w:val="both"/>
        <w:rPr>
          <w:rFonts w:ascii="Arial" w:hAnsi="Arial" w:cs="Arial"/>
          <w:sz w:val="22"/>
          <w:szCs w:val="22"/>
          <w:vertAlign w:val="baseline"/>
        </w:rPr>
      </w:pPr>
    </w:p>
    <w:tbl>
      <w:tblPr>
        <w:tblW w:w="10207" w:type="dxa"/>
        <w:tblInd w:w="-214" w:type="dxa"/>
        <w:tblLayout w:type="fixed"/>
        <w:tblCellMar>
          <w:left w:w="70" w:type="dxa"/>
          <w:right w:w="70" w:type="dxa"/>
        </w:tblCellMar>
        <w:tblLook w:val="0000"/>
      </w:tblPr>
      <w:tblGrid>
        <w:gridCol w:w="710"/>
        <w:gridCol w:w="992"/>
        <w:gridCol w:w="4394"/>
        <w:gridCol w:w="709"/>
        <w:gridCol w:w="709"/>
        <w:gridCol w:w="1134"/>
        <w:gridCol w:w="1559"/>
      </w:tblGrid>
      <w:tr w:rsidR="00084EFA" w:rsidRPr="00EA7C9B" w:rsidTr="00084EFA">
        <w:trPr>
          <w:cantSplit/>
          <w:trHeight w:val="782"/>
          <w:tblHeader/>
        </w:trPr>
        <w:tc>
          <w:tcPr>
            <w:tcW w:w="710" w:type="dxa"/>
            <w:tcBorders>
              <w:top w:val="single" w:sz="4" w:space="0" w:color="000000"/>
              <w:left w:val="single" w:sz="4" w:space="0" w:color="000000"/>
            </w:tcBorders>
            <w:vAlign w:val="center"/>
          </w:tcPr>
          <w:p w:rsidR="00084EFA" w:rsidRPr="00EA7C9B" w:rsidRDefault="00084EFA" w:rsidP="00F85772">
            <w:pPr>
              <w:snapToGrid w:val="0"/>
              <w:jc w:val="center"/>
              <w:rPr>
                <w:rFonts w:ascii="Arial" w:hAnsi="Arial" w:cs="Arial"/>
                <w:b/>
                <w:bCs/>
                <w:color w:val="000000"/>
                <w:sz w:val="21"/>
                <w:szCs w:val="21"/>
              </w:rPr>
            </w:pPr>
            <w:r>
              <w:rPr>
                <w:rFonts w:ascii="Arial" w:hAnsi="Arial" w:cs="Arial"/>
                <w:b/>
                <w:bCs/>
                <w:sz w:val="18"/>
                <w:szCs w:val="18"/>
                <w:vertAlign w:val="baseline"/>
              </w:rPr>
              <w:t>ITEM</w:t>
            </w:r>
          </w:p>
        </w:tc>
        <w:tc>
          <w:tcPr>
            <w:tcW w:w="992" w:type="dxa"/>
            <w:tcBorders>
              <w:top w:val="single" w:sz="4" w:space="0" w:color="000000"/>
              <w:left w:val="single" w:sz="4" w:space="0" w:color="000000"/>
              <w:right w:val="single" w:sz="4" w:space="0" w:color="000000"/>
            </w:tcBorders>
            <w:vAlign w:val="center"/>
          </w:tcPr>
          <w:p w:rsidR="00084EFA" w:rsidRDefault="00084EFA" w:rsidP="00F85772">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4394" w:type="dxa"/>
            <w:tcBorders>
              <w:top w:val="single" w:sz="4" w:space="0" w:color="000000"/>
              <w:left w:val="single" w:sz="4" w:space="0" w:color="000000"/>
            </w:tcBorders>
            <w:vAlign w:val="center"/>
          </w:tcPr>
          <w:p w:rsidR="00084EFA" w:rsidRPr="003B0369" w:rsidRDefault="00084EFA" w:rsidP="00F85772">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09" w:type="dxa"/>
            <w:tcBorders>
              <w:top w:val="single" w:sz="4" w:space="0" w:color="000000"/>
              <w:left w:val="single" w:sz="4" w:space="0" w:color="000000"/>
              <w:right w:val="single" w:sz="4" w:space="0" w:color="000000"/>
            </w:tcBorders>
            <w:vAlign w:val="center"/>
          </w:tcPr>
          <w:p w:rsidR="00084EFA" w:rsidRPr="00EA7C9B" w:rsidRDefault="00084EFA" w:rsidP="00F85772">
            <w:pPr>
              <w:snapToGrid w:val="0"/>
              <w:jc w:val="center"/>
              <w:rPr>
                <w:rFonts w:ascii="Arial" w:hAnsi="Arial" w:cs="Arial"/>
                <w:b/>
                <w:bCs/>
                <w:sz w:val="21"/>
                <w:szCs w:val="21"/>
              </w:rPr>
            </w:pPr>
            <w:r>
              <w:rPr>
                <w:rFonts w:ascii="Arial" w:hAnsi="Arial" w:cs="Arial"/>
                <w:b/>
                <w:bCs/>
                <w:sz w:val="18"/>
                <w:szCs w:val="18"/>
                <w:vertAlign w:val="baseline"/>
              </w:rPr>
              <w:t>UNID.</w:t>
            </w:r>
          </w:p>
        </w:tc>
        <w:tc>
          <w:tcPr>
            <w:tcW w:w="709" w:type="dxa"/>
            <w:tcBorders>
              <w:top w:val="single" w:sz="4" w:space="0" w:color="000000"/>
              <w:left w:val="single" w:sz="4" w:space="0" w:color="000000"/>
              <w:right w:val="single" w:sz="4" w:space="0" w:color="000000"/>
            </w:tcBorders>
            <w:vAlign w:val="center"/>
          </w:tcPr>
          <w:p w:rsidR="00084EFA" w:rsidRPr="000C0E6F" w:rsidRDefault="00084EFA" w:rsidP="00F85772">
            <w:pPr>
              <w:snapToGrid w:val="0"/>
              <w:jc w:val="center"/>
              <w:rPr>
                <w:rFonts w:ascii="Arial" w:hAnsi="Arial" w:cs="Arial"/>
                <w:b/>
                <w:bCs/>
                <w:sz w:val="18"/>
                <w:szCs w:val="18"/>
              </w:rPr>
            </w:pPr>
            <w:r>
              <w:rPr>
                <w:rFonts w:ascii="Arial" w:hAnsi="Arial" w:cs="Arial"/>
                <w:b/>
                <w:bCs/>
                <w:sz w:val="18"/>
                <w:szCs w:val="18"/>
                <w:vertAlign w:val="baseline"/>
              </w:rPr>
              <w:t>QTD.</w:t>
            </w:r>
          </w:p>
        </w:tc>
        <w:tc>
          <w:tcPr>
            <w:tcW w:w="1134" w:type="dxa"/>
            <w:tcBorders>
              <w:top w:val="single" w:sz="4" w:space="0" w:color="000000"/>
              <w:left w:val="single" w:sz="4" w:space="0" w:color="000000"/>
            </w:tcBorders>
            <w:vAlign w:val="center"/>
          </w:tcPr>
          <w:p w:rsidR="00084EFA" w:rsidRPr="00EA7C9B" w:rsidRDefault="00084EFA" w:rsidP="00F85772">
            <w:pPr>
              <w:snapToGrid w:val="0"/>
              <w:jc w:val="center"/>
              <w:rPr>
                <w:rFonts w:ascii="Arial" w:hAnsi="Arial" w:cs="Arial"/>
                <w:b/>
                <w:bCs/>
                <w:sz w:val="21"/>
                <w:szCs w:val="21"/>
              </w:rPr>
            </w:pPr>
            <w:r>
              <w:rPr>
                <w:rFonts w:ascii="Arial" w:hAnsi="Arial" w:cs="Arial"/>
                <w:b/>
                <w:bCs/>
                <w:sz w:val="18"/>
                <w:szCs w:val="18"/>
                <w:vertAlign w:val="baseline"/>
              </w:rPr>
              <w:t>VLR. UNITÁRIO R$</w:t>
            </w:r>
          </w:p>
        </w:tc>
        <w:tc>
          <w:tcPr>
            <w:tcW w:w="1559" w:type="dxa"/>
            <w:tcBorders>
              <w:top w:val="single" w:sz="4" w:space="0" w:color="000000"/>
              <w:left w:val="single" w:sz="4" w:space="0" w:color="000000"/>
              <w:right w:val="single" w:sz="4" w:space="0" w:color="auto"/>
            </w:tcBorders>
            <w:vAlign w:val="center"/>
          </w:tcPr>
          <w:p w:rsidR="00084EFA" w:rsidRPr="000C0E6F" w:rsidRDefault="00084EFA" w:rsidP="00F85772">
            <w:pPr>
              <w:snapToGrid w:val="0"/>
              <w:jc w:val="center"/>
              <w:rPr>
                <w:rFonts w:ascii="Arial" w:hAnsi="Arial" w:cs="Arial"/>
                <w:b/>
                <w:bCs/>
                <w:sz w:val="18"/>
                <w:szCs w:val="18"/>
              </w:rPr>
            </w:pPr>
            <w:r>
              <w:rPr>
                <w:rFonts w:ascii="Arial" w:hAnsi="Arial" w:cs="Arial"/>
                <w:b/>
                <w:bCs/>
                <w:sz w:val="18"/>
                <w:szCs w:val="18"/>
                <w:vertAlign w:val="baseline"/>
              </w:rPr>
              <w:t>VLR. TOTAL R$</w:t>
            </w:r>
          </w:p>
        </w:tc>
      </w:tr>
      <w:tr w:rsidR="00E81D91" w:rsidRPr="00EA7C9B" w:rsidTr="00CA5CB5">
        <w:trPr>
          <w:trHeight w:val="1614"/>
        </w:trPr>
        <w:tc>
          <w:tcPr>
            <w:tcW w:w="710" w:type="dxa"/>
            <w:tcBorders>
              <w:top w:val="single" w:sz="4" w:space="0" w:color="000000"/>
              <w:left w:val="single" w:sz="4" w:space="0" w:color="000000"/>
              <w:bottom w:val="single" w:sz="4" w:space="0" w:color="000000"/>
            </w:tcBorders>
            <w:vAlign w:val="center"/>
          </w:tcPr>
          <w:p w:rsidR="00E81D91" w:rsidRPr="00CA5CB5" w:rsidRDefault="00E81D91"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E81D91" w:rsidRPr="00CA5CB5" w:rsidRDefault="00E81D91"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62995</w:t>
            </w:r>
          </w:p>
        </w:tc>
        <w:tc>
          <w:tcPr>
            <w:tcW w:w="4394" w:type="dxa"/>
            <w:tcBorders>
              <w:top w:val="single" w:sz="4" w:space="0" w:color="000000"/>
              <w:left w:val="single" w:sz="4" w:space="0" w:color="000000"/>
              <w:bottom w:val="single" w:sz="4" w:space="0" w:color="000000"/>
            </w:tcBorders>
            <w:vAlign w:val="center"/>
          </w:tcPr>
          <w:p w:rsidR="00E81D91" w:rsidRPr="00CA5CB5" w:rsidRDefault="00E81D91"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Grade aradora com controle remoto nova, 14 discos de 26”, diâmetro do eixo 1.5/8; largura de trabalho mínimo de 1300 mm; espaço de discos 235 mm; profundidade aproximada 150 a 180 mm. Com rodas para transporte acionada por cilindro hidráulico.</w:t>
            </w:r>
          </w:p>
        </w:tc>
        <w:tc>
          <w:tcPr>
            <w:tcW w:w="709" w:type="dxa"/>
            <w:tcBorders>
              <w:top w:val="single" w:sz="4" w:space="0" w:color="000000"/>
              <w:left w:val="single" w:sz="4" w:space="0" w:color="000000"/>
              <w:bottom w:val="single" w:sz="4" w:space="0" w:color="000000"/>
              <w:right w:val="single" w:sz="4" w:space="0" w:color="000000"/>
            </w:tcBorders>
            <w:vAlign w:val="center"/>
          </w:tcPr>
          <w:p w:rsidR="00E81D91" w:rsidRPr="00CA5CB5" w:rsidRDefault="00E81D91"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E81D91" w:rsidRPr="00CA5CB5" w:rsidRDefault="00E81D91" w:rsidP="00A24FE8">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370</w:t>
            </w:r>
          </w:p>
        </w:tc>
        <w:tc>
          <w:tcPr>
            <w:tcW w:w="1134" w:type="dxa"/>
            <w:tcBorders>
              <w:top w:val="single" w:sz="4" w:space="0" w:color="000000"/>
              <w:left w:val="single" w:sz="4" w:space="0" w:color="000000"/>
              <w:bottom w:val="single" w:sz="4" w:space="0" w:color="000000"/>
            </w:tcBorders>
            <w:vAlign w:val="center"/>
          </w:tcPr>
          <w:p w:rsidR="00E81D91" w:rsidRPr="007C2EF5" w:rsidRDefault="007C2EF5" w:rsidP="00975E80">
            <w:pPr>
              <w:widowControl w:val="0"/>
              <w:spacing w:line="276" w:lineRule="auto"/>
              <w:jc w:val="center"/>
              <w:rPr>
                <w:rFonts w:ascii="Arial" w:eastAsia="Arial" w:hAnsi="Arial" w:cs="Arial"/>
                <w:sz w:val="18"/>
                <w:szCs w:val="18"/>
                <w:vertAlign w:val="baseline"/>
              </w:rPr>
            </w:pPr>
            <w:r w:rsidRPr="007C2EF5">
              <w:rPr>
                <w:rFonts w:ascii="Arial" w:eastAsia="Arial" w:hAnsi="Arial" w:cs="Arial"/>
                <w:sz w:val="18"/>
                <w:szCs w:val="18"/>
                <w:vertAlign w:val="baseline"/>
              </w:rPr>
              <w:t>16.600,00</w:t>
            </w:r>
          </w:p>
        </w:tc>
        <w:tc>
          <w:tcPr>
            <w:tcW w:w="1559" w:type="dxa"/>
            <w:tcBorders>
              <w:top w:val="single" w:sz="4" w:space="0" w:color="000000"/>
              <w:left w:val="single" w:sz="4" w:space="0" w:color="000000"/>
              <w:bottom w:val="single" w:sz="4" w:space="0" w:color="000000"/>
              <w:right w:val="single" w:sz="4" w:space="0" w:color="auto"/>
            </w:tcBorders>
            <w:vAlign w:val="center"/>
          </w:tcPr>
          <w:p w:rsidR="00E81D91" w:rsidRPr="00A24FE8" w:rsidRDefault="007C3358" w:rsidP="00DB5048">
            <w:pPr>
              <w:widowControl w:val="0"/>
              <w:spacing w:line="276" w:lineRule="auto"/>
              <w:jc w:val="center"/>
              <w:rPr>
                <w:rFonts w:ascii="Arial" w:eastAsia="Arial" w:hAnsi="Arial" w:cs="Arial"/>
                <w:sz w:val="18"/>
                <w:szCs w:val="18"/>
                <w:vertAlign w:val="baseline"/>
              </w:rPr>
            </w:pPr>
            <w:r w:rsidRPr="00A24FE8">
              <w:rPr>
                <w:rFonts w:ascii="Arial" w:eastAsia="Arial" w:hAnsi="Arial" w:cs="Arial"/>
                <w:sz w:val="18"/>
                <w:szCs w:val="18"/>
                <w:vertAlign w:val="baseline"/>
              </w:rPr>
              <w:fldChar w:fldCharType="begin"/>
            </w:r>
            <w:r w:rsidR="00A24FE8" w:rsidRPr="00A24FE8">
              <w:rPr>
                <w:rFonts w:ascii="Arial" w:eastAsia="Arial" w:hAnsi="Arial" w:cs="Arial"/>
                <w:sz w:val="18"/>
                <w:szCs w:val="18"/>
                <w:vertAlign w:val="baseline"/>
              </w:rPr>
              <w:instrText xml:space="preserve"> =f2*e2 \# "#.##0,00" </w:instrText>
            </w:r>
            <w:r w:rsidRPr="00A24FE8">
              <w:rPr>
                <w:rFonts w:ascii="Arial" w:eastAsia="Arial" w:hAnsi="Arial" w:cs="Arial"/>
                <w:sz w:val="18"/>
                <w:szCs w:val="18"/>
                <w:vertAlign w:val="baseline"/>
              </w:rPr>
              <w:fldChar w:fldCharType="separate"/>
            </w:r>
            <w:r w:rsidR="00A24FE8" w:rsidRPr="00A24FE8">
              <w:rPr>
                <w:rFonts w:ascii="Arial" w:eastAsia="Arial" w:hAnsi="Arial" w:cs="Arial"/>
                <w:noProof/>
                <w:sz w:val="18"/>
                <w:szCs w:val="18"/>
                <w:vertAlign w:val="baseline"/>
              </w:rPr>
              <w:t>6.142.000,00</w:t>
            </w:r>
            <w:r w:rsidRPr="00A24FE8">
              <w:rPr>
                <w:rFonts w:ascii="Arial" w:eastAsia="Arial" w:hAnsi="Arial" w:cs="Arial"/>
                <w:sz w:val="18"/>
                <w:szCs w:val="18"/>
                <w:vertAlign w:val="baseline"/>
              </w:rPr>
              <w:fldChar w:fldCharType="end"/>
            </w:r>
          </w:p>
        </w:tc>
      </w:tr>
      <w:tr w:rsidR="00E81D91" w:rsidRPr="00EA7C9B" w:rsidTr="00CA5CB5">
        <w:trPr>
          <w:trHeight w:val="1552"/>
        </w:trPr>
        <w:tc>
          <w:tcPr>
            <w:tcW w:w="710" w:type="dxa"/>
            <w:tcBorders>
              <w:top w:val="single" w:sz="4" w:space="0" w:color="000000"/>
              <w:left w:val="single" w:sz="4" w:space="0" w:color="000000"/>
              <w:bottom w:val="single" w:sz="4" w:space="0" w:color="000000"/>
            </w:tcBorders>
            <w:vAlign w:val="center"/>
          </w:tcPr>
          <w:p w:rsidR="00E81D91" w:rsidRPr="00CA5CB5" w:rsidRDefault="00E81D91"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E81D91" w:rsidRPr="00CA5CB5" w:rsidRDefault="00E81D91"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304353</w:t>
            </w:r>
          </w:p>
        </w:tc>
        <w:tc>
          <w:tcPr>
            <w:tcW w:w="4394" w:type="dxa"/>
            <w:tcBorders>
              <w:top w:val="single" w:sz="4" w:space="0" w:color="000000"/>
              <w:left w:val="single" w:sz="4" w:space="0" w:color="000000"/>
              <w:bottom w:val="single" w:sz="4" w:space="0" w:color="000000"/>
            </w:tcBorders>
            <w:vAlign w:val="center"/>
          </w:tcPr>
          <w:p w:rsidR="00E81D91" w:rsidRPr="00CA5CB5" w:rsidRDefault="00E81D91"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Carreta agrícola em madeira de lei nova, nova, com capacidade de carga mínima de 4,0(quatro) toneladas, com dois eixos, pneus novos. Dimensões mínimas da carroceria (4,00 m x 2,00 m x 0,60 m), com feixe de molas. Garantia mínima de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E81D91" w:rsidRPr="00CA5CB5" w:rsidRDefault="00E81D91"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E81D91" w:rsidRPr="00CA5CB5" w:rsidRDefault="00E81D91"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370</w:t>
            </w:r>
          </w:p>
        </w:tc>
        <w:tc>
          <w:tcPr>
            <w:tcW w:w="1134" w:type="dxa"/>
            <w:tcBorders>
              <w:top w:val="single" w:sz="4" w:space="0" w:color="000000"/>
              <w:left w:val="single" w:sz="4" w:space="0" w:color="000000"/>
              <w:bottom w:val="single" w:sz="4" w:space="0" w:color="000000"/>
            </w:tcBorders>
            <w:vAlign w:val="center"/>
          </w:tcPr>
          <w:p w:rsidR="00DB5048" w:rsidRPr="007C2EF5" w:rsidRDefault="00DB5048" w:rsidP="00DB5048">
            <w:pPr>
              <w:widowControl w:val="0"/>
              <w:spacing w:line="276" w:lineRule="auto"/>
              <w:jc w:val="center"/>
              <w:rPr>
                <w:rFonts w:ascii="Arial" w:eastAsia="Arial" w:hAnsi="Arial" w:cs="Arial"/>
                <w:sz w:val="18"/>
                <w:szCs w:val="18"/>
                <w:vertAlign w:val="baseline"/>
              </w:rPr>
            </w:pPr>
            <w:r>
              <w:rPr>
                <w:rFonts w:ascii="Arial" w:eastAsia="Arial" w:hAnsi="Arial" w:cs="Arial"/>
                <w:sz w:val="18"/>
                <w:szCs w:val="18"/>
                <w:vertAlign w:val="baseline"/>
              </w:rPr>
              <w:t>8.182,02</w:t>
            </w:r>
          </w:p>
        </w:tc>
        <w:tc>
          <w:tcPr>
            <w:tcW w:w="1559" w:type="dxa"/>
            <w:tcBorders>
              <w:top w:val="single" w:sz="4" w:space="0" w:color="000000"/>
              <w:left w:val="single" w:sz="4" w:space="0" w:color="000000"/>
              <w:bottom w:val="single" w:sz="4" w:space="0" w:color="000000"/>
              <w:right w:val="single" w:sz="4" w:space="0" w:color="auto"/>
            </w:tcBorders>
            <w:vAlign w:val="center"/>
          </w:tcPr>
          <w:p w:rsidR="00E81D91" w:rsidRPr="007C2EF5" w:rsidRDefault="007C3358" w:rsidP="00975E80">
            <w:pPr>
              <w:widowControl w:val="0"/>
              <w:spacing w:line="276" w:lineRule="auto"/>
              <w:jc w:val="center"/>
              <w:rPr>
                <w:rFonts w:ascii="Arial" w:eastAsia="Arial" w:hAnsi="Arial" w:cs="Arial"/>
                <w:sz w:val="22"/>
                <w:szCs w:val="22"/>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=f3*e3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3.027.347,40</w:t>
            </w:r>
            <w:r>
              <w:rPr>
                <w:rFonts w:ascii="Arial" w:eastAsia="Arial" w:hAnsi="Arial" w:cs="Arial"/>
                <w:sz w:val="18"/>
                <w:szCs w:val="18"/>
                <w:vertAlign w:val="baseline"/>
              </w:rPr>
              <w:fldChar w:fldCharType="end"/>
            </w:r>
          </w:p>
        </w:tc>
      </w:tr>
      <w:tr w:rsidR="00881F56" w:rsidRPr="00EA7C9B" w:rsidTr="00CA5CB5">
        <w:trPr>
          <w:trHeight w:val="1986"/>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284779</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Carreta tanque nova, 02 eixos, 04 rodas, com pneus 900 x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975E80">
            <w:pPr>
              <w:widowControl w:val="0"/>
              <w:spacing w:line="276" w:lineRule="auto"/>
              <w:jc w:val="center"/>
              <w:rPr>
                <w:rFonts w:ascii="Arial" w:eastAsia="Arial" w:hAnsi="Arial" w:cs="Arial"/>
                <w:sz w:val="18"/>
                <w:szCs w:val="18"/>
                <w:vertAlign w:val="baseline"/>
              </w:rPr>
            </w:pPr>
            <w:r>
              <w:rPr>
                <w:rFonts w:ascii="Arial" w:eastAsia="Arial" w:hAnsi="Arial" w:cs="Arial"/>
                <w:sz w:val="18"/>
                <w:szCs w:val="18"/>
                <w:vertAlign w:val="baseline"/>
              </w:rPr>
              <w:t>15.312,00</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975E80">
            <w:pPr>
              <w:widowControl w:val="0"/>
              <w:spacing w:line="276" w:lineRule="auto"/>
              <w:jc w:val="center"/>
              <w:rPr>
                <w:rFonts w:ascii="Arial" w:eastAsia="Arial" w:hAnsi="Arial" w:cs="Arial"/>
                <w:sz w:val="22"/>
                <w:szCs w:val="22"/>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=f4*e4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3.062.400,00</w:t>
            </w:r>
            <w:r>
              <w:rPr>
                <w:rFonts w:ascii="Arial" w:eastAsia="Arial" w:hAnsi="Arial" w:cs="Arial"/>
                <w:sz w:val="18"/>
                <w:szCs w:val="18"/>
                <w:vertAlign w:val="baseline"/>
              </w:rPr>
              <w:fldChar w:fldCharType="end"/>
            </w:r>
          </w:p>
        </w:tc>
      </w:tr>
      <w:tr w:rsidR="00881F56" w:rsidRPr="00EA7C9B" w:rsidTr="00CA5CB5">
        <w:trPr>
          <w:trHeight w:val="1689"/>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428535</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975E80">
            <w:pPr>
              <w:widowControl w:val="0"/>
              <w:spacing w:line="276" w:lineRule="auto"/>
              <w:jc w:val="center"/>
              <w:rPr>
                <w:rFonts w:ascii="Arial" w:eastAsia="Arial" w:hAnsi="Arial" w:cs="Arial"/>
                <w:sz w:val="18"/>
                <w:szCs w:val="18"/>
                <w:vertAlign w:val="baseline"/>
              </w:rPr>
            </w:pPr>
            <w:r>
              <w:rPr>
                <w:rFonts w:ascii="Arial" w:eastAsia="Arial" w:hAnsi="Arial" w:cs="Arial"/>
                <w:sz w:val="18"/>
                <w:szCs w:val="18"/>
                <w:vertAlign w:val="baseline"/>
              </w:rPr>
              <w:t>9.730,00</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975E80">
            <w:pPr>
              <w:widowControl w:val="0"/>
              <w:spacing w:line="276" w:lineRule="auto"/>
              <w:jc w:val="center"/>
              <w:rPr>
                <w:rFonts w:ascii="Arial" w:eastAsia="Arial" w:hAnsi="Arial" w:cs="Arial"/>
                <w:sz w:val="22"/>
                <w:szCs w:val="22"/>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=f5*e5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1.946.000,00</w:t>
            </w:r>
            <w:r>
              <w:rPr>
                <w:rFonts w:ascii="Arial" w:eastAsia="Arial" w:hAnsi="Arial" w:cs="Arial"/>
                <w:sz w:val="18"/>
                <w:szCs w:val="18"/>
                <w:vertAlign w:val="baseline"/>
              </w:rPr>
              <w:fldChar w:fldCharType="end"/>
            </w:r>
          </w:p>
        </w:tc>
      </w:tr>
      <w:tr w:rsidR="00881F56" w:rsidRPr="00E81D91" w:rsidTr="00CA5CB5">
        <w:trPr>
          <w:trHeight w:val="1529"/>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5</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276012</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Roçadeira hidráulica nova, acionada por tomada de força, estrutura de engate do terceiro ponto, largura de corte mínimo 1,50 m, mínimo 02 (duas) facas, proteção lateral em chapas de aço, altura de corte mínimo 100 mm, cardan com protetor incluso.</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F85772">
            <w:pPr>
              <w:jc w:val="center"/>
              <w:rPr>
                <w:rFonts w:ascii="Arial" w:hAnsi="Arial" w:cs="Arial"/>
                <w:color w:val="000000"/>
                <w:sz w:val="18"/>
                <w:szCs w:val="18"/>
                <w:vertAlign w:val="baseline"/>
              </w:rPr>
            </w:pPr>
            <w:r>
              <w:rPr>
                <w:rFonts w:ascii="Arial" w:hAnsi="Arial" w:cs="Arial"/>
                <w:color w:val="000000"/>
                <w:sz w:val="18"/>
                <w:szCs w:val="18"/>
                <w:vertAlign w:val="baseline"/>
              </w:rPr>
              <w:t>7.415,00</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975E80">
            <w:pPr>
              <w:widowControl w:val="0"/>
              <w:spacing w:line="276" w:lineRule="auto"/>
              <w:jc w:val="center"/>
              <w:rPr>
                <w:rFonts w:ascii="Arial" w:eastAsia="Arial" w:hAnsi="Arial" w:cs="Arial"/>
                <w:sz w:val="22"/>
                <w:szCs w:val="22"/>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=f6*e6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1.483.000,00</w:t>
            </w:r>
            <w:r>
              <w:rPr>
                <w:rFonts w:ascii="Arial" w:eastAsia="Arial" w:hAnsi="Arial" w:cs="Arial"/>
                <w:sz w:val="18"/>
                <w:szCs w:val="18"/>
                <w:vertAlign w:val="baseline"/>
              </w:rPr>
              <w:fldChar w:fldCharType="end"/>
            </w:r>
          </w:p>
        </w:tc>
      </w:tr>
      <w:tr w:rsidR="00881F56" w:rsidRPr="00E81D91" w:rsidTr="00CA5CB5">
        <w:trPr>
          <w:trHeight w:val="1127"/>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6</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4634</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Guincho Agrícola capacidade mínima 600kg, acionado por trator agrícola, através dos braços do hidráulico, com elevação mínima 2,00m.</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F85772">
            <w:pPr>
              <w:jc w:val="center"/>
              <w:rPr>
                <w:rFonts w:ascii="Arial" w:hAnsi="Arial" w:cs="Arial"/>
                <w:color w:val="000000"/>
                <w:sz w:val="18"/>
                <w:szCs w:val="18"/>
                <w:vertAlign w:val="baseline"/>
              </w:rPr>
            </w:pPr>
            <w:r>
              <w:rPr>
                <w:rFonts w:ascii="Arial" w:hAnsi="Arial" w:cs="Arial"/>
                <w:color w:val="000000"/>
                <w:sz w:val="18"/>
                <w:szCs w:val="18"/>
                <w:vertAlign w:val="baseline"/>
              </w:rPr>
              <w:t>1.560,00</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975E80">
            <w:pPr>
              <w:widowControl w:val="0"/>
              <w:spacing w:line="276" w:lineRule="auto"/>
              <w:jc w:val="center"/>
              <w:rPr>
                <w:rFonts w:ascii="Arial" w:eastAsia="Arial" w:hAnsi="Arial" w:cs="Arial"/>
                <w:sz w:val="22"/>
                <w:szCs w:val="22"/>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=f7*e7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312.000,00</w:t>
            </w:r>
            <w:r>
              <w:rPr>
                <w:rFonts w:ascii="Arial" w:eastAsia="Arial" w:hAnsi="Arial" w:cs="Arial"/>
                <w:sz w:val="18"/>
                <w:szCs w:val="18"/>
                <w:vertAlign w:val="baseline"/>
              </w:rPr>
              <w:fldChar w:fldCharType="end"/>
            </w:r>
          </w:p>
        </w:tc>
      </w:tr>
      <w:tr w:rsidR="00881F56" w:rsidRPr="00E81D91" w:rsidTr="00CA5CB5">
        <w:trPr>
          <w:trHeight w:val="2104"/>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lastRenderedPageBreak/>
              <w:t>7</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270190</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Pulverizador agrícola com barra de aplicação mínimo 10,0 metros, com tanque em polietileno, capacidade mínima 600 litros e tanque de água limpa capac. mínima 10 litros, com bomba, filtros de linha, bicos e porta-bicos, distância entre-bicos máximo 0,60 metros, comando para regulação de vazão, suportes para engate 3º ponto.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F85772">
            <w:pPr>
              <w:jc w:val="center"/>
              <w:rPr>
                <w:rFonts w:ascii="Arial" w:hAnsi="Arial" w:cs="Arial"/>
                <w:color w:val="000000"/>
                <w:sz w:val="18"/>
                <w:szCs w:val="18"/>
                <w:vertAlign w:val="baseline"/>
              </w:rPr>
            </w:pPr>
            <w:r>
              <w:rPr>
                <w:rFonts w:ascii="Arial" w:hAnsi="Arial" w:cs="Arial"/>
                <w:color w:val="000000"/>
                <w:sz w:val="18"/>
                <w:szCs w:val="18"/>
                <w:vertAlign w:val="baseline"/>
              </w:rPr>
              <w:t>10.799,99</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084EFA">
            <w:pPr>
              <w:jc w:val="center"/>
              <w:rPr>
                <w:rFonts w:ascii="Arial" w:hAnsi="Arial" w:cs="Arial"/>
                <w:color w:val="000000"/>
                <w:szCs w:val="20"/>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=f8*e8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2.159.998,00</w:t>
            </w:r>
            <w:r>
              <w:rPr>
                <w:rFonts w:ascii="Arial" w:eastAsia="Arial" w:hAnsi="Arial" w:cs="Arial"/>
                <w:sz w:val="18"/>
                <w:szCs w:val="18"/>
                <w:vertAlign w:val="baseline"/>
              </w:rPr>
              <w:fldChar w:fldCharType="end"/>
            </w:r>
          </w:p>
        </w:tc>
      </w:tr>
      <w:tr w:rsidR="00881F56" w:rsidRPr="00E81D91" w:rsidTr="00CA5CB5">
        <w:trPr>
          <w:trHeight w:val="1127"/>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8</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325485</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Sulcador Leve de 03 linhas novo - Sulcador leve para trator de 75 CV, de 03(três) linhas, para escapamentos de 900 mm a 1100 mm.</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F85772">
            <w:pPr>
              <w:jc w:val="center"/>
              <w:rPr>
                <w:rFonts w:ascii="Arial" w:hAnsi="Arial" w:cs="Arial"/>
                <w:color w:val="000000"/>
                <w:sz w:val="18"/>
                <w:szCs w:val="18"/>
                <w:vertAlign w:val="baseline"/>
              </w:rPr>
            </w:pPr>
            <w:r>
              <w:rPr>
                <w:rFonts w:ascii="Arial" w:hAnsi="Arial" w:cs="Arial"/>
                <w:color w:val="000000"/>
                <w:sz w:val="18"/>
                <w:szCs w:val="18"/>
                <w:vertAlign w:val="baseline"/>
              </w:rPr>
              <w:t>3.428,00</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084EFA">
            <w:pPr>
              <w:jc w:val="center"/>
              <w:rPr>
                <w:rFonts w:ascii="Arial" w:hAnsi="Arial" w:cs="Arial"/>
                <w:color w:val="000000"/>
                <w:szCs w:val="20"/>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=f9*e9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685.600,00</w:t>
            </w:r>
            <w:r>
              <w:rPr>
                <w:rFonts w:ascii="Arial" w:eastAsia="Arial" w:hAnsi="Arial" w:cs="Arial"/>
                <w:sz w:val="18"/>
                <w:szCs w:val="18"/>
                <w:vertAlign w:val="baseline"/>
              </w:rPr>
              <w:fldChar w:fldCharType="end"/>
            </w:r>
          </w:p>
        </w:tc>
      </w:tr>
      <w:tr w:rsidR="00881F56" w:rsidRPr="00E81D91" w:rsidTr="00CA5CB5">
        <w:trPr>
          <w:trHeight w:val="1825"/>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9</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color w:val="000000"/>
                <w:sz w:val="18"/>
                <w:szCs w:val="18"/>
                <w:vertAlign w:val="baseline"/>
              </w:rPr>
              <w:t>150155</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Colhedora de Forragem de 01(uma) linha, transmissão através de correia e polia, acionada por tomada de força de trator agrícola, engate através dos braços hidráulicos, com tintura epóxi, com bica de saída para descarregamento em carreta altura mínima 2,00 metros.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F85772">
            <w:pPr>
              <w:jc w:val="center"/>
              <w:rPr>
                <w:rFonts w:ascii="Arial" w:hAnsi="Arial" w:cs="Arial"/>
                <w:color w:val="000000"/>
                <w:sz w:val="18"/>
                <w:szCs w:val="18"/>
                <w:vertAlign w:val="baseline"/>
              </w:rPr>
            </w:pPr>
            <w:r>
              <w:rPr>
                <w:rFonts w:ascii="Arial" w:hAnsi="Arial" w:cs="Arial"/>
                <w:color w:val="000000"/>
                <w:sz w:val="18"/>
                <w:szCs w:val="18"/>
                <w:vertAlign w:val="baseline"/>
              </w:rPr>
              <w:t>18.900,00</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084EFA">
            <w:pPr>
              <w:jc w:val="center"/>
              <w:rPr>
                <w:rFonts w:ascii="Arial" w:hAnsi="Arial" w:cs="Arial"/>
                <w:color w:val="000000"/>
                <w:szCs w:val="20"/>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=f10*e10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3.780.000,00</w:t>
            </w:r>
            <w:r>
              <w:rPr>
                <w:rFonts w:ascii="Arial" w:eastAsia="Arial" w:hAnsi="Arial" w:cs="Arial"/>
                <w:sz w:val="18"/>
                <w:szCs w:val="18"/>
                <w:vertAlign w:val="baseline"/>
              </w:rPr>
              <w:fldChar w:fldCharType="end"/>
            </w:r>
          </w:p>
        </w:tc>
      </w:tr>
      <w:tr w:rsidR="00881F56" w:rsidRPr="00E81D91" w:rsidTr="00CA5CB5">
        <w:trPr>
          <w:trHeight w:val="1695"/>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10</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150155</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color w:val="000000"/>
                <w:sz w:val="18"/>
                <w:szCs w:val="18"/>
                <w:vertAlign w:val="baseline"/>
              </w:rPr>
              <w:t>Picadeira/ Ensiladeira, equipada com motor a diesel de 10 HP ou superior, produção mínima de 2.500 kg/h ou superior, possibilidade de, pelo menos, 2 (dois) comprimentos de cortes, montadas em carreta reboque com rodas e pneus aro 13.”</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F85772">
            <w:pPr>
              <w:jc w:val="center"/>
              <w:rPr>
                <w:rFonts w:ascii="Arial" w:hAnsi="Arial" w:cs="Arial"/>
                <w:color w:val="000000"/>
                <w:sz w:val="18"/>
                <w:szCs w:val="18"/>
                <w:vertAlign w:val="baseline"/>
              </w:rPr>
            </w:pPr>
            <w:r>
              <w:rPr>
                <w:rFonts w:ascii="Arial" w:hAnsi="Arial" w:cs="Arial"/>
                <w:color w:val="000000"/>
                <w:sz w:val="18"/>
                <w:szCs w:val="18"/>
                <w:vertAlign w:val="baseline"/>
              </w:rPr>
              <w:t>8.956,35</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084EFA">
            <w:pPr>
              <w:jc w:val="center"/>
              <w:rPr>
                <w:rFonts w:ascii="Arial" w:hAnsi="Arial" w:cs="Arial"/>
                <w:color w:val="000000"/>
                <w:szCs w:val="20"/>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=f11*e11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2.686.905,00</w:t>
            </w:r>
            <w:r>
              <w:rPr>
                <w:rFonts w:ascii="Arial" w:eastAsia="Arial" w:hAnsi="Arial" w:cs="Arial"/>
                <w:sz w:val="18"/>
                <w:szCs w:val="18"/>
                <w:vertAlign w:val="baseline"/>
              </w:rPr>
              <w:fldChar w:fldCharType="end"/>
            </w:r>
          </w:p>
        </w:tc>
      </w:tr>
      <w:tr w:rsidR="00881F56" w:rsidRPr="00E81D91" w:rsidTr="00CA5CB5">
        <w:trPr>
          <w:trHeight w:val="1691"/>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11</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2402</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Microtrator de pneus novo, pot. mínima 14 CV, diesel, transmissão mínima 4 a frente e 2 a ré, partida elétrica, com bateria, pneu 6,00 x 12.4 com 04 lonas com enxada rotativa largura mínimo 900 mm.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F85772">
            <w:pPr>
              <w:jc w:val="center"/>
              <w:rPr>
                <w:rFonts w:ascii="Arial" w:hAnsi="Arial" w:cs="Arial"/>
                <w:color w:val="000000"/>
                <w:sz w:val="18"/>
                <w:szCs w:val="18"/>
                <w:vertAlign w:val="baseline"/>
              </w:rPr>
            </w:pPr>
            <w:r>
              <w:rPr>
                <w:rFonts w:ascii="Arial" w:hAnsi="Arial" w:cs="Arial"/>
                <w:color w:val="000000"/>
                <w:sz w:val="18"/>
                <w:szCs w:val="18"/>
                <w:vertAlign w:val="baseline"/>
              </w:rPr>
              <w:t>16.799,99</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084EFA">
            <w:pPr>
              <w:jc w:val="center"/>
              <w:rPr>
                <w:rFonts w:ascii="Arial" w:hAnsi="Arial" w:cs="Arial"/>
                <w:color w:val="000000"/>
                <w:szCs w:val="20"/>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=f12*e12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1.679.999,00</w:t>
            </w:r>
            <w:r>
              <w:rPr>
                <w:rFonts w:ascii="Arial" w:eastAsia="Arial" w:hAnsi="Arial" w:cs="Arial"/>
                <w:sz w:val="18"/>
                <w:szCs w:val="18"/>
                <w:vertAlign w:val="baseline"/>
              </w:rPr>
              <w:fldChar w:fldCharType="end"/>
            </w:r>
          </w:p>
        </w:tc>
      </w:tr>
      <w:tr w:rsidR="00881F56" w:rsidRPr="00E81D91" w:rsidTr="00CA5CB5">
        <w:trPr>
          <w:trHeight w:val="1701"/>
        </w:trPr>
        <w:tc>
          <w:tcPr>
            <w:tcW w:w="710"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304334</w:t>
            </w:r>
          </w:p>
        </w:tc>
        <w:tc>
          <w:tcPr>
            <w:tcW w:w="4394" w:type="dxa"/>
            <w:tcBorders>
              <w:top w:val="single" w:sz="4" w:space="0" w:color="000000"/>
              <w:left w:val="single" w:sz="4" w:space="0" w:color="000000"/>
              <w:bottom w:val="single" w:sz="4" w:space="0" w:color="000000"/>
            </w:tcBorders>
            <w:vAlign w:val="center"/>
          </w:tcPr>
          <w:p w:rsidR="00881F56" w:rsidRPr="00CA5CB5" w:rsidRDefault="00881F56"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Carreta fixa nova capac. 1.000 kg, em madeira, dimensões mínimas comprimento 2,0 m, largura 1,0 m e altura 0,40 m, roda de aro mínimo 13”, estrutura para acoplamento em microtrator e suporte para descanso.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881F56" w:rsidRPr="00CA5CB5" w:rsidRDefault="00881F56"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100</w:t>
            </w:r>
          </w:p>
        </w:tc>
        <w:tc>
          <w:tcPr>
            <w:tcW w:w="1134" w:type="dxa"/>
            <w:tcBorders>
              <w:top w:val="single" w:sz="4" w:space="0" w:color="000000"/>
              <w:left w:val="single" w:sz="4" w:space="0" w:color="000000"/>
              <w:bottom w:val="single" w:sz="4" w:space="0" w:color="000000"/>
            </w:tcBorders>
            <w:vAlign w:val="center"/>
          </w:tcPr>
          <w:p w:rsidR="00881F56" w:rsidRPr="007C2EF5" w:rsidRDefault="00881F56" w:rsidP="00F85772">
            <w:pPr>
              <w:jc w:val="center"/>
              <w:rPr>
                <w:rFonts w:ascii="Arial" w:hAnsi="Arial" w:cs="Arial"/>
                <w:color w:val="000000"/>
                <w:sz w:val="18"/>
                <w:szCs w:val="18"/>
                <w:vertAlign w:val="baseline"/>
              </w:rPr>
            </w:pPr>
            <w:r>
              <w:rPr>
                <w:rFonts w:ascii="Arial" w:hAnsi="Arial" w:cs="Arial"/>
                <w:color w:val="000000"/>
                <w:sz w:val="18"/>
                <w:szCs w:val="18"/>
                <w:vertAlign w:val="baseline"/>
              </w:rPr>
              <w:t>3.397,86</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7C2EF5" w:rsidRDefault="007C3358" w:rsidP="00084EFA">
            <w:pPr>
              <w:jc w:val="center"/>
              <w:rPr>
                <w:rFonts w:ascii="Arial" w:hAnsi="Arial" w:cs="Arial"/>
                <w:color w:val="000000"/>
                <w:szCs w:val="20"/>
                <w:vertAlign w:val="baseline"/>
              </w:rPr>
            </w:pPr>
            <w:r>
              <w:rPr>
                <w:rFonts w:ascii="Arial" w:eastAsia="Arial" w:hAnsi="Arial" w:cs="Arial"/>
                <w:sz w:val="18"/>
                <w:szCs w:val="18"/>
                <w:vertAlign w:val="baseline"/>
              </w:rPr>
              <w:fldChar w:fldCharType="begin"/>
            </w:r>
            <w:r w:rsidR="00881F56">
              <w:rPr>
                <w:rFonts w:ascii="Arial" w:eastAsia="Arial" w:hAnsi="Arial" w:cs="Arial"/>
                <w:sz w:val="18"/>
                <w:szCs w:val="18"/>
                <w:vertAlign w:val="baseline"/>
              </w:rPr>
              <w:instrText xml:space="preserve"> =f13*e13 \# "#.##0,00" </w:instrText>
            </w:r>
            <w:r>
              <w:rPr>
                <w:rFonts w:ascii="Arial" w:eastAsia="Arial" w:hAnsi="Arial" w:cs="Arial"/>
                <w:sz w:val="18"/>
                <w:szCs w:val="18"/>
                <w:vertAlign w:val="baseline"/>
              </w:rPr>
              <w:fldChar w:fldCharType="separate"/>
            </w:r>
            <w:r w:rsidR="00881F56">
              <w:rPr>
                <w:rFonts w:ascii="Arial" w:eastAsia="Arial" w:hAnsi="Arial" w:cs="Arial"/>
                <w:noProof/>
                <w:sz w:val="18"/>
                <w:szCs w:val="18"/>
                <w:vertAlign w:val="baseline"/>
              </w:rPr>
              <w:t>339.786,00</w:t>
            </w:r>
            <w:r>
              <w:rPr>
                <w:rFonts w:ascii="Arial" w:eastAsia="Arial" w:hAnsi="Arial" w:cs="Arial"/>
                <w:sz w:val="18"/>
                <w:szCs w:val="18"/>
                <w:vertAlign w:val="baseline"/>
              </w:rPr>
              <w:fldChar w:fldCharType="end"/>
            </w:r>
          </w:p>
        </w:tc>
      </w:tr>
      <w:tr w:rsidR="00881F56" w:rsidRPr="00E81D91" w:rsidTr="00975E80">
        <w:trPr>
          <w:trHeight w:val="549"/>
        </w:trPr>
        <w:tc>
          <w:tcPr>
            <w:tcW w:w="8648" w:type="dxa"/>
            <w:gridSpan w:val="6"/>
            <w:tcBorders>
              <w:top w:val="single" w:sz="4" w:space="0" w:color="000000"/>
              <w:left w:val="single" w:sz="4" w:space="0" w:color="000000"/>
              <w:bottom w:val="single" w:sz="4" w:space="0" w:color="000000"/>
            </w:tcBorders>
            <w:vAlign w:val="center"/>
          </w:tcPr>
          <w:p w:rsidR="00881F56" w:rsidRPr="00881F56" w:rsidRDefault="00881F56" w:rsidP="00F85772">
            <w:pPr>
              <w:jc w:val="center"/>
              <w:rPr>
                <w:rFonts w:ascii="Arial" w:hAnsi="Arial" w:cs="Arial"/>
                <w:b/>
                <w:color w:val="000000"/>
                <w:sz w:val="18"/>
                <w:szCs w:val="18"/>
                <w:vertAlign w:val="baseline"/>
              </w:rPr>
            </w:pPr>
            <w:r w:rsidRPr="00881F56">
              <w:rPr>
                <w:rFonts w:ascii="Arial" w:hAnsi="Arial" w:cs="Arial"/>
                <w:b/>
                <w:color w:val="000000"/>
                <w:sz w:val="18"/>
                <w:szCs w:val="18"/>
                <w:vertAlign w:val="baseline"/>
              </w:rPr>
              <w:t>TOTAL R$</w:t>
            </w:r>
          </w:p>
        </w:tc>
        <w:tc>
          <w:tcPr>
            <w:tcW w:w="1559" w:type="dxa"/>
            <w:tcBorders>
              <w:top w:val="single" w:sz="4" w:space="0" w:color="000000"/>
              <w:left w:val="single" w:sz="4" w:space="0" w:color="000000"/>
              <w:bottom w:val="single" w:sz="4" w:space="0" w:color="000000"/>
              <w:right w:val="single" w:sz="4" w:space="0" w:color="auto"/>
            </w:tcBorders>
            <w:vAlign w:val="center"/>
          </w:tcPr>
          <w:p w:rsidR="00881F56" w:rsidRPr="00881F56" w:rsidRDefault="007C3358" w:rsidP="00881F56">
            <w:pPr>
              <w:jc w:val="center"/>
              <w:rPr>
                <w:rFonts w:ascii="Arial" w:eastAsia="Arial" w:hAnsi="Arial" w:cs="Arial"/>
                <w:b/>
                <w:sz w:val="18"/>
                <w:szCs w:val="18"/>
                <w:vertAlign w:val="baseline"/>
              </w:rPr>
            </w:pPr>
            <w:r>
              <w:rPr>
                <w:rFonts w:ascii="Arial" w:eastAsia="Arial" w:hAnsi="Arial" w:cs="Arial"/>
                <w:b/>
                <w:sz w:val="18"/>
                <w:szCs w:val="18"/>
                <w:vertAlign w:val="baseline"/>
              </w:rPr>
              <w:fldChar w:fldCharType="begin"/>
            </w:r>
            <w:r w:rsidR="00881F56">
              <w:rPr>
                <w:rFonts w:ascii="Arial" w:eastAsia="Arial" w:hAnsi="Arial" w:cs="Arial"/>
                <w:b/>
                <w:sz w:val="18"/>
                <w:szCs w:val="18"/>
                <w:vertAlign w:val="baseline"/>
              </w:rPr>
              <w:instrText xml:space="preserve"> =SUM(ABOVE) \# "#.##0,00" </w:instrText>
            </w:r>
            <w:r>
              <w:rPr>
                <w:rFonts w:ascii="Arial" w:eastAsia="Arial" w:hAnsi="Arial" w:cs="Arial"/>
                <w:b/>
                <w:sz w:val="18"/>
                <w:szCs w:val="18"/>
                <w:vertAlign w:val="baseline"/>
              </w:rPr>
              <w:fldChar w:fldCharType="separate"/>
            </w:r>
            <w:r w:rsidR="00881F56">
              <w:rPr>
                <w:rFonts w:ascii="Arial" w:eastAsia="Arial" w:hAnsi="Arial" w:cs="Arial"/>
                <w:b/>
                <w:noProof/>
                <w:sz w:val="18"/>
                <w:szCs w:val="18"/>
                <w:vertAlign w:val="baseline"/>
              </w:rPr>
              <w:t>27.305.035,40</w:t>
            </w:r>
            <w:r>
              <w:rPr>
                <w:rFonts w:ascii="Arial" w:eastAsia="Arial" w:hAnsi="Arial" w:cs="Arial"/>
                <w:b/>
                <w:sz w:val="18"/>
                <w:szCs w:val="18"/>
                <w:vertAlign w:val="baseline"/>
              </w:rPr>
              <w:fldChar w:fldCharType="end"/>
            </w:r>
            <w:r>
              <w:rPr>
                <w:rFonts w:ascii="Arial" w:eastAsia="Arial" w:hAnsi="Arial" w:cs="Arial"/>
                <w:b/>
                <w:sz w:val="18"/>
                <w:szCs w:val="18"/>
                <w:vertAlign w:val="baseline"/>
              </w:rPr>
              <w:fldChar w:fldCharType="begin"/>
            </w:r>
            <w:r w:rsidR="00881F56">
              <w:rPr>
                <w:rFonts w:ascii="Arial" w:eastAsia="Arial" w:hAnsi="Arial" w:cs="Arial"/>
                <w:b/>
                <w:sz w:val="18"/>
                <w:szCs w:val="18"/>
                <w:vertAlign w:val="baseline"/>
              </w:rPr>
              <w:instrText xml:space="preserve"> =SUM(ABOVE) </w:instrText>
            </w:r>
            <w:r>
              <w:rPr>
                <w:rFonts w:ascii="Arial" w:eastAsia="Arial" w:hAnsi="Arial" w:cs="Arial"/>
                <w:b/>
                <w:sz w:val="18"/>
                <w:szCs w:val="18"/>
                <w:vertAlign w:val="baseline"/>
              </w:rPr>
              <w:fldChar w:fldCharType="end"/>
            </w:r>
          </w:p>
        </w:tc>
      </w:tr>
    </w:tbl>
    <w:p w:rsidR="00D43349" w:rsidRPr="00E81D91" w:rsidRDefault="00D43349" w:rsidP="00C20630">
      <w:pPr>
        <w:ind w:right="-516"/>
        <w:jc w:val="center"/>
        <w:rPr>
          <w:rFonts w:ascii="Arial" w:hAnsi="Arial" w:cs="Arial"/>
          <w:b/>
          <w:bCs/>
          <w:sz w:val="22"/>
          <w:szCs w:val="22"/>
          <w:vertAlign w:val="baseline"/>
        </w:rPr>
      </w:pPr>
    </w:p>
    <w:p w:rsidR="00554416" w:rsidRPr="00881F56" w:rsidRDefault="00554416" w:rsidP="00554416">
      <w:pPr>
        <w:spacing w:before="120"/>
        <w:jc w:val="both"/>
        <w:rPr>
          <w:rFonts w:ascii="Arial" w:hAnsi="Arial" w:cs="Arial"/>
          <w:sz w:val="18"/>
          <w:szCs w:val="18"/>
          <w:vertAlign w:val="baseline"/>
        </w:rPr>
      </w:pPr>
      <w:r w:rsidRPr="00881F56">
        <w:rPr>
          <w:rFonts w:ascii="Arial" w:hAnsi="Arial" w:cs="Arial"/>
          <w:color w:val="000000"/>
          <w:sz w:val="18"/>
          <w:szCs w:val="18"/>
          <w:vertAlign w:val="baseline"/>
        </w:rPr>
        <w:t xml:space="preserve">Para composição dos preços deste Termo de Referência, foram utilizados os preços das medianas obtidas nas consultas ao painel de preços do </w:t>
      </w:r>
      <w:r w:rsidR="00F74E29" w:rsidRPr="00881F56">
        <w:rPr>
          <w:rFonts w:ascii="Arial" w:hAnsi="Arial" w:cs="Arial"/>
          <w:color w:val="000000"/>
          <w:sz w:val="18"/>
          <w:szCs w:val="18"/>
          <w:vertAlign w:val="baseline"/>
        </w:rPr>
        <w:t>M</w:t>
      </w:r>
      <w:r w:rsidRPr="00881F56">
        <w:rPr>
          <w:rFonts w:ascii="Arial" w:hAnsi="Arial" w:cs="Arial"/>
          <w:color w:val="000000"/>
          <w:sz w:val="18"/>
          <w:szCs w:val="18"/>
          <w:vertAlign w:val="baseline"/>
        </w:rPr>
        <w:t xml:space="preserve">inistério do </w:t>
      </w:r>
      <w:r w:rsidR="00F74E29" w:rsidRPr="00881F56">
        <w:rPr>
          <w:rFonts w:ascii="Arial" w:hAnsi="Arial" w:cs="Arial"/>
          <w:color w:val="000000"/>
          <w:sz w:val="18"/>
          <w:szCs w:val="18"/>
          <w:vertAlign w:val="baseline"/>
        </w:rPr>
        <w:t>P</w:t>
      </w:r>
      <w:r w:rsidRPr="00881F56">
        <w:rPr>
          <w:rFonts w:ascii="Arial" w:hAnsi="Arial" w:cs="Arial"/>
          <w:color w:val="000000"/>
          <w:sz w:val="18"/>
          <w:szCs w:val="18"/>
          <w:vertAlign w:val="baseline"/>
        </w:rPr>
        <w:t>lanejamento (http://paineldeprecos.planejamento.gov.br), conforme orientação da instrução normativa 05 de 27/06/2014, atualizada pela instrução normativa nº 03/2017;</w:t>
      </w:r>
    </w:p>
    <w:p w:rsidR="00554416" w:rsidRPr="00881F56" w:rsidRDefault="00554416" w:rsidP="00554416">
      <w:pPr>
        <w:spacing w:before="120"/>
        <w:jc w:val="both"/>
        <w:rPr>
          <w:rFonts w:ascii="Arial" w:hAnsi="Arial" w:cs="Arial"/>
          <w:sz w:val="18"/>
          <w:szCs w:val="18"/>
          <w:vertAlign w:val="baseline"/>
        </w:rPr>
      </w:pPr>
      <w:r w:rsidRPr="00881F56">
        <w:rPr>
          <w:rFonts w:ascii="Arial" w:hAnsi="Arial" w:cs="Arial"/>
          <w:color w:val="000000"/>
          <w:sz w:val="18"/>
          <w:szCs w:val="18"/>
          <w:vertAlign w:val="baseline"/>
        </w:rPr>
        <w:t xml:space="preserve">A licitação está agrupada no esforço de não causar prejuízo no fornecimento conjunto do objeto, a fim de atender  plenamente as quantidades e condições do objeto, com base na faculdade admitida no § 4º, Art. 8º do Decreto nº 8.538/2015. </w:t>
      </w:r>
    </w:p>
    <w:p w:rsidR="00D44931" w:rsidRDefault="00D44931" w:rsidP="00FC3528">
      <w:pPr>
        <w:ind w:right="-516"/>
        <w:jc w:val="center"/>
        <w:rPr>
          <w:rFonts w:ascii="Arial" w:hAnsi="Arial" w:cs="Arial"/>
          <w:b/>
          <w:bCs/>
          <w:sz w:val="22"/>
          <w:szCs w:val="22"/>
          <w:vertAlign w:val="baseline"/>
        </w:rPr>
      </w:pPr>
    </w:p>
    <w:p w:rsidR="00C20630" w:rsidRPr="00C20630" w:rsidRDefault="00C20630" w:rsidP="00FC3528">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FC3528">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FC3528">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107F32">
        <w:rPr>
          <w:rFonts w:ascii="Arial" w:hAnsi="Arial" w:cs="Arial"/>
          <w:b/>
          <w:bCs/>
          <w:sz w:val="22"/>
          <w:szCs w:val="22"/>
          <w:vertAlign w:val="baseline"/>
        </w:rPr>
        <w:t>0</w:t>
      </w:r>
      <w:r w:rsidR="00FF1F08">
        <w:rPr>
          <w:rFonts w:ascii="Arial" w:hAnsi="Arial" w:cs="Arial"/>
          <w:b/>
          <w:bCs/>
          <w:sz w:val="22"/>
          <w:szCs w:val="22"/>
          <w:vertAlign w:val="baseline"/>
        </w:rPr>
        <w:t>04</w:t>
      </w:r>
      <w:r w:rsidR="00107F32">
        <w:rPr>
          <w:rFonts w:ascii="Arial" w:hAnsi="Arial" w:cs="Arial"/>
          <w:b/>
          <w:bCs/>
          <w:sz w:val="22"/>
          <w:szCs w:val="22"/>
          <w:vertAlign w:val="baseline"/>
        </w:rPr>
        <w:t>/2020 - 3ª/SR</w:t>
      </w:r>
    </w:p>
    <w:p w:rsidR="0004299C" w:rsidRDefault="0004299C" w:rsidP="00FC3528">
      <w:pPr>
        <w:ind w:right="-516"/>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sidR="00902703">
        <w:rPr>
          <w:rFonts w:ascii="Arial" w:hAnsi="Arial" w:cs="Arial"/>
          <w:b/>
          <w:bCs/>
          <w:sz w:val="22"/>
          <w:szCs w:val="22"/>
          <w:vertAlign w:val="baseline"/>
        </w:rPr>
        <w:t>I</w:t>
      </w:r>
      <w:r w:rsidRPr="004F4D9F">
        <w:rPr>
          <w:rFonts w:ascii="Arial" w:hAnsi="Arial" w:cs="Arial"/>
          <w:b/>
          <w:bCs/>
          <w:sz w:val="22"/>
          <w:szCs w:val="22"/>
          <w:vertAlign w:val="baseline"/>
        </w:rPr>
        <w:t>I</w:t>
      </w:r>
    </w:p>
    <w:p w:rsidR="00801B70" w:rsidRDefault="00801B70" w:rsidP="00FC3528">
      <w:pPr>
        <w:ind w:right="-516"/>
        <w:jc w:val="center"/>
        <w:rPr>
          <w:rFonts w:ascii="Arial" w:hAnsi="Arial" w:cs="Arial"/>
          <w:b/>
          <w:bCs/>
          <w:sz w:val="22"/>
          <w:szCs w:val="22"/>
          <w:vertAlign w:val="baseline"/>
        </w:rPr>
      </w:pPr>
    </w:p>
    <w:p w:rsidR="00B1443D" w:rsidRPr="004F4D9F" w:rsidRDefault="00B1443D" w:rsidP="00B1443D">
      <w:pPr>
        <w:jc w:val="center"/>
        <w:rPr>
          <w:rFonts w:ascii="Arial" w:hAnsi="Arial" w:cs="Arial"/>
          <w:b/>
          <w:sz w:val="22"/>
          <w:szCs w:val="22"/>
          <w:vertAlign w:val="baseline"/>
        </w:rPr>
      </w:pPr>
      <w:r w:rsidRPr="004F4D9F">
        <w:rPr>
          <w:rFonts w:ascii="Arial" w:hAnsi="Arial" w:cs="Arial"/>
          <w:b/>
          <w:sz w:val="22"/>
          <w:szCs w:val="22"/>
          <w:vertAlign w:val="baseline"/>
        </w:rPr>
        <w:t>PLANILHA DE PREÇOS – ANEXO DA PROPOSTA</w:t>
      </w:r>
    </w:p>
    <w:p w:rsidR="0016020C" w:rsidRDefault="0016020C" w:rsidP="00B1443D">
      <w:pPr>
        <w:jc w:val="center"/>
        <w:rPr>
          <w:rFonts w:ascii="Arial" w:hAnsi="Arial" w:cs="Arial"/>
          <w:b/>
          <w:sz w:val="22"/>
          <w:szCs w:val="22"/>
          <w:vertAlign w:val="baseline"/>
        </w:rPr>
      </w:pPr>
    </w:p>
    <w:p w:rsidR="00F8163E" w:rsidRDefault="00B1443D" w:rsidP="0019016E">
      <w:pPr>
        <w:jc w:val="both"/>
        <w:rPr>
          <w:rFonts w:ascii="Arial" w:hAnsi="Arial" w:cs="Arial"/>
          <w:b/>
          <w:sz w:val="22"/>
          <w:szCs w:val="22"/>
          <w:vertAlign w:val="baseline"/>
        </w:rPr>
      </w:pPr>
      <w:r w:rsidRPr="00302459">
        <w:rPr>
          <w:rFonts w:ascii="Arial" w:hAnsi="Arial" w:cs="Arial"/>
          <w:b/>
          <w:sz w:val="22"/>
          <w:szCs w:val="22"/>
          <w:vertAlign w:val="baseline"/>
        </w:rPr>
        <w:t xml:space="preserve">(Modelo que deverá ser enviado como anexo da proposta de preço (subitens </w:t>
      </w:r>
      <w:r w:rsidR="00BF7206" w:rsidRPr="00302459">
        <w:rPr>
          <w:rFonts w:ascii="Arial" w:hAnsi="Arial" w:cs="Arial"/>
          <w:b/>
          <w:sz w:val="22"/>
          <w:szCs w:val="22"/>
          <w:vertAlign w:val="baseline"/>
        </w:rPr>
        <w:t>7</w:t>
      </w:r>
      <w:r w:rsidRPr="00302459">
        <w:rPr>
          <w:rFonts w:ascii="Arial" w:hAnsi="Arial" w:cs="Arial"/>
          <w:b/>
          <w:sz w:val="22"/>
          <w:szCs w:val="22"/>
          <w:vertAlign w:val="baseline"/>
        </w:rPr>
        <w:t xml:space="preserve">.1) e como modelo da Planilha atualizada (subitem </w:t>
      </w:r>
      <w:r w:rsidR="00FB39B2" w:rsidRPr="00302459">
        <w:rPr>
          <w:rFonts w:ascii="Arial" w:hAnsi="Arial" w:cs="Arial"/>
          <w:b/>
          <w:sz w:val="22"/>
          <w:szCs w:val="22"/>
          <w:vertAlign w:val="baseline"/>
        </w:rPr>
        <w:t>10</w:t>
      </w:r>
      <w:r w:rsidRPr="00302459">
        <w:rPr>
          <w:rFonts w:ascii="Arial" w:hAnsi="Arial" w:cs="Arial"/>
          <w:b/>
          <w:sz w:val="22"/>
          <w:szCs w:val="22"/>
          <w:vertAlign w:val="baseline"/>
        </w:rPr>
        <w:t>.</w:t>
      </w:r>
      <w:r w:rsidR="00302459" w:rsidRPr="00302459">
        <w:rPr>
          <w:rFonts w:ascii="Arial" w:hAnsi="Arial" w:cs="Arial"/>
          <w:b/>
          <w:sz w:val="22"/>
          <w:szCs w:val="22"/>
          <w:vertAlign w:val="baseline"/>
        </w:rPr>
        <w:t>9</w:t>
      </w:r>
      <w:r w:rsidRPr="00302459">
        <w:rPr>
          <w:rFonts w:ascii="Arial" w:hAnsi="Arial" w:cs="Arial"/>
          <w:b/>
          <w:sz w:val="22"/>
          <w:szCs w:val="22"/>
          <w:vertAlign w:val="baseline"/>
        </w:rPr>
        <w:t xml:space="preserve">, e no caso desse subitem deverá ser </w:t>
      </w:r>
      <w:r w:rsidR="0019016E" w:rsidRPr="00302459">
        <w:rPr>
          <w:rFonts w:ascii="Arial" w:hAnsi="Arial" w:cs="Arial"/>
          <w:b/>
          <w:sz w:val="22"/>
          <w:szCs w:val="22"/>
          <w:vertAlign w:val="baseline"/>
        </w:rPr>
        <w:t>E</w:t>
      </w:r>
      <w:r w:rsidRPr="00302459">
        <w:rPr>
          <w:rFonts w:ascii="Arial" w:hAnsi="Arial" w:cs="Arial"/>
          <w:b/>
          <w:sz w:val="22"/>
          <w:szCs w:val="22"/>
          <w:vertAlign w:val="baseline"/>
        </w:rPr>
        <w:t>nviado também o Termo de Proposta)</w:t>
      </w:r>
      <w:r w:rsidR="003D25BE" w:rsidRPr="00302459">
        <w:rPr>
          <w:rFonts w:ascii="Arial" w:hAnsi="Arial" w:cs="Arial"/>
          <w:b/>
          <w:sz w:val="22"/>
          <w:szCs w:val="22"/>
          <w:vertAlign w:val="baseline"/>
        </w:rPr>
        <w:t>.</w:t>
      </w:r>
    </w:p>
    <w:p w:rsidR="00CA5CB5" w:rsidRPr="00A818D2" w:rsidRDefault="00CA5CB5" w:rsidP="00CA5CB5">
      <w:pPr>
        <w:tabs>
          <w:tab w:val="left" w:pos="993"/>
        </w:tabs>
        <w:spacing w:before="120"/>
        <w:jc w:val="both"/>
        <w:rPr>
          <w:rFonts w:ascii="Arial" w:hAnsi="Arial" w:cs="Arial"/>
          <w:sz w:val="22"/>
          <w:szCs w:val="22"/>
          <w:vertAlign w:val="baseline"/>
        </w:rPr>
      </w:pPr>
    </w:p>
    <w:tbl>
      <w:tblPr>
        <w:tblW w:w="10207" w:type="dxa"/>
        <w:tblInd w:w="-214" w:type="dxa"/>
        <w:tblLayout w:type="fixed"/>
        <w:tblCellMar>
          <w:left w:w="70" w:type="dxa"/>
          <w:right w:w="70" w:type="dxa"/>
        </w:tblCellMar>
        <w:tblLook w:val="0000"/>
      </w:tblPr>
      <w:tblGrid>
        <w:gridCol w:w="710"/>
        <w:gridCol w:w="992"/>
        <w:gridCol w:w="4394"/>
        <w:gridCol w:w="709"/>
        <w:gridCol w:w="709"/>
        <w:gridCol w:w="1134"/>
        <w:gridCol w:w="1559"/>
      </w:tblGrid>
      <w:tr w:rsidR="00CA5CB5" w:rsidRPr="00EA7C9B" w:rsidTr="00975E80">
        <w:trPr>
          <w:cantSplit/>
          <w:trHeight w:val="782"/>
          <w:tblHeader/>
        </w:trPr>
        <w:tc>
          <w:tcPr>
            <w:tcW w:w="710" w:type="dxa"/>
            <w:tcBorders>
              <w:top w:val="single" w:sz="4" w:space="0" w:color="000000"/>
              <w:left w:val="single" w:sz="4" w:space="0" w:color="000000"/>
            </w:tcBorders>
            <w:vAlign w:val="center"/>
          </w:tcPr>
          <w:p w:rsidR="00CA5CB5" w:rsidRPr="00EA7C9B" w:rsidRDefault="00CA5CB5" w:rsidP="00975E80">
            <w:pPr>
              <w:snapToGrid w:val="0"/>
              <w:jc w:val="center"/>
              <w:rPr>
                <w:rFonts w:ascii="Arial" w:hAnsi="Arial" w:cs="Arial"/>
                <w:b/>
                <w:bCs/>
                <w:color w:val="000000"/>
                <w:sz w:val="21"/>
                <w:szCs w:val="21"/>
              </w:rPr>
            </w:pPr>
            <w:r>
              <w:rPr>
                <w:rFonts w:ascii="Arial" w:hAnsi="Arial" w:cs="Arial"/>
                <w:b/>
                <w:bCs/>
                <w:sz w:val="18"/>
                <w:szCs w:val="18"/>
                <w:vertAlign w:val="baseline"/>
              </w:rPr>
              <w:t>ITEM</w:t>
            </w:r>
          </w:p>
        </w:tc>
        <w:tc>
          <w:tcPr>
            <w:tcW w:w="992" w:type="dxa"/>
            <w:tcBorders>
              <w:top w:val="single" w:sz="4" w:space="0" w:color="000000"/>
              <w:left w:val="single" w:sz="4" w:space="0" w:color="000000"/>
              <w:right w:val="single" w:sz="4" w:space="0" w:color="000000"/>
            </w:tcBorders>
            <w:vAlign w:val="center"/>
          </w:tcPr>
          <w:p w:rsidR="00CA5CB5" w:rsidRDefault="00CA5CB5" w:rsidP="00975E80">
            <w:pPr>
              <w:snapToGrid w:val="0"/>
              <w:jc w:val="center"/>
              <w:rPr>
                <w:rFonts w:ascii="Arial" w:hAnsi="Arial" w:cs="Arial"/>
                <w:b/>
                <w:bCs/>
                <w:sz w:val="18"/>
                <w:szCs w:val="18"/>
                <w:vertAlign w:val="baseline"/>
              </w:rPr>
            </w:pPr>
            <w:r>
              <w:rPr>
                <w:rFonts w:ascii="Arial" w:hAnsi="Arial" w:cs="Arial"/>
                <w:b/>
                <w:bCs/>
                <w:sz w:val="18"/>
                <w:szCs w:val="18"/>
                <w:vertAlign w:val="baseline"/>
              </w:rPr>
              <w:t>C</w:t>
            </w:r>
            <w:r w:rsidRPr="00586536">
              <w:rPr>
                <w:rFonts w:ascii="Arial" w:hAnsi="Arial" w:cs="Arial"/>
                <w:b/>
                <w:bCs/>
                <w:sz w:val="18"/>
                <w:szCs w:val="18"/>
                <w:vertAlign w:val="baseline"/>
              </w:rPr>
              <w:t>ATMAT</w:t>
            </w:r>
          </w:p>
        </w:tc>
        <w:tc>
          <w:tcPr>
            <w:tcW w:w="4394" w:type="dxa"/>
            <w:tcBorders>
              <w:top w:val="single" w:sz="4" w:space="0" w:color="000000"/>
              <w:left w:val="single" w:sz="4" w:space="0" w:color="000000"/>
            </w:tcBorders>
            <w:vAlign w:val="center"/>
          </w:tcPr>
          <w:p w:rsidR="00CA5CB5" w:rsidRPr="003B0369" w:rsidRDefault="00CA5CB5" w:rsidP="00975E80">
            <w:pPr>
              <w:snapToGrid w:val="0"/>
              <w:jc w:val="center"/>
              <w:rPr>
                <w:rFonts w:ascii="Arial" w:hAnsi="Arial" w:cs="Arial"/>
                <w:b/>
                <w:bCs/>
                <w:sz w:val="18"/>
                <w:szCs w:val="18"/>
                <w:vertAlign w:val="baseline"/>
              </w:rPr>
            </w:pPr>
            <w:r>
              <w:rPr>
                <w:rFonts w:ascii="Arial" w:hAnsi="Arial" w:cs="Arial"/>
                <w:b/>
                <w:bCs/>
                <w:sz w:val="18"/>
                <w:szCs w:val="18"/>
                <w:vertAlign w:val="baseline"/>
              </w:rPr>
              <w:t>DESCRIÇÃO</w:t>
            </w:r>
          </w:p>
        </w:tc>
        <w:tc>
          <w:tcPr>
            <w:tcW w:w="709" w:type="dxa"/>
            <w:tcBorders>
              <w:top w:val="single" w:sz="4" w:space="0" w:color="000000"/>
              <w:left w:val="single" w:sz="4" w:space="0" w:color="000000"/>
              <w:right w:val="single" w:sz="4" w:space="0" w:color="000000"/>
            </w:tcBorders>
            <w:vAlign w:val="center"/>
          </w:tcPr>
          <w:p w:rsidR="00CA5CB5" w:rsidRPr="00EA7C9B" w:rsidRDefault="00CA5CB5" w:rsidP="00975E80">
            <w:pPr>
              <w:snapToGrid w:val="0"/>
              <w:jc w:val="center"/>
              <w:rPr>
                <w:rFonts w:ascii="Arial" w:hAnsi="Arial" w:cs="Arial"/>
                <w:b/>
                <w:bCs/>
                <w:sz w:val="21"/>
                <w:szCs w:val="21"/>
              </w:rPr>
            </w:pPr>
            <w:r>
              <w:rPr>
                <w:rFonts w:ascii="Arial" w:hAnsi="Arial" w:cs="Arial"/>
                <w:b/>
                <w:bCs/>
                <w:sz w:val="18"/>
                <w:szCs w:val="18"/>
                <w:vertAlign w:val="baseline"/>
              </w:rPr>
              <w:t>UNID.</w:t>
            </w:r>
          </w:p>
        </w:tc>
        <w:tc>
          <w:tcPr>
            <w:tcW w:w="709" w:type="dxa"/>
            <w:tcBorders>
              <w:top w:val="single" w:sz="4" w:space="0" w:color="000000"/>
              <w:left w:val="single" w:sz="4" w:space="0" w:color="000000"/>
              <w:right w:val="single" w:sz="4" w:space="0" w:color="000000"/>
            </w:tcBorders>
            <w:vAlign w:val="center"/>
          </w:tcPr>
          <w:p w:rsidR="00CA5CB5" w:rsidRPr="000C0E6F" w:rsidRDefault="00CA5CB5" w:rsidP="00975E80">
            <w:pPr>
              <w:snapToGrid w:val="0"/>
              <w:jc w:val="center"/>
              <w:rPr>
                <w:rFonts w:ascii="Arial" w:hAnsi="Arial" w:cs="Arial"/>
                <w:b/>
                <w:bCs/>
                <w:sz w:val="18"/>
                <w:szCs w:val="18"/>
              </w:rPr>
            </w:pPr>
            <w:r>
              <w:rPr>
                <w:rFonts w:ascii="Arial" w:hAnsi="Arial" w:cs="Arial"/>
                <w:b/>
                <w:bCs/>
                <w:sz w:val="18"/>
                <w:szCs w:val="18"/>
                <w:vertAlign w:val="baseline"/>
              </w:rPr>
              <w:t>QTD.</w:t>
            </w:r>
          </w:p>
        </w:tc>
        <w:tc>
          <w:tcPr>
            <w:tcW w:w="1134" w:type="dxa"/>
            <w:tcBorders>
              <w:top w:val="single" w:sz="4" w:space="0" w:color="000000"/>
              <w:left w:val="single" w:sz="4" w:space="0" w:color="000000"/>
            </w:tcBorders>
            <w:vAlign w:val="center"/>
          </w:tcPr>
          <w:p w:rsidR="00CA5CB5" w:rsidRPr="00EA7C9B" w:rsidRDefault="00CA5CB5" w:rsidP="00975E80">
            <w:pPr>
              <w:snapToGrid w:val="0"/>
              <w:jc w:val="center"/>
              <w:rPr>
                <w:rFonts w:ascii="Arial" w:hAnsi="Arial" w:cs="Arial"/>
                <w:b/>
                <w:bCs/>
                <w:sz w:val="21"/>
                <w:szCs w:val="21"/>
              </w:rPr>
            </w:pPr>
            <w:r>
              <w:rPr>
                <w:rFonts w:ascii="Arial" w:hAnsi="Arial" w:cs="Arial"/>
                <w:b/>
                <w:bCs/>
                <w:sz w:val="18"/>
                <w:szCs w:val="18"/>
                <w:vertAlign w:val="baseline"/>
              </w:rPr>
              <w:t>VLR. UNITÁRIO R$</w:t>
            </w:r>
          </w:p>
        </w:tc>
        <w:tc>
          <w:tcPr>
            <w:tcW w:w="1559" w:type="dxa"/>
            <w:tcBorders>
              <w:top w:val="single" w:sz="4" w:space="0" w:color="000000"/>
              <w:left w:val="single" w:sz="4" w:space="0" w:color="000000"/>
              <w:right w:val="single" w:sz="4" w:space="0" w:color="auto"/>
            </w:tcBorders>
            <w:vAlign w:val="center"/>
          </w:tcPr>
          <w:p w:rsidR="00CA5CB5" w:rsidRPr="000C0E6F" w:rsidRDefault="00CA5CB5" w:rsidP="00975E80">
            <w:pPr>
              <w:snapToGrid w:val="0"/>
              <w:jc w:val="center"/>
              <w:rPr>
                <w:rFonts w:ascii="Arial" w:hAnsi="Arial" w:cs="Arial"/>
                <w:b/>
                <w:bCs/>
                <w:sz w:val="18"/>
                <w:szCs w:val="18"/>
              </w:rPr>
            </w:pPr>
            <w:r>
              <w:rPr>
                <w:rFonts w:ascii="Arial" w:hAnsi="Arial" w:cs="Arial"/>
                <w:b/>
                <w:bCs/>
                <w:sz w:val="18"/>
                <w:szCs w:val="18"/>
                <w:vertAlign w:val="baseline"/>
              </w:rPr>
              <w:t>VLR. TOTAL R$</w:t>
            </w:r>
          </w:p>
        </w:tc>
      </w:tr>
      <w:tr w:rsidR="00CA5CB5" w:rsidRPr="00EA7C9B" w:rsidTr="00975E80">
        <w:trPr>
          <w:trHeight w:val="1614"/>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62995</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Grade aradora com controle remoto nova, 14 discos de 26”, diâmetro do eixo 1.5/8; largura de trabalho mínimo de 1300 mm; espaço de discos 235 mm; profundidade aproximada 150 a 180 mm. Com rodas para transporte acionada por cilindro hidráulico.</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370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Default="00CA5CB5" w:rsidP="00975E80">
            <w:pPr>
              <w:widowControl w:val="0"/>
              <w:spacing w:line="276" w:lineRule="auto"/>
              <w:jc w:val="center"/>
              <w:rPr>
                <w:rFonts w:ascii="Arial" w:eastAsia="Arial" w:hAnsi="Arial" w:cs="Arial"/>
                <w:sz w:val="22"/>
                <w:szCs w:val="22"/>
              </w:rPr>
            </w:pPr>
          </w:p>
        </w:tc>
      </w:tr>
      <w:tr w:rsidR="00CA5CB5" w:rsidRPr="00EA7C9B" w:rsidTr="00975E80">
        <w:trPr>
          <w:trHeight w:val="1552"/>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304353</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Carreta agrícola em madeira de lei nova, nova, com capacidade de carga mínima de 4,0(quatro) toneladas, com dois eixos, pneus novos. Dimensões mínimas da carroceria (4,00 m x 2,00 m x 0,60 m), com feixe de molas. Garantia mínima de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370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Default="00CA5CB5" w:rsidP="00975E80">
            <w:pPr>
              <w:widowControl w:val="0"/>
              <w:spacing w:line="276" w:lineRule="auto"/>
              <w:jc w:val="center"/>
              <w:rPr>
                <w:rFonts w:ascii="Arial" w:eastAsia="Arial" w:hAnsi="Arial" w:cs="Arial"/>
                <w:sz w:val="22"/>
                <w:szCs w:val="22"/>
              </w:rPr>
            </w:pPr>
          </w:p>
        </w:tc>
      </w:tr>
      <w:tr w:rsidR="00CA5CB5" w:rsidRPr="00EA7C9B" w:rsidTr="00975E80">
        <w:trPr>
          <w:trHeight w:val="1986"/>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284779</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Carreta tanque nova, 02 eixos, 04 rodas, com pneus 900 x 20, estrutura de acoplamento a trator pela barra de tração, tanque construído em chapa mínimo 3/16, tratamento externo com tinta epóxi, chassi em viga U mínimo de 6”, capacidade mínima de 3.500 litros com suporte para descanso em ferro.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Default="00CA5CB5" w:rsidP="00975E80">
            <w:pPr>
              <w:widowControl w:val="0"/>
              <w:spacing w:line="276" w:lineRule="auto"/>
              <w:jc w:val="center"/>
              <w:rPr>
                <w:rFonts w:ascii="Arial" w:eastAsia="Arial" w:hAnsi="Arial" w:cs="Arial"/>
                <w:sz w:val="22"/>
                <w:szCs w:val="22"/>
              </w:rPr>
            </w:pPr>
          </w:p>
        </w:tc>
      </w:tr>
      <w:tr w:rsidR="00CA5CB5" w:rsidRPr="00EA7C9B" w:rsidTr="00975E80">
        <w:trPr>
          <w:trHeight w:val="1689"/>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428535</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Arado reversível de 3 discos, tipo reversível hidráulico, tração por trator potência mínima 75 CV, 03 discos com diâmetro mínimo de 28” profundidade do sulco mínimo 450 mm, largura mínima 0,900 m, em ferro, estrutura de engate no terceiro ponto do trator.</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Default="00CA5CB5" w:rsidP="00975E80">
            <w:pPr>
              <w:widowControl w:val="0"/>
              <w:spacing w:line="276" w:lineRule="auto"/>
              <w:jc w:val="center"/>
              <w:rPr>
                <w:rFonts w:ascii="Arial" w:eastAsia="Arial" w:hAnsi="Arial" w:cs="Arial"/>
                <w:sz w:val="22"/>
                <w:szCs w:val="22"/>
              </w:rPr>
            </w:pPr>
          </w:p>
        </w:tc>
      </w:tr>
      <w:tr w:rsidR="00CA5CB5" w:rsidRPr="00E81D91" w:rsidTr="00975E80">
        <w:trPr>
          <w:trHeight w:val="1529"/>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5</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276012</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Roçadeira hidráulica nova, acionada por tomada de força, estrutura de engate do terceiro ponto, largura de corte mínimo 1,50 m, mínimo 02 (duas) facas, proteção lateral em chapas de aço, altura de corte mínimo 100 mm, cardan com protetor incluso.</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jc w:val="center"/>
              <w:rPr>
                <w:rFonts w:ascii="Arial" w:hAnsi="Arial" w:cs="Arial"/>
                <w:color w:val="000000"/>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Pr="00E81D91" w:rsidRDefault="00CA5CB5" w:rsidP="00975E80">
            <w:pPr>
              <w:jc w:val="center"/>
              <w:rPr>
                <w:rFonts w:ascii="Arial" w:hAnsi="Arial" w:cs="Arial"/>
                <w:color w:val="000000"/>
                <w:szCs w:val="20"/>
                <w:vertAlign w:val="baseline"/>
              </w:rPr>
            </w:pPr>
          </w:p>
        </w:tc>
      </w:tr>
      <w:tr w:rsidR="00CA5CB5" w:rsidRPr="00E81D91" w:rsidTr="00975E80">
        <w:trPr>
          <w:trHeight w:val="1127"/>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6</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4634</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Guincho Agrícola capacidade mínima 600kg, acionado por trator agrícola, através dos braços do hidráulico, com elevação mínima 2,00m.</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jc w:val="center"/>
              <w:rPr>
                <w:rFonts w:ascii="Arial" w:hAnsi="Arial" w:cs="Arial"/>
                <w:color w:val="000000"/>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Pr="00E81D91" w:rsidRDefault="00CA5CB5" w:rsidP="00975E80">
            <w:pPr>
              <w:jc w:val="center"/>
              <w:rPr>
                <w:rFonts w:ascii="Arial" w:hAnsi="Arial" w:cs="Arial"/>
                <w:color w:val="000000"/>
                <w:szCs w:val="20"/>
                <w:vertAlign w:val="baseline"/>
              </w:rPr>
            </w:pPr>
          </w:p>
        </w:tc>
      </w:tr>
      <w:tr w:rsidR="00CA5CB5" w:rsidRPr="00E81D91" w:rsidTr="00975E80">
        <w:trPr>
          <w:trHeight w:val="2104"/>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lastRenderedPageBreak/>
              <w:t>7</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270190</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Pulverizador agrícola com barra de aplicação mínimo 10,0 metros, com tanque em polietileno, capacidade mínima 600 litros e tanque de água limpa capac. mínima 10 litros, com bomba, filtros de linha, bicos e porta-bicos, distância entre-bicos máximo 0,60 metros, comando para regulação de vazão, suportes para engate 3º ponto.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jc w:val="center"/>
              <w:rPr>
                <w:rFonts w:ascii="Arial" w:hAnsi="Arial" w:cs="Arial"/>
                <w:color w:val="000000"/>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Pr="00E81D91" w:rsidRDefault="00CA5CB5" w:rsidP="00975E80">
            <w:pPr>
              <w:jc w:val="center"/>
              <w:rPr>
                <w:rFonts w:ascii="Arial" w:hAnsi="Arial" w:cs="Arial"/>
                <w:color w:val="000000"/>
                <w:szCs w:val="20"/>
                <w:vertAlign w:val="baseline"/>
              </w:rPr>
            </w:pPr>
          </w:p>
        </w:tc>
      </w:tr>
      <w:tr w:rsidR="00CA5CB5" w:rsidRPr="00E81D91" w:rsidTr="00975E80">
        <w:trPr>
          <w:trHeight w:val="1127"/>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8</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325485</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Sulcador Leve de 03 linhas novo - Sulcador leve para trator de 75 CV, de 03(três) linhas, para escapamentos de 900 mm a 1100 mm.</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jc w:val="center"/>
              <w:rPr>
                <w:rFonts w:ascii="Arial" w:hAnsi="Arial" w:cs="Arial"/>
                <w:color w:val="000000"/>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Pr="00E81D91" w:rsidRDefault="00CA5CB5" w:rsidP="00975E80">
            <w:pPr>
              <w:jc w:val="center"/>
              <w:rPr>
                <w:rFonts w:ascii="Arial" w:hAnsi="Arial" w:cs="Arial"/>
                <w:color w:val="000000"/>
                <w:szCs w:val="20"/>
                <w:vertAlign w:val="baseline"/>
              </w:rPr>
            </w:pPr>
          </w:p>
        </w:tc>
      </w:tr>
      <w:tr w:rsidR="00CA5CB5" w:rsidRPr="00E81D91" w:rsidTr="00975E80">
        <w:trPr>
          <w:trHeight w:val="1825"/>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9</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color w:val="000000"/>
                <w:sz w:val="18"/>
                <w:szCs w:val="18"/>
                <w:vertAlign w:val="baseline"/>
              </w:rPr>
              <w:t>150155</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Colhedora de Forragem de 01(uma) linha, transmissão através de correia e polia, acionada por tomada de força de trator agrícola, engate através dos braços hidráulicos, com tintura epóxi, com bica de saída para descarregamento em carreta altura mínima 2,00 metros.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jc w:val="center"/>
              <w:rPr>
                <w:rFonts w:ascii="Arial" w:hAnsi="Arial" w:cs="Arial"/>
                <w:color w:val="000000"/>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Pr="00E81D91" w:rsidRDefault="00CA5CB5" w:rsidP="00975E80">
            <w:pPr>
              <w:jc w:val="center"/>
              <w:rPr>
                <w:rFonts w:ascii="Arial" w:hAnsi="Arial" w:cs="Arial"/>
                <w:color w:val="000000"/>
                <w:szCs w:val="20"/>
                <w:vertAlign w:val="baseline"/>
              </w:rPr>
            </w:pPr>
          </w:p>
        </w:tc>
      </w:tr>
      <w:tr w:rsidR="00CA5CB5" w:rsidRPr="00E81D91" w:rsidTr="00975E80">
        <w:trPr>
          <w:trHeight w:val="1695"/>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10</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150155</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color w:val="000000"/>
                <w:sz w:val="18"/>
                <w:szCs w:val="18"/>
                <w:vertAlign w:val="baseline"/>
              </w:rPr>
              <w:t>Picadeira/ Ensiladeira, equipada com motor a diesel de 10 HP ou superior, produção mínima de 2.500 kg/h ou superior, possibilidade de, pelo menos, 2 (dois) comprimentos de cortes, montadas em carreta reboque com rodas e pneus aro 13.”</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jc w:val="center"/>
              <w:rPr>
                <w:rFonts w:ascii="Arial" w:hAnsi="Arial" w:cs="Arial"/>
                <w:color w:val="000000"/>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Pr="00E81D91" w:rsidRDefault="00CA5CB5" w:rsidP="00975E80">
            <w:pPr>
              <w:jc w:val="center"/>
              <w:rPr>
                <w:rFonts w:ascii="Arial" w:hAnsi="Arial" w:cs="Arial"/>
                <w:color w:val="000000"/>
                <w:szCs w:val="20"/>
                <w:vertAlign w:val="baseline"/>
              </w:rPr>
            </w:pPr>
          </w:p>
        </w:tc>
      </w:tr>
      <w:tr w:rsidR="00CA5CB5" w:rsidRPr="00E81D91" w:rsidTr="00975E80">
        <w:trPr>
          <w:trHeight w:val="1691"/>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11</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2402</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Microtrator de pneus novo, pot. mínima 14 CV, diesel, transmissão mínima 4 a frente e 2 a ré, partida elétrica, com bateria, pneu 6,00 x 12.4 com 04 lonas com enxada rotativa largura mínimo 900 mm.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jc w:val="center"/>
              <w:rPr>
                <w:rFonts w:ascii="Arial" w:hAnsi="Arial" w:cs="Arial"/>
                <w:color w:val="000000"/>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Pr="00E81D91" w:rsidRDefault="00CA5CB5" w:rsidP="00975E80">
            <w:pPr>
              <w:jc w:val="center"/>
              <w:rPr>
                <w:rFonts w:ascii="Arial" w:hAnsi="Arial" w:cs="Arial"/>
                <w:color w:val="000000"/>
                <w:szCs w:val="20"/>
                <w:vertAlign w:val="baseline"/>
              </w:rPr>
            </w:pPr>
          </w:p>
        </w:tc>
      </w:tr>
      <w:tr w:rsidR="00CA5CB5" w:rsidRPr="00E81D91" w:rsidTr="00975E80">
        <w:trPr>
          <w:trHeight w:val="1701"/>
        </w:trPr>
        <w:tc>
          <w:tcPr>
            <w:tcW w:w="710"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304334</w:t>
            </w:r>
          </w:p>
        </w:tc>
        <w:tc>
          <w:tcPr>
            <w:tcW w:w="4394" w:type="dxa"/>
            <w:tcBorders>
              <w:top w:val="single" w:sz="4" w:space="0" w:color="000000"/>
              <w:left w:val="single" w:sz="4" w:space="0" w:color="000000"/>
              <w:bottom w:val="single" w:sz="4" w:space="0" w:color="000000"/>
            </w:tcBorders>
            <w:vAlign w:val="center"/>
          </w:tcPr>
          <w:p w:rsidR="00CA5CB5" w:rsidRPr="00CA5CB5" w:rsidRDefault="00CA5CB5" w:rsidP="00975E80">
            <w:pPr>
              <w:widowControl w:val="0"/>
              <w:spacing w:line="276" w:lineRule="auto"/>
              <w:jc w:val="both"/>
              <w:rPr>
                <w:rFonts w:ascii="Arial" w:eastAsia="Arial" w:hAnsi="Arial" w:cs="Arial"/>
                <w:sz w:val="18"/>
                <w:szCs w:val="18"/>
                <w:vertAlign w:val="baseline"/>
              </w:rPr>
            </w:pPr>
            <w:r w:rsidRPr="00CA5CB5">
              <w:rPr>
                <w:rFonts w:ascii="Arial" w:hAnsi="Arial" w:cs="Arial"/>
                <w:sz w:val="18"/>
                <w:szCs w:val="18"/>
                <w:vertAlign w:val="baseline"/>
              </w:rPr>
              <w:t>Carreta fixa nova capac. 1.000 kg, em madeira, dimensões mínimas comprimento 2,0 m, largura 1,0 m e altura 0,40 m, roda de aro mínimo 13”, estrutura para acoplamento em microtrator e suporte para descanso. Garantia mínima 12 meses.</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unid</w:t>
            </w:r>
          </w:p>
        </w:tc>
        <w:tc>
          <w:tcPr>
            <w:tcW w:w="709" w:type="dxa"/>
            <w:tcBorders>
              <w:top w:val="single" w:sz="4" w:space="0" w:color="000000"/>
              <w:left w:val="single" w:sz="4" w:space="0" w:color="000000"/>
              <w:bottom w:val="single" w:sz="4" w:space="0" w:color="000000"/>
              <w:right w:val="single" w:sz="4" w:space="0" w:color="000000"/>
            </w:tcBorders>
            <w:vAlign w:val="center"/>
          </w:tcPr>
          <w:p w:rsidR="00CA5CB5" w:rsidRPr="00CA5CB5" w:rsidRDefault="00CA5CB5" w:rsidP="00975E80">
            <w:pPr>
              <w:widowControl w:val="0"/>
              <w:spacing w:line="276" w:lineRule="auto"/>
              <w:jc w:val="center"/>
              <w:rPr>
                <w:rFonts w:ascii="Arial" w:eastAsia="Arial" w:hAnsi="Arial" w:cs="Arial"/>
                <w:sz w:val="18"/>
                <w:szCs w:val="18"/>
                <w:vertAlign w:val="baseline"/>
              </w:rPr>
            </w:pPr>
            <w:r w:rsidRPr="00CA5CB5">
              <w:rPr>
                <w:rFonts w:ascii="Arial" w:hAnsi="Arial" w:cs="Arial"/>
                <w:sz w:val="18"/>
                <w:szCs w:val="18"/>
                <w:vertAlign w:val="baseline"/>
              </w:rPr>
              <w:t>100</w:t>
            </w:r>
          </w:p>
        </w:tc>
        <w:tc>
          <w:tcPr>
            <w:tcW w:w="1134" w:type="dxa"/>
            <w:tcBorders>
              <w:top w:val="single" w:sz="4" w:space="0" w:color="000000"/>
              <w:left w:val="single" w:sz="4" w:space="0" w:color="000000"/>
              <w:bottom w:val="single" w:sz="4" w:space="0" w:color="000000"/>
            </w:tcBorders>
            <w:vAlign w:val="center"/>
          </w:tcPr>
          <w:p w:rsidR="00CA5CB5" w:rsidRPr="00CA5CB5" w:rsidRDefault="00CA5CB5" w:rsidP="00975E80">
            <w:pPr>
              <w:jc w:val="center"/>
              <w:rPr>
                <w:rFonts w:ascii="Arial" w:hAnsi="Arial" w:cs="Arial"/>
                <w:color w:val="000000"/>
                <w:sz w:val="18"/>
                <w:szCs w:val="18"/>
                <w:vertAlign w:val="baseline"/>
              </w:rPr>
            </w:pPr>
          </w:p>
        </w:tc>
        <w:tc>
          <w:tcPr>
            <w:tcW w:w="1559" w:type="dxa"/>
            <w:tcBorders>
              <w:top w:val="single" w:sz="4" w:space="0" w:color="000000"/>
              <w:left w:val="single" w:sz="4" w:space="0" w:color="000000"/>
              <w:bottom w:val="single" w:sz="4" w:space="0" w:color="000000"/>
              <w:right w:val="single" w:sz="4" w:space="0" w:color="auto"/>
            </w:tcBorders>
            <w:vAlign w:val="center"/>
          </w:tcPr>
          <w:p w:rsidR="00CA5CB5" w:rsidRPr="00E81D91" w:rsidRDefault="00CA5CB5" w:rsidP="00975E80">
            <w:pPr>
              <w:jc w:val="center"/>
              <w:rPr>
                <w:rFonts w:ascii="Arial" w:hAnsi="Arial" w:cs="Arial"/>
                <w:color w:val="000000"/>
                <w:szCs w:val="20"/>
                <w:vertAlign w:val="baseline"/>
              </w:rPr>
            </w:pPr>
          </w:p>
        </w:tc>
      </w:tr>
    </w:tbl>
    <w:p w:rsidR="00CA5CB5" w:rsidRPr="00E81D91" w:rsidRDefault="00CA5CB5" w:rsidP="00CA5CB5">
      <w:pPr>
        <w:ind w:right="-516"/>
        <w:jc w:val="center"/>
        <w:rPr>
          <w:rFonts w:ascii="Arial" w:hAnsi="Arial" w:cs="Arial"/>
          <w:b/>
          <w:bCs/>
          <w:sz w:val="22"/>
          <w:szCs w:val="22"/>
          <w:vertAlign w:val="baseline"/>
        </w:rPr>
      </w:pPr>
    </w:p>
    <w:p w:rsidR="00F74E29" w:rsidRDefault="00F74E29" w:rsidP="00084EFA">
      <w:pPr>
        <w:autoSpaceDE/>
        <w:autoSpaceDN/>
        <w:rPr>
          <w:rFonts w:ascii="Arial" w:hAnsi="Arial" w:cs="Arial"/>
          <w:b/>
          <w:color w:val="0000FF"/>
          <w:sz w:val="22"/>
          <w:szCs w:val="22"/>
          <w:vertAlign w:val="baseline"/>
        </w:rPr>
      </w:pPr>
    </w:p>
    <w:p w:rsidR="00B1443D" w:rsidRPr="004F4D9F" w:rsidRDefault="00B1443D" w:rsidP="00084EFA">
      <w:pPr>
        <w:autoSpaceDE/>
        <w:autoSpaceDN/>
        <w:rPr>
          <w:rFonts w:ascii="Arial" w:hAnsi="Arial" w:cs="Arial"/>
          <w:b/>
          <w:color w:val="0000FF"/>
          <w:sz w:val="22"/>
          <w:szCs w:val="22"/>
          <w:vertAlign w:val="baseline"/>
        </w:rPr>
      </w:pPr>
      <w:r w:rsidRPr="004F4D9F">
        <w:rPr>
          <w:rFonts w:ascii="Arial" w:hAnsi="Arial" w:cs="Arial"/>
          <w:b/>
          <w:color w:val="0000FF"/>
          <w:sz w:val="22"/>
          <w:szCs w:val="22"/>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B1443D" w:rsidRPr="004F4D9F" w:rsidRDefault="00B1443D" w:rsidP="00B1443D">
      <w:pPr>
        <w:ind w:left="-426" w:right="425"/>
        <w:jc w:val="both"/>
        <w:rPr>
          <w:rFonts w:ascii="Arial" w:hAnsi="Arial" w:cs="Arial"/>
          <w:b/>
          <w:color w:val="0000FF"/>
          <w:sz w:val="22"/>
          <w:szCs w:val="22"/>
          <w:vertAlign w:val="baseline"/>
        </w:rPr>
      </w:pPr>
    </w:p>
    <w:p w:rsidR="00B1443D" w:rsidRPr="004F4D9F" w:rsidRDefault="00B1443D" w:rsidP="00B1443D">
      <w:pPr>
        <w:ind w:left="-426" w:right="425"/>
        <w:jc w:val="both"/>
        <w:rPr>
          <w:rFonts w:ascii="Arial" w:hAnsi="Arial" w:cs="Arial"/>
          <w:b/>
          <w:color w:val="0000FF"/>
          <w:sz w:val="22"/>
          <w:szCs w:val="22"/>
          <w:vertAlign w:val="baseline"/>
        </w:rPr>
      </w:pPr>
    </w:p>
    <w:p w:rsidR="00084EFA" w:rsidRDefault="00084EFA">
      <w:pPr>
        <w:autoSpaceDE/>
        <w:autoSpaceDN/>
        <w:rPr>
          <w:rFonts w:ascii="Arial" w:hAnsi="Arial" w:cs="Arial"/>
          <w:b/>
          <w:bCs/>
          <w:sz w:val="22"/>
          <w:szCs w:val="22"/>
          <w:vertAlign w:val="baseline"/>
        </w:rPr>
      </w:pP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107F32">
        <w:rPr>
          <w:rFonts w:ascii="Arial" w:hAnsi="Arial" w:cs="Arial"/>
          <w:b/>
          <w:bCs/>
          <w:sz w:val="22"/>
          <w:szCs w:val="22"/>
          <w:vertAlign w:val="baseline"/>
        </w:rPr>
        <w:t>0</w:t>
      </w:r>
      <w:r w:rsidR="00FF1F08">
        <w:rPr>
          <w:rFonts w:ascii="Arial" w:hAnsi="Arial" w:cs="Arial"/>
          <w:b/>
          <w:bCs/>
          <w:sz w:val="22"/>
          <w:szCs w:val="22"/>
          <w:vertAlign w:val="baseline"/>
        </w:rPr>
        <w:t>04</w:t>
      </w:r>
      <w:r w:rsidR="00107F32">
        <w:rPr>
          <w:rFonts w:ascii="Arial" w:hAnsi="Arial" w:cs="Arial"/>
          <w:b/>
          <w:bCs/>
          <w:sz w:val="22"/>
          <w:szCs w:val="22"/>
          <w:vertAlign w:val="baseline"/>
        </w:rPr>
        <w:t>/2020 - 3ª/SR</w:t>
      </w:r>
    </w:p>
    <w:p w:rsidR="00902703" w:rsidRDefault="00902703" w:rsidP="00C20630">
      <w:pPr>
        <w:jc w:val="center"/>
        <w:rPr>
          <w:rFonts w:ascii="Arial" w:hAnsi="Arial" w:cs="Arial"/>
          <w:b/>
          <w:bCs/>
          <w:sz w:val="22"/>
          <w:szCs w:val="22"/>
          <w:vertAlign w:val="baseline"/>
        </w:rPr>
      </w:pPr>
    </w:p>
    <w:p w:rsidR="00902703" w:rsidRDefault="00902703" w:rsidP="006F60CB">
      <w:pPr>
        <w:jc w:val="center"/>
        <w:rPr>
          <w:rFonts w:ascii="Arial" w:hAnsi="Arial" w:cs="Arial"/>
          <w:b/>
          <w:bCs/>
          <w:sz w:val="22"/>
          <w:szCs w:val="22"/>
          <w:vertAlign w:val="baseline"/>
        </w:rPr>
      </w:pPr>
      <w:r>
        <w:rPr>
          <w:rFonts w:ascii="Arial" w:hAnsi="Arial" w:cs="Arial"/>
          <w:b/>
          <w:bCs/>
          <w:sz w:val="22"/>
          <w:szCs w:val="22"/>
          <w:vertAlign w:val="baseline"/>
        </w:rPr>
        <w:t>ANEXO III</w:t>
      </w:r>
    </w:p>
    <w:p w:rsidR="00413C7E" w:rsidRPr="004F4D9F" w:rsidRDefault="00413C7E" w:rsidP="006F60CB">
      <w:pPr>
        <w:jc w:val="center"/>
        <w:rPr>
          <w:sz w:val="22"/>
          <w:szCs w:val="22"/>
        </w:rPr>
      </w:pPr>
    </w:p>
    <w:p w:rsidR="00413C7E" w:rsidRPr="004F4D9F" w:rsidRDefault="00413C7E" w:rsidP="00413C7E">
      <w:pPr>
        <w:pStyle w:val="Cabealho"/>
        <w:tabs>
          <w:tab w:val="clear" w:pos="4419"/>
          <w:tab w:val="clear" w:pos="8838"/>
        </w:tabs>
        <w:jc w:val="center"/>
        <w:rPr>
          <w:rFonts w:ascii="Arial" w:hAnsi="Arial" w:cs="Arial"/>
          <w:b/>
          <w:bCs/>
          <w:sz w:val="22"/>
          <w:szCs w:val="22"/>
        </w:rPr>
      </w:pPr>
    </w:p>
    <w:p w:rsidR="008635BC" w:rsidRPr="004F4D9F" w:rsidRDefault="008635BC" w:rsidP="008635BC">
      <w:pPr>
        <w:pStyle w:val="Cabealho"/>
        <w:tabs>
          <w:tab w:val="clear" w:pos="4419"/>
          <w:tab w:val="clear" w:pos="8838"/>
        </w:tabs>
        <w:ind w:right="-1"/>
        <w:jc w:val="center"/>
        <w:rPr>
          <w:rFonts w:ascii="Arial" w:hAnsi="Arial" w:cs="Arial"/>
          <w:b/>
          <w:bCs/>
          <w:sz w:val="22"/>
          <w:szCs w:val="22"/>
        </w:rPr>
      </w:pPr>
    </w:p>
    <w:p w:rsidR="008635BC" w:rsidRPr="00902703" w:rsidRDefault="008635BC" w:rsidP="008635BC">
      <w:pPr>
        <w:ind w:right="-1"/>
        <w:jc w:val="center"/>
        <w:rPr>
          <w:rFonts w:ascii="Arial" w:hAnsi="Arial" w:cs="Arial"/>
          <w:b/>
          <w:sz w:val="24"/>
        </w:rPr>
      </w:pPr>
      <w:r w:rsidRPr="00902703">
        <w:rPr>
          <w:rFonts w:ascii="Arial" w:hAnsi="Arial" w:cs="Arial"/>
          <w:b/>
          <w:sz w:val="24"/>
        </w:rPr>
        <w:t>LOGOMARCA DA CODEVASF</w:t>
      </w:r>
    </w:p>
    <w:p w:rsidR="008635BC" w:rsidRPr="00902703" w:rsidRDefault="008635BC" w:rsidP="008635BC">
      <w:pPr>
        <w:jc w:val="center"/>
        <w:rPr>
          <w:rFonts w:ascii="Arial" w:hAnsi="Arial" w:cs="Arial"/>
          <w:b/>
          <w:sz w:val="24"/>
        </w:rPr>
      </w:pPr>
    </w:p>
    <w:p w:rsidR="008635BC" w:rsidRPr="00902703" w:rsidRDefault="008635BC" w:rsidP="008635BC">
      <w:pPr>
        <w:jc w:val="center"/>
        <w:rPr>
          <w:rFonts w:ascii="Arial" w:hAnsi="Arial" w:cs="Arial"/>
          <w:sz w:val="24"/>
        </w:rPr>
      </w:pPr>
    </w:p>
    <w:p w:rsidR="008635BC" w:rsidRPr="00A713FC" w:rsidRDefault="008635BC" w:rsidP="008635BC">
      <w:pPr>
        <w:jc w:val="center"/>
        <w:rPr>
          <w:rFonts w:ascii="Arial Narrow" w:hAnsi="Arial Narrow" w:cs="Arial"/>
          <w:szCs w:val="20"/>
          <w:vertAlign w:val="baseline"/>
        </w:rPr>
      </w:pPr>
      <w:r w:rsidRPr="00A713FC">
        <w:rPr>
          <w:rFonts w:ascii="Arial Narrow" w:hAnsi="Arial Narrow" w:cs="Arial"/>
          <w:szCs w:val="20"/>
          <w:vertAlign w:val="baseline"/>
        </w:rPr>
        <w:t>A impressão da logomarca da Codevasf nos equipamentos que serão objetos de doação deverá obedecer o modelo a seguir:</w:t>
      </w:r>
    </w:p>
    <w:p w:rsidR="008635BC" w:rsidRPr="00A713FC" w:rsidRDefault="008635BC" w:rsidP="008635BC">
      <w:pPr>
        <w:jc w:val="center"/>
        <w:rPr>
          <w:rFonts w:ascii="Arial Narrow" w:hAnsi="Arial Narrow" w:cs="Arial"/>
          <w:szCs w:val="20"/>
          <w:vertAlign w:val="baseline"/>
        </w:rPr>
      </w:pPr>
    </w:p>
    <w:p w:rsidR="008635BC" w:rsidRPr="00A713FC" w:rsidRDefault="008635BC" w:rsidP="008635BC">
      <w:pPr>
        <w:jc w:val="both"/>
        <w:rPr>
          <w:rFonts w:ascii="Arial Narrow" w:hAnsi="Arial Narrow" w:cs="Arial"/>
          <w:szCs w:val="20"/>
          <w:vertAlign w:val="baseline"/>
        </w:rPr>
      </w:pPr>
      <w:r w:rsidRPr="00A713FC">
        <w:rPr>
          <w:rFonts w:ascii="Arial Narrow" w:hAnsi="Arial Narrow" w:cs="Arial"/>
          <w:szCs w:val="20"/>
          <w:vertAlign w:val="baseline"/>
        </w:rPr>
        <w:t>1.   Na confecção da logomarca serão utilizadas combinações das cores PantoneVerde(348) e Azul(286).</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2.   A fonte utilizada na palavra CODEVASF será Futura Bold.</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3.   Para a impressão usar os seguintes percentuais, conforme descrição abaixo:</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A logomarca da codevasf pode ser encontrada no sítio eletrônico abaixo:</w:t>
      </w:r>
    </w:p>
    <w:p w:rsidR="008635BC" w:rsidRPr="00A713FC" w:rsidRDefault="008635BC" w:rsidP="008635BC">
      <w:pPr>
        <w:spacing w:before="120"/>
        <w:jc w:val="both"/>
        <w:rPr>
          <w:rFonts w:ascii="Arial Narrow" w:hAnsi="Arial Narrow" w:cs="Arial"/>
          <w:szCs w:val="20"/>
          <w:vertAlign w:val="baseline"/>
        </w:rPr>
      </w:pPr>
      <w:r w:rsidRPr="00A713FC">
        <w:rPr>
          <w:rFonts w:ascii="Arial Narrow" w:hAnsi="Arial Narrow" w:cs="Arial"/>
          <w:szCs w:val="20"/>
          <w:vertAlign w:val="baseline"/>
        </w:rPr>
        <w:t>https://www.codevasf.gov.br/acesso-a-informacao/institucional/area-de-imprensa/promocao-e-divulgacao/resolveuid/b6015146201e4d259d962b800e3d6c0c</w:t>
      </w:r>
    </w:p>
    <w:p w:rsidR="008635BC" w:rsidRDefault="008635BC" w:rsidP="008635BC">
      <w:pPr>
        <w:spacing w:line="200" w:lineRule="exact"/>
      </w:pPr>
    </w:p>
    <w:p w:rsidR="008635BC" w:rsidRDefault="008635BC" w:rsidP="008635BC">
      <w:pPr>
        <w:spacing w:line="200" w:lineRule="exact"/>
      </w:pPr>
    </w:p>
    <w:p w:rsidR="008635BC" w:rsidRPr="00A713FC" w:rsidRDefault="008635BC" w:rsidP="008635BC">
      <w:pPr>
        <w:spacing w:line="200" w:lineRule="exact"/>
        <w:rPr>
          <w:vertAlign w:val="baseline"/>
        </w:rPr>
      </w:pPr>
    </w:p>
    <w:p w:rsidR="008635BC" w:rsidRPr="00A713FC" w:rsidRDefault="008635BC" w:rsidP="008635BC">
      <w:pPr>
        <w:spacing w:line="200" w:lineRule="exact"/>
        <w:rPr>
          <w:vertAlign w:val="baseline"/>
        </w:rPr>
      </w:pPr>
    </w:p>
    <w:p w:rsidR="008635BC" w:rsidRPr="00A713FC" w:rsidRDefault="007C3358" w:rsidP="008635BC">
      <w:pPr>
        <w:spacing w:line="200" w:lineRule="exact"/>
        <w:rPr>
          <w:vertAlign w:val="baseline"/>
        </w:rPr>
      </w:pPr>
      <w:r>
        <w:rPr>
          <w:noProof/>
          <w:vertAlign w:val="baseline"/>
        </w:rPr>
        <w:pict>
          <v:rect id="Rectangle 53" o:spid="_x0000_s1121" style="position:absolute;margin-left:5.6pt;margin-top:3.95pt;width:474pt;height:168.7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" filled="f" strokecolor="black [3213]" strokeweight="1pt"/>
        </w:pict>
      </w:r>
    </w:p>
    <w:p w:rsidR="008635BC" w:rsidRPr="00A713FC" w:rsidRDefault="008635BC" w:rsidP="008635BC">
      <w:pPr>
        <w:jc w:val="center"/>
        <w:rPr>
          <w:sz w:val="40"/>
          <w:szCs w:val="40"/>
          <w:vertAlign w:val="baseline"/>
        </w:rPr>
      </w:pPr>
      <w:r w:rsidRPr="00A713FC">
        <w:rPr>
          <w:sz w:val="40"/>
          <w:szCs w:val="40"/>
          <w:vertAlign w:val="baseline"/>
        </w:rPr>
        <w:t>EQUIPAMENTO DOADO PELA</w:t>
      </w:r>
    </w:p>
    <w:p w:rsidR="008635BC" w:rsidRPr="00A713FC" w:rsidRDefault="008635BC" w:rsidP="008635BC">
      <w:pPr>
        <w:jc w:val="center"/>
        <w:rPr>
          <w:sz w:val="40"/>
          <w:szCs w:val="40"/>
          <w:vertAlign w:val="baseline"/>
        </w:rPr>
      </w:pPr>
      <w:r w:rsidRPr="00A713FC">
        <w:rPr>
          <w:noProof/>
          <w:sz w:val="40"/>
          <w:szCs w:val="40"/>
          <w:vertAlign w:val="baseline"/>
        </w:rPr>
        <w:drawing>
          <wp:inline distT="0" distB="0" distL="0" distR="0">
            <wp:extent cx="5372100" cy="1235856"/>
            <wp:effectExtent l="0" t="0" r="0" b="254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5397719" cy="1241750"/>
                    </a:xfrm>
                    <a:prstGeom prst="rect">
                      <a:avLst/>
                    </a:prstGeom>
                  </pic:spPr>
                </pic:pic>
              </a:graphicData>
            </a:graphic>
          </wp:inline>
        </w:drawing>
      </w:r>
    </w:p>
    <w:p w:rsidR="008635BC" w:rsidRPr="00A713FC" w:rsidRDefault="008635BC" w:rsidP="008635BC">
      <w:pPr>
        <w:jc w:val="center"/>
        <w:rPr>
          <w:vertAlign w:val="baseline"/>
        </w:rPr>
      </w:pPr>
      <w:r w:rsidRPr="00A713FC">
        <w:rPr>
          <w:sz w:val="40"/>
          <w:szCs w:val="40"/>
          <w:vertAlign w:val="baseline"/>
        </w:rPr>
        <w:t>3ª SUPERINTENDÊNCIA REGIONAL</w:t>
      </w:r>
    </w:p>
    <w:p w:rsidR="008635BC" w:rsidRPr="00A713FC" w:rsidRDefault="008635BC" w:rsidP="008635BC">
      <w:pPr>
        <w:jc w:val="center"/>
        <w:rPr>
          <w:rFonts w:ascii="Arial" w:hAnsi="Arial" w:cs="Arial"/>
          <w:sz w:val="24"/>
          <w:vertAlign w:val="baseline"/>
        </w:rPr>
      </w:pPr>
    </w:p>
    <w:p w:rsidR="008635BC" w:rsidRPr="00A713FC" w:rsidRDefault="008635BC" w:rsidP="008635BC">
      <w:pPr>
        <w:jc w:val="center"/>
        <w:rPr>
          <w:rFonts w:ascii="Arial" w:hAnsi="Arial" w:cs="Arial"/>
          <w:sz w:val="24"/>
          <w:vertAlign w:val="baseline"/>
        </w:rPr>
      </w:pPr>
    </w:p>
    <w:p w:rsidR="008635BC" w:rsidRPr="00A713FC" w:rsidRDefault="008635BC" w:rsidP="008635BC">
      <w:pPr>
        <w:jc w:val="center"/>
        <w:rPr>
          <w:rFonts w:ascii="Arial" w:hAnsi="Arial" w:cs="Arial"/>
          <w:sz w:val="24"/>
          <w:vertAlign w:val="baseline"/>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Default="008635BC" w:rsidP="008635BC">
      <w:pPr>
        <w:jc w:val="center"/>
        <w:rPr>
          <w:rFonts w:ascii="Arial" w:hAnsi="Arial" w:cs="Arial"/>
          <w:sz w:val="24"/>
        </w:rPr>
      </w:pPr>
    </w:p>
    <w:p w:rsidR="008635BC" w:rsidRPr="00902703" w:rsidRDefault="008635BC" w:rsidP="008635BC">
      <w:pPr>
        <w:jc w:val="center"/>
        <w:rPr>
          <w:rFonts w:ascii="Arial" w:hAnsi="Arial" w:cs="Arial"/>
          <w:sz w:val="24"/>
        </w:rPr>
      </w:pPr>
    </w:p>
    <w:p w:rsidR="008635BC" w:rsidRDefault="008635BC" w:rsidP="008635BC">
      <w:pPr>
        <w:spacing w:before="120" w:after="120"/>
        <w:jc w:val="center"/>
        <w:rPr>
          <w:rFonts w:ascii="Arial" w:hAnsi="Arial" w:cs="Arial"/>
          <w:b/>
          <w:bCs/>
          <w:sz w:val="22"/>
          <w:szCs w:val="22"/>
          <w:vertAlign w:val="baseline"/>
        </w:rPr>
      </w:pPr>
    </w:p>
    <w:p w:rsidR="008635BC" w:rsidRDefault="008635BC" w:rsidP="008635BC">
      <w:pPr>
        <w:spacing w:before="120" w:after="120"/>
        <w:jc w:val="center"/>
        <w:rPr>
          <w:rFonts w:ascii="Arial" w:hAnsi="Arial" w:cs="Arial"/>
          <w:b/>
          <w:bCs/>
          <w:sz w:val="22"/>
          <w:szCs w:val="22"/>
          <w:vertAlign w:val="baseline"/>
        </w:rPr>
      </w:pPr>
    </w:p>
    <w:p w:rsidR="008635BC" w:rsidRDefault="008635BC" w:rsidP="008635BC">
      <w:pPr>
        <w:spacing w:before="120" w:after="120"/>
        <w:jc w:val="center"/>
        <w:rPr>
          <w:rFonts w:ascii="Arial" w:hAnsi="Arial" w:cs="Arial"/>
          <w:b/>
          <w:bCs/>
          <w:sz w:val="22"/>
          <w:szCs w:val="22"/>
          <w:vertAlign w:val="baseline"/>
        </w:rPr>
      </w:pPr>
    </w:p>
    <w:p w:rsidR="00084EFA" w:rsidRDefault="00084EFA">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5550FE" w:rsidRPr="004F4D9F" w:rsidRDefault="005550FE" w:rsidP="005550FE">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lastRenderedPageBreak/>
        <w:t>ANEXO I</w:t>
      </w:r>
      <w:r w:rsidR="00996722">
        <w:rPr>
          <w:rFonts w:ascii="Arial" w:hAnsi="Arial" w:cs="Arial"/>
          <w:b/>
          <w:bCs/>
          <w:sz w:val="22"/>
          <w:szCs w:val="22"/>
          <w:vertAlign w:val="baseline"/>
        </w:rPr>
        <w:t>V</w:t>
      </w:r>
    </w:p>
    <w:p w:rsidR="00111CDA" w:rsidRPr="002F3D14" w:rsidRDefault="00111CDA" w:rsidP="00111CDA">
      <w:pPr>
        <w:spacing w:before="120" w:after="120"/>
        <w:jc w:val="center"/>
        <w:rPr>
          <w:rFonts w:ascii="Arial" w:hAnsi="Arial" w:cs="Arial"/>
          <w:b/>
          <w:bCs/>
          <w:szCs w:val="20"/>
          <w:vertAlign w:val="baseline"/>
        </w:rPr>
      </w:pPr>
      <w:r w:rsidRPr="002F3D14">
        <w:rPr>
          <w:rFonts w:ascii="Arial" w:hAnsi="Arial" w:cs="Arial"/>
          <w:b/>
          <w:bCs/>
          <w:szCs w:val="20"/>
          <w:vertAlign w:val="baseline"/>
        </w:rPr>
        <w:t>MINUTA DA ATA DE REGISTRO DE PREÇOS</w:t>
      </w:r>
    </w:p>
    <w:p w:rsidR="00EA7C9B" w:rsidRPr="002F3D14" w:rsidRDefault="00E26BBE" w:rsidP="00EA7C9B">
      <w:pPr>
        <w:jc w:val="center"/>
        <w:rPr>
          <w:rFonts w:ascii="Arial" w:hAnsi="Arial" w:cs="Arial"/>
          <w:b/>
          <w:bCs/>
          <w:szCs w:val="20"/>
          <w:vertAlign w:val="baseline"/>
        </w:rPr>
      </w:pPr>
      <w:r w:rsidRPr="002F3D14">
        <w:rPr>
          <w:rFonts w:ascii="Arial" w:hAnsi="Arial" w:cs="Arial"/>
          <w:b/>
          <w:bCs/>
          <w:szCs w:val="20"/>
          <w:vertAlign w:val="baseline"/>
        </w:rPr>
        <w:t xml:space="preserve">PREGÃO ELETRÔNICO </w:t>
      </w:r>
      <w:r w:rsidR="00EA7C9B" w:rsidRPr="002F3D14">
        <w:rPr>
          <w:rFonts w:ascii="Arial" w:hAnsi="Arial" w:cs="Arial"/>
          <w:b/>
          <w:bCs/>
          <w:szCs w:val="20"/>
          <w:vertAlign w:val="baseline"/>
        </w:rPr>
        <w:t xml:space="preserve">SRP </w:t>
      </w:r>
      <w:r w:rsidRPr="002F3D14">
        <w:rPr>
          <w:rFonts w:ascii="Arial" w:hAnsi="Arial" w:cs="Arial"/>
          <w:b/>
          <w:bCs/>
          <w:szCs w:val="20"/>
          <w:vertAlign w:val="baseline"/>
        </w:rPr>
        <w:t xml:space="preserve">Nº </w:t>
      </w:r>
      <w:r w:rsidR="00FF1F08">
        <w:rPr>
          <w:rFonts w:ascii="Arial" w:hAnsi="Arial" w:cs="Arial"/>
          <w:b/>
          <w:bCs/>
          <w:szCs w:val="20"/>
          <w:vertAlign w:val="baseline"/>
        </w:rPr>
        <w:t>004</w:t>
      </w:r>
      <w:r w:rsidR="002D32A4" w:rsidRPr="002F3D14">
        <w:rPr>
          <w:rFonts w:ascii="Arial" w:hAnsi="Arial" w:cs="Arial"/>
          <w:b/>
          <w:bCs/>
          <w:szCs w:val="20"/>
          <w:vertAlign w:val="baseline"/>
        </w:rPr>
        <w:t>/20</w:t>
      </w:r>
      <w:r w:rsidR="00BF7270">
        <w:rPr>
          <w:rFonts w:ascii="Arial" w:hAnsi="Arial" w:cs="Arial"/>
          <w:b/>
          <w:bCs/>
          <w:szCs w:val="20"/>
          <w:vertAlign w:val="baseline"/>
        </w:rPr>
        <w:t>20</w:t>
      </w:r>
    </w:p>
    <w:p w:rsidR="00E26BBE" w:rsidRPr="00B20C44" w:rsidRDefault="00E26BBE" w:rsidP="00E26BBE">
      <w:pPr>
        <w:jc w:val="center"/>
        <w:rPr>
          <w:rFonts w:ascii="Arial" w:hAnsi="Arial" w:cs="Arial"/>
          <w:b/>
          <w:bCs/>
          <w:szCs w:val="20"/>
          <w:vertAlign w:val="baseline"/>
        </w:rPr>
      </w:pPr>
      <w:r w:rsidRPr="002F3D14">
        <w:rPr>
          <w:rFonts w:ascii="Arial" w:hAnsi="Arial" w:cs="Arial"/>
          <w:b/>
          <w:bCs/>
          <w:szCs w:val="20"/>
          <w:vertAlign w:val="baseline"/>
        </w:rPr>
        <w:t xml:space="preserve">PROCESSO Nº </w:t>
      </w:r>
      <w:r w:rsidR="007C497F">
        <w:rPr>
          <w:rFonts w:ascii="Arial" w:hAnsi="Arial" w:cs="Arial"/>
          <w:b/>
          <w:bCs/>
          <w:szCs w:val="20"/>
          <w:vertAlign w:val="baseline"/>
        </w:rPr>
        <w:t>59530.000468/2020-19</w:t>
      </w:r>
    </w:p>
    <w:p w:rsidR="00111CDA" w:rsidRPr="00B20C44" w:rsidRDefault="00111CDA" w:rsidP="00E26BBE">
      <w:pPr>
        <w:jc w:val="center"/>
        <w:rPr>
          <w:rFonts w:ascii="Arial" w:hAnsi="Arial" w:cs="Arial"/>
          <w:b/>
          <w:bCs/>
          <w:szCs w:val="20"/>
          <w:vertAlign w:val="baseline"/>
        </w:rPr>
      </w:pPr>
    </w:p>
    <w:p w:rsidR="008635BC" w:rsidRPr="002F3D14" w:rsidRDefault="008635BC" w:rsidP="00E26BBE">
      <w:pPr>
        <w:jc w:val="center"/>
        <w:rPr>
          <w:rFonts w:ascii="Arial" w:hAnsi="Arial" w:cs="Arial"/>
          <w:b/>
          <w:bCs/>
          <w:szCs w:val="20"/>
          <w:vertAlign w:val="baseline"/>
        </w:rPr>
      </w:pPr>
    </w:p>
    <w:p w:rsidR="00E26BBE" w:rsidRPr="002F3D14" w:rsidRDefault="00E26BBE" w:rsidP="00B04F34">
      <w:pPr>
        <w:jc w:val="both"/>
        <w:rPr>
          <w:rFonts w:ascii="Arial" w:hAnsi="Arial" w:cs="Arial"/>
          <w:bCs/>
          <w:szCs w:val="20"/>
          <w:vertAlign w:val="baseline"/>
        </w:rPr>
      </w:pPr>
      <w:r w:rsidRPr="002F3D14">
        <w:rPr>
          <w:rFonts w:ascii="Arial" w:hAnsi="Arial" w:cs="Arial"/>
          <w:bCs/>
          <w:szCs w:val="20"/>
          <w:vertAlign w:val="baseline"/>
        </w:rPr>
        <w:t xml:space="preserve">Aos ___ dias de _____ do ano de _____, a </w:t>
      </w:r>
      <w:r w:rsidRPr="002F3D14">
        <w:rPr>
          <w:rFonts w:ascii="Arial" w:hAnsi="Arial" w:cs="Arial"/>
          <w:b/>
          <w:bCs/>
          <w:szCs w:val="20"/>
          <w:vertAlign w:val="baseline"/>
        </w:rPr>
        <w:t xml:space="preserve">COMPANHIA DE DESENVOLVIMENTO DOS VALES DO SÃO FRANCISCO E DO PARNAÍBA - </w:t>
      </w:r>
      <w:r w:rsidR="008C7C1F" w:rsidRPr="002F3D14">
        <w:rPr>
          <w:rFonts w:ascii="Arial" w:hAnsi="Arial" w:cs="Arial"/>
          <w:b/>
          <w:bCs/>
          <w:szCs w:val="20"/>
          <w:vertAlign w:val="baseline"/>
        </w:rPr>
        <w:t>CODEVASF</w:t>
      </w:r>
      <w:r w:rsidRPr="002F3D14">
        <w:rPr>
          <w:rFonts w:ascii="Arial" w:hAnsi="Arial" w:cs="Arial"/>
          <w:b/>
          <w:bCs/>
          <w:szCs w:val="20"/>
          <w:vertAlign w:val="baseline"/>
        </w:rPr>
        <w:t>,</w:t>
      </w:r>
      <w:r w:rsidRPr="002F3D14">
        <w:rPr>
          <w:rFonts w:ascii="Arial" w:hAnsi="Arial" w:cs="Arial"/>
          <w:bCs/>
          <w:szCs w:val="20"/>
          <w:vertAlign w:val="baseline"/>
        </w:rPr>
        <w:t xml:space="preserve">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w:t>
      </w:r>
      <w:r w:rsidR="00DA1802" w:rsidRPr="002F3D14">
        <w:rPr>
          <w:rFonts w:ascii="Arial" w:hAnsi="Arial" w:cs="Arial"/>
          <w:bCs/>
          <w:szCs w:val="20"/>
          <w:vertAlign w:val="baseline"/>
        </w:rPr>
        <w:t>AURIVALTER CORDEIRO PEREIRA DA SILVA</w:t>
      </w:r>
      <w:r w:rsidR="00FD6F22" w:rsidRPr="002F3D14">
        <w:rPr>
          <w:rFonts w:ascii="Arial" w:hAnsi="Arial" w:cs="Arial"/>
          <w:bCs/>
          <w:szCs w:val="20"/>
          <w:vertAlign w:val="baseline"/>
        </w:rPr>
        <w:t xml:space="preserve">, Superintendente Regional da CODEVASF – 3ª SR, brasileiro, casado, portador da Carteira de Identidade nº </w:t>
      </w:r>
      <w:r w:rsidR="00552CD1" w:rsidRPr="002F3D14">
        <w:rPr>
          <w:rFonts w:ascii="Arial" w:hAnsi="Arial" w:cs="Arial"/>
          <w:bCs/>
          <w:szCs w:val="20"/>
          <w:vertAlign w:val="baseline"/>
        </w:rPr>
        <w:t>686097 - SSP/PE, CPF nº 104.654.134-04</w:t>
      </w:r>
      <w:r w:rsidR="00FD6F22" w:rsidRPr="002F3D14">
        <w:rPr>
          <w:rFonts w:ascii="Arial" w:hAnsi="Arial" w:cs="Arial"/>
          <w:bCs/>
          <w:szCs w:val="20"/>
          <w:vertAlign w:val="baseline"/>
        </w:rPr>
        <w:t>,</w:t>
      </w:r>
      <w:r w:rsidRPr="002F3D14">
        <w:rPr>
          <w:rFonts w:ascii="Arial" w:hAnsi="Arial" w:cs="Arial"/>
          <w:bCs/>
          <w:szCs w:val="20"/>
          <w:vertAlign w:val="baseline"/>
        </w:rPr>
        <w:t xml:space="preserve"> residente e domiciliad</w:t>
      </w:r>
      <w:r w:rsidR="00B04F34" w:rsidRPr="002F3D14">
        <w:rPr>
          <w:rFonts w:ascii="Arial" w:hAnsi="Arial" w:cs="Arial"/>
          <w:bCs/>
          <w:szCs w:val="20"/>
          <w:vertAlign w:val="baseline"/>
        </w:rPr>
        <w:t>o</w:t>
      </w:r>
      <w:r w:rsidRPr="002F3D14">
        <w:rPr>
          <w:rFonts w:ascii="Arial" w:hAnsi="Arial" w:cs="Arial"/>
          <w:bCs/>
          <w:szCs w:val="20"/>
          <w:vertAlign w:val="baseline"/>
        </w:rPr>
        <w:t xml:space="preserve"> em </w:t>
      </w:r>
      <w:r w:rsidR="00B04F34" w:rsidRPr="002F3D14">
        <w:rPr>
          <w:rFonts w:ascii="Arial" w:hAnsi="Arial" w:cs="Arial"/>
          <w:bCs/>
          <w:szCs w:val="20"/>
          <w:vertAlign w:val="baseline"/>
        </w:rPr>
        <w:t>Petrolina-PE</w:t>
      </w:r>
      <w:r w:rsidRPr="002F3D14">
        <w:rPr>
          <w:rFonts w:ascii="Arial" w:hAnsi="Arial" w:cs="Arial"/>
          <w:bCs/>
          <w:szCs w:val="20"/>
          <w:vertAlign w:val="baseline"/>
        </w:rPr>
        <w:t xml:space="preserve">, nomeado pela Decisão nº ____, de __ de _______ de 20__, </w:t>
      </w:r>
      <w:r w:rsidR="00B04F34" w:rsidRPr="002F3D14">
        <w:rPr>
          <w:rFonts w:ascii="Arial" w:hAnsi="Arial" w:cs="Arial"/>
          <w:bCs/>
          <w:szCs w:val="20"/>
          <w:vertAlign w:val="baseline"/>
        </w:rPr>
        <w:t xml:space="preserve">nos termos e de acordo com a </w:t>
      </w:r>
      <w:r w:rsidR="00FA764E" w:rsidRPr="00FA764E">
        <w:rPr>
          <w:rFonts w:ascii="Arial" w:hAnsi="Arial" w:cs="Arial"/>
          <w:bCs/>
          <w:szCs w:val="20"/>
          <w:vertAlign w:val="baseline"/>
        </w:rPr>
        <w:t xml:space="preserve">Lei nº 13.303, de 30/06/16, Lei n.º 10.520, de 17/07/2002, da Lei Complementar n.º 123, de 14/12/2006 e suas alterações posteriores, e dos Decretos n.º 3.722/2001, nº 4.485/2002, nº 7.892/2013, nº 8.538/2015, nº. 10.024/2019, e suas alterações posteriores, e subsidiariamente, o Regulamento Interno de Licitações e Contratos da Codevasf, </w:t>
      </w:r>
      <w:r w:rsidRPr="002F3D14">
        <w:rPr>
          <w:rFonts w:ascii="Arial" w:hAnsi="Arial" w:cs="Arial"/>
          <w:bCs/>
          <w:szCs w:val="20"/>
          <w:vertAlign w:val="baseline"/>
        </w:rPr>
        <w:t xml:space="preserve">e das demais normas legais </w:t>
      </w:r>
      <w:r w:rsidRPr="007843E9">
        <w:rPr>
          <w:rFonts w:ascii="Arial" w:hAnsi="Arial" w:cs="Arial"/>
          <w:bCs/>
          <w:szCs w:val="20"/>
          <w:vertAlign w:val="baseline"/>
        </w:rPr>
        <w:t xml:space="preserve">aplicáveis, em face da classificação da proposta apresentada no </w:t>
      </w:r>
      <w:r w:rsidRPr="007843E9">
        <w:rPr>
          <w:rFonts w:ascii="Arial" w:hAnsi="Arial" w:cs="Arial"/>
          <w:b/>
          <w:bCs/>
          <w:szCs w:val="20"/>
          <w:vertAlign w:val="baseline"/>
        </w:rPr>
        <w:t xml:space="preserve">Pregão Eletrônico </w:t>
      </w:r>
      <w:r w:rsidR="00B9243C">
        <w:rPr>
          <w:rFonts w:ascii="Arial" w:hAnsi="Arial" w:cs="Arial"/>
          <w:b/>
          <w:bCs/>
          <w:szCs w:val="20"/>
          <w:vertAlign w:val="baseline"/>
        </w:rPr>
        <w:t xml:space="preserve">– SRP </w:t>
      </w:r>
      <w:r w:rsidRPr="007843E9">
        <w:rPr>
          <w:rFonts w:ascii="Arial" w:hAnsi="Arial" w:cs="Arial"/>
          <w:b/>
          <w:bCs/>
          <w:szCs w:val="20"/>
          <w:vertAlign w:val="baseline"/>
        </w:rPr>
        <w:t xml:space="preserve">nº </w:t>
      </w:r>
      <w:r w:rsidR="006F60CB" w:rsidRPr="007843E9">
        <w:rPr>
          <w:rFonts w:ascii="Arial" w:hAnsi="Arial" w:cs="Arial"/>
          <w:b/>
          <w:bCs/>
          <w:szCs w:val="20"/>
          <w:vertAlign w:val="baseline"/>
        </w:rPr>
        <w:t>_</w:t>
      </w:r>
      <w:r w:rsidR="002F3D14" w:rsidRPr="007843E9">
        <w:rPr>
          <w:rFonts w:ascii="Arial" w:hAnsi="Arial" w:cs="Arial"/>
          <w:b/>
          <w:bCs/>
          <w:szCs w:val="20"/>
          <w:vertAlign w:val="baseline"/>
        </w:rPr>
        <w:t>__</w:t>
      </w:r>
      <w:r w:rsidR="002D32A4" w:rsidRPr="007843E9">
        <w:rPr>
          <w:rFonts w:ascii="Arial" w:hAnsi="Arial" w:cs="Arial"/>
          <w:b/>
          <w:bCs/>
          <w:szCs w:val="20"/>
          <w:vertAlign w:val="baseline"/>
        </w:rPr>
        <w:t>/</w:t>
      </w:r>
      <w:r w:rsidR="00961F9F">
        <w:rPr>
          <w:rFonts w:ascii="Arial" w:hAnsi="Arial" w:cs="Arial"/>
          <w:b/>
          <w:bCs/>
          <w:szCs w:val="20"/>
          <w:vertAlign w:val="baseline"/>
        </w:rPr>
        <w:t>2020</w:t>
      </w:r>
      <w:r w:rsidRPr="007843E9">
        <w:rPr>
          <w:rFonts w:ascii="Arial" w:hAnsi="Arial" w:cs="Arial"/>
          <w:bCs/>
          <w:szCs w:val="20"/>
          <w:vertAlign w:val="baseline"/>
        </w:rPr>
        <w:t xml:space="preserve">, referente à </w:t>
      </w:r>
      <w:r w:rsidR="00A31891" w:rsidRPr="00A31891">
        <w:rPr>
          <w:rFonts w:ascii="Arial" w:hAnsi="Arial" w:cs="Arial"/>
          <w:bCs/>
          <w:szCs w:val="20"/>
          <w:vertAlign w:val="baseline"/>
        </w:rPr>
        <w:t xml:space="preserve">Constituição de Sistema de Registro de Preços – SRP para </w:t>
      </w:r>
      <w:r w:rsidR="00C34449" w:rsidRPr="00C34449">
        <w:rPr>
          <w:rFonts w:ascii="Arial" w:hAnsi="Arial" w:cs="Arial"/>
          <w:bCs/>
          <w:szCs w:val="20"/>
          <w:vertAlign w:val="baseline"/>
        </w:rPr>
        <w:t>o</w:t>
      </w:r>
      <w:r w:rsidR="00DC784D">
        <w:rPr>
          <w:rFonts w:ascii="Arial" w:hAnsi="Arial" w:cs="Arial"/>
          <w:bCs/>
          <w:szCs w:val="20"/>
          <w:vertAlign w:val="baseline"/>
        </w:rPr>
        <w:t xml:space="preserve"> </w:t>
      </w:r>
      <w:r w:rsidR="007C497F" w:rsidRPr="007C497F">
        <w:rPr>
          <w:rFonts w:ascii="Arial" w:hAnsi="Arial" w:cs="Arial"/>
          <w:bCs/>
          <w:szCs w:val="20"/>
          <w:vertAlign w:val="baseline"/>
        </w:rPr>
        <w:t>f</w:t>
      </w:r>
      <w:r w:rsidR="007C497F" w:rsidRPr="007C497F">
        <w:rPr>
          <w:rFonts w:ascii="Arial" w:hAnsi="Arial" w:cs="Arial"/>
          <w:szCs w:val="20"/>
          <w:vertAlign w:val="baseline"/>
        </w:rPr>
        <w:t>ornecimento, carga, transporte e descarga de Máquinas e implementos agrícolas para atendimento de diversas localidades, no âmbito da 3ª Superintendência Regional da CODEVASF, no estado de Pernambuco</w:t>
      </w:r>
      <w:r w:rsidR="00A31891" w:rsidRPr="007C497F">
        <w:rPr>
          <w:rFonts w:ascii="Arial" w:hAnsi="Arial" w:cs="Arial"/>
          <w:bCs/>
          <w:szCs w:val="20"/>
          <w:vertAlign w:val="baseline"/>
        </w:rPr>
        <w:t xml:space="preserve">, com a </w:t>
      </w:r>
      <w:r w:rsidR="00DC784D" w:rsidRPr="007C497F">
        <w:rPr>
          <w:rFonts w:ascii="Arial" w:hAnsi="Arial" w:cs="Arial"/>
          <w:bCs/>
          <w:szCs w:val="20"/>
          <w:vertAlign w:val="baseline"/>
        </w:rPr>
        <w:t>conseqüente</w:t>
      </w:r>
      <w:r w:rsidR="00A31891" w:rsidRPr="007C497F">
        <w:rPr>
          <w:rFonts w:ascii="Arial" w:hAnsi="Arial" w:cs="Arial"/>
          <w:bCs/>
          <w:szCs w:val="20"/>
          <w:vertAlign w:val="baseline"/>
        </w:rPr>
        <w:t xml:space="preserve"> efetivação da Ata de Registro de Preços e respectivos</w:t>
      </w:r>
      <w:r w:rsidR="00A31891" w:rsidRPr="00A31891">
        <w:rPr>
          <w:rFonts w:ascii="Arial" w:hAnsi="Arial" w:cs="Arial"/>
          <w:bCs/>
          <w:szCs w:val="20"/>
          <w:vertAlign w:val="baseline"/>
        </w:rPr>
        <w:t xml:space="preserve"> contratos</w:t>
      </w:r>
      <w:r w:rsidR="007843E9" w:rsidRPr="007843E9">
        <w:rPr>
          <w:rFonts w:ascii="Arial" w:hAnsi="Arial" w:cs="Arial"/>
          <w:szCs w:val="20"/>
          <w:vertAlign w:val="baseline"/>
        </w:rPr>
        <w:t xml:space="preserve">, </w:t>
      </w:r>
      <w:r w:rsidRPr="007843E9">
        <w:rPr>
          <w:rFonts w:ascii="Arial" w:hAnsi="Arial" w:cs="Arial"/>
          <w:bCs/>
          <w:szCs w:val="20"/>
          <w:vertAlign w:val="baseline"/>
        </w:rPr>
        <w:t>cujo resultado foi publicado no Diário Oficial da União e homologado pela Diretoria Executiva</w:t>
      </w:r>
      <w:r w:rsidRPr="002F3D14">
        <w:rPr>
          <w:rFonts w:ascii="Arial" w:hAnsi="Arial" w:cs="Arial"/>
          <w:bCs/>
          <w:szCs w:val="20"/>
          <w:vertAlign w:val="baseline"/>
        </w:rPr>
        <w:t xml:space="preserve"> da </w:t>
      </w:r>
      <w:r w:rsidR="008C7C1F" w:rsidRPr="002F3D14">
        <w:rPr>
          <w:rFonts w:ascii="Arial" w:hAnsi="Arial" w:cs="Arial"/>
          <w:bCs/>
          <w:szCs w:val="20"/>
          <w:vertAlign w:val="baseline"/>
        </w:rPr>
        <w:t>CODEVASF</w:t>
      </w:r>
      <w:r w:rsidRPr="002F3D14">
        <w:rPr>
          <w:rFonts w:ascii="Arial" w:hAnsi="Arial" w:cs="Arial"/>
          <w:bCs/>
          <w:szCs w:val="20"/>
          <w:vertAlign w:val="baseline"/>
        </w:rPr>
        <w:t>,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3D25BE" w:rsidRDefault="003D25BE" w:rsidP="00B04F34">
      <w:pPr>
        <w:jc w:val="both"/>
        <w:rPr>
          <w:rFonts w:ascii="Arial" w:hAnsi="Arial" w:cs="Arial"/>
          <w:bCs/>
          <w:sz w:val="21"/>
          <w:szCs w:val="21"/>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EC3655" w:rsidRPr="00EA7C9B" w:rsidTr="0029664C">
        <w:trPr>
          <w:cantSplit/>
          <w:trHeight w:val="315"/>
        </w:trPr>
        <w:tc>
          <w:tcPr>
            <w:tcW w:w="709"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ITEM</w:t>
            </w:r>
          </w:p>
          <w:p w:rsidR="00EC3655" w:rsidRPr="00EA7C9B" w:rsidRDefault="00EC3655" w:rsidP="00E05676">
            <w:pPr>
              <w:snapToGrid w:val="0"/>
              <w:jc w:val="center"/>
              <w:rPr>
                <w:rFonts w:ascii="Arial" w:hAnsi="Arial" w:cs="Arial"/>
                <w:b/>
                <w:bCs/>
                <w:color w:val="000000"/>
                <w:sz w:val="21"/>
                <w:szCs w:val="21"/>
              </w:rPr>
            </w:pPr>
          </w:p>
        </w:tc>
        <w:tc>
          <w:tcPr>
            <w:tcW w:w="2835"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color w:val="000000"/>
                <w:sz w:val="21"/>
                <w:szCs w:val="21"/>
              </w:rPr>
            </w:pPr>
            <w:r>
              <w:rPr>
                <w:rFonts w:ascii="Arial" w:hAnsi="Arial" w:cs="Arial"/>
                <w:b/>
                <w:bCs/>
                <w:sz w:val="18"/>
                <w:szCs w:val="18"/>
                <w:vertAlign w:val="baseline"/>
              </w:rPr>
              <w:t>DESCRIÇÃO</w:t>
            </w:r>
          </w:p>
        </w:tc>
        <w:tc>
          <w:tcPr>
            <w:tcW w:w="1134" w:type="dxa"/>
            <w:vMerge w:val="restart"/>
            <w:tcBorders>
              <w:top w:val="single" w:sz="4" w:space="0" w:color="000000"/>
              <w:left w:val="single" w:sz="4" w:space="0" w:color="000000"/>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MARCA</w:t>
            </w:r>
          </w:p>
        </w:tc>
        <w:tc>
          <w:tcPr>
            <w:tcW w:w="708" w:type="dxa"/>
            <w:tcBorders>
              <w:top w:val="single" w:sz="4" w:space="0" w:color="000000"/>
              <w:left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p>
        </w:tc>
        <w:tc>
          <w:tcPr>
            <w:tcW w:w="567" w:type="dxa"/>
            <w:vMerge w:val="restart"/>
            <w:tcBorders>
              <w:top w:val="single" w:sz="4" w:space="0" w:color="000000"/>
              <w:left w:val="single" w:sz="4" w:space="0" w:color="000000"/>
              <w:right w:val="single" w:sz="4" w:space="0" w:color="auto"/>
            </w:tcBorders>
          </w:tcPr>
          <w:p w:rsidR="00EC3655" w:rsidRDefault="00EC3655" w:rsidP="00E05676">
            <w:pPr>
              <w:snapToGrid w:val="0"/>
              <w:jc w:val="center"/>
              <w:rPr>
                <w:rFonts w:ascii="Arial" w:hAnsi="Arial" w:cs="Arial"/>
                <w:b/>
                <w:bCs/>
                <w:sz w:val="18"/>
                <w:szCs w:val="18"/>
                <w:vertAlign w:val="baseline"/>
              </w:rPr>
            </w:pPr>
          </w:p>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PREÇOS MÁXIMOS (R$)</w:t>
            </w:r>
          </w:p>
        </w:tc>
      </w:tr>
      <w:tr w:rsidR="00EC3655" w:rsidRPr="00EA7C9B" w:rsidTr="0029664C">
        <w:trPr>
          <w:cantSplit/>
          <w:trHeight w:val="279"/>
        </w:trPr>
        <w:tc>
          <w:tcPr>
            <w:tcW w:w="709"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2835"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color w:val="000000"/>
                <w:sz w:val="21"/>
                <w:szCs w:val="21"/>
              </w:rPr>
            </w:pPr>
          </w:p>
        </w:tc>
        <w:tc>
          <w:tcPr>
            <w:tcW w:w="1134" w:type="dxa"/>
            <w:vMerge/>
            <w:tcBorders>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b/>
                <w:bCs/>
                <w:sz w:val="21"/>
                <w:szCs w:val="21"/>
              </w:rPr>
            </w:pPr>
          </w:p>
        </w:tc>
        <w:tc>
          <w:tcPr>
            <w:tcW w:w="708" w:type="dxa"/>
            <w:tcBorders>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b/>
                <w:bCs/>
                <w:sz w:val="21"/>
                <w:szCs w:val="21"/>
              </w:rPr>
            </w:pPr>
            <w:r>
              <w:rPr>
                <w:rFonts w:ascii="Arial" w:hAnsi="Arial" w:cs="Arial"/>
                <w:b/>
                <w:bCs/>
                <w:sz w:val="18"/>
                <w:szCs w:val="18"/>
                <w:vertAlign w:val="baseline"/>
              </w:rPr>
              <w:t>UNID</w:t>
            </w:r>
          </w:p>
        </w:tc>
        <w:tc>
          <w:tcPr>
            <w:tcW w:w="567" w:type="dxa"/>
            <w:vMerge/>
            <w:tcBorders>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b/>
                <w:bCs/>
                <w:sz w:val="21"/>
                <w:szCs w:val="21"/>
              </w:rPr>
            </w:pPr>
          </w:p>
        </w:tc>
        <w:tc>
          <w:tcPr>
            <w:tcW w:w="1702"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EC3655" w:rsidRPr="000C0E6F" w:rsidRDefault="00EC3655" w:rsidP="00E05676">
            <w:pPr>
              <w:snapToGrid w:val="0"/>
              <w:jc w:val="center"/>
              <w:rPr>
                <w:rFonts w:ascii="Arial" w:hAnsi="Arial" w:cs="Arial"/>
                <w:b/>
                <w:bCs/>
                <w:sz w:val="18"/>
                <w:szCs w:val="18"/>
              </w:rPr>
            </w:pPr>
            <w:r w:rsidRPr="000C0E6F">
              <w:rPr>
                <w:rFonts w:ascii="Arial" w:hAnsi="Arial" w:cs="Arial"/>
                <w:b/>
                <w:bCs/>
                <w:sz w:val="18"/>
                <w:szCs w:val="18"/>
                <w:vertAlign w:val="baseline"/>
              </w:rPr>
              <w:t>TOTAL</w:t>
            </w:r>
          </w:p>
        </w:tc>
      </w:tr>
      <w:tr w:rsidR="00EC3655" w:rsidRPr="00EA7C9B" w:rsidTr="0029664C">
        <w:trPr>
          <w:trHeight w:val="339"/>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01</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outlineLvl w:val="3"/>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EC3655"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r>
              <w:rPr>
                <w:rFonts w:ascii="Arial" w:hAnsi="Arial" w:cs="Arial"/>
                <w:b/>
                <w:bCs/>
                <w:sz w:val="18"/>
                <w:szCs w:val="18"/>
                <w:vertAlign w:val="baseline"/>
              </w:rPr>
              <w:t>02</w:t>
            </w:r>
          </w:p>
        </w:tc>
        <w:tc>
          <w:tcPr>
            <w:tcW w:w="2835"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EC3655" w:rsidRPr="00EA7C9B" w:rsidRDefault="00EC3655"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EC3655" w:rsidRPr="00EA7C9B" w:rsidRDefault="00EC3655"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EA7C9B" w:rsidRDefault="00EC3655" w:rsidP="00E05676">
            <w:pPr>
              <w:snapToGrid w:val="0"/>
              <w:jc w:val="center"/>
              <w:rPr>
                <w:rFonts w:ascii="Arial" w:hAnsi="Arial" w:cs="Arial"/>
                <w:sz w:val="21"/>
                <w:szCs w:val="21"/>
              </w:rPr>
            </w:pPr>
          </w:p>
        </w:tc>
      </w:tr>
      <w:tr w:rsidR="00442824" w:rsidRPr="00EA7C9B" w:rsidTr="0029664C">
        <w:trPr>
          <w:trHeight w:val="264"/>
        </w:trPr>
        <w:tc>
          <w:tcPr>
            <w:tcW w:w="709" w:type="dxa"/>
            <w:tcBorders>
              <w:top w:val="single" w:sz="4" w:space="0" w:color="000000"/>
              <w:left w:val="single" w:sz="4" w:space="0" w:color="000000"/>
              <w:bottom w:val="single" w:sz="4" w:space="0" w:color="000000"/>
            </w:tcBorders>
            <w:vAlign w:val="center"/>
          </w:tcPr>
          <w:p w:rsidR="00442824" w:rsidRDefault="00442824" w:rsidP="00E05676">
            <w:pPr>
              <w:snapToGrid w:val="0"/>
              <w:jc w:val="center"/>
              <w:rPr>
                <w:rFonts w:ascii="Arial" w:hAnsi="Arial" w:cs="Arial"/>
                <w:b/>
                <w:bCs/>
                <w:sz w:val="18"/>
                <w:szCs w:val="18"/>
                <w:vertAlign w:val="baseline"/>
              </w:rPr>
            </w:pPr>
            <w:r>
              <w:rPr>
                <w:rFonts w:ascii="Arial" w:hAnsi="Arial" w:cs="Arial"/>
                <w:b/>
                <w:bCs/>
                <w:sz w:val="18"/>
                <w:szCs w:val="18"/>
                <w:vertAlign w:val="baseline"/>
              </w:rPr>
              <w:t>03</w:t>
            </w:r>
          </w:p>
        </w:tc>
        <w:tc>
          <w:tcPr>
            <w:tcW w:w="2835" w:type="dxa"/>
            <w:tcBorders>
              <w:top w:val="single" w:sz="4" w:space="0" w:color="000000"/>
              <w:left w:val="single" w:sz="4" w:space="0" w:color="000000"/>
              <w:bottom w:val="single" w:sz="4" w:space="0" w:color="000000"/>
            </w:tcBorders>
            <w:vAlign w:val="center"/>
          </w:tcPr>
          <w:p w:rsidR="00442824" w:rsidRPr="00EA7C9B" w:rsidRDefault="00442824" w:rsidP="00E05676">
            <w:pPr>
              <w:snapToGrid w:val="0"/>
              <w:jc w:val="center"/>
              <w:rPr>
                <w:rFonts w:ascii="Arial" w:hAnsi="Arial" w:cs="Arial"/>
                <w:color w:val="000000"/>
                <w:sz w:val="21"/>
                <w:szCs w:val="21"/>
              </w:rPr>
            </w:pPr>
          </w:p>
        </w:tc>
        <w:tc>
          <w:tcPr>
            <w:tcW w:w="1134" w:type="dxa"/>
            <w:tcBorders>
              <w:top w:val="single" w:sz="4" w:space="0" w:color="000000"/>
              <w:left w:val="single" w:sz="4" w:space="0" w:color="000000"/>
              <w:bottom w:val="single" w:sz="4" w:space="0" w:color="000000"/>
            </w:tcBorders>
            <w:vAlign w:val="center"/>
          </w:tcPr>
          <w:p w:rsidR="00442824" w:rsidRPr="00EA7C9B" w:rsidRDefault="00442824" w:rsidP="00E05676">
            <w:pPr>
              <w:snapToGrid w:val="0"/>
              <w:jc w:val="both"/>
              <w:rPr>
                <w:rFonts w:ascii="Arial" w:hAnsi="Arial" w:cs="Arial"/>
                <w:sz w:val="21"/>
                <w:szCs w:val="21"/>
              </w:rPr>
            </w:pPr>
          </w:p>
        </w:tc>
        <w:tc>
          <w:tcPr>
            <w:tcW w:w="708" w:type="dxa"/>
            <w:tcBorders>
              <w:top w:val="single" w:sz="4" w:space="0" w:color="000000"/>
              <w:left w:val="single" w:sz="4" w:space="0" w:color="000000"/>
              <w:bottom w:val="single" w:sz="4" w:space="0" w:color="000000"/>
              <w:right w:val="single" w:sz="4" w:space="0" w:color="000000"/>
            </w:tcBorders>
          </w:tcPr>
          <w:p w:rsidR="00442824" w:rsidRPr="00EA7C9B" w:rsidRDefault="00442824" w:rsidP="00E05676">
            <w:pPr>
              <w:snapToGrid w:val="0"/>
              <w:jc w:val="center"/>
              <w:rPr>
                <w:rFonts w:ascii="Arial" w:hAnsi="Arial" w:cs="Arial"/>
                <w:sz w:val="21"/>
                <w:szCs w:val="21"/>
              </w:rPr>
            </w:pPr>
          </w:p>
        </w:tc>
        <w:tc>
          <w:tcPr>
            <w:tcW w:w="567" w:type="dxa"/>
            <w:tcBorders>
              <w:top w:val="single" w:sz="4" w:space="0" w:color="000000"/>
              <w:left w:val="single" w:sz="4" w:space="0" w:color="000000"/>
              <w:bottom w:val="single" w:sz="4" w:space="0" w:color="000000"/>
              <w:right w:val="single" w:sz="4" w:space="0" w:color="auto"/>
            </w:tcBorders>
            <w:vAlign w:val="center"/>
          </w:tcPr>
          <w:p w:rsidR="00442824" w:rsidRPr="00EA7C9B" w:rsidRDefault="00442824" w:rsidP="00E05676">
            <w:pPr>
              <w:snapToGrid w:val="0"/>
              <w:jc w:val="center"/>
              <w:rPr>
                <w:rFonts w:ascii="Arial" w:hAnsi="Arial" w:cs="Arial"/>
                <w:sz w:val="21"/>
                <w:szCs w:val="21"/>
              </w:rPr>
            </w:pPr>
          </w:p>
        </w:tc>
        <w:tc>
          <w:tcPr>
            <w:tcW w:w="1702" w:type="dxa"/>
            <w:tcBorders>
              <w:top w:val="single" w:sz="4" w:space="0" w:color="000000"/>
              <w:left w:val="single" w:sz="4" w:space="0" w:color="000000"/>
              <w:bottom w:val="single" w:sz="4" w:space="0" w:color="000000"/>
              <w:right w:val="single" w:sz="4" w:space="0" w:color="auto"/>
            </w:tcBorders>
            <w:vAlign w:val="center"/>
          </w:tcPr>
          <w:p w:rsidR="00442824" w:rsidRPr="00EA7C9B" w:rsidRDefault="00442824" w:rsidP="00E05676">
            <w:pPr>
              <w:snapToGrid w:val="0"/>
              <w:jc w:val="center"/>
              <w:rPr>
                <w:rFonts w:ascii="Arial" w:hAnsi="Arial" w:cs="Arial"/>
                <w:sz w:val="21"/>
                <w:szCs w:val="21"/>
              </w:rPr>
            </w:pPr>
          </w:p>
        </w:tc>
        <w:tc>
          <w:tcPr>
            <w:tcW w:w="1417" w:type="dxa"/>
            <w:tcBorders>
              <w:top w:val="single" w:sz="4" w:space="0" w:color="000000"/>
              <w:left w:val="single" w:sz="4" w:space="0" w:color="000000"/>
              <w:bottom w:val="single" w:sz="4" w:space="0" w:color="000000"/>
              <w:right w:val="single" w:sz="4" w:space="0" w:color="auto"/>
            </w:tcBorders>
            <w:vAlign w:val="center"/>
          </w:tcPr>
          <w:p w:rsidR="00442824" w:rsidRPr="00EA7C9B" w:rsidRDefault="00442824" w:rsidP="00E05676">
            <w:pPr>
              <w:snapToGrid w:val="0"/>
              <w:jc w:val="center"/>
              <w:rPr>
                <w:rFonts w:ascii="Arial" w:hAnsi="Arial" w:cs="Arial"/>
                <w:sz w:val="21"/>
                <w:szCs w:val="21"/>
              </w:rPr>
            </w:pPr>
          </w:p>
        </w:tc>
      </w:tr>
    </w:tbl>
    <w:p w:rsidR="003D25BE" w:rsidRDefault="003D25BE" w:rsidP="00B04F34">
      <w:pPr>
        <w:jc w:val="both"/>
        <w:rPr>
          <w:rFonts w:ascii="Arial" w:hAnsi="Arial" w:cs="Arial"/>
          <w:bCs/>
          <w:sz w:val="21"/>
          <w:szCs w:val="21"/>
          <w:vertAlign w:val="baseline"/>
        </w:rPr>
      </w:pP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1 – DA VIGÊNCIA DA ATA DE REGISTRO DE PREÇOS</w:t>
      </w:r>
    </w:p>
    <w:p w:rsidR="00E26BBE" w:rsidRPr="002F3D14" w:rsidRDefault="0029664C" w:rsidP="0029664C">
      <w:pPr>
        <w:adjustRightInd w:val="0"/>
        <w:rPr>
          <w:rFonts w:ascii="Arial" w:hAnsi="Arial" w:cs="Arial"/>
          <w:bCs/>
          <w:szCs w:val="20"/>
          <w:vertAlign w:val="baseline"/>
        </w:rPr>
      </w:pPr>
      <w:r w:rsidRPr="002F3D14">
        <w:rPr>
          <w:rFonts w:ascii="Arial" w:hAnsi="Arial" w:cs="Arial"/>
          <w:color w:val="000000"/>
          <w:szCs w:val="20"/>
          <w:vertAlign w:val="baseline"/>
        </w:rPr>
        <w:t>O prazo de validade dos preços apresentados é de 12 (doze) meses, a contar da data de publicação da Ata de Registro de Preços, no Diário Oficial da União</w:t>
      </w:r>
      <w:r w:rsidR="00E26BBE" w:rsidRPr="002F3D14">
        <w:rPr>
          <w:rFonts w:ascii="Arial" w:hAnsi="Arial" w:cs="Arial"/>
          <w:bCs/>
          <w:szCs w:val="20"/>
          <w:vertAlign w:val="baseline"/>
        </w:rPr>
        <w:t>.</w:t>
      </w:r>
    </w:p>
    <w:p w:rsidR="00E26BBE" w:rsidRPr="002F3D14" w:rsidRDefault="00E26BBE" w:rsidP="00024B40">
      <w:pPr>
        <w:spacing w:before="120"/>
        <w:jc w:val="both"/>
        <w:rPr>
          <w:rFonts w:ascii="Arial" w:hAnsi="Arial" w:cs="Arial"/>
          <w:bCs/>
          <w:szCs w:val="20"/>
          <w:vertAlign w:val="baseline"/>
        </w:rPr>
      </w:pPr>
      <w:r w:rsidRPr="002F3D14">
        <w:rPr>
          <w:rFonts w:ascii="Arial" w:hAnsi="Arial" w:cs="Arial"/>
          <w:bCs/>
          <w:szCs w:val="20"/>
          <w:vertAlign w:val="baseline"/>
        </w:rPr>
        <w:t xml:space="preserve">A existência de preços registrados não obriga a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2 – DA UTILIZAÇÃO DA ATA DE REGISTRO DE PREÇOS</w:t>
      </w:r>
    </w:p>
    <w:p w:rsidR="00E26BBE" w:rsidRPr="002F3D14" w:rsidRDefault="00E26BBE" w:rsidP="00024B40">
      <w:pPr>
        <w:spacing w:before="120"/>
        <w:jc w:val="both"/>
        <w:rPr>
          <w:rFonts w:ascii="Arial" w:hAnsi="Arial" w:cs="Arial"/>
          <w:bCs/>
          <w:szCs w:val="20"/>
          <w:vertAlign w:val="baseline"/>
        </w:rPr>
      </w:pPr>
      <w:r w:rsidRPr="002F3D14">
        <w:rPr>
          <w:rFonts w:ascii="Arial" w:hAnsi="Arial" w:cs="Arial"/>
          <w:bCs/>
          <w:szCs w:val="20"/>
          <w:vertAlign w:val="baseline"/>
        </w:rPr>
        <w:t xml:space="preserve">Admitir-se-á aos órgãos não participantes adesão ao Sistema de Registro de Preços – SRP, resultante desta licitação, </w:t>
      </w:r>
      <w:r w:rsidR="009E4DEE">
        <w:rPr>
          <w:rFonts w:ascii="Arial" w:hAnsi="Arial" w:cs="Arial"/>
          <w:b/>
          <w:bCs/>
          <w:szCs w:val="20"/>
          <w:vertAlign w:val="baseline"/>
        </w:rPr>
        <w:t>até 50% (</w:t>
      </w:r>
      <w:r w:rsidR="00881F56">
        <w:rPr>
          <w:rFonts w:ascii="Arial" w:hAnsi="Arial" w:cs="Arial"/>
          <w:b/>
          <w:bCs/>
          <w:szCs w:val="20"/>
          <w:vertAlign w:val="baseline"/>
        </w:rPr>
        <w:t>cinqüenta</w:t>
      </w:r>
      <w:r w:rsidR="009E4DEE">
        <w:rPr>
          <w:rFonts w:ascii="Arial" w:hAnsi="Arial" w:cs="Arial"/>
          <w:b/>
          <w:bCs/>
          <w:szCs w:val="20"/>
          <w:vertAlign w:val="baseline"/>
        </w:rPr>
        <w:t xml:space="preserve"> por cento)</w:t>
      </w:r>
      <w:r w:rsidR="009E4DEE">
        <w:rPr>
          <w:rFonts w:ascii="Arial" w:hAnsi="Arial" w:cs="Arial"/>
          <w:bCs/>
          <w:szCs w:val="20"/>
          <w:vertAlign w:val="baseline"/>
        </w:rPr>
        <w:t xml:space="preserve"> dos </w:t>
      </w:r>
      <w:r w:rsidRPr="002F3D14">
        <w:rPr>
          <w:rFonts w:ascii="Arial" w:hAnsi="Arial" w:cs="Arial"/>
          <w:bCs/>
          <w:szCs w:val="20"/>
          <w:vertAlign w:val="baseline"/>
        </w:rPr>
        <w:t xml:space="preserve">quantitativos dos itens que compõem as Planilhas I Anexo I, integrante deste Edital, não excedendo, na totalidade, </w:t>
      </w:r>
      <w:r w:rsidRPr="00CB34A0">
        <w:rPr>
          <w:rFonts w:ascii="Arial" w:hAnsi="Arial" w:cs="Arial"/>
          <w:b/>
          <w:bCs/>
          <w:szCs w:val="20"/>
          <w:vertAlign w:val="baseline"/>
        </w:rPr>
        <w:t xml:space="preserve">ao </w:t>
      </w:r>
      <w:r w:rsidR="002E07E0" w:rsidRPr="00CB34A0">
        <w:rPr>
          <w:rFonts w:ascii="Arial" w:hAnsi="Arial" w:cs="Arial"/>
          <w:b/>
          <w:bCs/>
          <w:szCs w:val="20"/>
          <w:vertAlign w:val="baseline"/>
        </w:rPr>
        <w:t>dobro</w:t>
      </w:r>
      <w:r w:rsidRPr="00CB34A0">
        <w:rPr>
          <w:rFonts w:ascii="Arial" w:hAnsi="Arial" w:cs="Arial"/>
          <w:b/>
          <w:bCs/>
          <w:szCs w:val="20"/>
          <w:vertAlign w:val="baseline"/>
        </w:rPr>
        <w:t xml:space="preserve"> do quantitativo</w:t>
      </w:r>
      <w:r w:rsidR="002E07E0">
        <w:rPr>
          <w:rFonts w:ascii="Arial" w:hAnsi="Arial" w:cs="Arial"/>
          <w:bCs/>
          <w:szCs w:val="20"/>
          <w:vertAlign w:val="baseline"/>
        </w:rPr>
        <w:t xml:space="preserve"> de cada</w:t>
      </w:r>
      <w:r w:rsidRPr="002F3D14">
        <w:rPr>
          <w:rFonts w:ascii="Arial" w:hAnsi="Arial" w:cs="Arial"/>
          <w:bCs/>
          <w:szCs w:val="20"/>
          <w:vertAlign w:val="baseline"/>
        </w:rPr>
        <w:t xml:space="preserve"> item registrado na Ata de Registro de Preços para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e </w:t>
      </w:r>
      <w:r w:rsidR="002E07E0">
        <w:rPr>
          <w:rFonts w:ascii="Arial" w:hAnsi="Arial" w:cs="Arial"/>
          <w:bCs/>
          <w:szCs w:val="20"/>
          <w:vertAlign w:val="baseline"/>
        </w:rPr>
        <w:t xml:space="preserve">para </w:t>
      </w:r>
      <w:r w:rsidRPr="002F3D14">
        <w:rPr>
          <w:rFonts w:ascii="Arial" w:hAnsi="Arial" w:cs="Arial"/>
          <w:bCs/>
          <w:szCs w:val="20"/>
          <w:vertAlign w:val="baseline"/>
        </w:rPr>
        <w:t>órgãos participantes, independente</w:t>
      </w:r>
      <w:r w:rsidR="002E07E0">
        <w:rPr>
          <w:rFonts w:ascii="Arial" w:hAnsi="Arial" w:cs="Arial"/>
          <w:bCs/>
          <w:szCs w:val="20"/>
          <w:vertAlign w:val="baseline"/>
        </w:rPr>
        <w:t>mente</w:t>
      </w:r>
      <w:r w:rsidRPr="002F3D14">
        <w:rPr>
          <w:rFonts w:ascii="Arial" w:hAnsi="Arial" w:cs="Arial"/>
          <w:bCs/>
          <w:szCs w:val="20"/>
          <w:vertAlign w:val="baseline"/>
        </w:rPr>
        <w:t xml:space="preserve"> do número de órgãos não participantes que aderirem, observadas as demais condições</w:t>
      </w:r>
      <w:r w:rsidR="00DC784D">
        <w:rPr>
          <w:rFonts w:ascii="Arial" w:hAnsi="Arial" w:cs="Arial"/>
          <w:bCs/>
          <w:szCs w:val="20"/>
          <w:vertAlign w:val="baseline"/>
        </w:rPr>
        <w:t xml:space="preserve"> </w:t>
      </w:r>
      <w:r w:rsidRPr="002F3D14">
        <w:rPr>
          <w:rFonts w:ascii="Arial" w:hAnsi="Arial" w:cs="Arial"/>
          <w:bCs/>
          <w:szCs w:val="20"/>
          <w:vertAlign w:val="baseline"/>
        </w:rPr>
        <w:t>previstas no art. 22 do Decreto nº 7.892/2013.</w:t>
      </w:r>
    </w:p>
    <w:p w:rsidR="00E26BBE" w:rsidRPr="002F3D14" w:rsidRDefault="00E26BBE" w:rsidP="00024B40">
      <w:pPr>
        <w:spacing w:before="120"/>
        <w:jc w:val="both"/>
        <w:rPr>
          <w:rFonts w:ascii="Arial" w:hAnsi="Arial" w:cs="Arial"/>
          <w:bCs/>
          <w:szCs w:val="20"/>
          <w:vertAlign w:val="baseline"/>
        </w:rPr>
      </w:pPr>
      <w:r w:rsidRPr="002F3D14">
        <w:rPr>
          <w:rFonts w:ascii="Arial" w:hAnsi="Arial" w:cs="Arial"/>
          <w:bCs/>
          <w:szCs w:val="20"/>
          <w:vertAlign w:val="baseline"/>
        </w:rPr>
        <w:lastRenderedPageBreak/>
        <w:t>Caberá ao detentor da Ata de Registro de Preços, observadas as condições nela estabelecidas, optar pela aceitação ou não do fornecimento dos materiais e equipamentos desde que esta não prejudique as obrigações anteriormente assumidas.</w:t>
      </w: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3 – DA REALIZAÇÃO DOS FORNECIMENTOS</w:t>
      </w:r>
    </w:p>
    <w:p w:rsidR="00E26BBE" w:rsidRPr="002F3D14" w:rsidRDefault="00E26BBE" w:rsidP="00B04F34">
      <w:pPr>
        <w:spacing w:before="120" w:after="120"/>
        <w:jc w:val="both"/>
        <w:rPr>
          <w:rFonts w:ascii="Arial" w:hAnsi="Arial" w:cs="Arial"/>
          <w:bCs/>
          <w:szCs w:val="20"/>
          <w:vertAlign w:val="baseline"/>
        </w:rPr>
      </w:pPr>
      <w:r w:rsidRPr="002F3D14">
        <w:rPr>
          <w:rFonts w:ascii="Arial" w:hAnsi="Arial" w:cs="Arial"/>
          <w:bCs/>
          <w:szCs w:val="20"/>
          <w:vertAlign w:val="baseline"/>
        </w:rPr>
        <w:t xml:space="preserve">Durante a realização dos fornecimentos contratados deverá ser observado o disposto no </w:t>
      </w:r>
      <w:r w:rsidRPr="002B4937">
        <w:rPr>
          <w:rFonts w:ascii="Arial" w:hAnsi="Arial" w:cs="Arial"/>
          <w:b/>
          <w:bCs/>
          <w:szCs w:val="20"/>
          <w:vertAlign w:val="baseline"/>
        </w:rPr>
        <w:t>Edital de Pregão Eletrôni</w:t>
      </w:r>
      <w:r w:rsidR="006E5862" w:rsidRPr="002B4937">
        <w:rPr>
          <w:rFonts w:ascii="Arial" w:hAnsi="Arial" w:cs="Arial"/>
          <w:b/>
          <w:bCs/>
          <w:szCs w:val="20"/>
          <w:vertAlign w:val="baseline"/>
        </w:rPr>
        <w:t xml:space="preserve">co por Registro de Preços nº </w:t>
      </w:r>
      <w:r w:rsidR="00433043" w:rsidRPr="002B4937">
        <w:rPr>
          <w:rFonts w:ascii="Arial" w:hAnsi="Arial" w:cs="Arial"/>
          <w:b/>
          <w:bCs/>
          <w:szCs w:val="20"/>
          <w:vertAlign w:val="baseline"/>
        </w:rPr>
        <w:t>_</w:t>
      </w:r>
      <w:r w:rsidR="002D32A4" w:rsidRPr="002B4937">
        <w:rPr>
          <w:rFonts w:ascii="Arial" w:hAnsi="Arial" w:cs="Arial"/>
          <w:b/>
          <w:bCs/>
          <w:szCs w:val="20"/>
          <w:vertAlign w:val="baseline"/>
        </w:rPr>
        <w:t>00/20</w:t>
      </w:r>
      <w:r w:rsidR="00533434">
        <w:rPr>
          <w:rFonts w:ascii="Arial" w:hAnsi="Arial" w:cs="Arial"/>
          <w:b/>
          <w:bCs/>
          <w:szCs w:val="20"/>
          <w:vertAlign w:val="baseline"/>
        </w:rPr>
        <w:t>20</w:t>
      </w:r>
      <w:r w:rsidR="00DC784D">
        <w:rPr>
          <w:rFonts w:ascii="Arial" w:hAnsi="Arial" w:cs="Arial"/>
          <w:b/>
          <w:bCs/>
          <w:szCs w:val="20"/>
          <w:vertAlign w:val="baseline"/>
        </w:rPr>
        <w:t xml:space="preserve"> </w:t>
      </w:r>
      <w:r w:rsidRPr="002F3D14">
        <w:rPr>
          <w:rFonts w:ascii="Arial" w:hAnsi="Arial" w:cs="Arial"/>
          <w:bCs/>
          <w:szCs w:val="20"/>
          <w:vertAlign w:val="baseline"/>
        </w:rPr>
        <w:t xml:space="preserve">e seus anexos. </w:t>
      </w:r>
    </w:p>
    <w:p w:rsidR="00E26BBE" w:rsidRPr="002F3D14" w:rsidRDefault="00E26BBE" w:rsidP="00B04F34">
      <w:pPr>
        <w:spacing w:before="120" w:after="120"/>
        <w:jc w:val="both"/>
        <w:rPr>
          <w:rFonts w:ascii="Arial" w:hAnsi="Arial" w:cs="Arial"/>
          <w:b/>
          <w:bCs/>
          <w:szCs w:val="20"/>
          <w:vertAlign w:val="baseline"/>
        </w:rPr>
      </w:pPr>
      <w:r w:rsidRPr="002F3D14">
        <w:rPr>
          <w:rFonts w:ascii="Arial" w:hAnsi="Arial" w:cs="Arial"/>
          <w:b/>
          <w:bCs/>
          <w:szCs w:val="20"/>
          <w:vertAlign w:val="baseline"/>
        </w:rPr>
        <w:t>4 – DA REVISÃO E  CANCELAMENTO DOS PREÇOS REGISTRADOS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Os preços registrados poderão ser revistos em decorrência de eventual redução dos preços praticados no mercado ou de fato que eleve o </w:t>
      </w:r>
      <w:r w:rsidRPr="00575730">
        <w:rPr>
          <w:rFonts w:ascii="Arial" w:hAnsi="Arial" w:cs="Arial"/>
          <w:bCs/>
          <w:szCs w:val="20"/>
          <w:vertAlign w:val="baseline"/>
        </w:rPr>
        <w:t>custo dos bens registrados, cabendo ao órgão gerenciador (</w:t>
      </w:r>
      <w:r w:rsidR="008C7C1F" w:rsidRPr="00575730">
        <w:rPr>
          <w:rFonts w:ascii="Arial" w:hAnsi="Arial" w:cs="Arial"/>
          <w:bCs/>
          <w:szCs w:val="20"/>
          <w:vertAlign w:val="baseline"/>
        </w:rPr>
        <w:t>CODEVASF</w:t>
      </w:r>
      <w:r w:rsidRPr="00575730">
        <w:rPr>
          <w:rFonts w:ascii="Arial" w:hAnsi="Arial" w:cs="Arial"/>
          <w:bCs/>
          <w:szCs w:val="20"/>
          <w:vertAlign w:val="baseline"/>
        </w:rPr>
        <w:t>) promover as negociações junto aos fornecedores, observadas as disposições contidas n</w:t>
      </w:r>
      <w:r w:rsidR="00DB54DE" w:rsidRPr="00575730">
        <w:rPr>
          <w:rFonts w:ascii="Arial" w:hAnsi="Arial" w:cs="Arial"/>
          <w:bCs/>
          <w:szCs w:val="20"/>
          <w:vertAlign w:val="baseline"/>
        </w:rPr>
        <w:t>o</w:t>
      </w:r>
      <w:r w:rsidRPr="00575730">
        <w:rPr>
          <w:rFonts w:ascii="Arial" w:hAnsi="Arial" w:cs="Arial"/>
          <w:bCs/>
          <w:szCs w:val="20"/>
          <w:vertAlign w:val="baseline"/>
        </w:rPr>
        <w:t xml:space="preserve"> inciso </w:t>
      </w:r>
      <w:r w:rsidR="00DB54DE" w:rsidRPr="00575730">
        <w:rPr>
          <w:rFonts w:ascii="Arial" w:hAnsi="Arial" w:cs="Arial"/>
          <w:bCs/>
          <w:szCs w:val="20"/>
          <w:vertAlign w:val="baseline"/>
        </w:rPr>
        <w:t>V</w:t>
      </w:r>
      <w:r w:rsidR="00786A21">
        <w:rPr>
          <w:rFonts w:ascii="Arial" w:hAnsi="Arial" w:cs="Arial"/>
          <w:bCs/>
          <w:szCs w:val="20"/>
          <w:vertAlign w:val="baseline"/>
        </w:rPr>
        <w:t>I</w:t>
      </w:r>
      <w:r w:rsidR="00DC784D">
        <w:rPr>
          <w:rFonts w:ascii="Arial" w:hAnsi="Arial" w:cs="Arial"/>
          <w:bCs/>
          <w:szCs w:val="20"/>
          <w:vertAlign w:val="baseline"/>
        </w:rPr>
        <w:t xml:space="preserve"> </w:t>
      </w:r>
      <w:r w:rsidR="00DB54DE" w:rsidRPr="00575730">
        <w:rPr>
          <w:rFonts w:ascii="Arial" w:hAnsi="Arial" w:cs="Arial"/>
          <w:bCs/>
          <w:szCs w:val="20"/>
          <w:vertAlign w:val="baseline"/>
        </w:rPr>
        <w:t>do caput do art. 81 da Lei nº 13.303, de 2016</w:t>
      </w:r>
      <w:r w:rsidRPr="00575730">
        <w:rPr>
          <w:rFonts w:ascii="Arial" w:hAnsi="Arial" w:cs="Arial"/>
          <w:bCs/>
          <w:szCs w:val="20"/>
          <w:vertAlign w:val="baseline"/>
        </w:rPr>
        <w:t>.</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Quando o preço registrado tornar-se superior ao preço praticado no mercado por motivo superveniente,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convocará os fornecedores para negociarem a redução dos preços aos valores praticados pelo mercado.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Os fornecedores que não aceitarem reduzir seus preços aos valores praticados pelo mercado serão liberados do compromisso assumido, sem aplicação de penalidade.</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ordem de classificação dos fornecedores que aceitarem reduzir seus preços aos valores de mercado observará a classificação original.</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Quando o preço de mercado tornar-se superior aos preços registrados e o fornecedor não puder cumprir o compromisso,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poderá:</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Liberar o fornecedor do compromisso assumido, caso a comunicação ocorra antes do pedido de fornecimento, e sem aplicação da penalidade se confirmada a veracidade dos motivos e comprovantes apresentados; e,</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Convocar os demais fornecedores para assegurar igual oportunidade de negociação.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Não havendo êxito nas negociações, o órgão gerenciador (</w:t>
      </w:r>
      <w:r w:rsidR="008C7C1F" w:rsidRPr="002F3D14">
        <w:rPr>
          <w:rFonts w:ascii="Arial" w:hAnsi="Arial" w:cs="Arial"/>
          <w:bCs/>
          <w:szCs w:val="20"/>
          <w:vertAlign w:val="baseline"/>
        </w:rPr>
        <w:t>CODEVASF</w:t>
      </w:r>
      <w:r w:rsidRPr="002F3D14">
        <w:rPr>
          <w:rFonts w:ascii="Arial" w:hAnsi="Arial" w:cs="Arial"/>
          <w:bCs/>
          <w:szCs w:val="20"/>
          <w:vertAlign w:val="baseline"/>
        </w:rPr>
        <w:t>) procederá à revogação da Ata de Registro de Preços, e adotará as medidas cabíveis para obtenção da contratação mais vantajosa.</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 registro do fornecedor será cancelado quando: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Descumprir as condições da Ata de Registro de Preços;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Não retirar a Nota de empenho ou instrumento equivalente no prazo estabelecido pela Administração, sem justificativa aceitável;</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c) Não aceitar reduzir o seu preço registrado, na hipótese deste se tornar superior àqueles praticados no mercado; ou,</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d) Sofrer sanção prevista no incisos III do caput do art. 8</w:t>
      </w:r>
      <w:r w:rsidR="00DB54DE">
        <w:rPr>
          <w:rFonts w:ascii="Arial" w:hAnsi="Arial" w:cs="Arial"/>
          <w:bCs/>
          <w:szCs w:val="20"/>
          <w:vertAlign w:val="baseline"/>
        </w:rPr>
        <w:t>3</w:t>
      </w:r>
      <w:r w:rsidRPr="002F3D14">
        <w:rPr>
          <w:rFonts w:ascii="Arial" w:hAnsi="Arial" w:cs="Arial"/>
          <w:bCs/>
          <w:szCs w:val="20"/>
          <w:vertAlign w:val="baseline"/>
        </w:rPr>
        <w:t xml:space="preserve"> da Lei nº </w:t>
      </w:r>
      <w:r w:rsidR="00DB54DE">
        <w:rPr>
          <w:rFonts w:ascii="Arial" w:hAnsi="Arial" w:cs="Arial"/>
          <w:bCs/>
          <w:szCs w:val="20"/>
          <w:vertAlign w:val="baseline"/>
        </w:rPr>
        <w:t>13</w:t>
      </w:r>
      <w:r w:rsidRPr="002F3D14">
        <w:rPr>
          <w:rFonts w:ascii="Arial" w:hAnsi="Arial" w:cs="Arial"/>
          <w:bCs/>
          <w:szCs w:val="20"/>
          <w:vertAlign w:val="baseline"/>
        </w:rPr>
        <w:t>.</w:t>
      </w:r>
      <w:r w:rsidR="00DB54DE">
        <w:rPr>
          <w:rFonts w:ascii="Arial" w:hAnsi="Arial" w:cs="Arial"/>
          <w:bCs/>
          <w:szCs w:val="20"/>
          <w:vertAlign w:val="baseline"/>
        </w:rPr>
        <w:t>303</w:t>
      </w:r>
      <w:r w:rsidRPr="002F3D14">
        <w:rPr>
          <w:rFonts w:ascii="Arial" w:hAnsi="Arial" w:cs="Arial"/>
          <w:bCs/>
          <w:szCs w:val="20"/>
          <w:vertAlign w:val="baseline"/>
        </w:rPr>
        <w:t xml:space="preserve">, de </w:t>
      </w:r>
      <w:r w:rsidR="00DB54DE">
        <w:rPr>
          <w:rFonts w:ascii="Arial" w:hAnsi="Arial" w:cs="Arial"/>
          <w:bCs/>
          <w:szCs w:val="20"/>
          <w:vertAlign w:val="baseline"/>
        </w:rPr>
        <w:t>2016</w:t>
      </w:r>
      <w:r w:rsidRPr="002F3D14">
        <w:rPr>
          <w:rFonts w:ascii="Arial" w:hAnsi="Arial" w:cs="Arial"/>
          <w:bCs/>
          <w:szCs w:val="20"/>
          <w:vertAlign w:val="baseline"/>
        </w:rPr>
        <w:t>, ou no art.7º da Lei nº 10.520, de 2002.</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 cancelamento de registros nas hipóteses previstas nas alíneas “a”, “b” e “d” do item 4 acima será formalizado por processo administrativo específico da </w:t>
      </w:r>
      <w:r w:rsidR="008C7C1F" w:rsidRPr="002F3D14">
        <w:rPr>
          <w:rFonts w:ascii="Arial" w:hAnsi="Arial" w:cs="Arial"/>
          <w:bCs/>
          <w:szCs w:val="20"/>
          <w:vertAlign w:val="baseline"/>
        </w:rPr>
        <w:t>CODEVASF</w:t>
      </w:r>
      <w:r w:rsidRPr="002F3D14">
        <w:rPr>
          <w:rFonts w:ascii="Arial" w:hAnsi="Arial" w:cs="Arial"/>
          <w:bCs/>
          <w:szCs w:val="20"/>
          <w:vertAlign w:val="baseline"/>
        </w:rPr>
        <w:t>, assegurado o contraditório e a ampla defesa.</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O cancelamento do registro de preços poderá ocorrer por fato superveniente, decorrente de caso fortuito ou força maior, que prejudique o cumprimento da ata, devidamente comprovados e justificados: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Por razão de interesse público; ou,</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A pedido do fornecedor.</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Ata de Registro de Preços, decorrente desta licitação, será cancelada automaticamente:</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a) Por decurso de prazo de vigência.</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b) Quando não restarem fornecedores registrados.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Em quaisquer das hipóteses acima, a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fará o devido apostilamento na Ata de Registro de Preços e informará aos fornecedores a nova ordem de registro.</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lastRenderedPageBreak/>
        <w:t>5 – DO PAGAMENTO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 pagamento será efetuado pela </w:t>
      </w:r>
      <w:r w:rsidR="008C7C1F" w:rsidRPr="002F3D14">
        <w:rPr>
          <w:rFonts w:ascii="Arial" w:hAnsi="Arial" w:cs="Arial"/>
          <w:bCs/>
          <w:szCs w:val="20"/>
          <w:vertAlign w:val="baseline"/>
        </w:rPr>
        <w:t>CODEVASF</w:t>
      </w:r>
      <w:r w:rsidRPr="002F3D14">
        <w:rPr>
          <w:rFonts w:ascii="Arial" w:hAnsi="Arial" w:cs="Arial"/>
          <w:bCs/>
          <w:szCs w:val="20"/>
          <w:vertAlign w:val="baseline"/>
        </w:rPr>
        <w:t xml:space="preserve"> em conformidade com o disposto </w:t>
      </w:r>
      <w:r w:rsidRPr="00CB34A0">
        <w:rPr>
          <w:rFonts w:ascii="Arial" w:hAnsi="Arial" w:cs="Arial"/>
          <w:b/>
          <w:bCs/>
          <w:szCs w:val="20"/>
          <w:vertAlign w:val="baseline"/>
        </w:rPr>
        <w:t>no item 2</w:t>
      </w:r>
      <w:r w:rsidR="00CB34A0" w:rsidRPr="00CB34A0">
        <w:rPr>
          <w:rFonts w:ascii="Arial" w:hAnsi="Arial" w:cs="Arial"/>
          <w:b/>
          <w:bCs/>
          <w:szCs w:val="20"/>
          <w:vertAlign w:val="baseline"/>
        </w:rPr>
        <w:t>2</w:t>
      </w:r>
      <w:r w:rsidRPr="00CB34A0">
        <w:rPr>
          <w:rFonts w:ascii="Arial" w:hAnsi="Arial" w:cs="Arial"/>
          <w:b/>
          <w:bCs/>
          <w:szCs w:val="20"/>
          <w:vertAlign w:val="baseline"/>
        </w:rPr>
        <w:t xml:space="preserve"> do Edital.</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t>6 – DAS SANÇÕES ADMINISTRATIVAS</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O detentor da Ata de Registro de Preços estará sujeito à aplicação das sanções administrativas previstas no </w:t>
      </w:r>
      <w:r w:rsidRPr="004961D8">
        <w:rPr>
          <w:rFonts w:ascii="Arial" w:hAnsi="Arial" w:cs="Arial"/>
          <w:b/>
          <w:bCs/>
          <w:szCs w:val="20"/>
          <w:vertAlign w:val="baseline"/>
        </w:rPr>
        <w:t>item 2</w:t>
      </w:r>
      <w:r w:rsidR="004961D8" w:rsidRPr="004961D8">
        <w:rPr>
          <w:rFonts w:ascii="Arial" w:hAnsi="Arial" w:cs="Arial"/>
          <w:b/>
          <w:bCs/>
          <w:szCs w:val="20"/>
          <w:vertAlign w:val="baseline"/>
        </w:rPr>
        <w:t>3</w:t>
      </w:r>
      <w:r w:rsidRPr="004961D8">
        <w:rPr>
          <w:rFonts w:ascii="Arial" w:hAnsi="Arial" w:cs="Arial"/>
          <w:b/>
          <w:bCs/>
          <w:szCs w:val="20"/>
          <w:vertAlign w:val="baseline"/>
        </w:rPr>
        <w:t xml:space="preserve"> do Edital,</w:t>
      </w:r>
      <w:r w:rsidRPr="002F3D14">
        <w:rPr>
          <w:rFonts w:ascii="Arial" w:hAnsi="Arial" w:cs="Arial"/>
          <w:bCs/>
          <w:szCs w:val="20"/>
          <w:vertAlign w:val="baseline"/>
        </w:rPr>
        <w:t xml:space="preserve"> no caso de descumprimento parcial ou total das condições estipuladas.</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t>10 – DA AUTORIZAÇÃO PARA A CONTRATAÇÃO</w:t>
      </w:r>
    </w:p>
    <w:p w:rsidR="00E26BBE" w:rsidRPr="002F3D14" w:rsidRDefault="00E26BBE" w:rsidP="00825E63">
      <w:pPr>
        <w:spacing w:before="120"/>
        <w:jc w:val="both"/>
        <w:rPr>
          <w:rFonts w:ascii="Arial" w:hAnsi="Arial" w:cs="Arial"/>
          <w:bCs/>
          <w:szCs w:val="20"/>
          <w:vertAlign w:val="baseline"/>
        </w:rPr>
      </w:pPr>
      <w:r w:rsidRPr="002F3D14">
        <w:rPr>
          <w:rFonts w:ascii="Arial" w:hAnsi="Arial" w:cs="Arial"/>
          <w:bCs/>
          <w:szCs w:val="20"/>
          <w:vertAlign w:val="baseline"/>
        </w:rPr>
        <w:t xml:space="preserve">A contratação e os demais atos inerentes à presente Ata de Registro de Preços serão autorizados, caso a caso, pelo Sr. Presidente da </w:t>
      </w:r>
      <w:r w:rsidR="008C7C1F" w:rsidRPr="002F3D14">
        <w:rPr>
          <w:rFonts w:ascii="Arial" w:hAnsi="Arial" w:cs="Arial"/>
          <w:bCs/>
          <w:szCs w:val="20"/>
          <w:vertAlign w:val="baseline"/>
        </w:rPr>
        <w:t>CODEVASF</w:t>
      </w:r>
      <w:r w:rsidRPr="002F3D14">
        <w:rPr>
          <w:rFonts w:ascii="Arial" w:hAnsi="Arial" w:cs="Arial"/>
          <w:bCs/>
          <w:szCs w:val="20"/>
          <w:vertAlign w:val="baseline"/>
        </w:rPr>
        <w:t>, e, no caso dos órgãos usuários, pela respectiva autoridade responsável de cada órgão.</w:t>
      </w:r>
    </w:p>
    <w:p w:rsidR="00E26BBE" w:rsidRPr="002F3D14" w:rsidRDefault="00E26BBE" w:rsidP="00825E63">
      <w:pPr>
        <w:spacing w:before="120"/>
        <w:jc w:val="both"/>
        <w:rPr>
          <w:rFonts w:ascii="Arial" w:hAnsi="Arial" w:cs="Arial"/>
          <w:b/>
          <w:bCs/>
          <w:szCs w:val="20"/>
          <w:vertAlign w:val="baseline"/>
        </w:rPr>
      </w:pPr>
      <w:r w:rsidRPr="002F3D14">
        <w:rPr>
          <w:rFonts w:ascii="Arial" w:hAnsi="Arial" w:cs="Arial"/>
          <w:b/>
          <w:bCs/>
          <w:szCs w:val="20"/>
          <w:vertAlign w:val="baseline"/>
        </w:rPr>
        <w:t>11 – DAS DISPOSIÇÕES FINAIS</w:t>
      </w:r>
    </w:p>
    <w:p w:rsidR="00E26BBE" w:rsidRPr="002F3D14" w:rsidRDefault="00E26BBE" w:rsidP="00845683">
      <w:pPr>
        <w:spacing w:before="120"/>
        <w:jc w:val="both"/>
        <w:rPr>
          <w:rFonts w:ascii="Arial" w:hAnsi="Arial" w:cs="Arial"/>
          <w:bCs/>
          <w:szCs w:val="20"/>
          <w:vertAlign w:val="baseline"/>
        </w:rPr>
      </w:pPr>
      <w:r w:rsidRPr="002F3D14">
        <w:rPr>
          <w:rFonts w:ascii="Arial" w:hAnsi="Arial" w:cs="Arial"/>
          <w:bCs/>
          <w:szCs w:val="20"/>
          <w:vertAlign w:val="baseline"/>
        </w:rPr>
        <w:t xml:space="preserve">Integram esta Ata, o Edital do Pregão Eletrônico por Registro de Preços nº </w:t>
      </w:r>
      <w:r w:rsidR="00863F95" w:rsidRPr="002F3D14">
        <w:rPr>
          <w:rFonts w:ascii="Arial" w:hAnsi="Arial" w:cs="Arial"/>
          <w:bCs/>
          <w:szCs w:val="20"/>
          <w:vertAlign w:val="baseline"/>
        </w:rPr>
        <w:t>_</w:t>
      </w:r>
      <w:r w:rsidR="00C77603">
        <w:rPr>
          <w:rFonts w:ascii="Arial" w:hAnsi="Arial" w:cs="Arial"/>
          <w:bCs/>
          <w:szCs w:val="20"/>
          <w:vertAlign w:val="baseline"/>
        </w:rPr>
        <w:t>__</w:t>
      </w:r>
      <w:r w:rsidR="002D32A4" w:rsidRPr="002F3D14">
        <w:rPr>
          <w:rFonts w:ascii="Arial" w:hAnsi="Arial" w:cs="Arial"/>
          <w:bCs/>
          <w:szCs w:val="20"/>
          <w:vertAlign w:val="baseline"/>
        </w:rPr>
        <w:t>/</w:t>
      </w:r>
      <w:r w:rsidR="00961F9F">
        <w:rPr>
          <w:rFonts w:ascii="Arial" w:hAnsi="Arial" w:cs="Arial"/>
          <w:bCs/>
          <w:szCs w:val="20"/>
          <w:vertAlign w:val="baseline"/>
        </w:rPr>
        <w:t>2020</w:t>
      </w:r>
      <w:r w:rsidRPr="002F3D14">
        <w:rPr>
          <w:rFonts w:ascii="Arial" w:hAnsi="Arial" w:cs="Arial"/>
          <w:bCs/>
          <w:szCs w:val="20"/>
          <w:vertAlign w:val="baseline"/>
        </w:rPr>
        <w:t>, seus anexos, e a proposta da empresa: ________________ classificada em 1º lugar no certame supramencionado.</w:t>
      </w:r>
    </w:p>
    <w:p w:rsidR="00E26BBE" w:rsidRPr="002F3D14" w:rsidRDefault="00E26BBE" w:rsidP="00845683">
      <w:pPr>
        <w:spacing w:before="120"/>
        <w:jc w:val="both"/>
        <w:rPr>
          <w:rFonts w:ascii="Arial" w:hAnsi="Arial" w:cs="Arial"/>
          <w:bCs/>
          <w:szCs w:val="20"/>
          <w:vertAlign w:val="baseline"/>
        </w:rPr>
      </w:pPr>
      <w:r w:rsidRPr="002F3D14">
        <w:rPr>
          <w:rFonts w:ascii="Arial" w:hAnsi="Arial" w:cs="Arial"/>
          <w:bCs/>
          <w:szCs w:val="20"/>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E26BBE" w:rsidRPr="002F3D14" w:rsidRDefault="00E26BBE" w:rsidP="00845683">
      <w:pPr>
        <w:spacing w:before="120"/>
        <w:jc w:val="both"/>
        <w:rPr>
          <w:rFonts w:ascii="Arial" w:hAnsi="Arial" w:cs="Arial"/>
          <w:bCs/>
          <w:szCs w:val="20"/>
          <w:vertAlign w:val="baseline"/>
        </w:rPr>
      </w:pPr>
      <w:r w:rsidRPr="002F3D14">
        <w:rPr>
          <w:rFonts w:ascii="Arial" w:hAnsi="Arial" w:cs="Arial"/>
          <w:bCs/>
          <w:szCs w:val="20"/>
          <w:vertAlign w:val="baseline"/>
        </w:rPr>
        <w:t xml:space="preserve">Aos casos omissos aplicar-se-ão as demais disposições constantes da </w:t>
      </w:r>
      <w:r w:rsidR="00FA764E" w:rsidRPr="00FA764E">
        <w:rPr>
          <w:rFonts w:ascii="Arial" w:hAnsi="Arial" w:cs="Arial"/>
          <w:bCs/>
          <w:szCs w:val="20"/>
          <w:vertAlign w:val="baseline"/>
        </w:rPr>
        <w:t>Lei nº 13.303, de 30/06/16, Lei n.º 10.520, de 17/07/2002, da Lei Complementar n.º 123, de 14/12/2006 e suas alterações posteriores, e dos Decretos n.º 3.722/2001, nº 4.485/2002, nº 7.892/2013, nº 8.538/2015, nº. 10.024/2019, e suas alterações posteriores, e subsidiariamente, o Regulamento Interno de Licitações e Contratos da Codevasf, e de acordo com as exigências e demais elementos técnicos constitutivos, expressas neste edital e em seus anexos</w:t>
      </w:r>
      <w:r w:rsidRPr="002F3D14">
        <w:rPr>
          <w:rFonts w:ascii="Arial" w:hAnsi="Arial" w:cs="Arial"/>
          <w:bCs/>
          <w:szCs w:val="20"/>
          <w:vertAlign w:val="baseline"/>
        </w:rPr>
        <w:t>.</w:t>
      </w:r>
    </w:p>
    <w:p w:rsidR="008142D6" w:rsidRPr="002F3D14" w:rsidRDefault="008142D6" w:rsidP="00845683">
      <w:pPr>
        <w:spacing w:before="120"/>
        <w:jc w:val="both"/>
        <w:rPr>
          <w:rFonts w:ascii="Arial" w:hAnsi="Arial" w:cs="Arial"/>
          <w:bCs/>
          <w:szCs w:val="20"/>
          <w:vertAlign w:val="baseline"/>
        </w:rPr>
      </w:pPr>
    </w:p>
    <w:p w:rsidR="00E26BBE" w:rsidRPr="002F3D14" w:rsidRDefault="00E26BBE" w:rsidP="00711DAD">
      <w:pPr>
        <w:spacing w:before="120" w:after="120"/>
        <w:jc w:val="center"/>
        <w:rPr>
          <w:rFonts w:ascii="Arial" w:hAnsi="Arial" w:cs="Arial"/>
          <w:bCs/>
          <w:szCs w:val="20"/>
          <w:vertAlign w:val="baseline"/>
        </w:rPr>
      </w:pPr>
      <w:r w:rsidRPr="002F3D14">
        <w:rPr>
          <w:rFonts w:ascii="Arial" w:hAnsi="Arial" w:cs="Arial"/>
          <w:bCs/>
          <w:szCs w:val="20"/>
          <w:vertAlign w:val="baseline"/>
        </w:rPr>
        <w:t>Petroli</w:t>
      </w:r>
      <w:r w:rsidR="00533434">
        <w:rPr>
          <w:rFonts w:ascii="Arial" w:hAnsi="Arial" w:cs="Arial"/>
          <w:bCs/>
          <w:szCs w:val="20"/>
          <w:vertAlign w:val="baseline"/>
        </w:rPr>
        <w:t>na-PE, _____ de _________ de 2020</w:t>
      </w:r>
      <w:r w:rsidRPr="002F3D14">
        <w:rPr>
          <w:rFonts w:ascii="Arial" w:hAnsi="Arial" w:cs="Arial"/>
          <w:bCs/>
          <w:szCs w:val="20"/>
          <w:vertAlign w:val="baseline"/>
        </w:rPr>
        <w:t>.</w:t>
      </w:r>
    </w:p>
    <w:p w:rsidR="008142D6" w:rsidRPr="002F3D14" w:rsidRDefault="008142D6" w:rsidP="00711DAD">
      <w:pPr>
        <w:spacing w:before="120" w:after="120"/>
        <w:jc w:val="center"/>
        <w:rPr>
          <w:rFonts w:ascii="Arial" w:hAnsi="Arial" w:cs="Arial"/>
          <w:bCs/>
          <w:szCs w:val="20"/>
          <w:vertAlign w:val="baseline"/>
        </w:rPr>
      </w:pPr>
    </w:p>
    <w:p w:rsidR="00E26BBE" w:rsidRPr="002F3D14" w:rsidRDefault="00E26BBE" w:rsidP="00711DAD">
      <w:pPr>
        <w:spacing w:before="120"/>
        <w:jc w:val="center"/>
        <w:rPr>
          <w:rFonts w:ascii="Arial" w:hAnsi="Arial" w:cs="Arial"/>
          <w:bCs/>
          <w:szCs w:val="20"/>
          <w:vertAlign w:val="baseline"/>
        </w:rPr>
      </w:pPr>
      <w:r w:rsidRPr="002F3D14">
        <w:rPr>
          <w:rFonts w:ascii="Arial" w:hAnsi="Arial" w:cs="Arial"/>
          <w:bCs/>
          <w:szCs w:val="20"/>
          <w:vertAlign w:val="baseline"/>
        </w:rPr>
        <w:t>_</w:t>
      </w:r>
      <w:r w:rsidR="00711DAD" w:rsidRPr="002F3D14">
        <w:rPr>
          <w:rFonts w:ascii="Arial" w:hAnsi="Arial" w:cs="Arial"/>
          <w:bCs/>
          <w:szCs w:val="20"/>
          <w:vertAlign w:val="baseline"/>
        </w:rPr>
        <w:t>_________</w:t>
      </w:r>
      <w:r w:rsidRPr="002F3D14">
        <w:rPr>
          <w:rFonts w:ascii="Arial" w:hAnsi="Arial" w:cs="Arial"/>
          <w:bCs/>
          <w:szCs w:val="20"/>
          <w:vertAlign w:val="baseline"/>
        </w:rPr>
        <w:t>_______________________________</w:t>
      </w:r>
    </w:p>
    <w:p w:rsidR="00414D5D" w:rsidRPr="002F3D14" w:rsidRDefault="00414D5D" w:rsidP="00414D5D">
      <w:pPr>
        <w:jc w:val="center"/>
        <w:rPr>
          <w:rFonts w:ascii="Arial" w:hAnsi="Arial" w:cs="Arial"/>
          <w:bCs/>
          <w:szCs w:val="20"/>
          <w:vertAlign w:val="baseline"/>
        </w:rPr>
      </w:pPr>
      <w:r w:rsidRPr="002F3D14">
        <w:rPr>
          <w:rFonts w:ascii="Arial" w:hAnsi="Arial" w:cs="Arial"/>
          <w:bCs/>
          <w:szCs w:val="20"/>
          <w:vertAlign w:val="baseline"/>
        </w:rPr>
        <w:t>AURIVALTER CORDEIRO PEREIRA DA SILVA</w:t>
      </w:r>
    </w:p>
    <w:p w:rsidR="00414D5D" w:rsidRPr="002F3D14" w:rsidRDefault="00414D5D" w:rsidP="00414D5D">
      <w:pPr>
        <w:jc w:val="center"/>
        <w:rPr>
          <w:rFonts w:ascii="Arial" w:hAnsi="Arial" w:cs="Arial"/>
          <w:bCs/>
          <w:szCs w:val="20"/>
          <w:vertAlign w:val="baseline"/>
        </w:rPr>
      </w:pPr>
      <w:r w:rsidRPr="002F3D14">
        <w:rPr>
          <w:rFonts w:ascii="Arial" w:hAnsi="Arial" w:cs="Arial"/>
          <w:bCs/>
          <w:szCs w:val="20"/>
          <w:vertAlign w:val="baseline"/>
        </w:rPr>
        <w:t xml:space="preserve">SUPERINTENDENTE REGIONAL </w:t>
      </w:r>
    </w:p>
    <w:p w:rsidR="00E26BBE" w:rsidRPr="002F3D14" w:rsidRDefault="00414D5D" w:rsidP="00414D5D">
      <w:pPr>
        <w:jc w:val="center"/>
        <w:rPr>
          <w:rFonts w:ascii="Arial" w:hAnsi="Arial" w:cs="Arial"/>
          <w:bCs/>
          <w:szCs w:val="20"/>
          <w:vertAlign w:val="baseline"/>
        </w:rPr>
      </w:pPr>
      <w:r w:rsidRPr="002F3D14">
        <w:rPr>
          <w:rFonts w:ascii="Arial" w:hAnsi="Arial" w:cs="Arial"/>
          <w:bCs/>
          <w:szCs w:val="20"/>
          <w:vertAlign w:val="baseline"/>
        </w:rPr>
        <w:t xml:space="preserve"> CODEVASF – 3.ª SR</w:t>
      </w:r>
    </w:p>
    <w:p w:rsidR="008142D6" w:rsidRPr="002F3D14" w:rsidRDefault="008142D6" w:rsidP="00414D5D">
      <w:pPr>
        <w:jc w:val="center"/>
        <w:rPr>
          <w:rFonts w:ascii="Arial" w:hAnsi="Arial" w:cs="Arial"/>
          <w:bCs/>
          <w:szCs w:val="20"/>
          <w:vertAlign w:val="baseline"/>
        </w:rPr>
      </w:pPr>
    </w:p>
    <w:p w:rsidR="00E26BBE" w:rsidRPr="002F3D14" w:rsidRDefault="00E26BBE" w:rsidP="00711DAD">
      <w:pPr>
        <w:jc w:val="center"/>
        <w:rPr>
          <w:rFonts w:ascii="Arial" w:hAnsi="Arial" w:cs="Arial"/>
          <w:bCs/>
          <w:szCs w:val="20"/>
          <w:vertAlign w:val="baseline"/>
        </w:rPr>
      </w:pPr>
      <w:r w:rsidRPr="002F3D14">
        <w:rPr>
          <w:rFonts w:ascii="Arial" w:hAnsi="Arial" w:cs="Arial"/>
          <w:bCs/>
          <w:szCs w:val="20"/>
          <w:vertAlign w:val="baseline"/>
        </w:rPr>
        <w:t>________________________________________________</w:t>
      </w:r>
    </w:p>
    <w:p w:rsidR="00E26BBE" w:rsidRPr="002F3D14" w:rsidRDefault="00E26BBE" w:rsidP="00EA7C9B">
      <w:pPr>
        <w:jc w:val="center"/>
        <w:rPr>
          <w:rFonts w:ascii="Arial" w:hAnsi="Arial" w:cs="Arial"/>
          <w:bCs/>
          <w:szCs w:val="20"/>
          <w:vertAlign w:val="baseline"/>
        </w:rPr>
      </w:pPr>
      <w:r w:rsidRPr="002F3D14">
        <w:rPr>
          <w:rFonts w:ascii="Arial" w:hAnsi="Arial" w:cs="Arial"/>
          <w:bCs/>
          <w:szCs w:val="20"/>
          <w:vertAlign w:val="baseline"/>
        </w:rPr>
        <w:t>REPRESENTANTE:</w:t>
      </w:r>
    </w:p>
    <w:p w:rsidR="00B04F34" w:rsidRPr="002F3D14" w:rsidRDefault="00E26BBE" w:rsidP="00EA7C9B">
      <w:pPr>
        <w:jc w:val="center"/>
        <w:rPr>
          <w:rFonts w:ascii="Arial" w:hAnsi="Arial" w:cs="Arial"/>
          <w:bCs/>
          <w:szCs w:val="20"/>
          <w:vertAlign w:val="baseline"/>
        </w:rPr>
      </w:pPr>
      <w:r w:rsidRPr="002F3D14">
        <w:rPr>
          <w:rFonts w:ascii="Arial" w:hAnsi="Arial" w:cs="Arial"/>
          <w:bCs/>
          <w:szCs w:val="20"/>
          <w:vertAlign w:val="baseline"/>
        </w:rPr>
        <w:t>EMPRESA:</w:t>
      </w: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D668F3" w:rsidRDefault="00D668F3"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2F3D14" w:rsidRDefault="002F3D14" w:rsidP="00EA7C9B">
      <w:pPr>
        <w:jc w:val="center"/>
        <w:rPr>
          <w:rFonts w:ascii="Arial" w:hAnsi="Arial" w:cs="Arial"/>
          <w:bCs/>
          <w:sz w:val="21"/>
          <w:szCs w:val="21"/>
          <w:vertAlign w:val="baseline"/>
        </w:rPr>
      </w:pPr>
    </w:p>
    <w:p w:rsidR="005C6281" w:rsidRDefault="005C6281" w:rsidP="00EA7C9B">
      <w:pPr>
        <w:jc w:val="center"/>
        <w:rPr>
          <w:rFonts w:ascii="Arial" w:hAnsi="Arial" w:cs="Arial"/>
          <w:bCs/>
          <w:sz w:val="21"/>
          <w:szCs w:val="21"/>
          <w:vertAlign w:val="baseline"/>
        </w:rPr>
      </w:pPr>
    </w:p>
    <w:p w:rsidR="00C20630" w:rsidRPr="00C20630" w:rsidRDefault="00533434" w:rsidP="00F74E29">
      <w:pPr>
        <w:autoSpaceDE/>
        <w:autoSpaceDN/>
        <w:jc w:val="center"/>
        <w:rPr>
          <w:rFonts w:ascii="Arial" w:hAnsi="Arial" w:cs="Arial"/>
          <w:b/>
          <w:bCs/>
          <w:sz w:val="22"/>
          <w:szCs w:val="22"/>
          <w:vertAlign w:val="baseline"/>
        </w:rPr>
      </w:pPr>
      <w:r>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(SISTEMA DE REGISTRO DE PREÇOS – SRP)</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107F32">
        <w:rPr>
          <w:rFonts w:ascii="Arial" w:hAnsi="Arial" w:cs="Arial"/>
          <w:b/>
          <w:bCs/>
          <w:sz w:val="22"/>
          <w:szCs w:val="22"/>
          <w:vertAlign w:val="baseline"/>
        </w:rPr>
        <w:t>0</w:t>
      </w:r>
      <w:r w:rsidR="00FF1F08">
        <w:rPr>
          <w:rFonts w:ascii="Arial" w:hAnsi="Arial" w:cs="Arial"/>
          <w:b/>
          <w:bCs/>
          <w:sz w:val="22"/>
          <w:szCs w:val="22"/>
          <w:vertAlign w:val="baseline"/>
        </w:rPr>
        <w:t>04</w:t>
      </w:r>
      <w:r w:rsidR="00107F32">
        <w:rPr>
          <w:rFonts w:ascii="Arial" w:hAnsi="Arial" w:cs="Arial"/>
          <w:b/>
          <w:bCs/>
          <w:sz w:val="22"/>
          <w:szCs w:val="22"/>
          <w:vertAlign w:val="baseline"/>
        </w:rPr>
        <w:t>/2020 - 3ª/SR</w:t>
      </w:r>
    </w:p>
    <w:p w:rsidR="00996722" w:rsidRDefault="00996722" w:rsidP="00343C23">
      <w:pPr>
        <w:autoSpaceDE/>
        <w:autoSpaceDN/>
        <w:jc w:val="center"/>
        <w:rPr>
          <w:rFonts w:ascii="Arial" w:hAnsi="Arial" w:cs="Arial"/>
          <w:caps/>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ANEXO V</w:t>
      </w: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F74E29" w:rsidRPr="00257805" w:rsidRDefault="00F74E29" w:rsidP="00F74E29">
      <w:pPr>
        <w:keepNext/>
        <w:spacing w:before="120"/>
        <w:jc w:val="center"/>
        <w:rPr>
          <w:rFonts w:ascii="Arial" w:hAnsi="Arial" w:cs="Arial"/>
          <w:b/>
          <w:sz w:val="22"/>
          <w:szCs w:val="22"/>
          <w:vertAlign w:val="baseline"/>
        </w:rPr>
      </w:pPr>
      <w:r w:rsidRPr="00257805">
        <w:rPr>
          <w:rFonts w:ascii="Arial" w:hAnsi="Arial" w:cs="Arial"/>
          <w:b/>
          <w:sz w:val="22"/>
          <w:szCs w:val="22"/>
          <w:vertAlign w:val="baseline"/>
        </w:rPr>
        <w:t>TERMO DE OBSERVÂNCIA AO CÓDIGO DE CONDUTA ÉTICA E INTEGRIDADE DA CODEVASF/ CÓDIGO DE CONDUTA ÉTICA E INTEGRIDADE DA CODEVASF</w:t>
      </w:r>
    </w:p>
    <w:p w:rsidR="00F74E29" w:rsidRPr="00257805" w:rsidRDefault="00F74E29" w:rsidP="00F74E29">
      <w:pPr>
        <w:keepNext/>
        <w:spacing w:before="120"/>
        <w:jc w:val="center"/>
        <w:rPr>
          <w:rFonts w:ascii="Arial" w:hAnsi="Arial" w:cs="Arial"/>
          <w:b/>
          <w:sz w:val="22"/>
          <w:szCs w:val="22"/>
          <w:vertAlign w:val="baseline"/>
        </w:rPr>
      </w:pPr>
    </w:p>
    <w:p w:rsidR="00F74E29" w:rsidRPr="00645527" w:rsidRDefault="00F74E29" w:rsidP="00F74E29">
      <w:pPr>
        <w:keepNext/>
        <w:spacing w:before="120"/>
        <w:jc w:val="center"/>
        <w:rPr>
          <w:b/>
          <w:sz w:val="24"/>
        </w:rPr>
      </w:pPr>
      <w:r w:rsidRPr="00257805">
        <w:rPr>
          <w:rFonts w:ascii="Arial" w:hAnsi="Arial" w:cs="Arial"/>
          <w:b/>
          <w:sz w:val="22"/>
          <w:szCs w:val="22"/>
          <w:vertAlign w:val="baseline"/>
        </w:rPr>
        <w:t>(GRAVADO EM ARQUIVO SEPARADO)</w:t>
      </w:r>
    </w:p>
    <w:p w:rsidR="00F74E29" w:rsidRDefault="00F74E29" w:rsidP="00F74E29">
      <w:pPr>
        <w:tabs>
          <w:tab w:val="left" w:pos="1021"/>
        </w:tabs>
        <w:jc w:val="center"/>
        <w:rPr>
          <w:rFonts w:ascii="Arial" w:hAnsi="Arial" w:cs="Arial"/>
          <w:b/>
          <w:sz w:val="24"/>
        </w:rPr>
      </w:pPr>
    </w:p>
    <w:p w:rsidR="00F74E29" w:rsidRDefault="00F74E29" w:rsidP="00F74E29">
      <w:pPr>
        <w:jc w:val="center"/>
        <w:rPr>
          <w:rFonts w:ascii="Arial" w:hAnsi="Arial" w:cs="Arial"/>
          <w:bCs/>
          <w:sz w:val="21"/>
          <w:szCs w:val="21"/>
          <w:vertAlign w:val="baseline"/>
        </w:rPr>
      </w:pPr>
    </w:p>
    <w:p w:rsidR="00F74E29" w:rsidRPr="00257805" w:rsidRDefault="00F74E29" w:rsidP="00F74E29">
      <w:pPr>
        <w:keepNext/>
        <w:spacing w:before="120"/>
        <w:jc w:val="center"/>
        <w:rPr>
          <w:rFonts w:ascii="Arial" w:hAnsi="Arial" w:cs="Arial"/>
          <w:b/>
          <w:sz w:val="22"/>
          <w:szCs w:val="22"/>
          <w:vertAlign w:val="baseline"/>
        </w:rPr>
      </w:pPr>
    </w:p>
    <w:p w:rsidR="00996722" w:rsidRDefault="00996722" w:rsidP="00EA7C9B">
      <w:pPr>
        <w:jc w:val="center"/>
        <w:rPr>
          <w:rFonts w:ascii="Arial" w:hAnsi="Arial" w:cs="Arial"/>
          <w:bCs/>
          <w:sz w:val="21"/>
          <w:szCs w:val="21"/>
          <w:vertAlign w:val="baseline"/>
        </w:rPr>
      </w:pPr>
    </w:p>
    <w:p w:rsidR="005C6281" w:rsidRDefault="005C6281" w:rsidP="00EA36BD">
      <w:pPr>
        <w:rPr>
          <w:rFonts w:ascii="Arial" w:hAnsi="Arial" w:cs="Arial"/>
          <w:bCs/>
          <w:sz w:val="21"/>
          <w:szCs w:val="21"/>
          <w:vertAlign w:val="baseline"/>
        </w:rPr>
      </w:pPr>
    </w:p>
    <w:sectPr w:rsidR="005C6281" w:rsidSect="00041973">
      <w:headerReference w:type="default" r:id="rId18"/>
      <w:footerReference w:type="default" r:id="rId19"/>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96F" w:rsidRDefault="003C496F">
      <w:r>
        <w:separator/>
      </w:r>
    </w:p>
  </w:endnote>
  <w:endnote w:type="continuationSeparator" w:id="1">
    <w:p w:rsidR="003C496F" w:rsidRDefault="003C49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96F" w:rsidRDefault="003C496F">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D44931">
      <w:rPr>
        <w:rFonts w:ascii="Arial" w:hAnsi="Arial" w:cs="Arial"/>
        <w:b/>
        <w:bCs/>
        <w:noProof/>
        <w:sz w:val="16"/>
        <w:szCs w:val="16"/>
        <w:vertAlign w:val="baseline"/>
      </w:rPr>
      <w:t>Ed Pregão Eletrônico - SRP - 004-2020 -Aquisição de Máq. e Implementos Agrícolas - 13-08</w:t>
    </w:r>
    <w:r>
      <w:rPr>
        <w:rFonts w:ascii="Arial" w:hAnsi="Arial" w:cs="Arial"/>
        <w:b/>
        <w:bCs/>
        <w:sz w:val="16"/>
        <w:szCs w:val="16"/>
        <w:vertAlign w:val="baseline"/>
      </w:rPr>
      <w:fldChar w:fldCharType="end"/>
    </w:r>
    <w:r>
      <w:rPr>
        <w:rFonts w:ascii="Arial" w:hAnsi="Arial" w:cs="Arial"/>
        <w:b/>
        <w:bCs/>
        <w:sz w:val="16"/>
        <w:szCs w:val="16"/>
        <w:vertAlign w:val="baseline"/>
      </w:rPr>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D44931">
      <w:rPr>
        <w:rFonts w:ascii="Arial" w:hAnsi="Arial" w:cs="Arial"/>
        <w:b/>
        <w:bCs/>
        <w:noProof/>
        <w:sz w:val="16"/>
        <w:szCs w:val="16"/>
        <w:vertAlign w:val="baseline"/>
      </w:rPr>
      <w:t>2</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96F" w:rsidRDefault="003C496F">
      <w:r>
        <w:separator/>
      </w:r>
    </w:p>
  </w:footnote>
  <w:footnote w:type="continuationSeparator" w:id="1">
    <w:p w:rsidR="003C496F" w:rsidRDefault="003C49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96F" w:rsidRDefault="003C496F">
    <w:pPr>
      <w:jc w:val="center"/>
      <w:rPr>
        <w:b/>
        <w:bCs/>
        <w:sz w:val="22"/>
        <w:szCs w:val="22"/>
      </w:rPr>
    </w:pPr>
    <w:r w:rsidRPr="007C3358">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48.45pt;z-index:251657728" stroked="f">
          <v:textbox style="mso-next-textbox:#_x0000_s2050">
            <w:txbxContent>
              <w:p w:rsidR="003C496F" w:rsidRPr="009F75DB" w:rsidRDefault="003C496F">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3C496F" w:rsidRPr="003E4F94" w:rsidRDefault="003C496F"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80700A">
                  <w:rPr>
                    <w:rFonts w:ascii="Arial" w:hAnsi="Arial" w:cs="Arial"/>
                    <w:sz w:val="18"/>
                    <w:szCs w:val="18"/>
                    <w:vertAlign w:val="baseline"/>
                  </w:rPr>
                  <w:t>59530.</w:t>
                </w:r>
                <w:r w:rsidRPr="007C497F">
                  <w:rPr>
                    <w:rFonts w:ascii="Arial" w:hAnsi="Arial" w:cs="Arial"/>
                    <w:color w:val="000000" w:themeColor="text1"/>
                    <w:sz w:val="18"/>
                    <w:vertAlign w:val="baseline"/>
                  </w:rPr>
                  <w:t>000468/2020-19</w:t>
                </w:r>
              </w:p>
              <w:p w:rsidR="003C496F" w:rsidRPr="003E4F94" w:rsidRDefault="003C496F" w:rsidP="009F75DB">
                <w:pPr>
                  <w:rPr>
                    <w:rFonts w:ascii="Arial" w:hAnsi="Arial" w:cs="Arial"/>
                    <w:sz w:val="18"/>
                    <w:szCs w:val="18"/>
                    <w:vertAlign w:val="baseline"/>
                  </w:rPr>
                </w:pPr>
                <w:r w:rsidRPr="003E4F94">
                  <w:rPr>
                    <w:rFonts w:ascii="Arial" w:hAnsi="Arial" w:cs="Arial"/>
                    <w:sz w:val="18"/>
                    <w:szCs w:val="18"/>
                    <w:vertAlign w:val="baseline"/>
                  </w:rPr>
                  <w:t>________________________</w:t>
                </w:r>
              </w:p>
              <w:p w:rsidR="003C496F" w:rsidRPr="009F75DB" w:rsidRDefault="003C496F">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3C496F" w:rsidRDefault="003C496F">
    <w:pPr>
      <w:jc w:val="center"/>
      <w:rPr>
        <w:b/>
        <w:bCs/>
        <w:sz w:val="22"/>
        <w:szCs w:val="22"/>
        <w:vertAlign w:val="baseline"/>
      </w:rPr>
    </w:pPr>
  </w:p>
  <w:p w:rsidR="003C496F" w:rsidRDefault="003C496F">
    <w:pPr>
      <w:jc w:val="center"/>
      <w:rPr>
        <w:b/>
        <w:bCs/>
        <w:sz w:val="22"/>
        <w:szCs w:val="22"/>
        <w:vertAlign w:val="baseline"/>
      </w:rPr>
    </w:pPr>
  </w:p>
  <w:p w:rsidR="003C496F" w:rsidRDefault="003C496F">
    <w:pPr>
      <w:jc w:val="center"/>
      <w:rPr>
        <w:b/>
        <w:bCs/>
        <w:sz w:val="22"/>
        <w:szCs w:val="22"/>
        <w:vertAlign w:val="baseline"/>
      </w:rPr>
    </w:pPr>
  </w:p>
  <w:p w:rsidR="003C496F" w:rsidRDefault="003C496F">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Pr>
        <w:rFonts w:ascii="Arial" w:hAnsi="Arial" w:cs="Arial"/>
        <w:b/>
        <w:bCs/>
        <w:szCs w:val="20"/>
        <w:vertAlign w:val="baseline"/>
      </w:rPr>
      <w:t>MINISTÉRIO DO DESENVOLVIMENTO REGIONAL - MDR</w:t>
    </w:r>
  </w:p>
  <w:p w:rsidR="003C496F" w:rsidRDefault="003C496F">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3C496F" w:rsidRDefault="003C496F">
    <w:pPr>
      <w:jc w:val="center"/>
      <w:rPr>
        <w:b/>
        <w:bCs/>
        <w:sz w:val="22"/>
        <w:szCs w:val="22"/>
        <w:vertAlign w:val="baseline"/>
      </w:rPr>
    </w:pPr>
    <w:r>
      <w:rPr>
        <w:rFonts w:ascii="Arial" w:hAnsi="Arial" w:cs="Arial"/>
        <w:b/>
        <w:bCs/>
        <w:szCs w:val="20"/>
        <w:vertAlign w:val="baseline"/>
      </w:rPr>
      <w:t>3ª SL – SECRETARIA REGIONAL DE LICITAÇÕES</w:t>
    </w:r>
  </w:p>
  <w:p w:rsidR="003C496F" w:rsidRDefault="003C496F">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07921858"/>
    <w:multiLevelType w:val="multilevel"/>
    <w:tmpl w:val="265A8D6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nsid w:val="1073471E"/>
    <w:multiLevelType w:val="hybridMultilevel"/>
    <w:tmpl w:val="F5AED472"/>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8">
    <w:nsid w:val="10B115FA"/>
    <w:multiLevelType w:val="multilevel"/>
    <w:tmpl w:val="4DA65C7A"/>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0">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11">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3">
    <w:nsid w:val="1CC4304B"/>
    <w:multiLevelType w:val="multilevel"/>
    <w:tmpl w:val="82B24E98"/>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206D1D57"/>
    <w:multiLevelType w:val="hybridMultilevel"/>
    <w:tmpl w:val="B16295E2"/>
    <w:lvl w:ilvl="0" w:tplc="93244802">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nsid w:val="25101C47"/>
    <w:multiLevelType w:val="multilevel"/>
    <w:tmpl w:val="0BF07BB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281F65E4"/>
    <w:multiLevelType w:val="multilevel"/>
    <w:tmpl w:val="58705BC6"/>
    <w:lvl w:ilvl="0">
      <w:start w:val="1"/>
      <w:numFmt w:val="decimal"/>
      <w:lvlText w:val="%1."/>
      <w:legacy w:legacy="1" w:legacySpace="0" w:legacyIndent="0"/>
      <w:lvlJc w:val="left"/>
    </w:lvl>
    <w:lvl w:ilvl="1">
      <w:start w:val="1"/>
      <w:numFmt w:val="bullet"/>
      <w:lvlText w:val=""/>
      <w:lvlJc w:val="left"/>
      <w:rPr>
        <w:rFonts w:ascii="Symbol" w:hAnsi="Symbol"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284E055C"/>
    <w:multiLevelType w:val="hybridMultilevel"/>
    <w:tmpl w:val="9FF8673C"/>
    <w:lvl w:ilvl="0" w:tplc="932448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D486A21"/>
    <w:multiLevelType w:val="hybridMultilevel"/>
    <w:tmpl w:val="8FC2725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148607F"/>
    <w:multiLevelType w:val="hybridMultilevel"/>
    <w:tmpl w:val="0DD4EF42"/>
    <w:lvl w:ilvl="0" w:tplc="B1E4193A">
      <w:start w:val="1"/>
      <w:numFmt w:val="upp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0">
    <w:nsid w:val="32EA7873"/>
    <w:multiLevelType w:val="multilevel"/>
    <w:tmpl w:val="5EE00D9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34E56DA0"/>
    <w:multiLevelType w:val="multilevel"/>
    <w:tmpl w:val="EA1CC92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36094842"/>
    <w:multiLevelType w:val="multilevel"/>
    <w:tmpl w:val="8168023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4">
    <w:nsid w:val="394E2CD9"/>
    <w:multiLevelType w:val="multilevel"/>
    <w:tmpl w:val="021A04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9"/>
        </w:tabs>
        <w:ind w:left="1429" w:hanging="720"/>
      </w:pPr>
      <w:rPr>
        <w:rFonts w:ascii="Arial" w:hAnsi="Arial" w:hint="default"/>
        <w:b w:val="0"/>
        <w:sz w:val="22"/>
        <w:u w:val="none"/>
      </w:rPr>
    </w:lvl>
    <w:lvl w:ilvl="2">
      <w:start w:val="1"/>
      <w:numFmt w:val="decimal"/>
      <w:isLgl/>
      <w:lvlText w:val="%1.%2.%3."/>
      <w:lvlJc w:val="left"/>
      <w:pPr>
        <w:tabs>
          <w:tab w:val="num" w:pos="2138"/>
        </w:tabs>
        <w:ind w:left="2138" w:hanging="720"/>
      </w:pPr>
      <w:rPr>
        <w:rFonts w:ascii="Arial" w:hAnsi="Arial" w:hint="default"/>
        <w:b w:val="0"/>
        <w:sz w:val="22"/>
        <w:u w:val="none"/>
      </w:rPr>
    </w:lvl>
    <w:lvl w:ilvl="3">
      <w:start w:val="1"/>
      <w:numFmt w:val="decimal"/>
      <w:isLgl/>
      <w:lvlText w:val="%1.%2.%3.%4."/>
      <w:lvlJc w:val="left"/>
      <w:pPr>
        <w:tabs>
          <w:tab w:val="num" w:pos="3207"/>
        </w:tabs>
        <w:ind w:left="3207" w:hanging="1080"/>
      </w:pPr>
      <w:rPr>
        <w:rFonts w:ascii="Arial" w:hAnsi="Arial" w:hint="default"/>
        <w:b w:val="0"/>
        <w:sz w:val="22"/>
        <w:u w:val="none"/>
      </w:rPr>
    </w:lvl>
    <w:lvl w:ilvl="4">
      <w:start w:val="1"/>
      <w:numFmt w:val="decimal"/>
      <w:isLgl/>
      <w:lvlText w:val="%1.%2.%3.%4.%5."/>
      <w:lvlJc w:val="left"/>
      <w:pPr>
        <w:tabs>
          <w:tab w:val="num" w:pos="3916"/>
        </w:tabs>
        <w:ind w:left="3916" w:hanging="1080"/>
      </w:pPr>
      <w:rPr>
        <w:rFonts w:ascii="Arial" w:hAnsi="Arial" w:hint="default"/>
        <w:b/>
        <w:sz w:val="22"/>
        <w:u w:val="single"/>
      </w:rPr>
    </w:lvl>
    <w:lvl w:ilvl="5">
      <w:start w:val="1"/>
      <w:numFmt w:val="decimal"/>
      <w:isLgl/>
      <w:lvlText w:val="%1.%2.%3.%4.%5.%6."/>
      <w:lvlJc w:val="left"/>
      <w:pPr>
        <w:tabs>
          <w:tab w:val="num" w:pos="4985"/>
        </w:tabs>
        <w:ind w:left="4985" w:hanging="1440"/>
      </w:pPr>
      <w:rPr>
        <w:rFonts w:ascii="Arial" w:hAnsi="Arial" w:hint="default"/>
        <w:b/>
        <w:sz w:val="22"/>
        <w:u w:val="single"/>
      </w:rPr>
    </w:lvl>
    <w:lvl w:ilvl="6">
      <w:start w:val="1"/>
      <w:numFmt w:val="decimal"/>
      <w:isLgl/>
      <w:lvlText w:val="%1.%2.%3.%4.%5.%6.%7."/>
      <w:lvlJc w:val="left"/>
      <w:pPr>
        <w:tabs>
          <w:tab w:val="num" w:pos="5694"/>
        </w:tabs>
        <w:ind w:left="5694" w:hanging="1440"/>
      </w:pPr>
      <w:rPr>
        <w:rFonts w:ascii="Arial" w:hAnsi="Arial" w:hint="default"/>
        <w:b/>
        <w:sz w:val="22"/>
        <w:u w:val="single"/>
      </w:rPr>
    </w:lvl>
    <w:lvl w:ilvl="7">
      <w:start w:val="1"/>
      <w:numFmt w:val="decimal"/>
      <w:isLgl/>
      <w:lvlText w:val="%1.%2.%3.%4.%5.%6.%7.%8."/>
      <w:lvlJc w:val="left"/>
      <w:pPr>
        <w:tabs>
          <w:tab w:val="num" w:pos="6763"/>
        </w:tabs>
        <w:ind w:left="6763" w:hanging="1800"/>
      </w:pPr>
      <w:rPr>
        <w:rFonts w:ascii="Arial" w:hAnsi="Arial" w:hint="default"/>
        <w:b/>
        <w:sz w:val="22"/>
        <w:u w:val="single"/>
      </w:rPr>
    </w:lvl>
    <w:lvl w:ilvl="8">
      <w:start w:val="1"/>
      <w:numFmt w:val="decimal"/>
      <w:isLgl/>
      <w:lvlText w:val="%1.%2.%3.%4.%5.%6.%7.%8.%9."/>
      <w:lvlJc w:val="left"/>
      <w:pPr>
        <w:tabs>
          <w:tab w:val="num" w:pos="7472"/>
        </w:tabs>
        <w:ind w:left="7472" w:hanging="1800"/>
      </w:pPr>
      <w:rPr>
        <w:rFonts w:ascii="Arial" w:hAnsi="Arial" w:hint="default"/>
        <w:b/>
        <w:sz w:val="22"/>
        <w:u w:val="single"/>
      </w:rPr>
    </w:lvl>
  </w:abstractNum>
  <w:abstractNum w:abstractNumId="25">
    <w:nsid w:val="3A41040D"/>
    <w:multiLevelType w:val="multilevel"/>
    <w:tmpl w:val="0FEAFAA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nsid w:val="3BCC38DE"/>
    <w:multiLevelType w:val="hybridMultilevel"/>
    <w:tmpl w:val="D0EA29EE"/>
    <w:lvl w:ilvl="0" w:tplc="0416001B">
      <w:start w:val="1"/>
      <w:numFmt w:val="lowerRoman"/>
      <w:lvlText w:val="%1."/>
      <w:lvlJc w:val="righ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3E4A5D38"/>
    <w:multiLevelType w:val="multilevel"/>
    <w:tmpl w:val="627A3E1A"/>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8">
    <w:nsid w:val="3F5019B5"/>
    <w:multiLevelType w:val="multilevel"/>
    <w:tmpl w:val="B80299A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40A42345"/>
    <w:multiLevelType w:val="hybridMultilevel"/>
    <w:tmpl w:val="6BF8A0B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0">
    <w:nsid w:val="4FB51E42"/>
    <w:multiLevelType w:val="hybridMultilevel"/>
    <w:tmpl w:val="F73A09CC"/>
    <w:lvl w:ilvl="0" w:tplc="932448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1724328"/>
    <w:multiLevelType w:val="hybridMultilevel"/>
    <w:tmpl w:val="E07CB5CA"/>
    <w:lvl w:ilvl="0" w:tplc="AE2A1004">
      <w:start w:val="1"/>
      <w:numFmt w:val="lowerLetter"/>
      <w:lvlText w:val="%1)"/>
      <w:lvlJc w:val="left"/>
      <w:pPr>
        <w:ind w:left="1635" w:hanging="127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7121C50"/>
    <w:multiLevelType w:val="hybridMultilevel"/>
    <w:tmpl w:val="C082B00E"/>
    <w:lvl w:ilvl="0" w:tplc="932448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95F4DF4"/>
    <w:multiLevelType w:val="multilevel"/>
    <w:tmpl w:val="B96E532C"/>
    <w:lvl w:ilvl="0">
      <w:start w:val="1"/>
      <w:numFmt w:val="decimal"/>
      <w:lvlText w:val="%1."/>
      <w:legacy w:legacy="1" w:legacySpace="0" w:legacyIndent="0"/>
      <w:lvlJc w:val="left"/>
    </w:lvl>
    <w:lvl w:ilvl="1">
      <w:start w:val="1"/>
      <w:numFmt w:val="bullet"/>
      <w:lvlText w:val=""/>
      <w:lvlJc w:val="left"/>
      <w:rPr>
        <w:rFonts w:ascii="Symbol" w:hAnsi="Symbol"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4">
    <w:nsid w:val="596E22D4"/>
    <w:multiLevelType w:val="multilevel"/>
    <w:tmpl w:val="8B14EA6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nsid w:val="59D57DE6"/>
    <w:multiLevelType w:val="multilevel"/>
    <w:tmpl w:val="6A583BB4"/>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6">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37">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8">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9">
    <w:nsid w:val="5D45688C"/>
    <w:multiLevelType w:val="multilevel"/>
    <w:tmpl w:val="117C009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0">
    <w:nsid w:val="5E2C7BC8"/>
    <w:multiLevelType w:val="hybridMultilevel"/>
    <w:tmpl w:val="100619D6"/>
    <w:lvl w:ilvl="0" w:tplc="68DA03C6">
      <w:start w:val="1"/>
      <w:numFmt w:val="upp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1">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2">
    <w:nsid w:val="5F7F4F78"/>
    <w:multiLevelType w:val="hybridMultilevel"/>
    <w:tmpl w:val="F1A6FD48"/>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43">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44">
    <w:nsid w:val="69A22E02"/>
    <w:multiLevelType w:val="multilevel"/>
    <w:tmpl w:val="584850AC"/>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5">
    <w:nsid w:val="6F641219"/>
    <w:multiLevelType w:val="multilevel"/>
    <w:tmpl w:val="E336322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6">
    <w:nsid w:val="71662779"/>
    <w:multiLevelType w:val="hybridMultilevel"/>
    <w:tmpl w:val="2D2A0360"/>
    <w:lvl w:ilvl="0" w:tplc="FFFFFFFF">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7B351E3"/>
    <w:multiLevelType w:val="hybridMultilevel"/>
    <w:tmpl w:val="738C264A"/>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48">
    <w:nsid w:val="79FB75CD"/>
    <w:multiLevelType w:val="multilevel"/>
    <w:tmpl w:val="186E93A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num w:numId="1">
    <w:abstractNumId w:val="8"/>
  </w:num>
  <w:num w:numId="2">
    <w:abstractNumId w:val="8"/>
  </w:num>
  <w:num w:numId="3">
    <w:abstractNumId w:val="8"/>
  </w:num>
  <w:num w:numId="4">
    <w:abstractNumId w:val="43"/>
  </w:num>
  <w:num w:numId="5">
    <w:abstractNumId w:val="12"/>
  </w:num>
  <w:num w:numId="6">
    <w:abstractNumId w:val="36"/>
  </w:num>
  <w:num w:numId="7">
    <w:abstractNumId w:val="0"/>
  </w:num>
  <w:num w:numId="8">
    <w:abstractNumId w:val="10"/>
  </w:num>
  <w:num w:numId="9">
    <w:abstractNumId w:val="21"/>
  </w:num>
  <w:num w:numId="10">
    <w:abstractNumId w:val="37"/>
  </w:num>
  <w:num w:numId="11">
    <w:abstractNumId w:val="38"/>
  </w:num>
  <w:num w:numId="12">
    <w:abstractNumId w:val="9"/>
  </w:num>
  <w:num w:numId="13">
    <w:abstractNumId w:val="11"/>
  </w:num>
  <w:num w:numId="14">
    <w:abstractNumId w:val="26"/>
  </w:num>
  <w:num w:numId="15">
    <w:abstractNumId w:val="47"/>
  </w:num>
  <w:num w:numId="16">
    <w:abstractNumId w:val="29"/>
  </w:num>
  <w:num w:numId="17">
    <w:abstractNumId w:val="42"/>
  </w:num>
  <w:num w:numId="18">
    <w:abstractNumId w:val="7"/>
  </w:num>
  <w:num w:numId="19">
    <w:abstractNumId w:val="34"/>
  </w:num>
  <w:num w:numId="20">
    <w:abstractNumId w:val="45"/>
  </w:num>
  <w:num w:numId="21">
    <w:abstractNumId w:val="39"/>
  </w:num>
  <w:num w:numId="22">
    <w:abstractNumId w:val="27"/>
  </w:num>
  <w:num w:numId="23">
    <w:abstractNumId w:val="48"/>
  </w:num>
  <w:num w:numId="24">
    <w:abstractNumId w:val="35"/>
  </w:num>
  <w:num w:numId="25">
    <w:abstractNumId w:val="15"/>
  </w:num>
  <w:num w:numId="26">
    <w:abstractNumId w:val="20"/>
  </w:num>
  <w:num w:numId="27">
    <w:abstractNumId w:val="46"/>
  </w:num>
  <w:num w:numId="28">
    <w:abstractNumId w:val="18"/>
  </w:num>
  <w:num w:numId="29">
    <w:abstractNumId w:val="33"/>
  </w:num>
  <w:num w:numId="30">
    <w:abstractNumId w:val="16"/>
  </w:num>
  <w:num w:numId="31">
    <w:abstractNumId w:val="6"/>
  </w:num>
  <w:num w:numId="32">
    <w:abstractNumId w:val="23"/>
  </w:num>
  <w:num w:numId="33">
    <w:abstractNumId w:val="44"/>
  </w:num>
  <w:num w:numId="34">
    <w:abstractNumId w:val="24"/>
  </w:num>
  <w:num w:numId="35">
    <w:abstractNumId w:val="32"/>
  </w:num>
  <w:num w:numId="36">
    <w:abstractNumId w:val="40"/>
  </w:num>
  <w:num w:numId="37">
    <w:abstractNumId w:val="14"/>
  </w:num>
  <w:num w:numId="38">
    <w:abstractNumId w:val="19"/>
  </w:num>
  <w:num w:numId="39">
    <w:abstractNumId w:val="30"/>
  </w:num>
  <w:num w:numId="40">
    <w:abstractNumId w:val="17"/>
  </w:num>
  <w:num w:numId="41">
    <w:abstractNumId w:val="28"/>
  </w:num>
  <w:num w:numId="42">
    <w:abstractNumId w:val="25"/>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31"/>
  </w:num>
  <w:num w:numId="46">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2"/>
    <o:shapelayout v:ext="edit">
      <o:idmap v:ext="edit" data="2"/>
    </o:shapelayout>
  </w:hdrShapeDefaults>
  <w:footnotePr>
    <w:footnote w:id="0"/>
    <w:footnote w:id="1"/>
  </w:footnotePr>
  <w:endnotePr>
    <w:endnote w:id="0"/>
    <w:endnote w:id="1"/>
  </w:endnotePr>
  <w:compat/>
  <w:rsids>
    <w:rsidRoot w:val="00B22460"/>
    <w:rsid w:val="00000511"/>
    <w:rsid w:val="00002827"/>
    <w:rsid w:val="00002D6F"/>
    <w:rsid w:val="00002FCA"/>
    <w:rsid w:val="00002FFE"/>
    <w:rsid w:val="00003493"/>
    <w:rsid w:val="000037C4"/>
    <w:rsid w:val="0000393E"/>
    <w:rsid w:val="00003966"/>
    <w:rsid w:val="00003B17"/>
    <w:rsid w:val="000049AC"/>
    <w:rsid w:val="00004CF0"/>
    <w:rsid w:val="000057A3"/>
    <w:rsid w:val="000067AD"/>
    <w:rsid w:val="00007127"/>
    <w:rsid w:val="00007151"/>
    <w:rsid w:val="00007218"/>
    <w:rsid w:val="000073DA"/>
    <w:rsid w:val="00012DA0"/>
    <w:rsid w:val="0001490F"/>
    <w:rsid w:val="00014E06"/>
    <w:rsid w:val="00014E45"/>
    <w:rsid w:val="00016DB6"/>
    <w:rsid w:val="00016E96"/>
    <w:rsid w:val="00017053"/>
    <w:rsid w:val="00021032"/>
    <w:rsid w:val="0002239A"/>
    <w:rsid w:val="00024468"/>
    <w:rsid w:val="00024B40"/>
    <w:rsid w:val="00025731"/>
    <w:rsid w:val="000259E9"/>
    <w:rsid w:val="000262F7"/>
    <w:rsid w:val="00026FEF"/>
    <w:rsid w:val="000277A9"/>
    <w:rsid w:val="00030188"/>
    <w:rsid w:val="00031A9E"/>
    <w:rsid w:val="000328C5"/>
    <w:rsid w:val="0003470E"/>
    <w:rsid w:val="00034EA8"/>
    <w:rsid w:val="00034FA2"/>
    <w:rsid w:val="000351F6"/>
    <w:rsid w:val="000355FE"/>
    <w:rsid w:val="00035CC2"/>
    <w:rsid w:val="00035E41"/>
    <w:rsid w:val="00036921"/>
    <w:rsid w:val="00036D21"/>
    <w:rsid w:val="00037A3F"/>
    <w:rsid w:val="00037AEB"/>
    <w:rsid w:val="0004161E"/>
    <w:rsid w:val="00041924"/>
    <w:rsid w:val="00041973"/>
    <w:rsid w:val="0004299C"/>
    <w:rsid w:val="00043CBE"/>
    <w:rsid w:val="00044026"/>
    <w:rsid w:val="0004405E"/>
    <w:rsid w:val="000456ED"/>
    <w:rsid w:val="00045893"/>
    <w:rsid w:val="00047B3B"/>
    <w:rsid w:val="00050516"/>
    <w:rsid w:val="00050AA0"/>
    <w:rsid w:val="00052BEF"/>
    <w:rsid w:val="000530E4"/>
    <w:rsid w:val="000534CB"/>
    <w:rsid w:val="0005499D"/>
    <w:rsid w:val="00056489"/>
    <w:rsid w:val="00057B8B"/>
    <w:rsid w:val="00057CBF"/>
    <w:rsid w:val="00057FB4"/>
    <w:rsid w:val="00060299"/>
    <w:rsid w:val="000604AE"/>
    <w:rsid w:val="00061214"/>
    <w:rsid w:val="00062299"/>
    <w:rsid w:val="000623F7"/>
    <w:rsid w:val="00062918"/>
    <w:rsid w:val="00063628"/>
    <w:rsid w:val="00065495"/>
    <w:rsid w:val="000672E5"/>
    <w:rsid w:val="00067619"/>
    <w:rsid w:val="000678FB"/>
    <w:rsid w:val="00070478"/>
    <w:rsid w:val="00071183"/>
    <w:rsid w:val="00072019"/>
    <w:rsid w:val="000721BC"/>
    <w:rsid w:val="000721FF"/>
    <w:rsid w:val="00072B83"/>
    <w:rsid w:val="0007460D"/>
    <w:rsid w:val="00074CAA"/>
    <w:rsid w:val="000754C1"/>
    <w:rsid w:val="000765D1"/>
    <w:rsid w:val="0007695F"/>
    <w:rsid w:val="00077368"/>
    <w:rsid w:val="00077B85"/>
    <w:rsid w:val="00081DCD"/>
    <w:rsid w:val="0008388F"/>
    <w:rsid w:val="00083F67"/>
    <w:rsid w:val="00084EFA"/>
    <w:rsid w:val="00085A4D"/>
    <w:rsid w:val="00086657"/>
    <w:rsid w:val="00086B2D"/>
    <w:rsid w:val="00086C5F"/>
    <w:rsid w:val="00086FC8"/>
    <w:rsid w:val="0008784E"/>
    <w:rsid w:val="00087E55"/>
    <w:rsid w:val="00091198"/>
    <w:rsid w:val="00092A6A"/>
    <w:rsid w:val="000930C7"/>
    <w:rsid w:val="00094C0C"/>
    <w:rsid w:val="00097444"/>
    <w:rsid w:val="00097461"/>
    <w:rsid w:val="000A3377"/>
    <w:rsid w:val="000A3421"/>
    <w:rsid w:val="000A3C86"/>
    <w:rsid w:val="000A4CBB"/>
    <w:rsid w:val="000A5429"/>
    <w:rsid w:val="000A5BB1"/>
    <w:rsid w:val="000A6DC8"/>
    <w:rsid w:val="000B0402"/>
    <w:rsid w:val="000B0A8E"/>
    <w:rsid w:val="000B0B79"/>
    <w:rsid w:val="000B21A0"/>
    <w:rsid w:val="000B2939"/>
    <w:rsid w:val="000B3DE2"/>
    <w:rsid w:val="000B44B0"/>
    <w:rsid w:val="000B4E2B"/>
    <w:rsid w:val="000C0E6F"/>
    <w:rsid w:val="000C0E7B"/>
    <w:rsid w:val="000C0F3A"/>
    <w:rsid w:val="000C18DC"/>
    <w:rsid w:val="000C1C36"/>
    <w:rsid w:val="000C2072"/>
    <w:rsid w:val="000C222E"/>
    <w:rsid w:val="000C2DE1"/>
    <w:rsid w:val="000C5B0B"/>
    <w:rsid w:val="000C6B25"/>
    <w:rsid w:val="000C6FB9"/>
    <w:rsid w:val="000C7A5F"/>
    <w:rsid w:val="000D00EA"/>
    <w:rsid w:val="000D1E56"/>
    <w:rsid w:val="000D20D6"/>
    <w:rsid w:val="000D2FF3"/>
    <w:rsid w:val="000D39E5"/>
    <w:rsid w:val="000D3FEC"/>
    <w:rsid w:val="000D4972"/>
    <w:rsid w:val="000D571D"/>
    <w:rsid w:val="000D740E"/>
    <w:rsid w:val="000D7635"/>
    <w:rsid w:val="000D787F"/>
    <w:rsid w:val="000D7A7B"/>
    <w:rsid w:val="000E027B"/>
    <w:rsid w:val="000E0C5A"/>
    <w:rsid w:val="000E1FBD"/>
    <w:rsid w:val="000E4103"/>
    <w:rsid w:val="000E41BD"/>
    <w:rsid w:val="000E5AB7"/>
    <w:rsid w:val="000E627C"/>
    <w:rsid w:val="000E663E"/>
    <w:rsid w:val="000E6721"/>
    <w:rsid w:val="000E6CFE"/>
    <w:rsid w:val="000E78FD"/>
    <w:rsid w:val="000E7BCA"/>
    <w:rsid w:val="000F00A2"/>
    <w:rsid w:val="000F0EB5"/>
    <w:rsid w:val="000F1D80"/>
    <w:rsid w:val="000F1EA7"/>
    <w:rsid w:val="000F239A"/>
    <w:rsid w:val="000F3567"/>
    <w:rsid w:val="000F368E"/>
    <w:rsid w:val="000F3D8C"/>
    <w:rsid w:val="000F41BE"/>
    <w:rsid w:val="000F4C08"/>
    <w:rsid w:val="000F597E"/>
    <w:rsid w:val="000F6C53"/>
    <w:rsid w:val="000F7170"/>
    <w:rsid w:val="00100CE1"/>
    <w:rsid w:val="00100F0F"/>
    <w:rsid w:val="001026E3"/>
    <w:rsid w:val="00102AB9"/>
    <w:rsid w:val="00102B6D"/>
    <w:rsid w:val="00103A30"/>
    <w:rsid w:val="00103C68"/>
    <w:rsid w:val="00103FEB"/>
    <w:rsid w:val="001042A9"/>
    <w:rsid w:val="001049FD"/>
    <w:rsid w:val="00106086"/>
    <w:rsid w:val="001068E6"/>
    <w:rsid w:val="00106F24"/>
    <w:rsid w:val="00107F32"/>
    <w:rsid w:val="00111CDA"/>
    <w:rsid w:val="00112067"/>
    <w:rsid w:val="00113BD8"/>
    <w:rsid w:val="001147E2"/>
    <w:rsid w:val="00114852"/>
    <w:rsid w:val="00114E4D"/>
    <w:rsid w:val="0011684D"/>
    <w:rsid w:val="00116A07"/>
    <w:rsid w:val="0011783B"/>
    <w:rsid w:val="001200FE"/>
    <w:rsid w:val="00121B4B"/>
    <w:rsid w:val="001224E1"/>
    <w:rsid w:val="00123E6B"/>
    <w:rsid w:val="0012456D"/>
    <w:rsid w:val="001246D0"/>
    <w:rsid w:val="00125016"/>
    <w:rsid w:val="00125038"/>
    <w:rsid w:val="001256F3"/>
    <w:rsid w:val="00125FD4"/>
    <w:rsid w:val="001260D1"/>
    <w:rsid w:val="00126556"/>
    <w:rsid w:val="00126CB6"/>
    <w:rsid w:val="001272CA"/>
    <w:rsid w:val="001303C3"/>
    <w:rsid w:val="001313B3"/>
    <w:rsid w:val="001318D0"/>
    <w:rsid w:val="0013260A"/>
    <w:rsid w:val="00133915"/>
    <w:rsid w:val="0013467F"/>
    <w:rsid w:val="001348A5"/>
    <w:rsid w:val="00134B8A"/>
    <w:rsid w:val="00135C20"/>
    <w:rsid w:val="0013654A"/>
    <w:rsid w:val="001365F9"/>
    <w:rsid w:val="00137AEF"/>
    <w:rsid w:val="00141D27"/>
    <w:rsid w:val="00142136"/>
    <w:rsid w:val="00142BFB"/>
    <w:rsid w:val="00142FB6"/>
    <w:rsid w:val="00143432"/>
    <w:rsid w:val="001447C2"/>
    <w:rsid w:val="00144DEF"/>
    <w:rsid w:val="00144FC9"/>
    <w:rsid w:val="0014541E"/>
    <w:rsid w:val="00145DC2"/>
    <w:rsid w:val="00153F48"/>
    <w:rsid w:val="00154548"/>
    <w:rsid w:val="00156BF4"/>
    <w:rsid w:val="0015714D"/>
    <w:rsid w:val="0016020C"/>
    <w:rsid w:val="00161DE4"/>
    <w:rsid w:val="001628F7"/>
    <w:rsid w:val="00164CAE"/>
    <w:rsid w:val="00164E87"/>
    <w:rsid w:val="001652AE"/>
    <w:rsid w:val="001663FD"/>
    <w:rsid w:val="0016669E"/>
    <w:rsid w:val="00167E90"/>
    <w:rsid w:val="00170DD9"/>
    <w:rsid w:val="00171FF5"/>
    <w:rsid w:val="0017206B"/>
    <w:rsid w:val="00172C92"/>
    <w:rsid w:val="00173032"/>
    <w:rsid w:val="00174733"/>
    <w:rsid w:val="0017480B"/>
    <w:rsid w:val="00174AAF"/>
    <w:rsid w:val="0017640C"/>
    <w:rsid w:val="001773F1"/>
    <w:rsid w:val="00177C41"/>
    <w:rsid w:val="00182EB2"/>
    <w:rsid w:val="00183CBE"/>
    <w:rsid w:val="00183EAB"/>
    <w:rsid w:val="001844A7"/>
    <w:rsid w:val="00184A2A"/>
    <w:rsid w:val="00184C1F"/>
    <w:rsid w:val="001854A5"/>
    <w:rsid w:val="0018556D"/>
    <w:rsid w:val="0018569E"/>
    <w:rsid w:val="00185995"/>
    <w:rsid w:val="001860B0"/>
    <w:rsid w:val="0018642B"/>
    <w:rsid w:val="00187CB7"/>
    <w:rsid w:val="00187E82"/>
    <w:rsid w:val="00187F0A"/>
    <w:rsid w:val="0019016E"/>
    <w:rsid w:val="00190E25"/>
    <w:rsid w:val="00191BD8"/>
    <w:rsid w:val="001920A9"/>
    <w:rsid w:val="0019247C"/>
    <w:rsid w:val="00192C9E"/>
    <w:rsid w:val="00193D7A"/>
    <w:rsid w:val="001970C8"/>
    <w:rsid w:val="00197A05"/>
    <w:rsid w:val="001A038C"/>
    <w:rsid w:val="001A1FA8"/>
    <w:rsid w:val="001A2AE4"/>
    <w:rsid w:val="001A3300"/>
    <w:rsid w:val="001A3570"/>
    <w:rsid w:val="001A4481"/>
    <w:rsid w:val="001A4D48"/>
    <w:rsid w:val="001A5458"/>
    <w:rsid w:val="001A65D6"/>
    <w:rsid w:val="001A66BB"/>
    <w:rsid w:val="001A674B"/>
    <w:rsid w:val="001A6952"/>
    <w:rsid w:val="001A6DA8"/>
    <w:rsid w:val="001B0395"/>
    <w:rsid w:val="001B05B1"/>
    <w:rsid w:val="001B05E2"/>
    <w:rsid w:val="001B184C"/>
    <w:rsid w:val="001B19F0"/>
    <w:rsid w:val="001B1C55"/>
    <w:rsid w:val="001B235B"/>
    <w:rsid w:val="001B2ACF"/>
    <w:rsid w:val="001B44A1"/>
    <w:rsid w:val="001B4B8B"/>
    <w:rsid w:val="001B51C0"/>
    <w:rsid w:val="001B54C1"/>
    <w:rsid w:val="001B6167"/>
    <w:rsid w:val="001B69ED"/>
    <w:rsid w:val="001B6D9D"/>
    <w:rsid w:val="001B7B4D"/>
    <w:rsid w:val="001B7D4C"/>
    <w:rsid w:val="001C00E8"/>
    <w:rsid w:val="001C0C70"/>
    <w:rsid w:val="001C1DEE"/>
    <w:rsid w:val="001C1E0F"/>
    <w:rsid w:val="001C22F9"/>
    <w:rsid w:val="001C2620"/>
    <w:rsid w:val="001C27D4"/>
    <w:rsid w:val="001C2934"/>
    <w:rsid w:val="001C2ECE"/>
    <w:rsid w:val="001C3F63"/>
    <w:rsid w:val="001C4E35"/>
    <w:rsid w:val="001C531C"/>
    <w:rsid w:val="001C67CE"/>
    <w:rsid w:val="001C6A9A"/>
    <w:rsid w:val="001C7003"/>
    <w:rsid w:val="001C7A24"/>
    <w:rsid w:val="001D0073"/>
    <w:rsid w:val="001D01DC"/>
    <w:rsid w:val="001D0764"/>
    <w:rsid w:val="001D1704"/>
    <w:rsid w:val="001D2AA6"/>
    <w:rsid w:val="001D2BA1"/>
    <w:rsid w:val="001D2D1F"/>
    <w:rsid w:val="001D3BB8"/>
    <w:rsid w:val="001D4C58"/>
    <w:rsid w:val="001D4D91"/>
    <w:rsid w:val="001D5A6B"/>
    <w:rsid w:val="001D5C58"/>
    <w:rsid w:val="001D5FD0"/>
    <w:rsid w:val="001D6411"/>
    <w:rsid w:val="001D6988"/>
    <w:rsid w:val="001D728E"/>
    <w:rsid w:val="001D7632"/>
    <w:rsid w:val="001D785E"/>
    <w:rsid w:val="001D7978"/>
    <w:rsid w:val="001E03C9"/>
    <w:rsid w:val="001E2F19"/>
    <w:rsid w:val="001E3274"/>
    <w:rsid w:val="001E4C23"/>
    <w:rsid w:val="001E5D5B"/>
    <w:rsid w:val="001E69C1"/>
    <w:rsid w:val="001E7498"/>
    <w:rsid w:val="001E7654"/>
    <w:rsid w:val="001F19D0"/>
    <w:rsid w:val="001F22BC"/>
    <w:rsid w:val="001F5303"/>
    <w:rsid w:val="001F5321"/>
    <w:rsid w:val="001F6254"/>
    <w:rsid w:val="001F6A6A"/>
    <w:rsid w:val="001F6E9D"/>
    <w:rsid w:val="001F70B1"/>
    <w:rsid w:val="001F744E"/>
    <w:rsid w:val="001F758F"/>
    <w:rsid w:val="00202C9B"/>
    <w:rsid w:val="0020643F"/>
    <w:rsid w:val="00206E9C"/>
    <w:rsid w:val="0020754C"/>
    <w:rsid w:val="00207AFD"/>
    <w:rsid w:val="00207B08"/>
    <w:rsid w:val="00211096"/>
    <w:rsid w:val="00211348"/>
    <w:rsid w:val="0021143D"/>
    <w:rsid w:val="00211666"/>
    <w:rsid w:val="002120D6"/>
    <w:rsid w:val="002120E7"/>
    <w:rsid w:val="0021277F"/>
    <w:rsid w:val="00212887"/>
    <w:rsid w:val="0021299C"/>
    <w:rsid w:val="00212D53"/>
    <w:rsid w:val="00213CFA"/>
    <w:rsid w:val="00214125"/>
    <w:rsid w:val="00214E17"/>
    <w:rsid w:val="00214F71"/>
    <w:rsid w:val="00215A1E"/>
    <w:rsid w:val="00216F3B"/>
    <w:rsid w:val="00217A0C"/>
    <w:rsid w:val="00217B47"/>
    <w:rsid w:val="00217CD5"/>
    <w:rsid w:val="00217DC4"/>
    <w:rsid w:val="002212E2"/>
    <w:rsid w:val="002214A0"/>
    <w:rsid w:val="00221606"/>
    <w:rsid w:val="00221FFE"/>
    <w:rsid w:val="00223194"/>
    <w:rsid w:val="00223308"/>
    <w:rsid w:val="002234A9"/>
    <w:rsid w:val="00223657"/>
    <w:rsid w:val="002237E4"/>
    <w:rsid w:val="00223C4A"/>
    <w:rsid w:val="00225449"/>
    <w:rsid w:val="0022589E"/>
    <w:rsid w:val="0022721C"/>
    <w:rsid w:val="0023022F"/>
    <w:rsid w:val="002308CB"/>
    <w:rsid w:val="00233100"/>
    <w:rsid w:val="002335F7"/>
    <w:rsid w:val="00233C1A"/>
    <w:rsid w:val="0023413F"/>
    <w:rsid w:val="00235824"/>
    <w:rsid w:val="002358C3"/>
    <w:rsid w:val="00237E6F"/>
    <w:rsid w:val="00240F57"/>
    <w:rsid w:val="002414A3"/>
    <w:rsid w:val="00243202"/>
    <w:rsid w:val="00243297"/>
    <w:rsid w:val="00243E93"/>
    <w:rsid w:val="002440BB"/>
    <w:rsid w:val="0024423E"/>
    <w:rsid w:val="00244B15"/>
    <w:rsid w:val="00246FDE"/>
    <w:rsid w:val="002477AD"/>
    <w:rsid w:val="00250DCF"/>
    <w:rsid w:val="00251821"/>
    <w:rsid w:val="00251951"/>
    <w:rsid w:val="00251D49"/>
    <w:rsid w:val="00252609"/>
    <w:rsid w:val="00254CC8"/>
    <w:rsid w:val="00255936"/>
    <w:rsid w:val="002561CE"/>
    <w:rsid w:val="002562A9"/>
    <w:rsid w:val="002563AB"/>
    <w:rsid w:val="0025693D"/>
    <w:rsid w:val="002569D5"/>
    <w:rsid w:val="002575A2"/>
    <w:rsid w:val="00260AAD"/>
    <w:rsid w:val="00261E43"/>
    <w:rsid w:val="00261FCC"/>
    <w:rsid w:val="0026209F"/>
    <w:rsid w:val="00262673"/>
    <w:rsid w:val="0026274C"/>
    <w:rsid w:val="002647B8"/>
    <w:rsid w:val="0026504B"/>
    <w:rsid w:val="00265748"/>
    <w:rsid w:val="00265953"/>
    <w:rsid w:val="00266F97"/>
    <w:rsid w:val="00267495"/>
    <w:rsid w:val="00272647"/>
    <w:rsid w:val="002747D6"/>
    <w:rsid w:val="002752F2"/>
    <w:rsid w:val="002756B1"/>
    <w:rsid w:val="0027650E"/>
    <w:rsid w:val="002765A5"/>
    <w:rsid w:val="00276E2D"/>
    <w:rsid w:val="0027745A"/>
    <w:rsid w:val="002777CE"/>
    <w:rsid w:val="00281966"/>
    <w:rsid w:val="00283392"/>
    <w:rsid w:val="00286349"/>
    <w:rsid w:val="00287CCA"/>
    <w:rsid w:val="00290E6F"/>
    <w:rsid w:val="00291690"/>
    <w:rsid w:val="00291B1C"/>
    <w:rsid w:val="00291FFB"/>
    <w:rsid w:val="002920D1"/>
    <w:rsid w:val="0029331D"/>
    <w:rsid w:val="002936C7"/>
    <w:rsid w:val="0029664C"/>
    <w:rsid w:val="002968A2"/>
    <w:rsid w:val="00297787"/>
    <w:rsid w:val="00297A20"/>
    <w:rsid w:val="002A0DE0"/>
    <w:rsid w:val="002A153C"/>
    <w:rsid w:val="002A1876"/>
    <w:rsid w:val="002A22C4"/>
    <w:rsid w:val="002A28BC"/>
    <w:rsid w:val="002A2B4E"/>
    <w:rsid w:val="002A2C1F"/>
    <w:rsid w:val="002A351B"/>
    <w:rsid w:val="002A4927"/>
    <w:rsid w:val="002A53E1"/>
    <w:rsid w:val="002A64E0"/>
    <w:rsid w:val="002A6889"/>
    <w:rsid w:val="002A7952"/>
    <w:rsid w:val="002B1222"/>
    <w:rsid w:val="002B260E"/>
    <w:rsid w:val="002B39D4"/>
    <w:rsid w:val="002B4937"/>
    <w:rsid w:val="002B4FD6"/>
    <w:rsid w:val="002B5CB4"/>
    <w:rsid w:val="002B5CFC"/>
    <w:rsid w:val="002B6195"/>
    <w:rsid w:val="002B70E4"/>
    <w:rsid w:val="002B7825"/>
    <w:rsid w:val="002B7DE6"/>
    <w:rsid w:val="002C2FB5"/>
    <w:rsid w:val="002C38EF"/>
    <w:rsid w:val="002C3DB2"/>
    <w:rsid w:val="002C4EE7"/>
    <w:rsid w:val="002C6015"/>
    <w:rsid w:val="002C60BC"/>
    <w:rsid w:val="002D0406"/>
    <w:rsid w:val="002D07B1"/>
    <w:rsid w:val="002D1053"/>
    <w:rsid w:val="002D17BF"/>
    <w:rsid w:val="002D288C"/>
    <w:rsid w:val="002D32A4"/>
    <w:rsid w:val="002D3737"/>
    <w:rsid w:val="002D3874"/>
    <w:rsid w:val="002D3E15"/>
    <w:rsid w:val="002D6DBE"/>
    <w:rsid w:val="002D78D9"/>
    <w:rsid w:val="002E07E0"/>
    <w:rsid w:val="002E0E22"/>
    <w:rsid w:val="002E146F"/>
    <w:rsid w:val="002E17EE"/>
    <w:rsid w:val="002E1AD4"/>
    <w:rsid w:val="002E1B8F"/>
    <w:rsid w:val="002E2220"/>
    <w:rsid w:val="002E239A"/>
    <w:rsid w:val="002E2F9C"/>
    <w:rsid w:val="002E319F"/>
    <w:rsid w:val="002E3EA3"/>
    <w:rsid w:val="002E45F0"/>
    <w:rsid w:val="002E50A4"/>
    <w:rsid w:val="002E5289"/>
    <w:rsid w:val="002E5456"/>
    <w:rsid w:val="002E565D"/>
    <w:rsid w:val="002E5E83"/>
    <w:rsid w:val="002E6610"/>
    <w:rsid w:val="002E6D34"/>
    <w:rsid w:val="002F12CB"/>
    <w:rsid w:val="002F13FB"/>
    <w:rsid w:val="002F209A"/>
    <w:rsid w:val="002F2700"/>
    <w:rsid w:val="002F3889"/>
    <w:rsid w:val="002F3AD0"/>
    <w:rsid w:val="002F3B77"/>
    <w:rsid w:val="002F3CFF"/>
    <w:rsid w:val="002F3D14"/>
    <w:rsid w:val="002F50AE"/>
    <w:rsid w:val="002F58A6"/>
    <w:rsid w:val="002F5C39"/>
    <w:rsid w:val="002F5C63"/>
    <w:rsid w:val="002F651D"/>
    <w:rsid w:val="002F68D4"/>
    <w:rsid w:val="002F6D63"/>
    <w:rsid w:val="002F6F57"/>
    <w:rsid w:val="00301230"/>
    <w:rsid w:val="00302459"/>
    <w:rsid w:val="00304606"/>
    <w:rsid w:val="00304DFF"/>
    <w:rsid w:val="0030543F"/>
    <w:rsid w:val="00305E9C"/>
    <w:rsid w:val="00306B7F"/>
    <w:rsid w:val="003074AE"/>
    <w:rsid w:val="00310A6F"/>
    <w:rsid w:val="00311AD7"/>
    <w:rsid w:val="00311D5A"/>
    <w:rsid w:val="00312314"/>
    <w:rsid w:val="003132F5"/>
    <w:rsid w:val="0031411C"/>
    <w:rsid w:val="00315AB2"/>
    <w:rsid w:val="00317FD8"/>
    <w:rsid w:val="00320292"/>
    <w:rsid w:val="00320D53"/>
    <w:rsid w:val="003212BA"/>
    <w:rsid w:val="003221FD"/>
    <w:rsid w:val="003224EB"/>
    <w:rsid w:val="00322648"/>
    <w:rsid w:val="00323091"/>
    <w:rsid w:val="00323620"/>
    <w:rsid w:val="00324C74"/>
    <w:rsid w:val="00325B38"/>
    <w:rsid w:val="00326C14"/>
    <w:rsid w:val="0032787D"/>
    <w:rsid w:val="00327EE6"/>
    <w:rsid w:val="00330ED3"/>
    <w:rsid w:val="00330FD8"/>
    <w:rsid w:val="00331562"/>
    <w:rsid w:val="00331684"/>
    <w:rsid w:val="00332BFE"/>
    <w:rsid w:val="00333350"/>
    <w:rsid w:val="0033343B"/>
    <w:rsid w:val="003335E1"/>
    <w:rsid w:val="00335728"/>
    <w:rsid w:val="00335DD3"/>
    <w:rsid w:val="00336CC9"/>
    <w:rsid w:val="00337859"/>
    <w:rsid w:val="003401EA"/>
    <w:rsid w:val="003408DD"/>
    <w:rsid w:val="0034153A"/>
    <w:rsid w:val="00342051"/>
    <w:rsid w:val="00342CD3"/>
    <w:rsid w:val="00343C23"/>
    <w:rsid w:val="0034487F"/>
    <w:rsid w:val="00344C00"/>
    <w:rsid w:val="003462D4"/>
    <w:rsid w:val="003476D4"/>
    <w:rsid w:val="00347F51"/>
    <w:rsid w:val="003503FF"/>
    <w:rsid w:val="003504DB"/>
    <w:rsid w:val="003507A4"/>
    <w:rsid w:val="0035103B"/>
    <w:rsid w:val="00352646"/>
    <w:rsid w:val="00353A3E"/>
    <w:rsid w:val="00355E33"/>
    <w:rsid w:val="00355F49"/>
    <w:rsid w:val="00356EE7"/>
    <w:rsid w:val="00357506"/>
    <w:rsid w:val="00360143"/>
    <w:rsid w:val="003614E3"/>
    <w:rsid w:val="003615AA"/>
    <w:rsid w:val="00362649"/>
    <w:rsid w:val="00364276"/>
    <w:rsid w:val="00364699"/>
    <w:rsid w:val="0036668E"/>
    <w:rsid w:val="0036731B"/>
    <w:rsid w:val="00367494"/>
    <w:rsid w:val="00367B1A"/>
    <w:rsid w:val="003701E4"/>
    <w:rsid w:val="00370D18"/>
    <w:rsid w:val="00371CBE"/>
    <w:rsid w:val="00372148"/>
    <w:rsid w:val="003727ED"/>
    <w:rsid w:val="00373119"/>
    <w:rsid w:val="00373C24"/>
    <w:rsid w:val="00375A06"/>
    <w:rsid w:val="00377F68"/>
    <w:rsid w:val="00381228"/>
    <w:rsid w:val="003866BB"/>
    <w:rsid w:val="00386BFE"/>
    <w:rsid w:val="00387033"/>
    <w:rsid w:val="00391E1A"/>
    <w:rsid w:val="00392385"/>
    <w:rsid w:val="0039264F"/>
    <w:rsid w:val="00392CAB"/>
    <w:rsid w:val="00394AE0"/>
    <w:rsid w:val="00395874"/>
    <w:rsid w:val="00396B30"/>
    <w:rsid w:val="003A0D4A"/>
    <w:rsid w:val="003A1873"/>
    <w:rsid w:val="003A2042"/>
    <w:rsid w:val="003A26D6"/>
    <w:rsid w:val="003A368C"/>
    <w:rsid w:val="003A51AB"/>
    <w:rsid w:val="003A6E4B"/>
    <w:rsid w:val="003A6F65"/>
    <w:rsid w:val="003B0369"/>
    <w:rsid w:val="003B158B"/>
    <w:rsid w:val="003B1BEB"/>
    <w:rsid w:val="003B22B8"/>
    <w:rsid w:val="003B2A13"/>
    <w:rsid w:val="003B2C73"/>
    <w:rsid w:val="003B36C1"/>
    <w:rsid w:val="003B49B4"/>
    <w:rsid w:val="003B4CE4"/>
    <w:rsid w:val="003B5469"/>
    <w:rsid w:val="003B55C0"/>
    <w:rsid w:val="003B629B"/>
    <w:rsid w:val="003B66FC"/>
    <w:rsid w:val="003B6880"/>
    <w:rsid w:val="003B6F7C"/>
    <w:rsid w:val="003C06B6"/>
    <w:rsid w:val="003C2DC6"/>
    <w:rsid w:val="003C38C9"/>
    <w:rsid w:val="003C4566"/>
    <w:rsid w:val="003C496F"/>
    <w:rsid w:val="003C49E2"/>
    <w:rsid w:val="003C53A0"/>
    <w:rsid w:val="003C5BBE"/>
    <w:rsid w:val="003C6260"/>
    <w:rsid w:val="003C77E9"/>
    <w:rsid w:val="003D204F"/>
    <w:rsid w:val="003D25BE"/>
    <w:rsid w:val="003D2B82"/>
    <w:rsid w:val="003D2B9E"/>
    <w:rsid w:val="003D320F"/>
    <w:rsid w:val="003D3A05"/>
    <w:rsid w:val="003D4DEB"/>
    <w:rsid w:val="003D58B1"/>
    <w:rsid w:val="003D616E"/>
    <w:rsid w:val="003D6197"/>
    <w:rsid w:val="003D6AA3"/>
    <w:rsid w:val="003D7052"/>
    <w:rsid w:val="003D7696"/>
    <w:rsid w:val="003D7B27"/>
    <w:rsid w:val="003E0263"/>
    <w:rsid w:val="003E052E"/>
    <w:rsid w:val="003E0EE6"/>
    <w:rsid w:val="003E192B"/>
    <w:rsid w:val="003E28DE"/>
    <w:rsid w:val="003E300E"/>
    <w:rsid w:val="003E4134"/>
    <w:rsid w:val="003E4997"/>
    <w:rsid w:val="003E4C7A"/>
    <w:rsid w:val="003E4F94"/>
    <w:rsid w:val="003E7052"/>
    <w:rsid w:val="003F0269"/>
    <w:rsid w:val="003F0309"/>
    <w:rsid w:val="003F0F38"/>
    <w:rsid w:val="003F113B"/>
    <w:rsid w:val="003F5337"/>
    <w:rsid w:val="003F55F1"/>
    <w:rsid w:val="003F66A2"/>
    <w:rsid w:val="003F7166"/>
    <w:rsid w:val="003F7A36"/>
    <w:rsid w:val="003F7AB9"/>
    <w:rsid w:val="00401B88"/>
    <w:rsid w:val="004023DB"/>
    <w:rsid w:val="004035E6"/>
    <w:rsid w:val="004043B0"/>
    <w:rsid w:val="0040445C"/>
    <w:rsid w:val="00404D3E"/>
    <w:rsid w:val="00404E8C"/>
    <w:rsid w:val="00407582"/>
    <w:rsid w:val="00407BC3"/>
    <w:rsid w:val="00407E5C"/>
    <w:rsid w:val="00410A94"/>
    <w:rsid w:val="00410CF2"/>
    <w:rsid w:val="00410F3E"/>
    <w:rsid w:val="00413670"/>
    <w:rsid w:val="00413C71"/>
    <w:rsid w:val="00413C7E"/>
    <w:rsid w:val="00414CFF"/>
    <w:rsid w:val="00414D5D"/>
    <w:rsid w:val="00415B34"/>
    <w:rsid w:val="00415C8F"/>
    <w:rsid w:val="00415FAB"/>
    <w:rsid w:val="00416194"/>
    <w:rsid w:val="0041619E"/>
    <w:rsid w:val="00416E99"/>
    <w:rsid w:val="00416F8D"/>
    <w:rsid w:val="004175F1"/>
    <w:rsid w:val="004176AB"/>
    <w:rsid w:val="00421224"/>
    <w:rsid w:val="004228B6"/>
    <w:rsid w:val="0042316C"/>
    <w:rsid w:val="00423802"/>
    <w:rsid w:val="00425F58"/>
    <w:rsid w:val="004271E6"/>
    <w:rsid w:val="0042790C"/>
    <w:rsid w:val="00427E80"/>
    <w:rsid w:val="004304FB"/>
    <w:rsid w:val="00432370"/>
    <w:rsid w:val="004324DB"/>
    <w:rsid w:val="00432A61"/>
    <w:rsid w:val="00433043"/>
    <w:rsid w:val="00433741"/>
    <w:rsid w:val="004351D8"/>
    <w:rsid w:val="00440DCB"/>
    <w:rsid w:val="004411B3"/>
    <w:rsid w:val="004423DC"/>
    <w:rsid w:val="00442824"/>
    <w:rsid w:val="0044356F"/>
    <w:rsid w:val="00444598"/>
    <w:rsid w:val="004452CF"/>
    <w:rsid w:val="004456CD"/>
    <w:rsid w:val="00446A35"/>
    <w:rsid w:val="0044720A"/>
    <w:rsid w:val="00450D7E"/>
    <w:rsid w:val="0045193E"/>
    <w:rsid w:val="00451EEC"/>
    <w:rsid w:val="00452055"/>
    <w:rsid w:val="0045244E"/>
    <w:rsid w:val="00452D96"/>
    <w:rsid w:val="00452F1F"/>
    <w:rsid w:val="00453C6E"/>
    <w:rsid w:val="00457556"/>
    <w:rsid w:val="00457898"/>
    <w:rsid w:val="00457C02"/>
    <w:rsid w:val="00457C03"/>
    <w:rsid w:val="00460A39"/>
    <w:rsid w:val="00460BF7"/>
    <w:rsid w:val="004611B5"/>
    <w:rsid w:val="00461B65"/>
    <w:rsid w:val="004628DB"/>
    <w:rsid w:val="00463480"/>
    <w:rsid w:val="00466062"/>
    <w:rsid w:val="004668C2"/>
    <w:rsid w:val="004669D0"/>
    <w:rsid w:val="004676F1"/>
    <w:rsid w:val="00470472"/>
    <w:rsid w:val="004706F8"/>
    <w:rsid w:val="0047393A"/>
    <w:rsid w:val="00473B6E"/>
    <w:rsid w:val="0047601C"/>
    <w:rsid w:val="004762A8"/>
    <w:rsid w:val="004770FE"/>
    <w:rsid w:val="00477571"/>
    <w:rsid w:val="004802D8"/>
    <w:rsid w:val="00482E3C"/>
    <w:rsid w:val="0048321C"/>
    <w:rsid w:val="00483777"/>
    <w:rsid w:val="004838A1"/>
    <w:rsid w:val="004839B4"/>
    <w:rsid w:val="00483F58"/>
    <w:rsid w:val="00485ACB"/>
    <w:rsid w:val="00487010"/>
    <w:rsid w:val="0048742D"/>
    <w:rsid w:val="00487546"/>
    <w:rsid w:val="004903F6"/>
    <w:rsid w:val="00491160"/>
    <w:rsid w:val="00491CD0"/>
    <w:rsid w:val="00491F04"/>
    <w:rsid w:val="004928E5"/>
    <w:rsid w:val="00492CF9"/>
    <w:rsid w:val="0049483A"/>
    <w:rsid w:val="00494A84"/>
    <w:rsid w:val="004952AD"/>
    <w:rsid w:val="004956AB"/>
    <w:rsid w:val="00495B9D"/>
    <w:rsid w:val="0049608A"/>
    <w:rsid w:val="004961D8"/>
    <w:rsid w:val="00496B5C"/>
    <w:rsid w:val="00496D4E"/>
    <w:rsid w:val="00496FC2"/>
    <w:rsid w:val="004A07B4"/>
    <w:rsid w:val="004A0AF3"/>
    <w:rsid w:val="004A1A74"/>
    <w:rsid w:val="004A1EF7"/>
    <w:rsid w:val="004A3902"/>
    <w:rsid w:val="004A3F79"/>
    <w:rsid w:val="004A4BF2"/>
    <w:rsid w:val="004A6115"/>
    <w:rsid w:val="004A6EEF"/>
    <w:rsid w:val="004A709F"/>
    <w:rsid w:val="004A7736"/>
    <w:rsid w:val="004A7BFB"/>
    <w:rsid w:val="004A7F2C"/>
    <w:rsid w:val="004B3CF5"/>
    <w:rsid w:val="004B5BC3"/>
    <w:rsid w:val="004B6C2E"/>
    <w:rsid w:val="004B736A"/>
    <w:rsid w:val="004B7FBB"/>
    <w:rsid w:val="004C0082"/>
    <w:rsid w:val="004C01B0"/>
    <w:rsid w:val="004C06A0"/>
    <w:rsid w:val="004C0E3C"/>
    <w:rsid w:val="004C19E3"/>
    <w:rsid w:val="004C43E4"/>
    <w:rsid w:val="004C550E"/>
    <w:rsid w:val="004C5E62"/>
    <w:rsid w:val="004C7315"/>
    <w:rsid w:val="004D020E"/>
    <w:rsid w:val="004D0628"/>
    <w:rsid w:val="004D1F3D"/>
    <w:rsid w:val="004D3272"/>
    <w:rsid w:val="004D3E9D"/>
    <w:rsid w:val="004D45B6"/>
    <w:rsid w:val="004D4F23"/>
    <w:rsid w:val="004D5348"/>
    <w:rsid w:val="004D5BA4"/>
    <w:rsid w:val="004D5E03"/>
    <w:rsid w:val="004D61BD"/>
    <w:rsid w:val="004D63D1"/>
    <w:rsid w:val="004D6C75"/>
    <w:rsid w:val="004D6CBF"/>
    <w:rsid w:val="004D6D8A"/>
    <w:rsid w:val="004D720A"/>
    <w:rsid w:val="004E174D"/>
    <w:rsid w:val="004E250B"/>
    <w:rsid w:val="004E375A"/>
    <w:rsid w:val="004E46AC"/>
    <w:rsid w:val="004E5247"/>
    <w:rsid w:val="004E57C4"/>
    <w:rsid w:val="004E7194"/>
    <w:rsid w:val="004E7710"/>
    <w:rsid w:val="004E7FF7"/>
    <w:rsid w:val="004F02DB"/>
    <w:rsid w:val="004F033C"/>
    <w:rsid w:val="004F0378"/>
    <w:rsid w:val="004F1FED"/>
    <w:rsid w:val="004F2B5F"/>
    <w:rsid w:val="004F4979"/>
    <w:rsid w:val="004F4D9F"/>
    <w:rsid w:val="004F4F73"/>
    <w:rsid w:val="004F50CB"/>
    <w:rsid w:val="004F643E"/>
    <w:rsid w:val="004F736C"/>
    <w:rsid w:val="004F73C9"/>
    <w:rsid w:val="00501B9A"/>
    <w:rsid w:val="00502B21"/>
    <w:rsid w:val="00503768"/>
    <w:rsid w:val="00504577"/>
    <w:rsid w:val="005046FB"/>
    <w:rsid w:val="005063C9"/>
    <w:rsid w:val="00506E87"/>
    <w:rsid w:val="005071EB"/>
    <w:rsid w:val="00510ADD"/>
    <w:rsid w:val="00511155"/>
    <w:rsid w:val="0051505D"/>
    <w:rsid w:val="005152C6"/>
    <w:rsid w:val="0051608D"/>
    <w:rsid w:val="005163CF"/>
    <w:rsid w:val="00517145"/>
    <w:rsid w:val="00517A91"/>
    <w:rsid w:val="00517F8E"/>
    <w:rsid w:val="00521082"/>
    <w:rsid w:val="00521581"/>
    <w:rsid w:val="005231C2"/>
    <w:rsid w:val="00523581"/>
    <w:rsid w:val="0052437F"/>
    <w:rsid w:val="0052466D"/>
    <w:rsid w:val="00524DF9"/>
    <w:rsid w:val="00525008"/>
    <w:rsid w:val="00525270"/>
    <w:rsid w:val="005254EA"/>
    <w:rsid w:val="0052667B"/>
    <w:rsid w:val="00526D9F"/>
    <w:rsid w:val="005277A1"/>
    <w:rsid w:val="00527DA0"/>
    <w:rsid w:val="005327E4"/>
    <w:rsid w:val="00533193"/>
    <w:rsid w:val="00533434"/>
    <w:rsid w:val="0053501A"/>
    <w:rsid w:val="00535DCF"/>
    <w:rsid w:val="00537047"/>
    <w:rsid w:val="00537B01"/>
    <w:rsid w:val="00540349"/>
    <w:rsid w:val="00541703"/>
    <w:rsid w:val="005420E2"/>
    <w:rsid w:val="00542866"/>
    <w:rsid w:val="00544825"/>
    <w:rsid w:val="00544BDA"/>
    <w:rsid w:val="005455B4"/>
    <w:rsid w:val="00545AFA"/>
    <w:rsid w:val="0054662D"/>
    <w:rsid w:val="00546B5C"/>
    <w:rsid w:val="00547508"/>
    <w:rsid w:val="00547CA3"/>
    <w:rsid w:val="00547D2B"/>
    <w:rsid w:val="005505A5"/>
    <w:rsid w:val="00550CFE"/>
    <w:rsid w:val="00552083"/>
    <w:rsid w:val="00552307"/>
    <w:rsid w:val="00552CD1"/>
    <w:rsid w:val="00552EDD"/>
    <w:rsid w:val="005533DB"/>
    <w:rsid w:val="0055374F"/>
    <w:rsid w:val="0055416A"/>
    <w:rsid w:val="00554416"/>
    <w:rsid w:val="00554B54"/>
    <w:rsid w:val="00554FB5"/>
    <w:rsid w:val="005550FE"/>
    <w:rsid w:val="005558FD"/>
    <w:rsid w:val="005566A9"/>
    <w:rsid w:val="005567E8"/>
    <w:rsid w:val="00556C63"/>
    <w:rsid w:val="0055730D"/>
    <w:rsid w:val="00557783"/>
    <w:rsid w:val="00557E5E"/>
    <w:rsid w:val="00557FA6"/>
    <w:rsid w:val="0056004D"/>
    <w:rsid w:val="00560B47"/>
    <w:rsid w:val="00560FDC"/>
    <w:rsid w:val="005624CF"/>
    <w:rsid w:val="0056281B"/>
    <w:rsid w:val="00563096"/>
    <w:rsid w:val="00566201"/>
    <w:rsid w:val="00566A06"/>
    <w:rsid w:val="00570623"/>
    <w:rsid w:val="0057074A"/>
    <w:rsid w:val="00570CD0"/>
    <w:rsid w:val="00570FDB"/>
    <w:rsid w:val="00571C33"/>
    <w:rsid w:val="00571F63"/>
    <w:rsid w:val="00571FDC"/>
    <w:rsid w:val="00572690"/>
    <w:rsid w:val="00573399"/>
    <w:rsid w:val="0057350A"/>
    <w:rsid w:val="00573676"/>
    <w:rsid w:val="0057458F"/>
    <w:rsid w:val="005751FC"/>
    <w:rsid w:val="00575730"/>
    <w:rsid w:val="00575FF7"/>
    <w:rsid w:val="005802A7"/>
    <w:rsid w:val="00582D41"/>
    <w:rsid w:val="00582FC8"/>
    <w:rsid w:val="00583007"/>
    <w:rsid w:val="005837BE"/>
    <w:rsid w:val="005840A7"/>
    <w:rsid w:val="00584B70"/>
    <w:rsid w:val="005860A8"/>
    <w:rsid w:val="00586536"/>
    <w:rsid w:val="00586A0F"/>
    <w:rsid w:val="00586D58"/>
    <w:rsid w:val="00586F07"/>
    <w:rsid w:val="005876D2"/>
    <w:rsid w:val="00590E48"/>
    <w:rsid w:val="00591862"/>
    <w:rsid w:val="00591BB1"/>
    <w:rsid w:val="00591EB0"/>
    <w:rsid w:val="00592A3A"/>
    <w:rsid w:val="00592D4A"/>
    <w:rsid w:val="00593953"/>
    <w:rsid w:val="00594797"/>
    <w:rsid w:val="005947F8"/>
    <w:rsid w:val="0059482E"/>
    <w:rsid w:val="00595303"/>
    <w:rsid w:val="0059589E"/>
    <w:rsid w:val="005959D5"/>
    <w:rsid w:val="00596AF7"/>
    <w:rsid w:val="00597867"/>
    <w:rsid w:val="00597958"/>
    <w:rsid w:val="005A0EF4"/>
    <w:rsid w:val="005A1D0E"/>
    <w:rsid w:val="005A1DDB"/>
    <w:rsid w:val="005A21BF"/>
    <w:rsid w:val="005A22FA"/>
    <w:rsid w:val="005A328D"/>
    <w:rsid w:val="005A34FC"/>
    <w:rsid w:val="005A38D1"/>
    <w:rsid w:val="005A3CBD"/>
    <w:rsid w:val="005A488C"/>
    <w:rsid w:val="005A4FE9"/>
    <w:rsid w:val="005A5E32"/>
    <w:rsid w:val="005A615B"/>
    <w:rsid w:val="005A640C"/>
    <w:rsid w:val="005B04A9"/>
    <w:rsid w:val="005B0863"/>
    <w:rsid w:val="005B0BE7"/>
    <w:rsid w:val="005B0FB9"/>
    <w:rsid w:val="005B1174"/>
    <w:rsid w:val="005B1FA4"/>
    <w:rsid w:val="005B381F"/>
    <w:rsid w:val="005B4ED6"/>
    <w:rsid w:val="005B51FF"/>
    <w:rsid w:val="005B52F6"/>
    <w:rsid w:val="005B56DB"/>
    <w:rsid w:val="005B582F"/>
    <w:rsid w:val="005B58E1"/>
    <w:rsid w:val="005B6157"/>
    <w:rsid w:val="005B6452"/>
    <w:rsid w:val="005B6A47"/>
    <w:rsid w:val="005B6FB8"/>
    <w:rsid w:val="005B75D9"/>
    <w:rsid w:val="005B78B1"/>
    <w:rsid w:val="005B7D09"/>
    <w:rsid w:val="005C0598"/>
    <w:rsid w:val="005C355A"/>
    <w:rsid w:val="005C3AED"/>
    <w:rsid w:val="005C6281"/>
    <w:rsid w:val="005C666E"/>
    <w:rsid w:val="005C68BC"/>
    <w:rsid w:val="005C6CD4"/>
    <w:rsid w:val="005D12E2"/>
    <w:rsid w:val="005D1AE9"/>
    <w:rsid w:val="005D353B"/>
    <w:rsid w:val="005D35B9"/>
    <w:rsid w:val="005D365B"/>
    <w:rsid w:val="005D37B1"/>
    <w:rsid w:val="005D37D1"/>
    <w:rsid w:val="005D46BF"/>
    <w:rsid w:val="005D4F8C"/>
    <w:rsid w:val="005D6C35"/>
    <w:rsid w:val="005D7218"/>
    <w:rsid w:val="005D753D"/>
    <w:rsid w:val="005D7B14"/>
    <w:rsid w:val="005E084D"/>
    <w:rsid w:val="005E1355"/>
    <w:rsid w:val="005E2BBB"/>
    <w:rsid w:val="005E302C"/>
    <w:rsid w:val="005E3520"/>
    <w:rsid w:val="005E46B9"/>
    <w:rsid w:val="005E6804"/>
    <w:rsid w:val="005F01D0"/>
    <w:rsid w:val="005F2B01"/>
    <w:rsid w:val="005F3502"/>
    <w:rsid w:val="005F4230"/>
    <w:rsid w:val="005F4666"/>
    <w:rsid w:val="005F4BF5"/>
    <w:rsid w:val="005F4EB6"/>
    <w:rsid w:val="005F56D6"/>
    <w:rsid w:val="005F587B"/>
    <w:rsid w:val="005F5D5D"/>
    <w:rsid w:val="005F663D"/>
    <w:rsid w:val="006003D4"/>
    <w:rsid w:val="00601868"/>
    <w:rsid w:val="00601949"/>
    <w:rsid w:val="00601966"/>
    <w:rsid w:val="00601BEB"/>
    <w:rsid w:val="006025A1"/>
    <w:rsid w:val="00603459"/>
    <w:rsid w:val="0060458F"/>
    <w:rsid w:val="006049B4"/>
    <w:rsid w:val="00604E2D"/>
    <w:rsid w:val="0060553C"/>
    <w:rsid w:val="0060569E"/>
    <w:rsid w:val="00606003"/>
    <w:rsid w:val="00606819"/>
    <w:rsid w:val="006068AE"/>
    <w:rsid w:val="00607222"/>
    <w:rsid w:val="006117BF"/>
    <w:rsid w:val="006125D0"/>
    <w:rsid w:val="00612931"/>
    <w:rsid w:val="00613059"/>
    <w:rsid w:val="0061323F"/>
    <w:rsid w:val="0061451E"/>
    <w:rsid w:val="006148B9"/>
    <w:rsid w:val="006161B6"/>
    <w:rsid w:val="00616F61"/>
    <w:rsid w:val="0061787E"/>
    <w:rsid w:val="00617C30"/>
    <w:rsid w:val="00617D47"/>
    <w:rsid w:val="00617F11"/>
    <w:rsid w:val="00617F23"/>
    <w:rsid w:val="00620046"/>
    <w:rsid w:val="00620142"/>
    <w:rsid w:val="00620F10"/>
    <w:rsid w:val="006213B7"/>
    <w:rsid w:val="00621439"/>
    <w:rsid w:val="006219F6"/>
    <w:rsid w:val="0062326C"/>
    <w:rsid w:val="006232D1"/>
    <w:rsid w:val="00623656"/>
    <w:rsid w:val="00624114"/>
    <w:rsid w:val="00626270"/>
    <w:rsid w:val="00626A71"/>
    <w:rsid w:val="006309E6"/>
    <w:rsid w:val="006330C4"/>
    <w:rsid w:val="00633FFD"/>
    <w:rsid w:val="006354F6"/>
    <w:rsid w:val="00636026"/>
    <w:rsid w:val="00637022"/>
    <w:rsid w:val="00637C75"/>
    <w:rsid w:val="00641B1C"/>
    <w:rsid w:val="00643029"/>
    <w:rsid w:val="006432D6"/>
    <w:rsid w:val="00643525"/>
    <w:rsid w:val="00645658"/>
    <w:rsid w:val="00646C3E"/>
    <w:rsid w:val="00647306"/>
    <w:rsid w:val="006535C2"/>
    <w:rsid w:val="006539C5"/>
    <w:rsid w:val="006540B9"/>
    <w:rsid w:val="00657CD5"/>
    <w:rsid w:val="00657ECF"/>
    <w:rsid w:val="00660AE7"/>
    <w:rsid w:val="006627AD"/>
    <w:rsid w:val="00663CE9"/>
    <w:rsid w:val="00665237"/>
    <w:rsid w:val="00665B9F"/>
    <w:rsid w:val="00665C23"/>
    <w:rsid w:val="00665DA0"/>
    <w:rsid w:val="0066765B"/>
    <w:rsid w:val="00670357"/>
    <w:rsid w:val="006712D4"/>
    <w:rsid w:val="00671518"/>
    <w:rsid w:val="0067154E"/>
    <w:rsid w:val="00671588"/>
    <w:rsid w:val="00671911"/>
    <w:rsid w:val="006727ED"/>
    <w:rsid w:val="00672805"/>
    <w:rsid w:val="006728BD"/>
    <w:rsid w:val="00672F9E"/>
    <w:rsid w:val="00673153"/>
    <w:rsid w:val="00673EF2"/>
    <w:rsid w:val="00674F7F"/>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91187"/>
    <w:rsid w:val="0069120D"/>
    <w:rsid w:val="006929B0"/>
    <w:rsid w:val="006936BF"/>
    <w:rsid w:val="00694312"/>
    <w:rsid w:val="00694C31"/>
    <w:rsid w:val="006955F7"/>
    <w:rsid w:val="00695A4B"/>
    <w:rsid w:val="00697584"/>
    <w:rsid w:val="006A0F02"/>
    <w:rsid w:val="006A22DD"/>
    <w:rsid w:val="006A40AE"/>
    <w:rsid w:val="006A40D4"/>
    <w:rsid w:val="006A5E53"/>
    <w:rsid w:val="006A62D3"/>
    <w:rsid w:val="006A63F7"/>
    <w:rsid w:val="006A721B"/>
    <w:rsid w:val="006A7361"/>
    <w:rsid w:val="006B1D67"/>
    <w:rsid w:val="006B295E"/>
    <w:rsid w:val="006B3FED"/>
    <w:rsid w:val="006B47A1"/>
    <w:rsid w:val="006C1AB4"/>
    <w:rsid w:val="006C26FF"/>
    <w:rsid w:val="006C2D4E"/>
    <w:rsid w:val="006C37D5"/>
    <w:rsid w:val="006C4695"/>
    <w:rsid w:val="006C5F65"/>
    <w:rsid w:val="006C6AA5"/>
    <w:rsid w:val="006C755D"/>
    <w:rsid w:val="006C7E0A"/>
    <w:rsid w:val="006D210C"/>
    <w:rsid w:val="006D2F83"/>
    <w:rsid w:val="006D4913"/>
    <w:rsid w:val="006D4F1C"/>
    <w:rsid w:val="006D5CEE"/>
    <w:rsid w:val="006D7249"/>
    <w:rsid w:val="006E036F"/>
    <w:rsid w:val="006E182B"/>
    <w:rsid w:val="006E2172"/>
    <w:rsid w:val="006E3E22"/>
    <w:rsid w:val="006E403B"/>
    <w:rsid w:val="006E47CA"/>
    <w:rsid w:val="006E499F"/>
    <w:rsid w:val="006E5682"/>
    <w:rsid w:val="006E5862"/>
    <w:rsid w:val="006E5887"/>
    <w:rsid w:val="006E5D85"/>
    <w:rsid w:val="006E5E0A"/>
    <w:rsid w:val="006E6BD6"/>
    <w:rsid w:val="006F1D20"/>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46FE"/>
    <w:rsid w:val="00704BCF"/>
    <w:rsid w:val="007071D2"/>
    <w:rsid w:val="00707A65"/>
    <w:rsid w:val="00710361"/>
    <w:rsid w:val="00711926"/>
    <w:rsid w:val="00711CFD"/>
    <w:rsid w:val="00711DAD"/>
    <w:rsid w:val="00714FF6"/>
    <w:rsid w:val="007166BD"/>
    <w:rsid w:val="00716C5E"/>
    <w:rsid w:val="00720ADA"/>
    <w:rsid w:val="00721F61"/>
    <w:rsid w:val="0072276E"/>
    <w:rsid w:val="007238A0"/>
    <w:rsid w:val="0072393A"/>
    <w:rsid w:val="00723A56"/>
    <w:rsid w:val="007246C2"/>
    <w:rsid w:val="00726497"/>
    <w:rsid w:val="007269E8"/>
    <w:rsid w:val="00730013"/>
    <w:rsid w:val="00730BFC"/>
    <w:rsid w:val="00730EDF"/>
    <w:rsid w:val="00731117"/>
    <w:rsid w:val="00731469"/>
    <w:rsid w:val="007324A4"/>
    <w:rsid w:val="00732728"/>
    <w:rsid w:val="0073272D"/>
    <w:rsid w:val="0073324D"/>
    <w:rsid w:val="00733E6E"/>
    <w:rsid w:val="0073448B"/>
    <w:rsid w:val="00734B7C"/>
    <w:rsid w:val="007350DB"/>
    <w:rsid w:val="00735AD9"/>
    <w:rsid w:val="00736214"/>
    <w:rsid w:val="00736998"/>
    <w:rsid w:val="0073699D"/>
    <w:rsid w:val="00737A18"/>
    <w:rsid w:val="00737BF7"/>
    <w:rsid w:val="00740351"/>
    <w:rsid w:val="00740EA7"/>
    <w:rsid w:val="00741B09"/>
    <w:rsid w:val="00742FAD"/>
    <w:rsid w:val="007440E3"/>
    <w:rsid w:val="0074436B"/>
    <w:rsid w:val="0074453B"/>
    <w:rsid w:val="00744A91"/>
    <w:rsid w:val="007451A5"/>
    <w:rsid w:val="00745C6B"/>
    <w:rsid w:val="00746420"/>
    <w:rsid w:val="00746F1E"/>
    <w:rsid w:val="0074768B"/>
    <w:rsid w:val="0074794C"/>
    <w:rsid w:val="00750F4E"/>
    <w:rsid w:val="00751AC1"/>
    <w:rsid w:val="00751C73"/>
    <w:rsid w:val="00751D18"/>
    <w:rsid w:val="007532B0"/>
    <w:rsid w:val="0075360D"/>
    <w:rsid w:val="00753B05"/>
    <w:rsid w:val="00754833"/>
    <w:rsid w:val="00755574"/>
    <w:rsid w:val="007577ED"/>
    <w:rsid w:val="00761EC1"/>
    <w:rsid w:val="00762336"/>
    <w:rsid w:val="007628CB"/>
    <w:rsid w:val="007628F6"/>
    <w:rsid w:val="007629E9"/>
    <w:rsid w:val="00763A1B"/>
    <w:rsid w:val="00764523"/>
    <w:rsid w:val="00765745"/>
    <w:rsid w:val="00765E74"/>
    <w:rsid w:val="0076628D"/>
    <w:rsid w:val="007670F3"/>
    <w:rsid w:val="0076712A"/>
    <w:rsid w:val="00767751"/>
    <w:rsid w:val="007677EB"/>
    <w:rsid w:val="00767811"/>
    <w:rsid w:val="00767AC3"/>
    <w:rsid w:val="0077008F"/>
    <w:rsid w:val="007717EC"/>
    <w:rsid w:val="0077305B"/>
    <w:rsid w:val="0077375A"/>
    <w:rsid w:val="00774965"/>
    <w:rsid w:val="007756FC"/>
    <w:rsid w:val="007757F8"/>
    <w:rsid w:val="007777B6"/>
    <w:rsid w:val="00780368"/>
    <w:rsid w:val="00780593"/>
    <w:rsid w:val="0078112A"/>
    <w:rsid w:val="00781402"/>
    <w:rsid w:val="007820AE"/>
    <w:rsid w:val="007822EF"/>
    <w:rsid w:val="00782909"/>
    <w:rsid w:val="00783E06"/>
    <w:rsid w:val="007843E9"/>
    <w:rsid w:val="0078484C"/>
    <w:rsid w:val="00786434"/>
    <w:rsid w:val="0078647A"/>
    <w:rsid w:val="00786623"/>
    <w:rsid w:val="007868FF"/>
    <w:rsid w:val="00786A21"/>
    <w:rsid w:val="00787A33"/>
    <w:rsid w:val="00787C40"/>
    <w:rsid w:val="00790061"/>
    <w:rsid w:val="0079041A"/>
    <w:rsid w:val="007910D5"/>
    <w:rsid w:val="00792036"/>
    <w:rsid w:val="007921EE"/>
    <w:rsid w:val="00793F64"/>
    <w:rsid w:val="007955EE"/>
    <w:rsid w:val="00795DAA"/>
    <w:rsid w:val="00797673"/>
    <w:rsid w:val="007A00DD"/>
    <w:rsid w:val="007A1E8A"/>
    <w:rsid w:val="007A26C9"/>
    <w:rsid w:val="007A276D"/>
    <w:rsid w:val="007A43B7"/>
    <w:rsid w:val="007A448B"/>
    <w:rsid w:val="007A6E52"/>
    <w:rsid w:val="007A7042"/>
    <w:rsid w:val="007A7232"/>
    <w:rsid w:val="007B015C"/>
    <w:rsid w:val="007B046B"/>
    <w:rsid w:val="007B06A9"/>
    <w:rsid w:val="007B0733"/>
    <w:rsid w:val="007B088E"/>
    <w:rsid w:val="007B1022"/>
    <w:rsid w:val="007B17F5"/>
    <w:rsid w:val="007B36E2"/>
    <w:rsid w:val="007B437D"/>
    <w:rsid w:val="007B4860"/>
    <w:rsid w:val="007B49C1"/>
    <w:rsid w:val="007B4D32"/>
    <w:rsid w:val="007B51A3"/>
    <w:rsid w:val="007B5544"/>
    <w:rsid w:val="007B64E4"/>
    <w:rsid w:val="007C16C0"/>
    <w:rsid w:val="007C1A77"/>
    <w:rsid w:val="007C255E"/>
    <w:rsid w:val="007C2587"/>
    <w:rsid w:val="007C2DC3"/>
    <w:rsid w:val="007C2EF5"/>
    <w:rsid w:val="007C3358"/>
    <w:rsid w:val="007C3B45"/>
    <w:rsid w:val="007C497F"/>
    <w:rsid w:val="007C5249"/>
    <w:rsid w:val="007C69DC"/>
    <w:rsid w:val="007C7564"/>
    <w:rsid w:val="007C793C"/>
    <w:rsid w:val="007C7DE8"/>
    <w:rsid w:val="007D0676"/>
    <w:rsid w:val="007D1ACB"/>
    <w:rsid w:val="007D2CA6"/>
    <w:rsid w:val="007D3A98"/>
    <w:rsid w:val="007D4791"/>
    <w:rsid w:val="007D47AE"/>
    <w:rsid w:val="007D4D9E"/>
    <w:rsid w:val="007D5CE0"/>
    <w:rsid w:val="007D684B"/>
    <w:rsid w:val="007D7207"/>
    <w:rsid w:val="007D7832"/>
    <w:rsid w:val="007E030C"/>
    <w:rsid w:val="007E0318"/>
    <w:rsid w:val="007E05D7"/>
    <w:rsid w:val="007E0760"/>
    <w:rsid w:val="007E1EB8"/>
    <w:rsid w:val="007E20CB"/>
    <w:rsid w:val="007E2F33"/>
    <w:rsid w:val="007E3CF5"/>
    <w:rsid w:val="007E4A6D"/>
    <w:rsid w:val="007E51FD"/>
    <w:rsid w:val="007E5E10"/>
    <w:rsid w:val="007E73F5"/>
    <w:rsid w:val="007E7827"/>
    <w:rsid w:val="007E7A05"/>
    <w:rsid w:val="007F007B"/>
    <w:rsid w:val="007F10FC"/>
    <w:rsid w:val="007F18D8"/>
    <w:rsid w:val="007F23F1"/>
    <w:rsid w:val="007F3A20"/>
    <w:rsid w:val="007F4F76"/>
    <w:rsid w:val="007F59B9"/>
    <w:rsid w:val="007F6C55"/>
    <w:rsid w:val="008002E3"/>
    <w:rsid w:val="00800966"/>
    <w:rsid w:val="00800A3A"/>
    <w:rsid w:val="00800CF0"/>
    <w:rsid w:val="00801458"/>
    <w:rsid w:val="00801B70"/>
    <w:rsid w:val="0080415C"/>
    <w:rsid w:val="008057E8"/>
    <w:rsid w:val="00805CE3"/>
    <w:rsid w:val="0080700A"/>
    <w:rsid w:val="00810290"/>
    <w:rsid w:val="0081079B"/>
    <w:rsid w:val="00810A1C"/>
    <w:rsid w:val="0081109F"/>
    <w:rsid w:val="00811371"/>
    <w:rsid w:val="008113BC"/>
    <w:rsid w:val="0081227B"/>
    <w:rsid w:val="008125AA"/>
    <w:rsid w:val="00813766"/>
    <w:rsid w:val="00813F84"/>
    <w:rsid w:val="00814201"/>
    <w:rsid w:val="008142D6"/>
    <w:rsid w:val="00814850"/>
    <w:rsid w:val="008150C1"/>
    <w:rsid w:val="008162B8"/>
    <w:rsid w:val="008169A6"/>
    <w:rsid w:val="00817431"/>
    <w:rsid w:val="00817983"/>
    <w:rsid w:val="00817D22"/>
    <w:rsid w:val="008203B6"/>
    <w:rsid w:val="0082070B"/>
    <w:rsid w:val="0082187B"/>
    <w:rsid w:val="00822251"/>
    <w:rsid w:val="0082257B"/>
    <w:rsid w:val="00823F24"/>
    <w:rsid w:val="00825657"/>
    <w:rsid w:val="00825E63"/>
    <w:rsid w:val="00826ADF"/>
    <w:rsid w:val="00827013"/>
    <w:rsid w:val="008277DE"/>
    <w:rsid w:val="00827DF4"/>
    <w:rsid w:val="008304D6"/>
    <w:rsid w:val="0083065D"/>
    <w:rsid w:val="0083238D"/>
    <w:rsid w:val="00833571"/>
    <w:rsid w:val="00834238"/>
    <w:rsid w:val="00836386"/>
    <w:rsid w:val="008406C7"/>
    <w:rsid w:val="0084075B"/>
    <w:rsid w:val="008409FF"/>
    <w:rsid w:val="00840FEA"/>
    <w:rsid w:val="00841C5E"/>
    <w:rsid w:val="00842015"/>
    <w:rsid w:val="00842D89"/>
    <w:rsid w:val="00843244"/>
    <w:rsid w:val="00843FA8"/>
    <w:rsid w:val="00844CB5"/>
    <w:rsid w:val="0084529B"/>
    <w:rsid w:val="00845560"/>
    <w:rsid w:val="00845683"/>
    <w:rsid w:val="00845F7B"/>
    <w:rsid w:val="008470B6"/>
    <w:rsid w:val="0084734B"/>
    <w:rsid w:val="008524EE"/>
    <w:rsid w:val="00853821"/>
    <w:rsid w:val="008543DD"/>
    <w:rsid w:val="00855E0E"/>
    <w:rsid w:val="00857377"/>
    <w:rsid w:val="00857BB1"/>
    <w:rsid w:val="008628B2"/>
    <w:rsid w:val="00862C07"/>
    <w:rsid w:val="00863090"/>
    <w:rsid w:val="008635BC"/>
    <w:rsid w:val="00863A4D"/>
    <w:rsid w:val="00863A74"/>
    <w:rsid w:val="00863AF7"/>
    <w:rsid w:val="00863F95"/>
    <w:rsid w:val="008646F2"/>
    <w:rsid w:val="00864C67"/>
    <w:rsid w:val="00865C87"/>
    <w:rsid w:val="00866EC4"/>
    <w:rsid w:val="00867E5B"/>
    <w:rsid w:val="00867F91"/>
    <w:rsid w:val="00871463"/>
    <w:rsid w:val="008721BA"/>
    <w:rsid w:val="00872243"/>
    <w:rsid w:val="00873782"/>
    <w:rsid w:val="00873C9F"/>
    <w:rsid w:val="0087540F"/>
    <w:rsid w:val="0087586A"/>
    <w:rsid w:val="00875BAC"/>
    <w:rsid w:val="0087675B"/>
    <w:rsid w:val="00876977"/>
    <w:rsid w:val="0087728A"/>
    <w:rsid w:val="008776BB"/>
    <w:rsid w:val="00880074"/>
    <w:rsid w:val="00881F56"/>
    <w:rsid w:val="0088200F"/>
    <w:rsid w:val="0088245F"/>
    <w:rsid w:val="0088255D"/>
    <w:rsid w:val="00882C32"/>
    <w:rsid w:val="00882F1E"/>
    <w:rsid w:val="008831BD"/>
    <w:rsid w:val="008838BD"/>
    <w:rsid w:val="008859C6"/>
    <w:rsid w:val="00885D12"/>
    <w:rsid w:val="00886925"/>
    <w:rsid w:val="00886987"/>
    <w:rsid w:val="0088774B"/>
    <w:rsid w:val="00890824"/>
    <w:rsid w:val="008909B1"/>
    <w:rsid w:val="008909FB"/>
    <w:rsid w:val="008911A6"/>
    <w:rsid w:val="00891A7B"/>
    <w:rsid w:val="00891B59"/>
    <w:rsid w:val="00891E04"/>
    <w:rsid w:val="00891F44"/>
    <w:rsid w:val="00892009"/>
    <w:rsid w:val="00892967"/>
    <w:rsid w:val="00892CD8"/>
    <w:rsid w:val="00892D71"/>
    <w:rsid w:val="0089394D"/>
    <w:rsid w:val="0089457A"/>
    <w:rsid w:val="00894A02"/>
    <w:rsid w:val="008953C6"/>
    <w:rsid w:val="008953EF"/>
    <w:rsid w:val="00897DDA"/>
    <w:rsid w:val="008A0EEA"/>
    <w:rsid w:val="008A12AE"/>
    <w:rsid w:val="008A2923"/>
    <w:rsid w:val="008A2D6C"/>
    <w:rsid w:val="008A3812"/>
    <w:rsid w:val="008A382D"/>
    <w:rsid w:val="008A3838"/>
    <w:rsid w:val="008A46D0"/>
    <w:rsid w:val="008A510F"/>
    <w:rsid w:val="008A5FD0"/>
    <w:rsid w:val="008A65BC"/>
    <w:rsid w:val="008A68FA"/>
    <w:rsid w:val="008A704D"/>
    <w:rsid w:val="008B141D"/>
    <w:rsid w:val="008B3F14"/>
    <w:rsid w:val="008B47EC"/>
    <w:rsid w:val="008B4F19"/>
    <w:rsid w:val="008B5111"/>
    <w:rsid w:val="008B594D"/>
    <w:rsid w:val="008B66A0"/>
    <w:rsid w:val="008C0853"/>
    <w:rsid w:val="008C1243"/>
    <w:rsid w:val="008C1800"/>
    <w:rsid w:val="008C224E"/>
    <w:rsid w:val="008C2FAB"/>
    <w:rsid w:val="008C3950"/>
    <w:rsid w:val="008C39C5"/>
    <w:rsid w:val="008C3A0A"/>
    <w:rsid w:val="008C675F"/>
    <w:rsid w:val="008C7623"/>
    <w:rsid w:val="008C7C1F"/>
    <w:rsid w:val="008D00F2"/>
    <w:rsid w:val="008D0CA7"/>
    <w:rsid w:val="008D3DDA"/>
    <w:rsid w:val="008D3E42"/>
    <w:rsid w:val="008D693D"/>
    <w:rsid w:val="008D6A58"/>
    <w:rsid w:val="008D6FD3"/>
    <w:rsid w:val="008D766C"/>
    <w:rsid w:val="008E14B5"/>
    <w:rsid w:val="008E2A49"/>
    <w:rsid w:val="008E2C2D"/>
    <w:rsid w:val="008E33D0"/>
    <w:rsid w:val="008E3A17"/>
    <w:rsid w:val="008E3D03"/>
    <w:rsid w:val="008E4AAF"/>
    <w:rsid w:val="008E5771"/>
    <w:rsid w:val="008F0372"/>
    <w:rsid w:val="008F046C"/>
    <w:rsid w:val="008F1070"/>
    <w:rsid w:val="008F13EA"/>
    <w:rsid w:val="008F1579"/>
    <w:rsid w:val="008F1E7A"/>
    <w:rsid w:val="008F2231"/>
    <w:rsid w:val="008F2669"/>
    <w:rsid w:val="008F2AB8"/>
    <w:rsid w:val="008F2B87"/>
    <w:rsid w:val="008F3B17"/>
    <w:rsid w:val="008F4ADA"/>
    <w:rsid w:val="008F6C5C"/>
    <w:rsid w:val="008F751F"/>
    <w:rsid w:val="00900F59"/>
    <w:rsid w:val="0090174C"/>
    <w:rsid w:val="00901D1C"/>
    <w:rsid w:val="00901F04"/>
    <w:rsid w:val="0090266C"/>
    <w:rsid w:val="00902703"/>
    <w:rsid w:val="00902E5A"/>
    <w:rsid w:val="009035E7"/>
    <w:rsid w:val="00904E1B"/>
    <w:rsid w:val="00904E4D"/>
    <w:rsid w:val="00905B88"/>
    <w:rsid w:val="009069E1"/>
    <w:rsid w:val="00906D46"/>
    <w:rsid w:val="009078A5"/>
    <w:rsid w:val="00910C18"/>
    <w:rsid w:val="00912428"/>
    <w:rsid w:val="00912621"/>
    <w:rsid w:val="00912E7C"/>
    <w:rsid w:val="00913315"/>
    <w:rsid w:val="009138B1"/>
    <w:rsid w:val="00914E7E"/>
    <w:rsid w:val="00916FAE"/>
    <w:rsid w:val="00917262"/>
    <w:rsid w:val="00917306"/>
    <w:rsid w:val="009226ED"/>
    <w:rsid w:val="00922D68"/>
    <w:rsid w:val="0092345C"/>
    <w:rsid w:val="009240EF"/>
    <w:rsid w:val="009241FE"/>
    <w:rsid w:val="009259C8"/>
    <w:rsid w:val="00926058"/>
    <w:rsid w:val="0092641A"/>
    <w:rsid w:val="009275EE"/>
    <w:rsid w:val="00927C51"/>
    <w:rsid w:val="00930BEF"/>
    <w:rsid w:val="00930EC3"/>
    <w:rsid w:val="00932065"/>
    <w:rsid w:val="00934006"/>
    <w:rsid w:val="00935330"/>
    <w:rsid w:val="00935383"/>
    <w:rsid w:val="00935686"/>
    <w:rsid w:val="00935CA0"/>
    <w:rsid w:val="00935DED"/>
    <w:rsid w:val="0093603F"/>
    <w:rsid w:val="009368E6"/>
    <w:rsid w:val="00936C87"/>
    <w:rsid w:val="00937274"/>
    <w:rsid w:val="0093738E"/>
    <w:rsid w:val="0094134F"/>
    <w:rsid w:val="00941548"/>
    <w:rsid w:val="00942199"/>
    <w:rsid w:val="00943B92"/>
    <w:rsid w:val="00944D61"/>
    <w:rsid w:val="00945860"/>
    <w:rsid w:val="00945CDA"/>
    <w:rsid w:val="00945D40"/>
    <w:rsid w:val="00947D30"/>
    <w:rsid w:val="00947FCF"/>
    <w:rsid w:val="00951361"/>
    <w:rsid w:val="00952D7B"/>
    <w:rsid w:val="00952DA6"/>
    <w:rsid w:val="00953B03"/>
    <w:rsid w:val="00953C16"/>
    <w:rsid w:val="00953F46"/>
    <w:rsid w:val="0095420E"/>
    <w:rsid w:val="00956B98"/>
    <w:rsid w:val="009578A9"/>
    <w:rsid w:val="00957B9B"/>
    <w:rsid w:val="009602DF"/>
    <w:rsid w:val="009605BC"/>
    <w:rsid w:val="0096077B"/>
    <w:rsid w:val="00961F9F"/>
    <w:rsid w:val="00962509"/>
    <w:rsid w:val="00962A3B"/>
    <w:rsid w:val="00962D32"/>
    <w:rsid w:val="00963B4A"/>
    <w:rsid w:val="00965343"/>
    <w:rsid w:val="009654C9"/>
    <w:rsid w:val="00965BD5"/>
    <w:rsid w:val="00965EED"/>
    <w:rsid w:val="00973FDF"/>
    <w:rsid w:val="00975568"/>
    <w:rsid w:val="00975BE0"/>
    <w:rsid w:val="00975CFF"/>
    <w:rsid w:val="00975E80"/>
    <w:rsid w:val="00976AE8"/>
    <w:rsid w:val="00976D0B"/>
    <w:rsid w:val="00977480"/>
    <w:rsid w:val="00981351"/>
    <w:rsid w:val="009818B3"/>
    <w:rsid w:val="00981D18"/>
    <w:rsid w:val="0098220D"/>
    <w:rsid w:val="009826CF"/>
    <w:rsid w:val="00982D7A"/>
    <w:rsid w:val="009849A9"/>
    <w:rsid w:val="00985D45"/>
    <w:rsid w:val="00986523"/>
    <w:rsid w:val="009868DB"/>
    <w:rsid w:val="009869C1"/>
    <w:rsid w:val="00986C1D"/>
    <w:rsid w:val="009872B4"/>
    <w:rsid w:val="0099044C"/>
    <w:rsid w:val="009906B7"/>
    <w:rsid w:val="00990FB2"/>
    <w:rsid w:val="0099283D"/>
    <w:rsid w:val="009930E1"/>
    <w:rsid w:val="00993AD9"/>
    <w:rsid w:val="00993BE3"/>
    <w:rsid w:val="009948CB"/>
    <w:rsid w:val="00996374"/>
    <w:rsid w:val="009964C0"/>
    <w:rsid w:val="00996722"/>
    <w:rsid w:val="00996BC7"/>
    <w:rsid w:val="009A0F81"/>
    <w:rsid w:val="009A1864"/>
    <w:rsid w:val="009A18BF"/>
    <w:rsid w:val="009A3384"/>
    <w:rsid w:val="009A373F"/>
    <w:rsid w:val="009A38DA"/>
    <w:rsid w:val="009A444F"/>
    <w:rsid w:val="009A4E27"/>
    <w:rsid w:val="009A5009"/>
    <w:rsid w:val="009A60B8"/>
    <w:rsid w:val="009A60BA"/>
    <w:rsid w:val="009A76BD"/>
    <w:rsid w:val="009A778C"/>
    <w:rsid w:val="009B0795"/>
    <w:rsid w:val="009B16D5"/>
    <w:rsid w:val="009B1ABA"/>
    <w:rsid w:val="009B2FC3"/>
    <w:rsid w:val="009B5416"/>
    <w:rsid w:val="009B551C"/>
    <w:rsid w:val="009B5C60"/>
    <w:rsid w:val="009B6829"/>
    <w:rsid w:val="009B734A"/>
    <w:rsid w:val="009C0343"/>
    <w:rsid w:val="009C10F4"/>
    <w:rsid w:val="009C143D"/>
    <w:rsid w:val="009C3297"/>
    <w:rsid w:val="009C3E47"/>
    <w:rsid w:val="009C414E"/>
    <w:rsid w:val="009C4232"/>
    <w:rsid w:val="009C4C05"/>
    <w:rsid w:val="009C6FA9"/>
    <w:rsid w:val="009C719C"/>
    <w:rsid w:val="009D10FC"/>
    <w:rsid w:val="009D1A14"/>
    <w:rsid w:val="009D23F7"/>
    <w:rsid w:val="009D3A38"/>
    <w:rsid w:val="009E076E"/>
    <w:rsid w:val="009E15D6"/>
    <w:rsid w:val="009E4585"/>
    <w:rsid w:val="009E4DEE"/>
    <w:rsid w:val="009E5369"/>
    <w:rsid w:val="009E56CD"/>
    <w:rsid w:val="009F25F8"/>
    <w:rsid w:val="009F2748"/>
    <w:rsid w:val="009F2EF2"/>
    <w:rsid w:val="009F342F"/>
    <w:rsid w:val="009F48D8"/>
    <w:rsid w:val="009F4F44"/>
    <w:rsid w:val="009F58F2"/>
    <w:rsid w:val="009F5922"/>
    <w:rsid w:val="009F5B43"/>
    <w:rsid w:val="009F5F43"/>
    <w:rsid w:val="009F6880"/>
    <w:rsid w:val="009F6CFE"/>
    <w:rsid w:val="009F75D7"/>
    <w:rsid w:val="009F75DB"/>
    <w:rsid w:val="00A00137"/>
    <w:rsid w:val="00A00B6D"/>
    <w:rsid w:val="00A00D4D"/>
    <w:rsid w:val="00A0115C"/>
    <w:rsid w:val="00A01CF8"/>
    <w:rsid w:val="00A021A2"/>
    <w:rsid w:val="00A0352F"/>
    <w:rsid w:val="00A03FB9"/>
    <w:rsid w:val="00A048CA"/>
    <w:rsid w:val="00A0578B"/>
    <w:rsid w:val="00A05F96"/>
    <w:rsid w:val="00A06BBC"/>
    <w:rsid w:val="00A07BC8"/>
    <w:rsid w:val="00A10099"/>
    <w:rsid w:val="00A10216"/>
    <w:rsid w:val="00A118DB"/>
    <w:rsid w:val="00A12933"/>
    <w:rsid w:val="00A13D71"/>
    <w:rsid w:val="00A140BE"/>
    <w:rsid w:val="00A14674"/>
    <w:rsid w:val="00A1568B"/>
    <w:rsid w:val="00A165D9"/>
    <w:rsid w:val="00A16881"/>
    <w:rsid w:val="00A16DB0"/>
    <w:rsid w:val="00A171C9"/>
    <w:rsid w:val="00A17921"/>
    <w:rsid w:val="00A20A02"/>
    <w:rsid w:val="00A21D60"/>
    <w:rsid w:val="00A225AC"/>
    <w:rsid w:val="00A22D27"/>
    <w:rsid w:val="00A22D98"/>
    <w:rsid w:val="00A24178"/>
    <w:rsid w:val="00A24FE8"/>
    <w:rsid w:val="00A25AC8"/>
    <w:rsid w:val="00A25D76"/>
    <w:rsid w:val="00A2678F"/>
    <w:rsid w:val="00A276C8"/>
    <w:rsid w:val="00A277CB"/>
    <w:rsid w:val="00A27D95"/>
    <w:rsid w:val="00A30CE2"/>
    <w:rsid w:val="00A31891"/>
    <w:rsid w:val="00A33E47"/>
    <w:rsid w:val="00A34C46"/>
    <w:rsid w:val="00A35131"/>
    <w:rsid w:val="00A354DC"/>
    <w:rsid w:val="00A362B3"/>
    <w:rsid w:val="00A36C22"/>
    <w:rsid w:val="00A36F88"/>
    <w:rsid w:val="00A3743B"/>
    <w:rsid w:val="00A378AE"/>
    <w:rsid w:val="00A40225"/>
    <w:rsid w:val="00A406E0"/>
    <w:rsid w:val="00A40B26"/>
    <w:rsid w:val="00A4127D"/>
    <w:rsid w:val="00A41DCF"/>
    <w:rsid w:val="00A433FF"/>
    <w:rsid w:val="00A442EC"/>
    <w:rsid w:val="00A4471A"/>
    <w:rsid w:val="00A4491A"/>
    <w:rsid w:val="00A450CE"/>
    <w:rsid w:val="00A45871"/>
    <w:rsid w:val="00A45BA7"/>
    <w:rsid w:val="00A45EF2"/>
    <w:rsid w:val="00A46CD8"/>
    <w:rsid w:val="00A47E8F"/>
    <w:rsid w:val="00A505EC"/>
    <w:rsid w:val="00A50D0C"/>
    <w:rsid w:val="00A512E9"/>
    <w:rsid w:val="00A5274D"/>
    <w:rsid w:val="00A551FD"/>
    <w:rsid w:val="00A556F5"/>
    <w:rsid w:val="00A57090"/>
    <w:rsid w:val="00A574F9"/>
    <w:rsid w:val="00A60B0A"/>
    <w:rsid w:val="00A60FB3"/>
    <w:rsid w:val="00A610C2"/>
    <w:rsid w:val="00A631BC"/>
    <w:rsid w:val="00A64AA7"/>
    <w:rsid w:val="00A64D02"/>
    <w:rsid w:val="00A65A3F"/>
    <w:rsid w:val="00A6607B"/>
    <w:rsid w:val="00A66B91"/>
    <w:rsid w:val="00A67036"/>
    <w:rsid w:val="00A6708A"/>
    <w:rsid w:val="00A6786E"/>
    <w:rsid w:val="00A67E2E"/>
    <w:rsid w:val="00A703FF"/>
    <w:rsid w:val="00A70A89"/>
    <w:rsid w:val="00A70F79"/>
    <w:rsid w:val="00A711CA"/>
    <w:rsid w:val="00A71FC8"/>
    <w:rsid w:val="00A7260C"/>
    <w:rsid w:val="00A768E2"/>
    <w:rsid w:val="00A771B4"/>
    <w:rsid w:val="00A818D2"/>
    <w:rsid w:val="00A81946"/>
    <w:rsid w:val="00A81B60"/>
    <w:rsid w:val="00A81D12"/>
    <w:rsid w:val="00A81D26"/>
    <w:rsid w:val="00A83234"/>
    <w:rsid w:val="00A906DC"/>
    <w:rsid w:val="00A90E35"/>
    <w:rsid w:val="00A91971"/>
    <w:rsid w:val="00A91E5B"/>
    <w:rsid w:val="00A93089"/>
    <w:rsid w:val="00A93568"/>
    <w:rsid w:val="00A93D10"/>
    <w:rsid w:val="00A9484F"/>
    <w:rsid w:val="00A94B68"/>
    <w:rsid w:val="00A94C7D"/>
    <w:rsid w:val="00A94E15"/>
    <w:rsid w:val="00A95CCA"/>
    <w:rsid w:val="00A95EE7"/>
    <w:rsid w:val="00AA0337"/>
    <w:rsid w:val="00AA056A"/>
    <w:rsid w:val="00AA3E00"/>
    <w:rsid w:val="00AA4924"/>
    <w:rsid w:val="00AA5500"/>
    <w:rsid w:val="00AA613A"/>
    <w:rsid w:val="00AA69E0"/>
    <w:rsid w:val="00AA6BAD"/>
    <w:rsid w:val="00AB06C7"/>
    <w:rsid w:val="00AB1861"/>
    <w:rsid w:val="00AB57B4"/>
    <w:rsid w:val="00AB5E1F"/>
    <w:rsid w:val="00AB7A66"/>
    <w:rsid w:val="00AB7CBC"/>
    <w:rsid w:val="00AB7D03"/>
    <w:rsid w:val="00AC47F1"/>
    <w:rsid w:val="00AC6E98"/>
    <w:rsid w:val="00AC729B"/>
    <w:rsid w:val="00AC7407"/>
    <w:rsid w:val="00AC7D14"/>
    <w:rsid w:val="00AD047D"/>
    <w:rsid w:val="00AD08CC"/>
    <w:rsid w:val="00AD2141"/>
    <w:rsid w:val="00AD2579"/>
    <w:rsid w:val="00AD4C8F"/>
    <w:rsid w:val="00AD56CD"/>
    <w:rsid w:val="00AD68F4"/>
    <w:rsid w:val="00AD7895"/>
    <w:rsid w:val="00AE01CF"/>
    <w:rsid w:val="00AE112E"/>
    <w:rsid w:val="00AE21E1"/>
    <w:rsid w:val="00AE35E8"/>
    <w:rsid w:val="00AE38F9"/>
    <w:rsid w:val="00AE47D2"/>
    <w:rsid w:val="00AE5A94"/>
    <w:rsid w:val="00AE7673"/>
    <w:rsid w:val="00AF00DF"/>
    <w:rsid w:val="00AF1103"/>
    <w:rsid w:val="00AF39ED"/>
    <w:rsid w:val="00AF43D4"/>
    <w:rsid w:val="00AF5219"/>
    <w:rsid w:val="00AF52E1"/>
    <w:rsid w:val="00AF5848"/>
    <w:rsid w:val="00AF6626"/>
    <w:rsid w:val="00AF704B"/>
    <w:rsid w:val="00AF7186"/>
    <w:rsid w:val="00B000A6"/>
    <w:rsid w:val="00B01050"/>
    <w:rsid w:val="00B014E8"/>
    <w:rsid w:val="00B01FDD"/>
    <w:rsid w:val="00B027D8"/>
    <w:rsid w:val="00B033DE"/>
    <w:rsid w:val="00B036C4"/>
    <w:rsid w:val="00B03D0F"/>
    <w:rsid w:val="00B04A61"/>
    <w:rsid w:val="00B04F34"/>
    <w:rsid w:val="00B062AA"/>
    <w:rsid w:val="00B06B2F"/>
    <w:rsid w:val="00B07E10"/>
    <w:rsid w:val="00B10783"/>
    <w:rsid w:val="00B112EA"/>
    <w:rsid w:val="00B11750"/>
    <w:rsid w:val="00B1266D"/>
    <w:rsid w:val="00B1419A"/>
    <w:rsid w:val="00B1443D"/>
    <w:rsid w:val="00B14FF1"/>
    <w:rsid w:val="00B156C4"/>
    <w:rsid w:val="00B16881"/>
    <w:rsid w:val="00B1692A"/>
    <w:rsid w:val="00B17D8D"/>
    <w:rsid w:val="00B20C44"/>
    <w:rsid w:val="00B2124A"/>
    <w:rsid w:val="00B22460"/>
    <w:rsid w:val="00B22595"/>
    <w:rsid w:val="00B2385D"/>
    <w:rsid w:val="00B23893"/>
    <w:rsid w:val="00B247AD"/>
    <w:rsid w:val="00B24D3F"/>
    <w:rsid w:val="00B2515C"/>
    <w:rsid w:val="00B255C1"/>
    <w:rsid w:val="00B256C2"/>
    <w:rsid w:val="00B25A3E"/>
    <w:rsid w:val="00B26354"/>
    <w:rsid w:val="00B30E18"/>
    <w:rsid w:val="00B319CF"/>
    <w:rsid w:val="00B325E1"/>
    <w:rsid w:val="00B32CAA"/>
    <w:rsid w:val="00B32D3C"/>
    <w:rsid w:val="00B3320F"/>
    <w:rsid w:val="00B34690"/>
    <w:rsid w:val="00B34DFC"/>
    <w:rsid w:val="00B35298"/>
    <w:rsid w:val="00B357CB"/>
    <w:rsid w:val="00B3601C"/>
    <w:rsid w:val="00B409D5"/>
    <w:rsid w:val="00B41553"/>
    <w:rsid w:val="00B423BD"/>
    <w:rsid w:val="00B42B5C"/>
    <w:rsid w:val="00B43937"/>
    <w:rsid w:val="00B467C4"/>
    <w:rsid w:val="00B504F6"/>
    <w:rsid w:val="00B50F26"/>
    <w:rsid w:val="00B510A2"/>
    <w:rsid w:val="00B511C3"/>
    <w:rsid w:val="00B516D6"/>
    <w:rsid w:val="00B51E8F"/>
    <w:rsid w:val="00B54EEC"/>
    <w:rsid w:val="00B55250"/>
    <w:rsid w:val="00B55313"/>
    <w:rsid w:val="00B56A74"/>
    <w:rsid w:val="00B57856"/>
    <w:rsid w:val="00B60885"/>
    <w:rsid w:val="00B60A08"/>
    <w:rsid w:val="00B60BF9"/>
    <w:rsid w:val="00B61183"/>
    <w:rsid w:val="00B63916"/>
    <w:rsid w:val="00B640F3"/>
    <w:rsid w:val="00B64885"/>
    <w:rsid w:val="00B64F22"/>
    <w:rsid w:val="00B6527F"/>
    <w:rsid w:val="00B6600D"/>
    <w:rsid w:val="00B66A59"/>
    <w:rsid w:val="00B678A6"/>
    <w:rsid w:val="00B67FE1"/>
    <w:rsid w:val="00B703A9"/>
    <w:rsid w:val="00B70FC2"/>
    <w:rsid w:val="00B71FE3"/>
    <w:rsid w:val="00B730C4"/>
    <w:rsid w:val="00B73E69"/>
    <w:rsid w:val="00B76BEF"/>
    <w:rsid w:val="00B7755C"/>
    <w:rsid w:val="00B77B1E"/>
    <w:rsid w:val="00B80B92"/>
    <w:rsid w:val="00B81B80"/>
    <w:rsid w:val="00B83B37"/>
    <w:rsid w:val="00B840B9"/>
    <w:rsid w:val="00B8462F"/>
    <w:rsid w:val="00B85D89"/>
    <w:rsid w:val="00B85FBA"/>
    <w:rsid w:val="00B86AF8"/>
    <w:rsid w:val="00B86F0A"/>
    <w:rsid w:val="00B90A2D"/>
    <w:rsid w:val="00B9191F"/>
    <w:rsid w:val="00B91AAC"/>
    <w:rsid w:val="00B9243C"/>
    <w:rsid w:val="00B9267B"/>
    <w:rsid w:val="00B93A80"/>
    <w:rsid w:val="00B946A2"/>
    <w:rsid w:val="00B94AFC"/>
    <w:rsid w:val="00B96637"/>
    <w:rsid w:val="00B96D52"/>
    <w:rsid w:val="00B97006"/>
    <w:rsid w:val="00B972DF"/>
    <w:rsid w:val="00B9776D"/>
    <w:rsid w:val="00B97828"/>
    <w:rsid w:val="00BA0C92"/>
    <w:rsid w:val="00BA15C0"/>
    <w:rsid w:val="00BA15F9"/>
    <w:rsid w:val="00BA19CE"/>
    <w:rsid w:val="00BA2D31"/>
    <w:rsid w:val="00BA3876"/>
    <w:rsid w:val="00BA5F7A"/>
    <w:rsid w:val="00BA7CE2"/>
    <w:rsid w:val="00BB07E9"/>
    <w:rsid w:val="00BB1829"/>
    <w:rsid w:val="00BB1A4B"/>
    <w:rsid w:val="00BB1D49"/>
    <w:rsid w:val="00BB25A7"/>
    <w:rsid w:val="00BB2BB0"/>
    <w:rsid w:val="00BB52BD"/>
    <w:rsid w:val="00BB577A"/>
    <w:rsid w:val="00BB5BE6"/>
    <w:rsid w:val="00BB6137"/>
    <w:rsid w:val="00BB6A7C"/>
    <w:rsid w:val="00BB7025"/>
    <w:rsid w:val="00BB7431"/>
    <w:rsid w:val="00BB7D3E"/>
    <w:rsid w:val="00BC1A9C"/>
    <w:rsid w:val="00BC34E5"/>
    <w:rsid w:val="00BC44F1"/>
    <w:rsid w:val="00BC5B9E"/>
    <w:rsid w:val="00BC6082"/>
    <w:rsid w:val="00BC6628"/>
    <w:rsid w:val="00BC66D4"/>
    <w:rsid w:val="00BC71B3"/>
    <w:rsid w:val="00BD1054"/>
    <w:rsid w:val="00BD2E0A"/>
    <w:rsid w:val="00BD2EA0"/>
    <w:rsid w:val="00BD3953"/>
    <w:rsid w:val="00BD3E60"/>
    <w:rsid w:val="00BD472E"/>
    <w:rsid w:val="00BD4A2B"/>
    <w:rsid w:val="00BD5BF2"/>
    <w:rsid w:val="00BD65F4"/>
    <w:rsid w:val="00BD6B27"/>
    <w:rsid w:val="00BD6BAE"/>
    <w:rsid w:val="00BD7543"/>
    <w:rsid w:val="00BE0351"/>
    <w:rsid w:val="00BE1C27"/>
    <w:rsid w:val="00BE4163"/>
    <w:rsid w:val="00BE4450"/>
    <w:rsid w:val="00BE5053"/>
    <w:rsid w:val="00BE593B"/>
    <w:rsid w:val="00BE5AFD"/>
    <w:rsid w:val="00BE7049"/>
    <w:rsid w:val="00BE7520"/>
    <w:rsid w:val="00BE794B"/>
    <w:rsid w:val="00BF0A64"/>
    <w:rsid w:val="00BF1071"/>
    <w:rsid w:val="00BF1FCF"/>
    <w:rsid w:val="00BF21D3"/>
    <w:rsid w:val="00BF2C8D"/>
    <w:rsid w:val="00BF33C1"/>
    <w:rsid w:val="00BF666B"/>
    <w:rsid w:val="00BF699A"/>
    <w:rsid w:val="00BF711F"/>
    <w:rsid w:val="00BF7206"/>
    <w:rsid w:val="00BF7270"/>
    <w:rsid w:val="00BF7C65"/>
    <w:rsid w:val="00BF7FB3"/>
    <w:rsid w:val="00C0099D"/>
    <w:rsid w:val="00C01301"/>
    <w:rsid w:val="00C034D6"/>
    <w:rsid w:val="00C03B14"/>
    <w:rsid w:val="00C05318"/>
    <w:rsid w:val="00C0590F"/>
    <w:rsid w:val="00C06565"/>
    <w:rsid w:val="00C07DC5"/>
    <w:rsid w:val="00C1068C"/>
    <w:rsid w:val="00C10CDF"/>
    <w:rsid w:val="00C1114A"/>
    <w:rsid w:val="00C11C6B"/>
    <w:rsid w:val="00C12BFB"/>
    <w:rsid w:val="00C12FCB"/>
    <w:rsid w:val="00C16434"/>
    <w:rsid w:val="00C167DA"/>
    <w:rsid w:val="00C16C35"/>
    <w:rsid w:val="00C17304"/>
    <w:rsid w:val="00C17F42"/>
    <w:rsid w:val="00C20630"/>
    <w:rsid w:val="00C21F17"/>
    <w:rsid w:val="00C221B0"/>
    <w:rsid w:val="00C2298E"/>
    <w:rsid w:val="00C22A28"/>
    <w:rsid w:val="00C22DB4"/>
    <w:rsid w:val="00C23403"/>
    <w:rsid w:val="00C23CA1"/>
    <w:rsid w:val="00C24684"/>
    <w:rsid w:val="00C2471D"/>
    <w:rsid w:val="00C2472E"/>
    <w:rsid w:val="00C248C6"/>
    <w:rsid w:val="00C24CDC"/>
    <w:rsid w:val="00C2509A"/>
    <w:rsid w:val="00C25770"/>
    <w:rsid w:val="00C25B5C"/>
    <w:rsid w:val="00C27058"/>
    <w:rsid w:val="00C3050E"/>
    <w:rsid w:val="00C305F7"/>
    <w:rsid w:val="00C30DE7"/>
    <w:rsid w:val="00C3199C"/>
    <w:rsid w:val="00C3242E"/>
    <w:rsid w:val="00C334F8"/>
    <w:rsid w:val="00C34449"/>
    <w:rsid w:val="00C359FD"/>
    <w:rsid w:val="00C36C83"/>
    <w:rsid w:val="00C36F0B"/>
    <w:rsid w:val="00C37EAB"/>
    <w:rsid w:val="00C40073"/>
    <w:rsid w:val="00C41087"/>
    <w:rsid w:val="00C4158D"/>
    <w:rsid w:val="00C41A48"/>
    <w:rsid w:val="00C420B0"/>
    <w:rsid w:val="00C4225E"/>
    <w:rsid w:val="00C423E2"/>
    <w:rsid w:val="00C42EBD"/>
    <w:rsid w:val="00C43332"/>
    <w:rsid w:val="00C450DD"/>
    <w:rsid w:val="00C466F2"/>
    <w:rsid w:val="00C5008A"/>
    <w:rsid w:val="00C5041E"/>
    <w:rsid w:val="00C50DD0"/>
    <w:rsid w:val="00C51251"/>
    <w:rsid w:val="00C51462"/>
    <w:rsid w:val="00C519F1"/>
    <w:rsid w:val="00C527D1"/>
    <w:rsid w:val="00C52B7B"/>
    <w:rsid w:val="00C53597"/>
    <w:rsid w:val="00C53A8B"/>
    <w:rsid w:val="00C53DD5"/>
    <w:rsid w:val="00C5414D"/>
    <w:rsid w:val="00C5416F"/>
    <w:rsid w:val="00C5529F"/>
    <w:rsid w:val="00C555A8"/>
    <w:rsid w:val="00C56753"/>
    <w:rsid w:val="00C57178"/>
    <w:rsid w:val="00C601B6"/>
    <w:rsid w:val="00C61C2E"/>
    <w:rsid w:val="00C6251D"/>
    <w:rsid w:val="00C62543"/>
    <w:rsid w:val="00C626B4"/>
    <w:rsid w:val="00C65382"/>
    <w:rsid w:val="00C6560F"/>
    <w:rsid w:val="00C65E53"/>
    <w:rsid w:val="00C660C9"/>
    <w:rsid w:val="00C72F22"/>
    <w:rsid w:val="00C7464A"/>
    <w:rsid w:val="00C757D3"/>
    <w:rsid w:val="00C76373"/>
    <w:rsid w:val="00C766D6"/>
    <w:rsid w:val="00C77603"/>
    <w:rsid w:val="00C80957"/>
    <w:rsid w:val="00C80BBF"/>
    <w:rsid w:val="00C80E8D"/>
    <w:rsid w:val="00C815B9"/>
    <w:rsid w:val="00C81BEE"/>
    <w:rsid w:val="00C82080"/>
    <w:rsid w:val="00C8385E"/>
    <w:rsid w:val="00C83E27"/>
    <w:rsid w:val="00C83EE1"/>
    <w:rsid w:val="00C842F4"/>
    <w:rsid w:val="00C85C32"/>
    <w:rsid w:val="00C867B8"/>
    <w:rsid w:val="00C86BAC"/>
    <w:rsid w:val="00C8758A"/>
    <w:rsid w:val="00C87D89"/>
    <w:rsid w:val="00C87EA2"/>
    <w:rsid w:val="00C87EED"/>
    <w:rsid w:val="00C901A1"/>
    <w:rsid w:val="00C9036D"/>
    <w:rsid w:val="00C91039"/>
    <w:rsid w:val="00C91A4C"/>
    <w:rsid w:val="00C92289"/>
    <w:rsid w:val="00C92F22"/>
    <w:rsid w:val="00C959F5"/>
    <w:rsid w:val="00C968C9"/>
    <w:rsid w:val="00C974EF"/>
    <w:rsid w:val="00CA033D"/>
    <w:rsid w:val="00CA0D59"/>
    <w:rsid w:val="00CA1176"/>
    <w:rsid w:val="00CA186D"/>
    <w:rsid w:val="00CA1C11"/>
    <w:rsid w:val="00CA3582"/>
    <w:rsid w:val="00CA36B2"/>
    <w:rsid w:val="00CA3973"/>
    <w:rsid w:val="00CA3BEE"/>
    <w:rsid w:val="00CA4B54"/>
    <w:rsid w:val="00CA5CB5"/>
    <w:rsid w:val="00CA5E70"/>
    <w:rsid w:val="00CA6333"/>
    <w:rsid w:val="00CA6922"/>
    <w:rsid w:val="00CA6CD2"/>
    <w:rsid w:val="00CA715C"/>
    <w:rsid w:val="00CA7491"/>
    <w:rsid w:val="00CA755D"/>
    <w:rsid w:val="00CA7C7F"/>
    <w:rsid w:val="00CB0615"/>
    <w:rsid w:val="00CB2279"/>
    <w:rsid w:val="00CB34A0"/>
    <w:rsid w:val="00CB6F8E"/>
    <w:rsid w:val="00CB7869"/>
    <w:rsid w:val="00CC110E"/>
    <w:rsid w:val="00CC211A"/>
    <w:rsid w:val="00CC49B2"/>
    <w:rsid w:val="00CC4EF7"/>
    <w:rsid w:val="00CC520B"/>
    <w:rsid w:val="00CC742B"/>
    <w:rsid w:val="00CC764C"/>
    <w:rsid w:val="00CC7896"/>
    <w:rsid w:val="00CC7C90"/>
    <w:rsid w:val="00CD0850"/>
    <w:rsid w:val="00CD0DB0"/>
    <w:rsid w:val="00CD10E4"/>
    <w:rsid w:val="00CD111B"/>
    <w:rsid w:val="00CD1CF5"/>
    <w:rsid w:val="00CD2485"/>
    <w:rsid w:val="00CD2645"/>
    <w:rsid w:val="00CD40A3"/>
    <w:rsid w:val="00CD4B4A"/>
    <w:rsid w:val="00CD5280"/>
    <w:rsid w:val="00CD6622"/>
    <w:rsid w:val="00CD67CD"/>
    <w:rsid w:val="00CD692B"/>
    <w:rsid w:val="00CD7A09"/>
    <w:rsid w:val="00CD7A6D"/>
    <w:rsid w:val="00CE2D7E"/>
    <w:rsid w:val="00CE3D54"/>
    <w:rsid w:val="00CE4192"/>
    <w:rsid w:val="00CE4BCE"/>
    <w:rsid w:val="00CE6043"/>
    <w:rsid w:val="00CE6415"/>
    <w:rsid w:val="00CE672B"/>
    <w:rsid w:val="00CE78D1"/>
    <w:rsid w:val="00CF10C4"/>
    <w:rsid w:val="00CF17E8"/>
    <w:rsid w:val="00CF1F69"/>
    <w:rsid w:val="00CF2718"/>
    <w:rsid w:val="00CF3CE9"/>
    <w:rsid w:val="00CF6778"/>
    <w:rsid w:val="00CF6CD5"/>
    <w:rsid w:val="00D006C9"/>
    <w:rsid w:val="00D008DF"/>
    <w:rsid w:val="00D010E6"/>
    <w:rsid w:val="00D016FA"/>
    <w:rsid w:val="00D01D4E"/>
    <w:rsid w:val="00D01EFB"/>
    <w:rsid w:val="00D0255F"/>
    <w:rsid w:val="00D0276C"/>
    <w:rsid w:val="00D02D66"/>
    <w:rsid w:val="00D02E55"/>
    <w:rsid w:val="00D03086"/>
    <w:rsid w:val="00D04FAF"/>
    <w:rsid w:val="00D06150"/>
    <w:rsid w:val="00D0733E"/>
    <w:rsid w:val="00D07617"/>
    <w:rsid w:val="00D1309A"/>
    <w:rsid w:val="00D1340A"/>
    <w:rsid w:val="00D1403D"/>
    <w:rsid w:val="00D1461C"/>
    <w:rsid w:val="00D157ED"/>
    <w:rsid w:val="00D15B56"/>
    <w:rsid w:val="00D164FF"/>
    <w:rsid w:val="00D16621"/>
    <w:rsid w:val="00D202AB"/>
    <w:rsid w:val="00D206B3"/>
    <w:rsid w:val="00D2089F"/>
    <w:rsid w:val="00D209E5"/>
    <w:rsid w:val="00D212BF"/>
    <w:rsid w:val="00D217A7"/>
    <w:rsid w:val="00D21A2B"/>
    <w:rsid w:val="00D21B99"/>
    <w:rsid w:val="00D22366"/>
    <w:rsid w:val="00D230C4"/>
    <w:rsid w:val="00D2329F"/>
    <w:rsid w:val="00D23455"/>
    <w:rsid w:val="00D24B3F"/>
    <w:rsid w:val="00D26850"/>
    <w:rsid w:val="00D2770A"/>
    <w:rsid w:val="00D2796B"/>
    <w:rsid w:val="00D27EDB"/>
    <w:rsid w:val="00D3340C"/>
    <w:rsid w:val="00D336D8"/>
    <w:rsid w:val="00D34307"/>
    <w:rsid w:val="00D34A0A"/>
    <w:rsid w:val="00D353BC"/>
    <w:rsid w:val="00D375AF"/>
    <w:rsid w:val="00D37E1E"/>
    <w:rsid w:val="00D40489"/>
    <w:rsid w:val="00D40C46"/>
    <w:rsid w:val="00D414B6"/>
    <w:rsid w:val="00D41E79"/>
    <w:rsid w:val="00D4297E"/>
    <w:rsid w:val="00D43349"/>
    <w:rsid w:val="00D43CBD"/>
    <w:rsid w:val="00D4491C"/>
    <w:rsid w:val="00D44931"/>
    <w:rsid w:val="00D44C97"/>
    <w:rsid w:val="00D4516A"/>
    <w:rsid w:val="00D45417"/>
    <w:rsid w:val="00D45521"/>
    <w:rsid w:val="00D46BF6"/>
    <w:rsid w:val="00D46DA3"/>
    <w:rsid w:val="00D4747D"/>
    <w:rsid w:val="00D47A22"/>
    <w:rsid w:val="00D503C8"/>
    <w:rsid w:val="00D50C19"/>
    <w:rsid w:val="00D50C58"/>
    <w:rsid w:val="00D510A5"/>
    <w:rsid w:val="00D5118E"/>
    <w:rsid w:val="00D511C1"/>
    <w:rsid w:val="00D52ABC"/>
    <w:rsid w:val="00D53164"/>
    <w:rsid w:val="00D531F1"/>
    <w:rsid w:val="00D5363A"/>
    <w:rsid w:val="00D54C02"/>
    <w:rsid w:val="00D550F0"/>
    <w:rsid w:val="00D55FE8"/>
    <w:rsid w:val="00D56774"/>
    <w:rsid w:val="00D577C7"/>
    <w:rsid w:val="00D60030"/>
    <w:rsid w:val="00D60A01"/>
    <w:rsid w:val="00D615CB"/>
    <w:rsid w:val="00D61DA0"/>
    <w:rsid w:val="00D625C9"/>
    <w:rsid w:val="00D62AAF"/>
    <w:rsid w:val="00D630F7"/>
    <w:rsid w:val="00D641FE"/>
    <w:rsid w:val="00D65C2C"/>
    <w:rsid w:val="00D668F3"/>
    <w:rsid w:val="00D66F21"/>
    <w:rsid w:val="00D70A29"/>
    <w:rsid w:val="00D70D22"/>
    <w:rsid w:val="00D71AC9"/>
    <w:rsid w:val="00D729DE"/>
    <w:rsid w:val="00D72F00"/>
    <w:rsid w:val="00D74382"/>
    <w:rsid w:val="00D7570D"/>
    <w:rsid w:val="00D7725C"/>
    <w:rsid w:val="00D81E42"/>
    <w:rsid w:val="00D822CE"/>
    <w:rsid w:val="00D82DBE"/>
    <w:rsid w:val="00D83585"/>
    <w:rsid w:val="00D84B31"/>
    <w:rsid w:val="00D854B6"/>
    <w:rsid w:val="00D86094"/>
    <w:rsid w:val="00D903C1"/>
    <w:rsid w:val="00D90EA5"/>
    <w:rsid w:val="00D92675"/>
    <w:rsid w:val="00D92E56"/>
    <w:rsid w:val="00D93BCB"/>
    <w:rsid w:val="00D950F5"/>
    <w:rsid w:val="00D95657"/>
    <w:rsid w:val="00D95F6D"/>
    <w:rsid w:val="00D96203"/>
    <w:rsid w:val="00D96666"/>
    <w:rsid w:val="00D97546"/>
    <w:rsid w:val="00D9779E"/>
    <w:rsid w:val="00DA14AF"/>
    <w:rsid w:val="00DA1713"/>
    <w:rsid w:val="00DA1802"/>
    <w:rsid w:val="00DA22F6"/>
    <w:rsid w:val="00DA3FAF"/>
    <w:rsid w:val="00DA45A9"/>
    <w:rsid w:val="00DA4C78"/>
    <w:rsid w:val="00DA51B3"/>
    <w:rsid w:val="00DA696D"/>
    <w:rsid w:val="00DA75B0"/>
    <w:rsid w:val="00DA772C"/>
    <w:rsid w:val="00DB0015"/>
    <w:rsid w:val="00DB1B1B"/>
    <w:rsid w:val="00DB3005"/>
    <w:rsid w:val="00DB351B"/>
    <w:rsid w:val="00DB399B"/>
    <w:rsid w:val="00DB5048"/>
    <w:rsid w:val="00DB50A5"/>
    <w:rsid w:val="00DB54DE"/>
    <w:rsid w:val="00DB5DA5"/>
    <w:rsid w:val="00DB7219"/>
    <w:rsid w:val="00DB753A"/>
    <w:rsid w:val="00DB75BE"/>
    <w:rsid w:val="00DB7F08"/>
    <w:rsid w:val="00DC060D"/>
    <w:rsid w:val="00DC270F"/>
    <w:rsid w:val="00DC397A"/>
    <w:rsid w:val="00DC4415"/>
    <w:rsid w:val="00DC447B"/>
    <w:rsid w:val="00DC5912"/>
    <w:rsid w:val="00DC6704"/>
    <w:rsid w:val="00DC7401"/>
    <w:rsid w:val="00DC784D"/>
    <w:rsid w:val="00DC7A92"/>
    <w:rsid w:val="00DC7E67"/>
    <w:rsid w:val="00DC7F04"/>
    <w:rsid w:val="00DD15E3"/>
    <w:rsid w:val="00DD1C89"/>
    <w:rsid w:val="00DD232B"/>
    <w:rsid w:val="00DD35A7"/>
    <w:rsid w:val="00DD44A8"/>
    <w:rsid w:val="00DD6654"/>
    <w:rsid w:val="00DD759A"/>
    <w:rsid w:val="00DE03AA"/>
    <w:rsid w:val="00DE311C"/>
    <w:rsid w:val="00DE31FC"/>
    <w:rsid w:val="00DE35D4"/>
    <w:rsid w:val="00DE46A6"/>
    <w:rsid w:val="00DE46AB"/>
    <w:rsid w:val="00DE4AAF"/>
    <w:rsid w:val="00DE5271"/>
    <w:rsid w:val="00DE5830"/>
    <w:rsid w:val="00DE60FA"/>
    <w:rsid w:val="00DE6149"/>
    <w:rsid w:val="00DE6209"/>
    <w:rsid w:val="00DE6BE9"/>
    <w:rsid w:val="00DE6EF0"/>
    <w:rsid w:val="00DE704B"/>
    <w:rsid w:val="00DE7085"/>
    <w:rsid w:val="00DE7180"/>
    <w:rsid w:val="00DE75A7"/>
    <w:rsid w:val="00DE7BB5"/>
    <w:rsid w:val="00DE7C9D"/>
    <w:rsid w:val="00DF0A0D"/>
    <w:rsid w:val="00DF0FCB"/>
    <w:rsid w:val="00DF367C"/>
    <w:rsid w:val="00DF37A2"/>
    <w:rsid w:val="00DF3A5C"/>
    <w:rsid w:val="00DF6CFD"/>
    <w:rsid w:val="00E004B2"/>
    <w:rsid w:val="00E00CC6"/>
    <w:rsid w:val="00E019B5"/>
    <w:rsid w:val="00E02999"/>
    <w:rsid w:val="00E02F02"/>
    <w:rsid w:val="00E036FC"/>
    <w:rsid w:val="00E04858"/>
    <w:rsid w:val="00E04876"/>
    <w:rsid w:val="00E05676"/>
    <w:rsid w:val="00E05849"/>
    <w:rsid w:val="00E058A0"/>
    <w:rsid w:val="00E059D3"/>
    <w:rsid w:val="00E05AB7"/>
    <w:rsid w:val="00E05F03"/>
    <w:rsid w:val="00E06C25"/>
    <w:rsid w:val="00E06DE2"/>
    <w:rsid w:val="00E07481"/>
    <w:rsid w:val="00E074CD"/>
    <w:rsid w:val="00E116D0"/>
    <w:rsid w:val="00E11F88"/>
    <w:rsid w:val="00E127A2"/>
    <w:rsid w:val="00E12B4D"/>
    <w:rsid w:val="00E13F4A"/>
    <w:rsid w:val="00E14F6C"/>
    <w:rsid w:val="00E15081"/>
    <w:rsid w:val="00E15480"/>
    <w:rsid w:val="00E158FF"/>
    <w:rsid w:val="00E15C9C"/>
    <w:rsid w:val="00E16348"/>
    <w:rsid w:val="00E22426"/>
    <w:rsid w:val="00E22A7B"/>
    <w:rsid w:val="00E22FBA"/>
    <w:rsid w:val="00E24790"/>
    <w:rsid w:val="00E24CBC"/>
    <w:rsid w:val="00E25113"/>
    <w:rsid w:val="00E252B2"/>
    <w:rsid w:val="00E25526"/>
    <w:rsid w:val="00E25553"/>
    <w:rsid w:val="00E25A6B"/>
    <w:rsid w:val="00E26BBE"/>
    <w:rsid w:val="00E274CE"/>
    <w:rsid w:val="00E304A5"/>
    <w:rsid w:val="00E32F5F"/>
    <w:rsid w:val="00E33968"/>
    <w:rsid w:val="00E34384"/>
    <w:rsid w:val="00E36360"/>
    <w:rsid w:val="00E37797"/>
    <w:rsid w:val="00E37906"/>
    <w:rsid w:val="00E41F5D"/>
    <w:rsid w:val="00E43C19"/>
    <w:rsid w:val="00E445AC"/>
    <w:rsid w:val="00E47C99"/>
    <w:rsid w:val="00E47FF6"/>
    <w:rsid w:val="00E504C8"/>
    <w:rsid w:val="00E50EB5"/>
    <w:rsid w:val="00E50FA8"/>
    <w:rsid w:val="00E51CEA"/>
    <w:rsid w:val="00E52BCA"/>
    <w:rsid w:val="00E532B8"/>
    <w:rsid w:val="00E53806"/>
    <w:rsid w:val="00E539DC"/>
    <w:rsid w:val="00E54031"/>
    <w:rsid w:val="00E543C7"/>
    <w:rsid w:val="00E54641"/>
    <w:rsid w:val="00E54F4E"/>
    <w:rsid w:val="00E5525D"/>
    <w:rsid w:val="00E552B4"/>
    <w:rsid w:val="00E55304"/>
    <w:rsid w:val="00E55BA5"/>
    <w:rsid w:val="00E5603D"/>
    <w:rsid w:val="00E560ED"/>
    <w:rsid w:val="00E604C8"/>
    <w:rsid w:val="00E6346C"/>
    <w:rsid w:val="00E65852"/>
    <w:rsid w:val="00E70C37"/>
    <w:rsid w:val="00E70DFE"/>
    <w:rsid w:val="00E72238"/>
    <w:rsid w:val="00E73B8D"/>
    <w:rsid w:val="00E7427B"/>
    <w:rsid w:val="00E75447"/>
    <w:rsid w:val="00E76067"/>
    <w:rsid w:val="00E76481"/>
    <w:rsid w:val="00E76C82"/>
    <w:rsid w:val="00E771EE"/>
    <w:rsid w:val="00E80EC7"/>
    <w:rsid w:val="00E81D91"/>
    <w:rsid w:val="00E83FDF"/>
    <w:rsid w:val="00E8435D"/>
    <w:rsid w:val="00E84635"/>
    <w:rsid w:val="00E84899"/>
    <w:rsid w:val="00E865A2"/>
    <w:rsid w:val="00E874D4"/>
    <w:rsid w:val="00E87BB5"/>
    <w:rsid w:val="00E90D3E"/>
    <w:rsid w:val="00E910F9"/>
    <w:rsid w:val="00E92510"/>
    <w:rsid w:val="00E92B70"/>
    <w:rsid w:val="00E93775"/>
    <w:rsid w:val="00E9396B"/>
    <w:rsid w:val="00E93B72"/>
    <w:rsid w:val="00E93E46"/>
    <w:rsid w:val="00E94F23"/>
    <w:rsid w:val="00E95083"/>
    <w:rsid w:val="00E95C2B"/>
    <w:rsid w:val="00E9638E"/>
    <w:rsid w:val="00E96494"/>
    <w:rsid w:val="00E9710F"/>
    <w:rsid w:val="00EA023C"/>
    <w:rsid w:val="00EA1F16"/>
    <w:rsid w:val="00EA295D"/>
    <w:rsid w:val="00EA36BD"/>
    <w:rsid w:val="00EA4267"/>
    <w:rsid w:val="00EA5E54"/>
    <w:rsid w:val="00EA5ECE"/>
    <w:rsid w:val="00EA60E5"/>
    <w:rsid w:val="00EA689C"/>
    <w:rsid w:val="00EA6F91"/>
    <w:rsid w:val="00EA7C9B"/>
    <w:rsid w:val="00EB00EC"/>
    <w:rsid w:val="00EB0EA3"/>
    <w:rsid w:val="00EB19E1"/>
    <w:rsid w:val="00EB4387"/>
    <w:rsid w:val="00EB6293"/>
    <w:rsid w:val="00EB7E87"/>
    <w:rsid w:val="00EC1BA5"/>
    <w:rsid w:val="00EC212B"/>
    <w:rsid w:val="00EC2187"/>
    <w:rsid w:val="00EC250D"/>
    <w:rsid w:val="00EC28DE"/>
    <w:rsid w:val="00EC3421"/>
    <w:rsid w:val="00EC3655"/>
    <w:rsid w:val="00EC390E"/>
    <w:rsid w:val="00EC39B9"/>
    <w:rsid w:val="00EC3FC4"/>
    <w:rsid w:val="00EC4668"/>
    <w:rsid w:val="00EC4C79"/>
    <w:rsid w:val="00EC57ED"/>
    <w:rsid w:val="00EC583A"/>
    <w:rsid w:val="00EC6B0B"/>
    <w:rsid w:val="00EC7610"/>
    <w:rsid w:val="00ED047B"/>
    <w:rsid w:val="00ED0B4A"/>
    <w:rsid w:val="00ED0FA4"/>
    <w:rsid w:val="00ED2E11"/>
    <w:rsid w:val="00ED35F3"/>
    <w:rsid w:val="00ED40C6"/>
    <w:rsid w:val="00ED414F"/>
    <w:rsid w:val="00ED4979"/>
    <w:rsid w:val="00ED595D"/>
    <w:rsid w:val="00ED5E21"/>
    <w:rsid w:val="00ED5F6D"/>
    <w:rsid w:val="00ED61AF"/>
    <w:rsid w:val="00ED67BE"/>
    <w:rsid w:val="00EE091B"/>
    <w:rsid w:val="00EE0EB6"/>
    <w:rsid w:val="00EE0FFC"/>
    <w:rsid w:val="00EE19F5"/>
    <w:rsid w:val="00EE253A"/>
    <w:rsid w:val="00EE43FB"/>
    <w:rsid w:val="00EE4453"/>
    <w:rsid w:val="00EE4717"/>
    <w:rsid w:val="00EE5743"/>
    <w:rsid w:val="00EE65AB"/>
    <w:rsid w:val="00EE65EA"/>
    <w:rsid w:val="00EF0A08"/>
    <w:rsid w:val="00EF28E3"/>
    <w:rsid w:val="00EF3B22"/>
    <w:rsid w:val="00EF3D67"/>
    <w:rsid w:val="00EF3E00"/>
    <w:rsid w:val="00EF52D0"/>
    <w:rsid w:val="00EF560E"/>
    <w:rsid w:val="00EF6887"/>
    <w:rsid w:val="00EF68BD"/>
    <w:rsid w:val="00EF68DB"/>
    <w:rsid w:val="00EF6DC8"/>
    <w:rsid w:val="00EF7809"/>
    <w:rsid w:val="00EF7942"/>
    <w:rsid w:val="00F019A8"/>
    <w:rsid w:val="00F02145"/>
    <w:rsid w:val="00F02E63"/>
    <w:rsid w:val="00F032DF"/>
    <w:rsid w:val="00F0446E"/>
    <w:rsid w:val="00F044EA"/>
    <w:rsid w:val="00F057C9"/>
    <w:rsid w:val="00F06E77"/>
    <w:rsid w:val="00F075BF"/>
    <w:rsid w:val="00F07A29"/>
    <w:rsid w:val="00F10E79"/>
    <w:rsid w:val="00F111F9"/>
    <w:rsid w:val="00F11B9A"/>
    <w:rsid w:val="00F11DF9"/>
    <w:rsid w:val="00F1292D"/>
    <w:rsid w:val="00F12C14"/>
    <w:rsid w:val="00F12D72"/>
    <w:rsid w:val="00F13BA7"/>
    <w:rsid w:val="00F13FAB"/>
    <w:rsid w:val="00F148EB"/>
    <w:rsid w:val="00F14CB2"/>
    <w:rsid w:val="00F14F93"/>
    <w:rsid w:val="00F15066"/>
    <w:rsid w:val="00F15B17"/>
    <w:rsid w:val="00F17E46"/>
    <w:rsid w:val="00F2000C"/>
    <w:rsid w:val="00F20B2B"/>
    <w:rsid w:val="00F231A4"/>
    <w:rsid w:val="00F23CA1"/>
    <w:rsid w:val="00F26353"/>
    <w:rsid w:val="00F26564"/>
    <w:rsid w:val="00F27927"/>
    <w:rsid w:val="00F300D3"/>
    <w:rsid w:val="00F30181"/>
    <w:rsid w:val="00F30602"/>
    <w:rsid w:val="00F30809"/>
    <w:rsid w:val="00F30A6E"/>
    <w:rsid w:val="00F30FA3"/>
    <w:rsid w:val="00F312CD"/>
    <w:rsid w:val="00F315F4"/>
    <w:rsid w:val="00F316BE"/>
    <w:rsid w:val="00F320C1"/>
    <w:rsid w:val="00F345F0"/>
    <w:rsid w:val="00F3477F"/>
    <w:rsid w:val="00F35326"/>
    <w:rsid w:val="00F362F8"/>
    <w:rsid w:val="00F3691B"/>
    <w:rsid w:val="00F40A38"/>
    <w:rsid w:val="00F4258D"/>
    <w:rsid w:val="00F42ECB"/>
    <w:rsid w:val="00F42F83"/>
    <w:rsid w:val="00F4495A"/>
    <w:rsid w:val="00F44C2D"/>
    <w:rsid w:val="00F44E73"/>
    <w:rsid w:val="00F457A9"/>
    <w:rsid w:val="00F45DFC"/>
    <w:rsid w:val="00F46418"/>
    <w:rsid w:val="00F47323"/>
    <w:rsid w:val="00F513B2"/>
    <w:rsid w:val="00F5279A"/>
    <w:rsid w:val="00F5296F"/>
    <w:rsid w:val="00F530DF"/>
    <w:rsid w:val="00F53E52"/>
    <w:rsid w:val="00F554BB"/>
    <w:rsid w:val="00F56D87"/>
    <w:rsid w:val="00F57BEF"/>
    <w:rsid w:val="00F57D98"/>
    <w:rsid w:val="00F60553"/>
    <w:rsid w:val="00F61BB7"/>
    <w:rsid w:val="00F62B65"/>
    <w:rsid w:val="00F63E0C"/>
    <w:rsid w:val="00F64D2C"/>
    <w:rsid w:val="00F67F17"/>
    <w:rsid w:val="00F7070B"/>
    <w:rsid w:val="00F70E75"/>
    <w:rsid w:val="00F710F6"/>
    <w:rsid w:val="00F7337B"/>
    <w:rsid w:val="00F73BA6"/>
    <w:rsid w:val="00F74E29"/>
    <w:rsid w:val="00F757DA"/>
    <w:rsid w:val="00F75DFB"/>
    <w:rsid w:val="00F75FCA"/>
    <w:rsid w:val="00F77AEF"/>
    <w:rsid w:val="00F80769"/>
    <w:rsid w:val="00F80EED"/>
    <w:rsid w:val="00F8163E"/>
    <w:rsid w:val="00F817D9"/>
    <w:rsid w:val="00F81BF8"/>
    <w:rsid w:val="00F822FD"/>
    <w:rsid w:val="00F82E3C"/>
    <w:rsid w:val="00F843FB"/>
    <w:rsid w:val="00F8514B"/>
    <w:rsid w:val="00F8542D"/>
    <w:rsid w:val="00F85772"/>
    <w:rsid w:val="00F85CB4"/>
    <w:rsid w:val="00F860BE"/>
    <w:rsid w:val="00F86546"/>
    <w:rsid w:val="00F86DCF"/>
    <w:rsid w:val="00F871D4"/>
    <w:rsid w:val="00F878B6"/>
    <w:rsid w:val="00F90D82"/>
    <w:rsid w:val="00F916AF"/>
    <w:rsid w:val="00F91857"/>
    <w:rsid w:val="00F93173"/>
    <w:rsid w:val="00F93787"/>
    <w:rsid w:val="00F950CE"/>
    <w:rsid w:val="00F95256"/>
    <w:rsid w:val="00F95D1D"/>
    <w:rsid w:val="00FA010A"/>
    <w:rsid w:val="00FA05FA"/>
    <w:rsid w:val="00FA1B76"/>
    <w:rsid w:val="00FA2ADE"/>
    <w:rsid w:val="00FA2BDD"/>
    <w:rsid w:val="00FA2D8E"/>
    <w:rsid w:val="00FA3DAE"/>
    <w:rsid w:val="00FA452F"/>
    <w:rsid w:val="00FA46B2"/>
    <w:rsid w:val="00FA4ED9"/>
    <w:rsid w:val="00FA5061"/>
    <w:rsid w:val="00FA764E"/>
    <w:rsid w:val="00FB0013"/>
    <w:rsid w:val="00FB1229"/>
    <w:rsid w:val="00FB1C61"/>
    <w:rsid w:val="00FB1F60"/>
    <w:rsid w:val="00FB2B1D"/>
    <w:rsid w:val="00FB39B2"/>
    <w:rsid w:val="00FB4736"/>
    <w:rsid w:val="00FB739B"/>
    <w:rsid w:val="00FB7763"/>
    <w:rsid w:val="00FC026C"/>
    <w:rsid w:val="00FC11BC"/>
    <w:rsid w:val="00FC2D3F"/>
    <w:rsid w:val="00FC3528"/>
    <w:rsid w:val="00FC3639"/>
    <w:rsid w:val="00FC3C13"/>
    <w:rsid w:val="00FC44B3"/>
    <w:rsid w:val="00FC4F4F"/>
    <w:rsid w:val="00FC5529"/>
    <w:rsid w:val="00FC6055"/>
    <w:rsid w:val="00FC62EA"/>
    <w:rsid w:val="00FC6B97"/>
    <w:rsid w:val="00FC7340"/>
    <w:rsid w:val="00FC78A0"/>
    <w:rsid w:val="00FD0688"/>
    <w:rsid w:val="00FD0A15"/>
    <w:rsid w:val="00FD1625"/>
    <w:rsid w:val="00FD18A4"/>
    <w:rsid w:val="00FD192D"/>
    <w:rsid w:val="00FD22BA"/>
    <w:rsid w:val="00FD28C1"/>
    <w:rsid w:val="00FD2BB2"/>
    <w:rsid w:val="00FD4900"/>
    <w:rsid w:val="00FD57D0"/>
    <w:rsid w:val="00FD67BB"/>
    <w:rsid w:val="00FD6F22"/>
    <w:rsid w:val="00FD77AB"/>
    <w:rsid w:val="00FE0543"/>
    <w:rsid w:val="00FE0822"/>
    <w:rsid w:val="00FE2894"/>
    <w:rsid w:val="00FE31D8"/>
    <w:rsid w:val="00FE4271"/>
    <w:rsid w:val="00FE4525"/>
    <w:rsid w:val="00FE49E0"/>
    <w:rsid w:val="00FE4BCC"/>
    <w:rsid w:val="00FE4FAC"/>
    <w:rsid w:val="00FE5F20"/>
    <w:rsid w:val="00FE7247"/>
    <w:rsid w:val="00FE7249"/>
    <w:rsid w:val="00FF09FE"/>
    <w:rsid w:val="00FF1109"/>
    <w:rsid w:val="00FF159E"/>
    <w:rsid w:val="00FF1F08"/>
    <w:rsid w:val="00FF2545"/>
    <w:rsid w:val="00FF2EA1"/>
    <w:rsid w:val="00FF400B"/>
    <w:rsid w:val="00FF47DA"/>
    <w:rsid w:val="00FF5919"/>
    <w:rsid w:val="00FF70AC"/>
    <w:rsid w:val="00FF7221"/>
    <w:rsid w:val="00FF73C1"/>
    <w:rsid w:val="00FF7834"/>
    <w:rsid w:val="00FF78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link w:val="CorpodetextoChar"/>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7"/>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character" w:customStyle="1" w:styleId="CorpodetextoChar">
    <w:name w:val="Corpo de texto Char"/>
    <w:basedOn w:val="Fontepargpadro"/>
    <w:link w:val="Corpodetexto"/>
    <w:rsid w:val="00F23CA1"/>
    <w:rPr>
      <w:szCs w:val="24"/>
    </w:rPr>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3084391">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494035523">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651326409">
      <w:bodyDiv w:val="1"/>
      <w:marLeft w:val="0"/>
      <w:marRight w:val="0"/>
      <w:marTop w:val="0"/>
      <w:marBottom w:val="0"/>
      <w:divBdr>
        <w:top w:val="none" w:sz="0" w:space="0" w:color="auto"/>
        <w:left w:val="none" w:sz="0" w:space="0" w:color="auto"/>
        <w:bottom w:val="none" w:sz="0" w:space="0" w:color="auto"/>
        <w:right w:val="none" w:sz="0" w:space="0" w:color="auto"/>
      </w:divBdr>
    </w:div>
    <w:div w:id="689067324">
      <w:bodyDiv w:val="1"/>
      <w:marLeft w:val="0"/>
      <w:marRight w:val="0"/>
      <w:marTop w:val="0"/>
      <w:marBottom w:val="0"/>
      <w:divBdr>
        <w:top w:val="none" w:sz="0" w:space="0" w:color="auto"/>
        <w:left w:val="none" w:sz="0" w:space="0" w:color="auto"/>
        <w:bottom w:val="none" w:sz="0" w:space="0" w:color="auto"/>
        <w:right w:val="none" w:sz="0" w:space="0" w:color="auto"/>
      </w:divBdr>
    </w:div>
    <w:div w:id="76592694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005861819">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49332854">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681465012">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 w:id="2143578291">
      <w:bodyDiv w:val="1"/>
      <w:marLeft w:val="0"/>
      <w:marRight w:val="0"/>
      <w:marTop w:val="0"/>
      <w:marBottom w:val="0"/>
      <w:divBdr>
        <w:top w:val="none" w:sz="0" w:space="0" w:color="auto"/>
        <w:left w:val="none" w:sz="0" w:space="0" w:color="auto"/>
        <w:bottom w:val="none" w:sz="0" w:space="0" w:color="auto"/>
        <w:right w:val="none" w:sz="0" w:space="0" w:color="auto"/>
      </w:divBdr>
      <w:divsChild>
        <w:div w:id="758595645">
          <w:marLeft w:val="0"/>
          <w:marRight w:val="0"/>
          <w:marTop w:val="0"/>
          <w:marBottom w:val="0"/>
          <w:divBdr>
            <w:top w:val="none" w:sz="0" w:space="0" w:color="auto"/>
            <w:left w:val="none" w:sz="0" w:space="0" w:color="auto"/>
            <w:bottom w:val="none" w:sz="0" w:space="0" w:color="auto"/>
            <w:right w:val="none" w:sz="0" w:space="0" w:color="auto"/>
          </w:divBdr>
          <w:divsChild>
            <w:div w:id="146449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10" Type="http://schemas.openxmlformats.org/officeDocument/2006/relationships/hyperlink" Target="mailto:3a.sl@codevasf.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76E9F-E3A2-4E70-AD70-EF77D44AD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49</Pages>
  <Words>19009</Words>
  <Characters>105999</Characters>
  <Application>Microsoft Office Word</Application>
  <DocSecurity>0</DocSecurity>
  <Lines>883</Lines>
  <Paragraphs>249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124759</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12</cp:revision>
  <cp:lastPrinted>2020-08-27T13:05:00Z</cp:lastPrinted>
  <dcterms:created xsi:type="dcterms:W3CDTF">2020-06-25T17:51:00Z</dcterms:created>
  <dcterms:modified xsi:type="dcterms:W3CDTF">2020-08-27T14:45:00Z</dcterms:modified>
</cp:coreProperties>
</file>