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9C" w:rsidRDefault="0037042F">
      <w:pPr>
        <w:pStyle w:val="Cabealho"/>
        <w:tabs>
          <w:tab w:val="clear" w:pos="4419"/>
          <w:tab w:val="clear" w:pos="8838"/>
        </w:tabs>
        <w:ind w:left="1021"/>
        <w:jc w:val="both"/>
        <w:rPr>
          <w:noProof/>
        </w:rPr>
      </w:pPr>
      <w:r>
        <w:rPr>
          <w:noProof/>
        </w:rPr>
        <w:pict>
          <v:rect id="Rectangle 81" o:spid="_x0000_s1026" style="position:absolute;left:0;text-align:left;margin-left:44.3pt;margin-top:-13.3pt;width:461.05pt;height:9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" o:allowincell="f" filled="f" stroked="f" strokeweight=".5pt">
            <v:textbox inset="1pt,1pt,1pt,1pt">
              <w:txbxContent>
                <w:tbl>
                  <w:tblPr>
                    <w:tblW w:w="0" w:type="auto"/>
                    <w:tblInd w:w="70" w:type="dxa"/>
                    <w:tblLayout w:type="fixed"/>
                    <w:tblCellMar>
                      <w:left w:w="70" w:type="dxa"/>
                      <w:right w:w="70" w:type="dxa"/>
                    </w:tblCellMar>
                    <w:tblLook w:val="0000"/>
                  </w:tblPr>
                  <w:tblGrid>
                    <w:gridCol w:w="9498"/>
                  </w:tblGrid>
                  <w:tr w:rsidR="00D11FFB">
                    <w:trPr>
                      <w:trHeight w:val="180"/>
                    </w:trPr>
                    <w:tc>
                      <w:tcPr>
                        <w:tcW w:w="9498" w:type="dxa"/>
                        <w:tcBorders>
                          <w:top w:val="nil"/>
                          <w:left w:val="nil"/>
                          <w:bottom w:val="nil"/>
                          <w:right w:val="nil"/>
                        </w:tcBorders>
                      </w:tcPr>
                      <w:p w:rsidR="00D11FFB" w:rsidRDefault="00D11FFB">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95pt;height:36.95pt" o:ole="" fillcolor="window">
                              <v:imagedata r:id="rId8" o:title=""/>
                            </v:shape>
                            <o:OLEObject Type="Embed" ProgID="Unknown" ShapeID="_x0000_i1026" DrawAspect="Content" ObjectID="_1637480733" r:id="rId9"/>
                          </w:object>
                        </w:r>
                      </w:p>
                    </w:tc>
                  </w:tr>
                  <w:tr w:rsidR="00D11FFB">
                    <w:trPr>
                      <w:trHeight w:hRule="exact" w:val="340"/>
                    </w:trPr>
                    <w:tc>
                      <w:tcPr>
                        <w:tcW w:w="9498" w:type="dxa"/>
                        <w:tcBorders>
                          <w:top w:val="nil"/>
                          <w:left w:val="nil"/>
                          <w:bottom w:val="nil"/>
                          <w:right w:val="nil"/>
                        </w:tcBorders>
                      </w:tcPr>
                      <w:p w:rsidR="00D11FFB" w:rsidRPr="00C842BB" w:rsidRDefault="00D11FFB">
                        <w:pPr>
                          <w:pStyle w:val="Ttulo1"/>
                          <w:ind w:left="72" w:firstLine="0"/>
                          <w:jc w:val="center"/>
                          <w:rPr>
                            <w:rFonts w:ascii="Arial" w:hAnsi="Arial" w:cs="Arial"/>
                            <w:b/>
                            <w:bCs/>
                            <w:sz w:val="22"/>
                            <w:szCs w:val="22"/>
                          </w:rPr>
                        </w:pPr>
                        <w:r w:rsidRPr="00C842BB">
                          <w:rPr>
                            <w:rFonts w:ascii="Arial" w:hAnsi="Arial" w:cs="Arial"/>
                            <w:b/>
                            <w:sz w:val="22"/>
                            <w:szCs w:val="22"/>
                          </w:rPr>
                          <w:t>Ministério do Desenvolvimento Regional - MDR</w:t>
                        </w:r>
                      </w:p>
                    </w:tc>
                  </w:tr>
                  <w:tr w:rsidR="00D11FFB">
                    <w:trPr>
                      <w:trHeight w:val="180"/>
                    </w:trPr>
                    <w:tc>
                      <w:tcPr>
                        <w:tcW w:w="9498" w:type="dxa"/>
                        <w:tcBorders>
                          <w:top w:val="nil"/>
                          <w:left w:val="nil"/>
                          <w:bottom w:val="nil"/>
                          <w:right w:val="nil"/>
                        </w:tcBorders>
                      </w:tcPr>
                      <w:p w:rsidR="00D11FFB" w:rsidRPr="00C842BB" w:rsidRDefault="00D11FFB">
                        <w:pPr>
                          <w:ind w:left="72"/>
                          <w:jc w:val="center"/>
                          <w:rPr>
                            <w:rFonts w:ascii="Arial" w:hAnsi="Arial" w:cs="Arial"/>
                            <w:b/>
                            <w:bCs/>
                            <w:sz w:val="22"/>
                            <w:szCs w:val="22"/>
                            <w:vertAlign w:val="baseline"/>
                          </w:rPr>
                        </w:pPr>
                        <w:r w:rsidRPr="00C842BB">
                          <w:rPr>
                            <w:rFonts w:ascii="Arial" w:hAnsi="Arial" w:cs="Arial"/>
                            <w:b/>
                            <w:bCs/>
                            <w:sz w:val="22"/>
                            <w:szCs w:val="22"/>
                            <w:vertAlign w:val="baseline"/>
                          </w:rPr>
                          <w:t>Companhia de Desenvolvimento dos Vales do São Francisco e do Parnaíba</w:t>
                        </w:r>
                      </w:p>
                    </w:tc>
                  </w:tr>
                  <w:tr w:rsidR="00D11FFB">
                    <w:trPr>
                      <w:trHeight w:val="322"/>
                    </w:trPr>
                    <w:tc>
                      <w:tcPr>
                        <w:tcW w:w="9498" w:type="dxa"/>
                        <w:tcBorders>
                          <w:top w:val="nil"/>
                          <w:left w:val="nil"/>
                          <w:bottom w:val="nil"/>
                          <w:right w:val="nil"/>
                        </w:tcBorders>
                      </w:tcPr>
                      <w:p w:rsidR="00D11FFB" w:rsidRPr="00C842BB" w:rsidRDefault="00D11FFB" w:rsidP="00781491">
                        <w:pPr>
                          <w:ind w:left="72"/>
                          <w:jc w:val="center"/>
                          <w:rPr>
                            <w:rFonts w:ascii="Arial" w:hAnsi="Arial" w:cs="Arial"/>
                            <w:b/>
                            <w:bCs/>
                            <w:sz w:val="22"/>
                            <w:szCs w:val="22"/>
                            <w:vertAlign w:val="baseline"/>
                          </w:rPr>
                        </w:pPr>
                        <w:r w:rsidRPr="00C842BB">
                          <w:rPr>
                            <w:rFonts w:ascii="Arial" w:hAnsi="Arial" w:cs="Arial"/>
                            <w:b/>
                            <w:bCs/>
                            <w:sz w:val="22"/>
                            <w:szCs w:val="22"/>
                            <w:vertAlign w:val="baseline"/>
                          </w:rPr>
                          <w:t>3ª Secretaria Regional de Licitações – 3ª SL</w:t>
                        </w:r>
                      </w:p>
                    </w:tc>
                  </w:tr>
                </w:tbl>
                <w:p w:rsidR="00D11FFB" w:rsidRDefault="00D11FFB">
                  <w:pPr>
                    <w:rPr>
                      <w:rFonts w:ascii="Arial" w:hAnsi="Arial" w:cs="Arial"/>
                      <w:sz w:val="18"/>
                      <w:szCs w:val="18"/>
                      <w:vertAlign w:val="baseline"/>
                    </w:rPr>
                  </w:pPr>
                </w:p>
              </w:txbxContent>
            </v:textbox>
          </v:rect>
        </w:pict>
      </w:r>
      <w:r>
        <w:rPr>
          <w:noProof/>
        </w:rPr>
        <w:pict>
          <v:shape id="Arc 69" o:spid="_x0000_s1055" style="position:absolute;left:0;text-align:left;margin-left:19.1pt;margin-top:39.35pt;width:11.45pt;height:9.35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" o:allowincell="f" adj="0,,0" path="m,nfc11929,,21600,9670,21600,21600em,nsc11929,,21600,9670,21600,21600l,21600,,xe" filled="f" strokeweight=".25pt">
            <v:stroke joinstyle="round"/>
            <v:formulas/>
            <v:path arrowok="t" o:extrusionok="f" o:connecttype="custom" o:connectlocs="0,0;6590524,3588710;0,3588710" o:connectangles="0,0,0"/>
          </v:shape>
        </w:pict>
      </w:r>
      <w:r>
        <w:rPr>
          <w:noProof/>
        </w:rPr>
        <w:pict>
          <v:shape id="Arc 74" o:spid="_x0000_s1054" style="position:absolute;left:0;text-align:left;margin-left:5pt;margin-top:35.15pt;width:19.85pt;height:15.6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" o:allowincell="f" adj="0,,0" path="m,nfc11929,,21600,9670,21600,21600em,nsc11929,,21600,9670,21600,21600l,21600,,xe" filled="f" strokeweight=".25pt">
            <v:stroke joinstyle="round"/>
            <v:formulas/>
            <v:path arrowok="t" o:extrusionok="f" o:connecttype="custom" o:connectlocs="0,0;34338805,16828549;0,16828549" o:connectangles="0,0,0"/>
          </v:shape>
        </w:pict>
      </w:r>
      <w:r>
        <w:rPr>
          <w:noProof/>
        </w:rPr>
        <w:pict>
          <v:shape id="Arc 72" o:spid="_x0000_s1053" style="position:absolute;left:0;text-align:left;margin-left:11.9pt;margin-top:37.25pt;width:15.65pt;height:11.4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" o:allowincell="f" adj="0,,0" path="m,nfc11929,,21600,9670,21600,21600em,nsc11929,,21600,9670,21600,21600l,21600,,xe" filled="f" strokeweight=".25pt">
            <v:stroke joinstyle="round"/>
            <v:formulas/>
            <v:path arrowok="t" o:extrusionok="f" o:connecttype="custom" o:connectlocs="0,0;16828549,6590524;0,6590524" o:connectangles="0,0,0"/>
          </v:shape>
        </w:pict>
      </w:r>
      <w:r>
        <w:rPr>
          <w:noProof/>
        </w:rPr>
        <w:pict>
          <v:shape id="Arc 73" o:spid="_x0000_s1052" style="position:absolute;left:0;text-align:left;margin-left:7.7pt;margin-top:35.15pt;width:18.05pt;height:15.6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" o:allowincell="f" adj="0,,0" path="m,nfc11929,,21600,9670,21600,21600em,nsc11929,,21600,9670,21600,21600l,21600,,xe" filled="f" strokeweight=".25pt">
            <v:stroke joinstyle="round"/>
            <v:formulas/>
            <v:path arrowok="t" o:extrusionok="f" o:connecttype="custom" o:connectlocs="0,0;25818759,16828549;0,16828549" o:connectangles="0,0,0"/>
          </v:shape>
        </w:pict>
      </w:r>
      <w:r>
        <w:rPr>
          <w:noProof/>
        </w:rPr>
        <w:pict>
          <v:shape id="Arc 71" o:spid="_x0000_s1051" style="position:absolute;left:0;text-align:left;margin-left:14.6pt;margin-top:37.25pt;width:12.65pt;height:11.15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" o:allowincell="f" adj="0,,0" path="m,nfc11929,,21600,9670,21600,21600em,nsc11929,,21600,9670,21600,21600l,21600,,xe" filled="f" strokeweight=".25pt">
            <v:stroke joinstyle="round"/>
            <v:formulas/>
            <v:path arrowok="t" o:extrusionok="f" o:connecttype="custom" o:connectlocs="0,0;8887412,6085947;0,6085947" o:connectangles="0,0,0"/>
          </v:shape>
        </w:pict>
      </w:r>
      <w:r>
        <w:rPr>
          <w:noProof/>
        </w:rPr>
        <w:pict>
          <v:shape id="Arc 70" o:spid="_x0000_s1050" style="position:absolute;left:0;text-align:left;margin-left:21.5pt;margin-top:39.35pt;width:10.55pt;height:9.95p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" o:allowincell="f" adj="0,,0" path="m,nfc11929,,21600,9670,21600,21600em,nsc11929,,21600,9670,21600,21600l,21600,,xe" filled="f" strokeweight=".25pt">
            <v:stroke joinstyle="round"/>
            <v:formulas/>
            <v:path arrowok="t" o:extrusionok="f" o:connecttype="custom" o:connectlocs="0,0;5155383,4324871;0,4324871" o:connectangles="0,0,0"/>
          </v:shape>
        </w:pict>
      </w:r>
      <w:r>
        <w:rPr>
          <w:noProof/>
        </w:rPr>
        <w:pict>
          <v:line id="Line 67" o:spid="_x0000_s1049" style="position:absolute;left:0;text-align:lef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" o:allowincell="f" strokeweight=".25pt">
            <v:stroke startarrowwidth="narrow" startarrowlength="short" endarrowwidth="narrow" endarrowlength="short"/>
          </v:line>
        </w:pict>
      </w:r>
      <w:r>
        <w:rPr>
          <w:noProof/>
        </w:rPr>
        <w:pict>
          <v:line id="Line 66" o:spid="_x0000_s1048" style="position:absolute;left:0;text-align:left;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" o:allowincell="f" strokeweight=".25pt">
            <v:stroke startarrowwidth="narrow" startarrowlength="short" endarrowwidth="narrow" endarrowlength="short"/>
          </v:line>
        </w:pict>
      </w:r>
      <w:r>
        <w:rPr>
          <w:noProof/>
        </w:rPr>
        <w:pict>
          <v:line id="Line 65" o:spid="_x0000_s1047" style="position:absolute;left:0;text-align:lef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"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37042F" w:rsidP="00797673">
      <w:pPr>
        <w:jc w:val="center"/>
        <w:rPr>
          <w:szCs w:val="20"/>
        </w:rPr>
      </w:pPr>
      <w:r w:rsidRPr="0037042F">
        <w:rPr>
          <w:noProof/>
        </w:rPr>
        <w:pict>
          <v:shapetype id="_x0000_t202" coordsize="21600,21600" o:spt="202" path="m,l,21600r21600,l21600,xe">
            <v:stroke joinstyle="miter"/>
            <v:path gradientshapeok="t" o:connecttype="rect"/>
          </v:shapetype>
          <v:shape id="Text Box 94" o:spid="_x0000_s1027" type="#_x0000_t202" style="position:absolute;left:0;text-align:left;margin-left:332.25pt;margin-top:100.4pt;width:137.35pt;height:59.5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" stroked="f">
            <v:textbox>
              <w:txbxContent>
                <w:p w:rsidR="00D11FFB" w:rsidRPr="00B570C1" w:rsidRDefault="00D11FFB">
                  <w:pPr>
                    <w:rPr>
                      <w:rFonts w:ascii="Arial" w:hAnsi="Arial" w:cs="Arial"/>
                      <w:sz w:val="18"/>
                      <w:szCs w:val="18"/>
                      <w:vertAlign w:val="baseline"/>
                    </w:rPr>
                  </w:pPr>
                  <w:r w:rsidRPr="00B570C1">
                    <w:rPr>
                      <w:rFonts w:ascii="Arial" w:hAnsi="Arial" w:cs="Arial"/>
                      <w:sz w:val="18"/>
                      <w:szCs w:val="18"/>
                      <w:vertAlign w:val="baseline"/>
                    </w:rPr>
                    <w:t>Fls.: ____________________</w:t>
                  </w:r>
                </w:p>
                <w:p w:rsidR="00D11FFB" w:rsidRPr="00B570C1" w:rsidRDefault="00D11FFB">
                  <w:pPr>
                    <w:rPr>
                      <w:rFonts w:ascii="Arial" w:hAnsi="Arial" w:cs="Arial"/>
                      <w:sz w:val="18"/>
                      <w:szCs w:val="18"/>
                      <w:vertAlign w:val="baseline"/>
                    </w:rPr>
                  </w:pPr>
                  <w:r w:rsidRPr="00B570C1">
                    <w:rPr>
                      <w:rFonts w:ascii="Arial" w:hAnsi="Arial" w:cs="Arial"/>
                      <w:sz w:val="18"/>
                      <w:szCs w:val="18"/>
                      <w:vertAlign w:val="baseline"/>
                    </w:rPr>
                    <w:t xml:space="preserve">Proc.: </w:t>
                  </w:r>
                  <w:r w:rsidRPr="00211E17">
                    <w:rPr>
                      <w:rFonts w:ascii="Arial" w:hAnsi="Arial" w:cs="Arial"/>
                      <w:sz w:val="18"/>
                      <w:szCs w:val="18"/>
                      <w:vertAlign w:val="baseline"/>
                    </w:rPr>
                    <w:t>59530.001533/2019-81</w:t>
                  </w:r>
                </w:p>
                <w:p w:rsidR="00D11FFB" w:rsidRPr="00B570C1" w:rsidRDefault="00D11FFB">
                  <w:pPr>
                    <w:pStyle w:val="Cabealho"/>
                    <w:tabs>
                      <w:tab w:val="clear" w:pos="4419"/>
                      <w:tab w:val="clear" w:pos="8838"/>
                    </w:tabs>
                    <w:spacing w:before="120"/>
                    <w:rPr>
                      <w:rFonts w:ascii="Arial" w:hAnsi="Arial" w:cs="Arial"/>
                      <w:sz w:val="18"/>
                      <w:szCs w:val="18"/>
                    </w:rPr>
                  </w:pPr>
                  <w:r w:rsidRPr="00B570C1">
                    <w:rPr>
                      <w:rFonts w:ascii="Arial" w:hAnsi="Arial" w:cs="Arial"/>
                      <w:sz w:val="18"/>
                      <w:szCs w:val="18"/>
                    </w:rPr>
                    <w:t>_______________________</w:t>
                  </w:r>
                </w:p>
                <w:p w:rsidR="00D11FFB" w:rsidRPr="00B570C1" w:rsidRDefault="00D11FFB">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r w:rsidRPr="0037042F">
        <w:rPr>
          <w:noProof/>
        </w:rPr>
        <w:pict>
          <v:rect id="Rectangle 91" o:spid="_x0000_s1028" style="position:absolute;left:0;text-align:left;margin-left:19.25pt;margin-top:690.1pt;width:55.4pt;height:11.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" o:allowincell="f" filled="f" stroked="f" strokeweight="1pt">
            <v:textbox inset="1pt,1pt,1pt,1pt">
              <w:txbxContent>
                <w:p w:rsidR="00D11FFB" w:rsidRDefault="00D11FFB">
                  <w:pPr>
                    <w:rPr>
                      <w:sz w:val="14"/>
                      <w:szCs w:val="14"/>
                    </w:rPr>
                  </w:pPr>
                  <w:r>
                    <w:rPr>
                      <w:sz w:val="14"/>
                      <w:szCs w:val="14"/>
                    </w:rPr>
                    <w:t>FOR – 101/01</w:t>
                  </w:r>
                </w:p>
              </w:txbxContent>
            </v:textbox>
          </v:rect>
        </w:pict>
      </w:r>
      <w:r w:rsidRPr="0037042F">
        <w:rPr>
          <w:noProof/>
        </w:rPr>
        <w:pict>
          <v:shape id="Arc 90" o:spid="_x0000_s1046" style="position:absolute;left:0;text-align:left;margin-left:5pt;margin-top:672.05pt;width:19.55pt;height:18.35pt;flip:x 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" o:allowincell="f" adj="0,,0" path="m,nfc11929,,21600,9670,21600,21600em,nsc11929,,21600,9670,21600,21600l,21600,,xe" filled="f" strokeweight=".25pt">
            <v:stroke joinstyle="round"/>
            <v:formulas/>
            <v:path arrowok="t" o:extrusionok="f" o:connecttype="custom" o:connectlocs="0,0;32805299,27127636;0,27127636" o:connectangles="0,0,0"/>
          </v:shape>
        </w:pict>
      </w:r>
      <w:r w:rsidRPr="0037042F">
        <w:rPr>
          <w:noProof/>
        </w:rPr>
        <w:pict>
          <v:shape id="Arc 89" o:spid="_x0000_s1045" style="position:absolute;left:0;text-align:left;margin-left:7.7pt;margin-top:671.45pt;width:14.45pt;height:18.95pt;flip:x 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" o:allowincell="f" adj="0,,0" path="m,nfc11929,,21600,9670,21600,21600em,nsc11929,,21600,9670,21600,21600l,21600,,xe" filled="f" strokeweight=".25pt">
            <v:stroke joinstyle="round"/>
            <v:formulas/>
            <v:path arrowok="t" o:extrusionok="f" o:connecttype="custom" o:connectlocs="0,0;13246682,29876610;0,29876610" o:connectangles="0,0,0"/>
          </v:shape>
        </w:pict>
      </w:r>
      <w:r w:rsidRPr="0037042F">
        <w:rPr>
          <w:noProof/>
        </w:rPr>
        <w:pict>
          <v:shape id="Arc 88" o:spid="_x0000_s1044" style="position:absolute;left:0;text-align:left;margin-left:11.9pt;margin-top:671.15pt;width:17.15pt;height:16.85pt;flip:x 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" o:allowincell="f" adj="0,,0" path="m,nfc11929,,21600,9670,21600,21600em,nsc11929,,21600,9670,21600,21600l,21600,,xe" filled="f" strokeweight=".25pt">
            <v:stroke joinstyle="round"/>
            <v:formulas/>
            <v:path arrowok="t" o:extrusionok="f" o:connecttype="custom" o:connectlocs="0,0;22146039,21004065;0,21004065" o:connectangles="0,0,0"/>
          </v:shape>
        </w:pict>
      </w:r>
      <w:r w:rsidRPr="0037042F">
        <w:rPr>
          <w:noProof/>
        </w:rPr>
        <w:pict>
          <v:shape id="Arc 87" o:spid="_x0000_s1043" style="position:absolute;left:0;text-align:left;margin-left:14.6pt;margin-top:671.75pt;width:17.45pt;height:16.55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" o:allowincell="f" adj="0,,0" path="m,nfc11929,,21600,9670,21600,21600em,nsc11929,,21600,9670,21600,21600l,21600,,xe" filled="f" strokeweight=".25pt">
            <v:stroke joinstyle="round"/>
            <v:formulas/>
            <v:path arrowok="t" o:extrusionok="f" o:connecttype="custom" o:connectlocs="0,0;23328672,19902038;0,19902038" o:connectangles="0,0,0"/>
          </v:shape>
        </w:pict>
      </w:r>
      <w:r w:rsidRPr="0037042F">
        <w:rPr>
          <w:noProof/>
        </w:rPr>
        <w:pict>
          <v:shape id="Arc 86" o:spid="_x0000_s1042" style="position:absolute;left:0;text-align:left;margin-left:19.1pt;margin-top:672.95pt;width:11.75pt;height:12.65pt;flip:x 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" o:allowincell="f" adj="0,,0" path="m,nfc11929,,21600,9670,21600,21600em,nsc11929,,21600,9670,21600,21600l,21600,,xe" filled="f" strokeweight=".25pt">
            <v:stroke joinstyle="round"/>
            <v:formulas/>
            <v:path arrowok="t" o:extrusionok="f" o:connecttype="custom" o:connectlocs="0,0;7122254,8887412;0,8887412" o:connectangles="0,0,0"/>
          </v:shape>
        </w:pict>
      </w:r>
      <w:r w:rsidRPr="0037042F">
        <w:rPr>
          <w:noProof/>
        </w:rPr>
        <w:pict>
          <v:shape id="Arc 85" o:spid="_x0000_s1041" style="position:absolute;left:0;text-align:left;margin-left:21.5pt;margin-top:673.55pt;width:11.15pt;height:12.05pt;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" o:allowincell="f" adj="0,,0" path="m,nfc11929,,21600,9670,21600,21600em,nsc11929,,21600,9670,21600,21600l,21600,,xe" filled="f" strokeweight=".25pt">
            <v:stroke joinstyle="round"/>
            <v:formulas/>
            <v:path arrowok="t" o:extrusionok="f" o:connecttype="custom" o:connectlocs="0,0;6085947,7681833;0,7681833" o:connectangles="0,0,0"/>
          </v:shape>
        </w:pict>
      </w:r>
      <w:r w:rsidRPr="0037042F">
        <w:rPr>
          <w:noProof/>
        </w:rPr>
        <w:pict>
          <v:line id="Line 84" o:spid="_x0000_s1040"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60xE1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sidRPr="0037042F">
        <w:rPr>
          <w:noProof/>
        </w:rPr>
        <w:pict>
          <v:line id="Line 83" o:spid="_x0000_s1039"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M4Kg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" o:allowincell="f" strokeweight=".25pt">
            <v:stroke startarrowwidth="narrow" startarrowlength="short" endarrowwidth="narrow" endarrowlength="short"/>
          </v:line>
        </w:pict>
      </w:r>
      <w:r w:rsidRPr="0037042F">
        <w:rPr>
          <w:noProof/>
        </w:rPr>
        <w:pict>
          <v:line id="Line 82" o:spid="_x0000_s1038"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" o:allowincell="f" strokeweight=".25pt">
            <v:stroke startarrowwidth="narrow" startarrowlength="short" endarrowwidth="narrow" endarrowlength="short"/>
          </v:line>
        </w:pict>
      </w:r>
      <w:r w:rsidRPr="0037042F">
        <w:rPr>
          <w:noProof/>
        </w:rPr>
        <w:pict>
          <v:line id="Line 80" o:spid="_x0000_s1037"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" o:allowincell="f" strokeweight=".25pt">
            <v:stroke startarrowwidth="narrow" startarrowlength="short" endarrowwidth="narrow" endarrowlength="short"/>
          </v:line>
        </w:pict>
      </w:r>
      <w:r w:rsidRPr="0037042F">
        <w:rPr>
          <w:noProof/>
        </w:rPr>
        <w:pict>
          <v:line id="Line 79" o:spid="_x0000_s103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" o:allowincell="f" strokeweight=".25pt">
            <v:stroke startarrowwidth="narrow" startarrowlength="short" endarrowwidth="narrow" endarrowlength="short"/>
          </v:line>
        </w:pict>
      </w:r>
      <w:r w:rsidRPr="0037042F">
        <w:rPr>
          <w:noProof/>
        </w:rPr>
        <w:pict>
          <v:line id="Line 78" o:spid="_x0000_s1035"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" o:allowincell="f" strokeweight=".25pt">
            <v:stroke startarrowwidth="narrow" startarrowlength="short" endarrowwidth="narrow" endarrowlength="short"/>
          </v:line>
        </w:pict>
      </w:r>
      <w:r w:rsidRPr="0037042F">
        <w:rPr>
          <w:noProof/>
        </w:rPr>
        <w:pict>
          <v:line id="Line 77" o:spid="_x0000_s1034"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gcg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GWSByAqAgAAYw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sidRPr="0037042F">
        <w:rPr>
          <w:noProof/>
        </w:rPr>
        <w:pict>
          <v:line id="Line 76" o:spid="_x0000_s1033"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9/K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ApR9/KKgIAAGM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sidRPr="0037042F">
        <w:rPr>
          <w:noProof/>
        </w:rPr>
        <w:pict>
          <v:line id="Line 75" o:spid="_x0000_s1032"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" o:allowincell="f" strokeweight=".25pt">
            <v:stroke startarrowwidth="narrow" startarrowlength="short" endarrowwidth="narrow" endarrowlength="short"/>
          </v:line>
        </w:pict>
      </w:r>
    </w:p>
    <w:p w:rsidR="00F13BA7" w:rsidRPr="00F13BA7" w:rsidRDefault="00F13BA7" w:rsidP="00F13BA7">
      <w:pPr>
        <w:rPr>
          <w:szCs w:val="20"/>
        </w:rPr>
      </w:pPr>
    </w:p>
    <w:p w:rsidR="00F13BA7" w:rsidRPr="00F13BA7" w:rsidRDefault="00F13BA7" w:rsidP="00F13BA7">
      <w:pPr>
        <w:rPr>
          <w:szCs w:val="20"/>
        </w:rPr>
      </w:pPr>
    </w:p>
    <w:p w:rsidR="00F13BA7" w:rsidRPr="00F13BA7" w:rsidRDefault="00F13BA7" w:rsidP="00F13BA7">
      <w:pPr>
        <w:rPr>
          <w:szCs w:val="20"/>
        </w:rPr>
      </w:pPr>
    </w:p>
    <w:p w:rsidR="00F13BA7" w:rsidRPr="00F13BA7" w:rsidRDefault="0037042F" w:rsidP="00F13BA7">
      <w:pPr>
        <w:rPr>
          <w:szCs w:val="20"/>
        </w:rPr>
      </w:pPr>
      <w:r w:rsidRPr="0037042F">
        <w:rPr>
          <w:noProof/>
        </w:rPr>
        <w:pict>
          <v:rect id="Rectangle 64" o:spid="_x0000_s1029" style="position:absolute;margin-left:44.3pt;margin-top:2.25pt;width:468pt;height:28.0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" o:allowincell="f" filled="f" stroked="f" strokeweight="1pt">
            <v:textbox inset="1pt,1pt,1pt,1pt">
              <w:txbxContent>
                <w:p w:rsidR="00D11FFB" w:rsidRPr="00C842BB" w:rsidRDefault="00D11FFB">
                  <w:pPr>
                    <w:ind w:left="142" w:right="-26"/>
                    <w:jc w:val="center"/>
                    <w:rPr>
                      <w:rFonts w:ascii="Arial" w:hAnsi="Arial" w:cs="Arial"/>
                      <w:b/>
                      <w:bCs/>
                      <w:sz w:val="18"/>
                      <w:szCs w:val="18"/>
                      <w:vertAlign w:val="baseline"/>
                    </w:rPr>
                  </w:pPr>
                  <w:r w:rsidRPr="00C842BB">
                    <w:rPr>
                      <w:rFonts w:ascii="Arial" w:hAnsi="Arial" w:cs="Arial"/>
                      <w:b/>
                      <w:bCs/>
                      <w:sz w:val="18"/>
                      <w:szCs w:val="18"/>
                      <w:vertAlign w:val="baseline"/>
                    </w:rPr>
                    <w:t>Rua Presidente Dutra, 160 – Centro – Petrolina/PE – CEP: 56.304-230</w:t>
                  </w:r>
                </w:p>
                <w:p w:rsidR="00D11FFB" w:rsidRPr="00C725D0" w:rsidRDefault="00D11FFB">
                  <w:pPr>
                    <w:pStyle w:val="Ttulo9"/>
                    <w:ind w:left="142" w:right="-26"/>
                    <w:jc w:val="center"/>
                    <w:rPr>
                      <w:rFonts w:ascii="Arial" w:hAnsi="Arial" w:cs="Arial"/>
                      <w:sz w:val="20"/>
                      <w:szCs w:val="20"/>
                    </w:rPr>
                  </w:pPr>
                  <w:r w:rsidRPr="00C725D0">
                    <w:rPr>
                      <w:rFonts w:ascii="Arial" w:hAnsi="Arial" w:cs="Arial"/>
                      <w:sz w:val="18"/>
                      <w:szCs w:val="18"/>
                    </w:rPr>
                    <w:t xml:space="preserve">TEL: (87) 3866-7722 / 7742 </w:t>
                  </w:r>
                  <w:proofErr w:type="spellStart"/>
                  <w:r w:rsidRPr="00C725D0">
                    <w:rPr>
                      <w:rFonts w:ascii="Arial" w:hAnsi="Arial" w:cs="Arial"/>
                      <w:sz w:val="18"/>
                      <w:szCs w:val="18"/>
                    </w:rPr>
                    <w:t>E-mail</w:t>
                  </w:r>
                  <w:proofErr w:type="spellEnd"/>
                  <w:r w:rsidRPr="00C725D0">
                    <w:rPr>
                      <w:rFonts w:ascii="Arial" w:hAnsi="Arial" w:cs="Arial"/>
                      <w:sz w:val="18"/>
                      <w:szCs w:val="18"/>
                    </w:rPr>
                    <w:t xml:space="preserve">: </w:t>
                  </w:r>
                  <w:hyperlink r:id="rId10" w:history="1">
                    <w:r w:rsidRPr="00C725D0">
                      <w:rPr>
                        <w:rStyle w:val="Hyperlink"/>
                        <w:rFonts w:ascii="Arial" w:hAnsi="Arial" w:cs="Arial"/>
                        <w:sz w:val="18"/>
                        <w:szCs w:val="18"/>
                      </w:rPr>
                      <w:t>3a.sl@codevasf.gov.br</w:t>
                    </w:r>
                  </w:hyperlink>
                </w:p>
                <w:p w:rsidR="00D11FFB" w:rsidRPr="00C725D0" w:rsidRDefault="00D11FFB">
                  <w:pPr>
                    <w:rPr>
                      <w:rFonts w:ascii="Arial" w:hAnsi="Arial" w:cs="Arial"/>
                      <w:szCs w:val="20"/>
                    </w:rPr>
                  </w:pPr>
                </w:p>
              </w:txbxContent>
            </v:textbox>
          </v:rect>
        </w:pict>
      </w: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37042F" w:rsidP="003E192B">
      <w:pPr>
        <w:jc w:val="center"/>
        <w:rPr>
          <w:szCs w:val="20"/>
        </w:rPr>
      </w:pPr>
      <w:r w:rsidRPr="0037042F">
        <w:rPr>
          <w:noProof/>
        </w:rPr>
        <w:pict>
          <v:rect id="Rectangle 93" o:spid="_x0000_s1030" style="position:absolute;left:0;text-align:left;margin-left:107.9pt;margin-top:160.1pt;width:326.1pt;height:234.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" stroked="f" strokeweight="0">
            <v:textbox inset="0,0,0,0">
              <w:txbxContent>
                <w:p w:rsidR="00D11FFB" w:rsidRPr="0047109F" w:rsidRDefault="00D11FFB" w:rsidP="00614481">
                  <w:pPr>
                    <w:pStyle w:val="Ttulo1"/>
                    <w:ind w:left="284" w:firstLine="0"/>
                    <w:jc w:val="center"/>
                    <w:rPr>
                      <w:rFonts w:ascii="Arial" w:hAnsi="Arial" w:cs="Arial"/>
                      <w:b/>
                      <w:bCs/>
                      <w:sz w:val="22"/>
                      <w:szCs w:val="22"/>
                    </w:rPr>
                  </w:pPr>
                  <w:r w:rsidRPr="0047109F">
                    <w:rPr>
                      <w:rFonts w:ascii="Arial" w:hAnsi="Arial" w:cs="Arial"/>
                      <w:b/>
                      <w:bCs/>
                      <w:sz w:val="22"/>
                      <w:szCs w:val="22"/>
                    </w:rPr>
                    <w:t>PREGÃO ELETRÔNICO</w:t>
                  </w:r>
                </w:p>
                <w:p w:rsidR="00D11FFB" w:rsidRPr="0047109F" w:rsidRDefault="00D11FFB" w:rsidP="00614481">
                  <w:pPr>
                    <w:pStyle w:val="Ttulo1"/>
                    <w:ind w:left="284" w:firstLine="0"/>
                    <w:jc w:val="center"/>
                    <w:rPr>
                      <w:rFonts w:ascii="Arial" w:hAnsi="Arial" w:cs="Arial"/>
                      <w:b/>
                      <w:bCs/>
                      <w:sz w:val="22"/>
                      <w:szCs w:val="22"/>
                    </w:rPr>
                  </w:pPr>
                  <w:r w:rsidRPr="0047109F">
                    <w:rPr>
                      <w:rFonts w:ascii="Arial" w:hAnsi="Arial" w:cs="Arial"/>
                      <w:b/>
                      <w:bCs/>
                      <w:sz w:val="22"/>
                      <w:szCs w:val="22"/>
                    </w:rPr>
                    <w:t>(SISTEMA DE REGISTRO DE PREÇOS – SRP)</w:t>
                  </w:r>
                </w:p>
                <w:p w:rsidR="00D11FFB" w:rsidRPr="0047109F" w:rsidRDefault="00D11FFB" w:rsidP="00614481">
                  <w:pPr>
                    <w:pStyle w:val="Ttulo1"/>
                    <w:spacing w:before="0"/>
                    <w:ind w:left="284" w:firstLine="0"/>
                    <w:jc w:val="center"/>
                    <w:rPr>
                      <w:rFonts w:ascii="Arial" w:hAnsi="Arial" w:cs="Arial"/>
                      <w:b/>
                      <w:bCs/>
                      <w:sz w:val="22"/>
                      <w:szCs w:val="22"/>
                    </w:rPr>
                  </w:pPr>
                  <w:r w:rsidRPr="0047109F">
                    <w:rPr>
                      <w:rFonts w:ascii="Arial" w:hAnsi="Arial" w:cs="Arial"/>
                      <w:b/>
                      <w:bCs/>
                      <w:sz w:val="22"/>
                      <w:szCs w:val="22"/>
                    </w:rPr>
                    <w:t xml:space="preserve">EDITAL Nº </w:t>
                  </w:r>
                  <w:r>
                    <w:rPr>
                      <w:rFonts w:ascii="Arial" w:hAnsi="Arial" w:cs="Arial"/>
                      <w:b/>
                      <w:bCs/>
                      <w:sz w:val="22"/>
                      <w:szCs w:val="22"/>
                    </w:rPr>
                    <w:t>018</w:t>
                  </w:r>
                  <w:r w:rsidRPr="0047109F">
                    <w:rPr>
                      <w:rFonts w:ascii="Arial" w:hAnsi="Arial" w:cs="Arial"/>
                      <w:b/>
                      <w:bCs/>
                      <w:sz w:val="22"/>
                      <w:szCs w:val="22"/>
                    </w:rPr>
                    <w:t>/2019</w:t>
                  </w:r>
                </w:p>
                <w:p w:rsidR="00D11FFB" w:rsidRPr="0047109F" w:rsidRDefault="00D11FFB" w:rsidP="00F45DFC">
                  <w:pPr>
                    <w:rPr>
                      <w:sz w:val="22"/>
                      <w:szCs w:val="22"/>
                    </w:rPr>
                  </w:pPr>
                </w:p>
                <w:p w:rsidR="00D11FFB" w:rsidRPr="0047109F" w:rsidRDefault="00D11FFB" w:rsidP="00905B88">
                  <w:pPr>
                    <w:pStyle w:val="Textoembloco"/>
                    <w:spacing w:line="360" w:lineRule="auto"/>
                    <w:rPr>
                      <w:rFonts w:ascii="Arial" w:hAnsi="Arial" w:cs="Arial"/>
                      <w:sz w:val="22"/>
                      <w:szCs w:val="22"/>
                      <w:vertAlign w:val="baseline"/>
                    </w:rPr>
                  </w:pPr>
                  <w:r w:rsidRPr="000803EA">
                    <w:rPr>
                      <w:rFonts w:ascii="Arial" w:hAnsi="Arial" w:cs="Arial"/>
                      <w:sz w:val="22"/>
                      <w:szCs w:val="22"/>
                      <w:vertAlign w:val="baseline"/>
                    </w:rPr>
                    <w:t>CONTRATAÇÃO DOS SERVIÇOS DE PAVIMENTAÇÃO EM PARALELEPÍPEDO GRANÍTICO DE VIAS URBANAS E RURAIS EM MUNICÍPIOS DIVERSOS DAS MESORREGIÕES DO AGRESTE PERNAMBUCANO E MESORREGIÕES DA MATA PERNAMBUCANA, INSERIDOS NA ÁREA DE ATUAÇÃO DA 3ª SUPERINTENDÊNCIA REGIONAL DA CODEVASF</w:t>
                  </w:r>
                  <w:r w:rsidRPr="0047109F">
                    <w:rPr>
                      <w:rFonts w:ascii="Arial" w:hAnsi="Arial" w:cs="Arial"/>
                      <w:sz w:val="22"/>
                      <w:szCs w:val="22"/>
                      <w:vertAlign w:val="baseline"/>
                    </w:rPr>
                    <w:t xml:space="preserve">. </w:t>
                  </w:r>
                </w:p>
                <w:p w:rsidR="00D11FFB" w:rsidRPr="00BD1054" w:rsidRDefault="00D11FFB">
                  <w:pPr>
                    <w:rPr>
                      <w:rFonts w:ascii="Arial" w:hAnsi="Arial" w:cs="Arial"/>
                      <w:sz w:val="28"/>
                      <w:szCs w:val="28"/>
                      <w:vertAlign w:val="baseline"/>
                    </w:rPr>
                  </w:pPr>
                </w:p>
              </w:txbxContent>
            </v:textbox>
          </v:rect>
        </w:pict>
      </w:r>
      <w:r w:rsidRPr="0037042F">
        <w:rPr>
          <w:noProof/>
        </w:rPr>
        <w:pict>
          <v:roundrect id="AutoShape 68" o:spid="_x0000_s1031" style="position:absolute;left:0;text-align:left;margin-left:82.15pt;margin-top:145.1pt;width:370.25pt;height:264.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"/>
        </w:pict>
      </w:r>
      <w:r w:rsidR="0004299C" w:rsidRPr="00F13BA7">
        <w:rPr>
          <w:szCs w:val="20"/>
        </w:rPr>
        <w:br w:type="page"/>
      </w:r>
    </w:p>
    <w:p w:rsidR="00C20630" w:rsidRPr="0047109F" w:rsidRDefault="00C20630" w:rsidP="00C20630">
      <w:pPr>
        <w:ind w:right="-516"/>
        <w:jc w:val="center"/>
        <w:rPr>
          <w:rFonts w:ascii="Arial" w:hAnsi="Arial" w:cs="Arial"/>
          <w:b/>
          <w:bCs/>
          <w:szCs w:val="20"/>
          <w:vertAlign w:val="baseline"/>
        </w:rPr>
      </w:pPr>
      <w:r w:rsidRPr="0047109F">
        <w:rPr>
          <w:rFonts w:ascii="Arial" w:hAnsi="Arial" w:cs="Arial"/>
          <w:b/>
          <w:bCs/>
          <w:szCs w:val="20"/>
          <w:vertAlign w:val="baseline"/>
        </w:rPr>
        <w:lastRenderedPageBreak/>
        <w:t>PREGÃO ELETRÔNICO</w:t>
      </w:r>
    </w:p>
    <w:p w:rsidR="00C20630" w:rsidRPr="0047109F" w:rsidRDefault="00C20630" w:rsidP="00C20630">
      <w:pPr>
        <w:ind w:right="-516"/>
        <w:jc w:val="center"/>
        <w:rPr>
          <w:rFonts w:ascii="Arial" w:hAnsi="Arial" w:cs="Arial"/>
          <w:b/>
          <w:bCs/>
          <w:szCs w:val="20"/>
          <w:vertAlign w:val="baseline"/>
        </w:rPr>
      </w:pPr>
      <w:r w:rsidRPr="0047109F">
        <w:rPr>
          <w:rFonts w:ascii="Arial" w:hAnsi="Arial" w:cs="Arial"/>
          <w:b/>
          <w:bCs/>
          <w:szCs w:val="20"/>
          <w:vertAlign w:val="baseline"/>
        </w:rPr>
        <w:t>(SISTEMA DE REGISTRO DE PREÇOS – SRP)</w:t>
      </w:r>
    </w:p>
    <w:p w:rsidR="005B0BE7" w:rsidRPr="0047109F" w:rsidRDefault="00DA3FAF" w:rsidP="00C20630">
      <w:pPr>
        <w:ind w:right="-516"/>
        <w:jc w:val="center"/>
        <w:rPr>
          <w:rFonts w:ascii="Arial" w:hAnsi="Arial" w:cs="Arial"/>
          <w:b/>
          <w:bCs/>
          <w:szCs w:val="20"/>
          <w:vertAlign w:val="baseline"/>
        </w:rPr>
      </w:pPr>
      <w:r w:rsidRPr="0047109F">
        <w:rPr>
          <w:rFonts w:ascii="Arial" w:hAnsi="Arial" w:cs="Arial"/>
          <w:b/>
          <w:bCs/>
          <w:szCs w:val="20"/>
          <w:vertAlign w:val="baseline"/>
        </w:rPr>
        <w:t xml:space="preserve">EDITAL N.º </w:t>
      </w:r>
      <w:r w:rsidR="00C725D0">
        <w:rPr>
          <w:rFonts w:ascii="Arial" w:hAnsi="Arial" w:cs="Arial"/>
          <w:b/>
          <w:bCs/>
          <w:szCs w:val="20"/>
          <w:vertAlign w:val="baseline"/>
        </w:rPr>
        <w:t>018</w:t>
      </w:r>
      <w:r w:rsidR="00EC1F9E" w:rsidRPr="0047109F">
        <w:rPr>
          <w:rFonts w:ascii="Arial" w:hAnsi="Arial" w:cs="Arial"/>
          <w:b/>
          <w:bCs/>
          <w:szCs w:val="20"/>
          <w:vertAlign w:val="baseline"/>
        </w:rPr>
        <w:t>/2019</w:t>
      </w:r>
      <w:r w:rsidR="008839AB" w:rsidRPr="0047109F">
        <w:rPr>
          <w:rFonts w:ascii="Arial" w:hAnsi="Arial" w:cs="Arial"/>
          <w:b/>
          <w:bCs/>
          <w:szCs w:val="20"/>
          <w:vertAlign w:val="baseline"/>
        </w:rPr>
        <w:t xml:space="preserve">- </w:t>
      </w:r>
      <w:r w:rsidRPr="0047109F">
        <w:rPr>
          <w:rFonts w:ascii="Arial" w:hAnsi="Arial" w:cs="Arial"/>
          <w:b/>
          <w:bCs/>
          <w:szCs w:val="20"/>
          <w:vertAlign w:val="baseline"/>
        </w:rPr>
        <w:t>3ª/SR</w:t>
      </w:r>
    </w:p>
    <w:p w:rsidR="00F45DFC" w:rsidRPr="0047109F" w:rsidRDefault="00F45DFC" w:rsidP="00C20630">
      <w:pPr>
        <w:ind w:right="-516"/>
        <w:jc w:val="center"/>
        <w:rPr>
          <w:rFonts w:ascii="Arial" w:hAnsi="Arial" w:cs="Arial"/>
          <w:b/>
          <w:bCs/>
          <w:szCs w:val="20"/>
          <w:vertAlign w:val="baseline"/>
        </w:rPr>
      </w:pPr>
    </w:p>
    <w:p w:rsidR="008839AB" w:rsidRPr="0047109F" w:rsidRDefault="008839AB" w:rsidP="008839AB">
      <w:pPr>
        <w:ind w:right="-516"/>
        <w:jc w:val="center"/>
        <w:rPr>
          <w:rFonts w:ascii="Arial" w:hAnsi="Arial" w:cs="Arial"/>
          <w:b/>
          <w:bCs/>
          <w:szCs w:val="20"/>
          <w:vertAlign w:val="baseline"/>
        </w:rPr>
      </w:pPr>
      <w:r w:rsidRPr="0047109F">
        <w:rPr>
          <w:rFonts w:ascii="Arial" w:hAnsi="Arial" w:cs="Arial"/>
          <w:b/>
          <w:bCs/>
          <w:szCs w:val="20"/>
          <w:vertAlign w:val="baseline"/>
        </w:rPr>
        <w:t>A V I S O</w:t>
      </w:r>
    </w:p>
    <w:p w:rsidR="008839AB" w:rsidRPr="0047109F" w:rsidRDefault="005724C9" w:rsidP="008839AB">
      <w:pPr>
        <w:spacing w:before="120"/>
        <w:ind w:right="-1"/>
        <w:jc w:val="both"/>
        <w:rPr>
          <w:rFonts w:ascii="Arial" w:hAnsi="Arial" w:cs="Arial"/>
          <w:szCs w:val="20"/>
          <w:vertAlign w:val="baseline"/>
        </w:rPr>
      </w:pPr>
      <w:r w:rsidRPr="005724C9">
        <w:rPr>
          <w:rFonts w:ascii="Arial" w:hAnsi="Arial" w:cs="Arial"/>
          <w:szCs w:val="20"/>
          <w:vertAlign w:val="baseline"/>
        </w:rPr>
        <w:t xml:space="preserve">A COMPANHIA DE DESENVOLVIMENTO DOS VALES DO SÃO FRANCISCO E DO PARNAÍBA – CODEVASF, torna público aos interessados que na data, horário e local abaixo indicados fará realizar licitação na modalidade de </w:t>
      </w:r>
      <w:r w:rsidRPr="005724C9">
        <w:rPr>
          <w:rFonts w:ascii="Arial" w:hAnsi="Arial" w:cs="Arial"/>
          <w:b/>
          <w:szCs w:val="20"/>
          <w:vertAlign w:val="baseline"/>
        </w:rPr>
        <w:t>PREGÃO ELETRÔNICO</w:t>
      </w:r>
      <w:r w:rsidRPr="005724C9">
        <w:rPr>
          <w:rFonts w:ascii="Arial" w:hAnsi="Arial" w:cs="Arial"/>
          <w:szCs w:val="20"/>
          <w:vertAlign w:val="baseline"/>
        </w:rPr>
        <w:t xml:space="preserve">, </w:t>
      </w:r>
      <w:r w:rsidRPr="005724C9">
        <w:rPr>
          <w:rFonts w:ascii="Arial" w:hAnsi="Arial" w:cs="Arial"/>
          <w:b/>
          <w:szCs w:val="20"/>
          <w:vertAlign w:val="baseline"/>
        </w:rPr>
        <w:t>MODO DE DISPUTA – ABERTO</w:t>
      </w:r>
      <w:r w:rsidRPr="005724C9">
        <w:rPr>
          <w:rFonts w:ascii="Arial" w:hAnsi="Arial" w:cs="Arial"/>
          <w:szCs w:val="20"/>
          <w:vertAlign w:val="baseline"/>
        </w:rPr>
        <w:t xml:space="preserve">, do tipo </w:t>
      </w:r>
      <w:r w:rsidR="00A46BE6">
        <w:rPr>
          <w:rFonts w:ascii="Arial" w:hAnsi="Arial" w:cs="Arial"/>
          <w:b/>
          <w:szCs w:val="20"/>
          <w:vertAlign w:val="baseline"/>
        </w:rPr>
        <w:t>MENOR PREÇO POR GRUPO</w:t>
      </w:r>
      <w:r w:rsidRPr="005724C9">
        <w:rPr>
          <w:rFonts w:ascii="Arial" w:hAnsi="Arial" w:cs="Arial"/>
          <w:szCs w:val="20"/>
          <w:vertAlign w:val="baseline"/>
        </w:rPr>
        <w:t xml:space="preserve">, </w:t>
      </w:r>
      <w:r w:rsidR="002F217F" w:rsidRPr="002F217F">
        <w:rPr>
          <w:rFonts w:ascii="Arial" w:hAnsi="Arial" w:cs="Arial"/>
          <w:szCs w:val="20"/>
          <w:vertAlign w:val="baseline"/>
        </w:rPr>
        <w:t xml:space="preserve">com lance intermediário mínimo no valor de </w:t>
      </w:r>
      <w:r w:rsidR="002F217F" w:rsidRPr="002F217F">
        <w:rPr>
          <w:rFonts w:ascii="Arial" w:hAnsi="Arial" w:cs="Arial"/>
          <w:b/>
          <w:szCs w:val="20"/>
          <w:vertAlign w:val="baseline"/>
        </w:rPr>
        <w:t>R$ 0,0</w:t>
      </w:r>
      <w:r w:rsidR="00597C4B">
        <w:rPr>
          <w:rFonts w:ascii="Arial" w:hAnsi="Arial" w:cs="Arial"/>
          <w:b/>
          <w:szCs w:val="20"/>
          <w:vertAlign w:val="baseline"/>
        </w:rPr>
        <w:t>5</w:t>
      </w:r>
      <w:r w:rsidR="002F217F" w:rsidRPr="002F217F">
        <w:rPr>
          <w:rFonts w:ascii="Arial" w:hAnsi="Arial" w:cs="Arial"/>
          <w:b/>
          <w:szCs w:val="20"/>
          <w:vertAlign w:val="baseline"/>
        </w:rPr>
        <w:t xml:space="preserve"> (</w:t>
      </w:r>
      <w:r w:rsidR="00597C4B">
        <w:rPr>
          <w:rFonts w:ascii="Arial" w:hAnsi="Arial" w:cs="Arial"/>
          <w:b/>
          <w:szCs w:val="20"/>
          <w:vertAlign w:val="baseline"/>
        </w:rPr>
        <w:t>cinco centavos</w:t>
      </w:r>
      <w:r w:rsidR="002F217F" w:rsidRPr="002F217F">
        <w:rPr>
          <w:rFonts w:ascii="Arial" w:hAnsi="Arial" w:cs="Arial"/>
          <w:b/>
          <w:szCs w:val="20"/>
          <w:vertAlign w:val="baseline"/>
        </w:rPr>
        <w:t>)</w:t>
      </w:r>
      <w:r w:rsidR="002F217F" w:rsidRPr="002F217F">
        <w:rPr>
          <w:rFonts w:ascii="Arial" w:hAnsi="Arial" w:cs="Arial"/>
          <w:szCs w:val="20"/>
          <w:vertAlign w:val="baseline"/>
        </w:rPr>
        <w:t>,  para efetuar REGISTRO DE PREÇOS, de acordo com as condições deste Edital e seus Anexos</w:t>
      </w:r>
      <w:r w:rsidRPr="005724C9">
        <w:rPr>
          <w:rFonts w:ascii="Arial" w:hAnsi="Arial" w:cs="Arial"/>
          <w:szCs w:val="20"/>
          <w:vertAlign w:val="baseline"/>
        </w:rPr>
        <w:t xml:space="preserve">, por meio da internet no </w:t>
      </w:r>
      <w:r w:rsidRPr="005724C9">
        <w:rPr>
          <w:rFonts w:ascii="Arial" w:hAnsi="Arial" w:cs="Arial"/>
          <w:b/>
          <w:szCs w:val="20"/>
          <w:vertAlign w:val="baseline"/>
        </w:rPr>
        <w:t xml:space="preserve">sitio: </w:t>
      </w:r>
      <w:r w:rsidRPr="00F8779D">
        <w:rPr>
          <w:rFonts w:ascii="Arial" w:hAnsi="Arial" w:cs="Arial"/>
          <w:b/>
          <w:szCs w:val="20"/>
          <w:u w:val="single"/>
          <w:vertAlign w:val="baseline"/>
        </w:rPr>
        <w:t>www.comprasgovernamentais.gov.br</w:t>
      </w:r>
      <w:r w:rsidR="008839AB" w:rsidRPr="00F8779D">
        <w:rPr>
          <w:rFonts w:ascii="Arial" w:hAnsi="Arial" w:cs="Arial"/>
          <w:szCs w:val="20"/>
          <w:u w:val="single"/>
          <w:vertAlign w:val="baseline"/>
        </w:rPr>
        <w:t>.</w:t>
      </w:r>
    </w:p>
    <w:p w:rsidR="005724C9" w:rsidRPr="003275B0" w:rsidRDefault="008839AB" w:rsidP="008839AB">
      <w:pPr>
        <w:pStyle w:val="NormalWeb"/>
        <w:spacing w:before="120"/>
        <w:ind w:right="-1"/>
        <w:jc w:val="both"/>
        <w:rPr>
          <w:rFonts w:ascii="Arial" w:hAnsi="Arial" w:cs="Arial"/>
          <w:szCs w:val="20"/>
        </w:rPr>
      </w:pPr>
      <w:r w:rsidRPr="003275B0">
        <w:rPr>
          <w:rFonts w:ascii="Arial" w:hAnsi="Arial" w:cs="Arial"/>
          <w:b/>
          <w:bCs/>
          <w:szCs w:val="20"/>
        </w:rPr>
        <w:t>OBJETO</w:t>
      </w:r>
      <w:r w:rsidRPr="003275B0">
        <w:rPr>
          <w:rFonts w:ascii="Arial" w:hAnsi="Arial" w:cs="Arial"/>
          <w:b/>
          <w:szCs w:val="20"/>
        </w:rPr>
        <w:t>:</w:t>
      </w:r>
      <w:r w:rsidR="000803EA">
        <w:rPr>
          <w:rFonts w:ascii="Arial" w:hAnsi="Arial" w:cs="Arial"/>
          <w:szCs w:val="20"/>
        </w:rPr>
        <w:t>C</w:t>
      </w:r>
      <w:r w:rsidR="000803EA" w:rsidRPr="000803EA">
        <w:rPr>
          <w:rFonts w:ascii="Arial" w:hAnsi="Arial" w:cs="Arial"/>
          <w:szCs w:val="20"/>
        </w:rPr>
        <w:t>ontratação dos serviços de pavimentação em paralelepípedo granítico de vias urbanas e rurais em municípios diversos das mesorregiões do agreste pernambucano e mesorregiões da mata pernambucana, inse</w:t>
      </w:r>
      <w:r w:rsidR="000803EA">
        <w:rPr>
          <w:rFonts w:ascii="Arial" w:hAnsi="Arial" w:cs="Arial"/>
          <w:szCs w:val="20"/>
        </w:rPr>
        <w:t>ridos na área de atuação da 3ª Superintendência R</w:t>
      </w:r>
      <w:r w:rsidR="000803EA" w:rsidRPr="000803EA">
        <w:rPr>
          <w:rFonts w:ascii="Arial" w:hAnsi="Arial" w:cs="Arial"/>
          <w:szCs w:val="20"/>
        </w:rPr>
        <w:t>egional da CODEVASF</w:t>
      </w:r>
      <w:r w:rsidR="000803EA">
        <w:rPr>
          <w:rFonts w:ascii="Arial" w:hAnsi="Arial" w:cs="Arial"/>
          <w:szCs w:val="20"/>
        </w:rPr>
        <w:t>.</w:t>
      </w:r>
    </w:p>
    <w:p w:rsidR="008839AB" w:rsidRPr="00C725D0" w:rsidRDefault="00BF4E64" w:rsidP="008839AB">
      <w:pPr>
        <w:pStyle w:val="NormalWeb"/>
        <w:spacing w:before="120"/>
        <w:ind w:right="-1"/>
        <w:jc w:val="both"/>
        <w:rPr>
          <w:rFonts w:ascii="Arial" w:hAnsi="Arial" w:cs="Arial"/>
          <w:szCs w:val="20"/>
        </w:rPr>
      </w:pPr>
      <w:r w:rsidRPr="00C725D0">
        <w:rPr>
          <w:rFonts w:ascii="Arial" w:hAnsi="Arial" w:cs="Arial"/>
          <w:b/>
          <w:szCs w:val="20"/>
        </w:rPr>
        <w:t>ITEM</w:t>
      </w:r>
      <w:r w:rsidR="008839AB" w:rsidRPr="00C725D0">
        <w:rPr>
          <w:rFonts w:ascii="Arial" w:hAnsi="Arial" w:cs="Arial"/>
          <w:b/>
          <w:szCs w:val="20"/>
        </w:rPr>
        <w:t xml:space="preserve"> I: </w:t>
      </w:r>
      <w:r w:rsidR="003275B0" w:rsidRPr="000425FC">
        <w:rPr>
          <w:rFonts w:ascii="Arial" w:hAnsi="Arial" w:cs="Arial"/>
          <w:b/>
          <w:szCs w:val="20"/>
        </w:rPr>
        <w:t>286.402,24</w:t>
      </w:r>
      <w:r w:rsidR="008839AB" w:rsidRPr="000425FC">
        <w:rPr>
          <w:rFonts w:ascii="Arial" w:hAnsi="Arial" w:cs="Arial"/>
          <w:b/>
          <w:szCs w:val="20"/>
        </w:rPr>
        <w:t>m²</w:t>
      </w:r>
      <w:r w:rsidR="003275B0" w:rsidRPr="000425FC">
        <w:rPr>
          <w:rFonts w:ascii="Arial" w:hAnsi="Arial" w:cs="Arial"/>
          <w:szCs w:val="20"/>
        </w:rPr>
        <w:t>- implantação de pavimentação em paralelepípedo</w:t>
      </w:r>
      <w:r w:rsidR="003275B0" w:rsidRPr="00D11FFB">
        <w:rPr>
          <w:rFonts w:ascii="Arial" w:hAnsi="Arial" w:cs="Arial"/>
          <w:color w:val="FF0000"/>
          <w:szCs w:val="20"/>
        </w:rPr>
        <w:t>.</w:t>
      </w:r>
    </w:p>
    <w:p w:rsidR="003275B0" w:rsidRPr="00C725D0" w:rsidRDefault="003275B0" w:rsidP="003275B0">
      <w:pPr>
        <w:pStyle w:val="NormalWeb"/>
        <w:spacing w:before="120"/>
        <w:ind w:right="-1"/>
        <w:jc w:val="both"/>
        <w:rPr>
          <w:rFonts w:ascii="Arial" w:hAnsi="Arial" w:cs="Arial"/>
          <w:szCs w:val="20"/>
        </w:rPr>
      </w:pPr>
      <w:r w:rsidRPr="00C725D0">
        <w:rPr>
          <w:rFonts w:ascii="Arial" w:hAnsi="Arial" w:cs="Arial"/>
          <w:b/>
          <w:szCs w:val="20"/>
        </w:rPr>
        <w:t>ITEM II: 722,69 m</w:t>
      </w:r>
      <w:r w:rsidRPr="00C725D0">
        <w:rPr>
          <w:rFonts w:ascii="Arial" w:hAnsi="Arial" w:cs="Arial"/>
          <w:szCs w:val="20"/>
        </w:rPr>
        <w:t xml:space="preserve"> -implantação sistema de drenagem.</w:t>
      </w:r>
    </w:p>
    <w:p w:rsidR="008839AB" w:rsidRPr="0047109F" w:rsidRDefault="008839AB" w:rsidP="008839AB">
      <w:pPr>
        <w:spacing w:before="120"/>
        <w:ind w:right="-1"/>
        <w:jc w:val="both"/>
        <w:rPr>
          <w:rFonts w:ascii="Arial" w:hAnsi="Arial" w:cs="Arial"/>
          <w:bCs/>
          <w:szCs w:val="20"/>
          <w:vertAlign w:val="baseline"/>
        </w:rPr>
      </w:pPr>
      <w:r w:rsidRPr="0047109F">
        <w:rPr>
          <w:rFonts w:ascii="Arial" w:hAnsi="Arial" w:cs="Arial"/>
          <w:b/>
          <w:bCs/>
          <w:szCs w:val="20"/>
          <w:vertAlign w:val="baseline"/>
        </w:rPr>
        <w:t xml:space="preserve">CONDIÇÕES DE PARTICIPAÇÃO: </w:t>
      </w:r>
      <w:r w:rsidRPr="0047109F">
        <w:rPr>
          <w:rFonts w:ascii="Arial" w:hAnsi="Arial" w:cs="Arial"/>
          <w:bCs/>
          <w:szCs w:val="20"/>
          <w:vertAlign w:val="baseline"/>
        </w:rPr>
        <w:t>Poderão participar deste Pregão Eletrônico empresas do ramo, pertinentes ao objeto da licitação, individuais, e que atendam a todas as exigências, constantes deste Edital e seus Anexos.</w:t>
      </w:r>
    </w:p>
    <w:p w:rsidR="008839AB" w:rsidRPr="0047109F" w:rsidRDefault="008839AB" w:rsidP="008839AB">
      <w:pPr>
        <w:spacing w:before="120"/>
        <w:ind w:right="-1"/>
        <w:jc w:val="both"/>
        <w:rPr>
          <w:rFonts w:ascii="Arial" w:hAnsi="Arial" w:cs="Arial"/>
          <w:b/>
          <w:bCs/>
          <w:szCs w:val="20"/>
          <w:vertAlign w:val="baseline"/>
        </w:rPr>
      </w:pPr>
      <w:r w:rsidRPr="0047109F">
        <w:rPr>
          <w:rFonts w:ascii="Arial" w:hAnsi="Arial" w:cs="Arial"/>
          <w:b/>
          <w:bCs/>
          <w:szCs w:val="20"/>
          <w:vertAlign w:val="baseline"/>
        </w:rPr>
        <w:t>Obs. Na fase de habilitação a licitante vencedora deverá comprovar que possui capital social mínimo de 10% sobre seu melhor lance ofertado.</w:t>
      </w:r>
    </w:p>
    <w:p w:rsidR="008839AB" w:rsidRPr="0047109F" w:rsidRDefault="008839AB" w:rsidP="008839AB">
      <w:pPr>
        <w:spacing w:before="120"/>
        <w:ind w:right="-1"/>
        <w:jc w:val="both"/>
        <w:rPr>
          <w:rFonts w:ascii="Arial" w:hAnsi="Arial" w:cs="Arial"/>
          <w:szCs w:val="20"/>
          <w:vertAlign w:val="baseline"/>
        </w:rPr>
      </w:pPr>
      <w:r w:rsidRPr="0047109F">
        <w:rPr>
          <w:rFonts w:ascii="Arial" w:hAnsi="Arial" w:cs="Arial"/>
          <w:b/>
          <w:bCs/>
          <w:szCs w:val="20"/>
          <w:vertAlign w:val="baseline"/>
        </w:rPr>
        <w:t>DATA, HORA E LOCAL DA DISPONIBILIZAÇÃO DO EDITAL E SEUS ANEXOS</w:t>
      </w:r>
      <w:r w:rsidRPr="0047109F">
        <w:rPr>
          <w:rFonts w:ascii="Arial" w:hAnsi="Arial" w:cs="Arial"/>
          <w:szCs w:val="20"/>
          <w:vertAlign w:val="baseline"/>
        </w:rPr>
        <w:t xml:space="preserve">: Estarão disponíveis para consulta e retirada nos sítios: </w:t>
      </w:r>
      <w:r w:rsidRPr="0047109F">
        <w:rPr>
          <w:rStyle w:val="Hyperlink"/>
          <w:rFonts w:ascii="Arial" w:hAnsi="Arial" w:cs="Arial"/>
          <w:szCs w:val="20"/>
          <w:vertAlign w:val="baseline"/>
        </w:rPr>
        <w:t xml:space="preserve">www.comprasgovernamentais.gov.br </w:t>
      </w:r>
      <w:r w:rsidRPr="0047109F">
        <w:rPr>
          <w:rFonts w:ascii="Arial" w:hAnsi="Arial" w:cs="Arial"/>
          <w:szCs w:val="20"/>
          <w:vertAlign w:val="baseline"/>
        </w:rPr>
        <w:t xml:space="preserve">e </w:t>
      </w:r>
      <w:r w:rsidRPr="0047109F">
        <w:rPr>
          <w:rStyle w:val="Hyperlink"/>
          <w:rFonts w:ascii="Arial" w:hAnsi="Arial" w:cs="Arial"/>
          <w:szCs w:val="20"/>
          <w:vertAlign w:val="baseline"/>
        </w:rPr>
        <w:t>www.codevasf.gov.br</w:t>
      </w:r>
      <w:r w:rsidRPr="0047109F">
        <w:rPr>
          <w:rFonts w:ascii="Arial" w:hAnsi="Arial" w:cs="Arial"/>
          <w:szCs w:val="20"/>
          <w:vertAlign w:val="baseline"/>
        </w:rPr>
        <w:t>. A cópia do Edital também poderá ser consultada e retirada, no horário das 8h às 12h e das 13h30min às 17h, horário local, de segunda a sexta feira,na sala da Secretaria de Licitações do Edifício Sede da 3ª Superintendência Regional da CODEVASF, localizada na Rua Presidente Dutra, 160 – Centro – Petrolina/PE – CEP: 56.304-230 - TEL: (87) 3866-7742 / 7722, a partir da data de publicação.</w:t>
      </w:r>
    </w:p>
    <w:p w:rsidR="008839AB" w:rsidRPr="0047109F" w:rsidRDefault="008839AB" w:rsidP="008839AB">
      <w:pPr>
        <w:spacing w:before="120"/>
        <w:ind w:left="-11"/>
        <w:jc w:val="both"/>
        <w:rPr>
          <w:rFonts w:ascii="Arial" w:hAnsi="Arial" w:cs="Arial"/>
          <w:bCs/>
          <w:szCs w:val="20"/>
          <w:u w:val="single"/>
          <w:vertAlign w:val="baseline"/>
        </w:rPr>
      </w:pPr>
      <w:r w:rsidRPr="0047109F">
        <w:rPr>
          <w:rFonts w:ascii="Arial" w:hAnsi="Arial" w:cs="Arial"/>
          <w:b/>
          <w:szCs w:val="20"/>
          <w:vertAlign w:val="baseline"/>
        </w:rPr>
        <w:t xml:space="preserve">INCLUSÃO DAS PROPOSTAS DE PREÇOS: </w:t>
      </w:r>
      <w:r w:rsidRPr="0047109F">
        <w:rPr>
          <w:rFonts w:ascii="Arial" w:hAnsi="Arial" w:cs="Arial"/>
          <w:szCs w:val="20"/>
          <w:vertAlign w:val="baseline"/>
        </w:rPr>
        <w:t>A partir da disponibilização do Edital no sítio www.comprasgovernamentais.gov.br até</w:t>
      </w:r>
      <w:r w:rsidRPr="0047109F">
        <w:rPr>
          <w:rFonts w:ascii="Arial" w:hAnsi="Arial" w:cs="Arial"/>
          <w:b/>
          <w:szCs w:val="20"/>
          <w:vertAlign w:val="baseline"/>
        </w:rPr>
        <w:t xml:space="preserve"> às </w:t>
      </w:r>
      <w:r w:rsidR="00597C4B">
        <w:rPr>
          <w:rFonts w:ascii="Arial" w:hAnsi="Arial" w:cs="Arial"/>
          <w:b/>
          <w:szCs w:val="20"/>
          <w:vertAlign w:val="baseline"/>
        </w:rPr>
        <w:t>13</w:t>
      </w:r>
      <w:r w:rsidRPr="0047109F">
        <w:rPr>
          <w:rFonts w:ascii="Arial" w:hAnsi="Arial" w:cs="Arial"/>
          <w:b/>
          <w:szCs w:val="20"/>
          <w:vertAlign w:val="baseline"/>
        </w:rPr>
        <w:t>h59(</w:t>
      </w:r>
      <w:r w:rsidR="00597C4B">
        <w:rPr>
          <w:rFonts w:ascii="Arial" w:hAnsi="Arial" w:cs="Arial"/>
          <w:b/>
          <w:szCs w:val="20"/>
          <w:vertAlign w:val="baseline"/>
        </w:rPr>
        <w:t>treze</w:t>
      </w:r>
      <w:r w:rsidRPr="0047109F">
        <w:rPr>
          <w:rFonts w:ascii="Arial" w:hAnsi="Arial" w:cs="Arial"/>
          <w:b/>
          <w:szCs w:val="20"/>
          <w:vertAlign w:val="baseline"/>
        </w:rPr>
        <w:t xml:space="preserve"> horas e </w:t>
      </w:r>
      <w:r w:rsidR="00614481" w:rsidRPr="0047109F">
        <w:rPr>
          <w:rFonts w:ascii="Arial" w:hAnsi="Arial" w:cs="Arial"/>
          <w:b/>
          <w:szCs w:val="20"/>
          <w:vertAlign w:val="baseline"/>
        </w:rPr>
        <w:t>cinqüenta</w:t>
      </w:r>
      <w:r w:rsidRPr="0047109F">
        <w:rPr>
          <w:rFonts w:ascii="Arial" w:hAnsi="Arial" w:cs="Arial"/>
          <w:b/>
          <w:szCs w:val="20"/>
          <w:vertAlign w:val="baseline"/>
        </w:rPr>
        <w:t xml:space="preserve"> e nove minutos) do dia</w:t>
      </w:r>
      <w:r w:rsidR="00C725D0">
        <w:rPr>
          <w:rFonts w:ascii="Arial" w:hAnsi="Arial" w:cs="Arial"/>
          <w:b/>
          <w:szCs w:val="20"/>
          <w:vertAlign w:val="baseline"/>
        </w:rPr>
        <w:t xml:space="preserve"> 2</w:t>
      </w:r>
      <w:r w:rsidR="00597C4B">
        <w:rPr>
          <w:rFonts w:ascii="Arial" w:hAnsi="Arial" w:cs="Arial"/>
          <w:b/>
          <w:szCs w:val="20"/>
          <w:vertAlign w:val="baseline"/>
        </w:rPr>
        <w:t>3</w:t>
      </w:r>
      <w:r w:rsidRPr="0047109F">
        <w:rPr>
          <w:rFonts w:ascii="Arial" w:hAnsi="Arial" w:cs="Arial"/>
          <w:b/>
          <w:szCs w:val="20"/>
          <w:vertAlign w:val="baseline"/>
        </w:rPr>
        <w:t>(</w:t>
      </w:r>
      <w:r w:rsidR="00C725D0">
        <w:rPr>
          <w:rFonts w:ascii="Arial" w:hAnsi="Arial" w:cs="Arial"/>
          <w:b/>
          <w:szCs w:val="20"/>
          <w:vertAlign w:val="baseline"/>
        </w:rPr>
        <w:t>vinte</w:t>
      </w:r>
      <w:r w:rsidR="00597C4B">
        <w:rPr>
          <w:rFonts w:ascii="Arial" w:hAnsi="Arial" w:cs="Arial"/>
          <w:b/>
          <w:szCs w:val="20"/>
          <w:vertAlign w:val="baseline"/>
        </w:rPr>
        <w:t xml:space="preserve"> e três</w:t>
      </w:r>
      <w:r w:rsidRPr="0047109F">
        <w:rPr>
          <w:rFonts w:ascii="Arial" w:hAnsi="Arial" w:cs="Arial"/>
          <w:b/>
          <w:szCs w:val="20"/>
          <w:vertAlign w:val="baseline"/>
        </w:rPr>
        <w:t xml:space="preserve">) de </w:t>
      </w:r>
      <w:r w:rsidR="00C725D0">
        <w:rPr>
          <w:rFonts w:ascii="Arial" w:hAnsi="Arial" w:cs="Arial"/>
          <w:b/>
          <w:szCs w:val="20"/>
          <w:vertAlign w:val="baseline"/>
        </w:rPr>
        <w:t xml:space="preserve">dezembro </w:t>
      </w:r>
      <w:r w:rsidRPr="0047109F">
        <w:rPr>
          <w:rFonts w:ascii="Arial" w:hAnsi="Arial" w:cs="Arial"/>
          <w:b/>
          <w:szCs w:val="20"/>
          <w:vertAlign w:val="baseline"/>
        </w:rPr>
        <w:t xml:space="preserve">de 2019, </w:t>
      </w:r>
      <w:r w:rsidRPr="0047109F">
        <w:rPr>
          <w:rFonts w:ascii="Arial" w:hAnsi="Arial" w:cs="Arial"/>
          <w:szCs w:val="20"/>
          <w:vertAlign w:val="baseline"/>
        </w:rPr>
        <w:t xml:space="preserve">respeitado o interregno mínimo de </w:t>
      </w:r>
      <w:r w:rsidRPr="0047109F">
        <w:rPr>
          <w:rFonts w:ascii="Arial" w:hAnsi="Arial" w:cs="Arial"/>
          <w:b/>
          <w:szCs w:val="20"/>
          <w:vertAlign w:val="baseline"/>
        </w:rPr>
        <w:t>8(oito) dias úteis</w:t>
      </w:r>
      <w:r w:rsidRPr="0047109F">
        <w:rPr>
          <w:rFonts w:ascii="Arial" w:hAnsi="Arial" w:cs="Arial"/>
          <w:szCs w:val="20"/>
          <w:vertAlign w:val="baseline"/>
        </w:rPr>
        <w:t xml:space="preserve"> entre a última publicação do Aviso do Edital e a efetiva realização da sessão pública do pregão.</w:t>
      </w:r>
    </w:p>
    <w:p w:rsidR="008839AB" w:rsidRPr="0047109F" w:rsidRDefault="008839AB" w:rsidP="008839AB">
      <w:pPr>
        <w:spacing w:before="120"/>
        <w:ind w:left="-11"/>
        <w:jc w:val="both"/>
        <w:rPr>
          <w:rFonts w:ascii="Arial" w:hAnsi="Arial" w:cs="Arial"/>
          <w:b/>
          <w:bCs/>
          <w:szCs w:val="20"/>
          <w:vertAlign w:val="baseline"/>
        </w:rPr>
      </w:pPr>
      <w:r w:rsidRPr="0047109F">
        <w:rPr>
          <w:rFonts w:ascii="Arial" w:hAnsi="Arial" w:cs="Arial"/>
          <w:b/>
          <w:bCs/>
          <w:szCs w:val="20"/>
          <w:u w:val="single"/>
          <w:vertAlign w:val="baseline"/>
        </w:rPr>
        <w:t>DATA E HORÁRIO PARA ABERTURA DAS PROPOSTAS (INÍCIO DA SESSÃO PÚBLICA)</w:t>
      </w:r>
      <w:r w:rsidRPr="0047109F">
        <w:rPr>
          <w:rFonts w:ascii="Arial" w:hAnsi="Arial" w:cs="Arial"/>
          <w:b/>
          <w:bCs/>
          <w:szCs w:val="20"/>
          <w:vertAlign w:val="baseline"/>
        </w:rPr>
        <w:t xml:space="preserve">: </w:t>
      </w:r>
      <w:r w:rsidR="00EC1F9E" w:rsidRPr="0047109F">
        <w:rPr>
          <w:rFonts w:ascii="Arial" w:hAnsi="Arial" w:cs="Arial"/>
          <w:b/>
          <w:bCs/>
          <w:szCs w:val="20"/>
          <w:vertAlign w:val="baseline"/>
        </w:rPr>
        <w:t xml:space="preserve">Às </w:t>
      </w:r>
      <w:r w:rsidR="00597C4B">
        <w:rPr>
          <w:rFonts w:ascii="Arial" w:hAnsi="Arial" w:cs="Arial"/>
          <w:b/>
          <w:bCs/>
          <w:szCs w:val="20"/>
          <w:vertAlign w:val="baseline"/>
        </w:rPr>
        <w:t>14</w:t>
      </w:r>
      <w:r w:rsidRPr="0047109F">
        <w:rPr>
          <w:rFonts w:ascii="Arial" w:hAnsi="Arial" w:cs="Arial"/>
          <w:b/>
          <w:bCs/>
          <w:szCs w:val="20"/>
          <w:vertAlign w:val="baseline"/>
        </w:rPr>
        <w:t>(</w:t>
      </w:r>
      <w:r w:rsidR="00597C4B">
        <w:rPr>
          <w:rFonts w:ascii="Arial" w:hAnsi="Arial" w:cs="Arial"/>
          <w:b/>
          <w:bCs/>
          <w:szCs w:val="20"/>
          <w:vertAlign w:val="baseline"/>
        </w:rPr>
        <w:t>catorze</w:t>
      </w:r>
      <w:r w:rsidRPr="0047109F">
        <w:rPr>
          <w:rFonts w:ascii="Arial" w:hAnsi="Arial" w:cs="Arial"/>
          <w:b/>
          <w:bCs/>
          <w:szCs w:val="20"/>
          <w:vertAlign w:val="baseline"/>
        </w:rPr>
        <w:t>) horas</w:t>
      </w:r>
      <w:r w:rsidR="00597C4B">
        <w:rPr>
          <w:rFonts w:ascii="Arial" w:hAnsi="Arial" w:cs="Arial"/>
          <w:b/>
          <w:bCs/>
          <w:szCs w:val="20"/>
          <w:vertAlign w:val="baseline"/>
        </w:rPr>
        <w:t xml:space="preserve"> </w:t>
      </w:r>
      <w:r w:rsidRPr="0047109F">
        <w:rPr>
          <w:rFonts w:ascii="Arial" w:hAnsi="Arial" w:cs="Arial"/>
          <w:b/>
          <w:bCs/>
          <w:szCs w:val="20"/>
          <w:vertAlign w:val="baseline"/>
        </w:rPr>
        <w:t xml:space="preserve">do dia </w:t>
      </w:r>
      <w:r w:rsidR="00C725D0">
        <w:rPr>
          <w:rFonts w:ascii="Arial" w:hAnsi="Arial" w:cs="Arial"/>
          <w:b/>
          <w:bCs/>
          <w:szCs w:val="20"/>
          <w:vertAlign w:val="baseline"/>
        </w:rPr>
        <w:t>2</w:t>
      </w:r>
      <w:r w:rsidR="00597C4B">
        <w:rPr>
          <w:rFonts w:ascii="Arial" w:hAnsi="Arial" w:cs="Arial"/>
          <w:b/>
          <w:bCs/>
          <w:szCs w:val="20"/>
          <w:vertAlign w:val="baseline"/>
        </w:rPr>
        <w:t>3</w:t>
      </w:r>
      <w:r w:rsidRPr="0047109F">
        <w:rPr>
          <w:rFonts w:ascii="Arial" w:hAnsi="Arial" w:cs="Arial"/>
          <w:b/>
          <w:bCs/>
          <w:szCs w:val="20"/>
          <w:vertAlign w:val="baseline"/>
        </w:rPr>
        <w:t>/</w:t>
      </w:r>
      <w:r w:rsidR="00C725D0">
        <w:rPr>
          <w:rFonts w:ascii="Arial" w:hAnsi="Arial" w:cs="Arial"/>
          <w:b/>
          <w:bCs/>
          <w:szCs w:val="20"/>
          <w:vertAlign w:val="baseline"/>
        </w:rPr>
        <w:t>12</w:t>
      </w:r>
      <w:r w:rsidRPr="0047109F">
        <w:rPr>
          <w:rFonts w:ascii="Arial" w:hAnsi="Arial" w:cs="Arial"/>
          <w:b/>
          <w:bCs/>
          <w:szCs w:val="20"/>
          <w:vertAlign w:val="baseline"/>
        </w:rPr>
        <w:t>/2019. (HORÁRIO DE BRASÍLIA)</w:t>
      </w:r>
    </w:p>
    <w:p w:rsidR="008839AB" w:rsidRPr="0047109F" w:rsidRDefault="008839AB" w:rsidP="008839AB">
      <w:pPr>
        <w:ind w:left="-11"/>
        <w:jc w:val="both"/>
        <w:rPr>
          <w:rFonts w:ascii="Arial" w:hAnsi="Arial" w:cs="Arial"/>
          <w:b/>
          <w:bCs/>
          <w:szCs w:val="20"/>
          <w:vertAlign w:val="baseline"/>
        </w:rPr>
      </w:pPr>
    </w:p>
    <w:p w:rsidR="008839AB" w:rsidRPr="0047109F" w:rsidRDefault="008839AB" w:rsidP="008839AB">
      <w:pPr>
        <w:jc w:val="both"/>
        <w:rPr>
          <w:rFonts w:ascii="Arial" w:hAnsi="Arial" w:cs="Arial"/>
          <w:b/>
          <w:bCs/>
          <w:szCs w:val="20"/>
          <w:vertAlign w:val="baseline"/>
        </w:rPr>
      </w:pPr>
      <w:r w:rsidRPr="0047109F">
        <w:rPr>
          <w:rFonts w:ascii="Arial" w:hAnsi="Arial" w:cs="Arial"/>
          <w:b/>
          <w:bCs/>
          <w:szCs w:val="20"/>
          <w:vertAlign w:val="baseline"/>
        </w:rPr>
        <w:t xml:space="preserve">LOCAL DA SESSÃO: “http:// </w:t>
      </w:r>
      <w:r w:rsidRPr="0047109F">
        <w:rPr>
          <w:rStyle w:val="Hyperlink"/>
          <w:rFonts w:ascii="Arial" w:hAnsi="Arial" w:cs="Arial"/>
          <w:b/>
          <w:bCs/>
          <w:szCs w:val="20"/>
          <w:vertAlign w:val="baseline"/>
        </w:rPr>
        <w:t>www.comprasgovernamentais.gov.br</w:t>
      </w:r>
      <w:r w:rsidRPr="0047109F">
        <w:rPr>
          <w:rFonts w:ascii="Arial" w:hAnsi="Arial" w:cs="Arial"/>
          <w:b/>
          <w:bCs/>
          <w:szCs w:val="20"/>
          <w:vertAlign w:val="baseline"/>
        </w:rPr>
        <w:t>”</w:t>
      </w:r>
    </w:p>
    <w:p w:rsidR="005A577A" w:rsidRPr="0047109F" w:rsidRDefault="008839AB" w:rsidP="008839AB">
      <w:pPr>
        <w:pStyle w:val="Corpodetexto"/>
        <w:ind w:right="-1"/>
        <w:rPr>
          <w:rFonts w:ascii="Arial" w:hAnsi="Arial" w:cs="Arial"/>
          <w:color w:val="000000" w:themeColor="text1"/>
          <w:szCs w:val="20"/>
        </w:rPr>
      </w:pPr>
      <w:r w:rsidRPr="0047109F">
        <w:rPr>
          <w:rFonts w:ascii="Arial" w:hAnsi="Arial" w:cs="Arial"/>
          <w:b/>
          <w:bCs/>
          <w:szCs w:val="20"/>
        </w:rPr>
        <w:t>OBSERVAÇÃO:</w:t>
      </w:r>
      <w:r w:rsidR="005A577A" w:rsidRPr="0047109F">
        <w:rPr>
          <w:rFonts w:ascii="Arial" w:hAnsi="Arial" w:cs="Arial"/>
          <w:color w:val="000000" w:themeColor="text1"/>
          <w:szCs w:val="20"/>
        </w:rPr>
        <w:t xml:space="preserve">Os interessados ficam desde já notificados da necessidade de acessarem os sites </w:t>
      </w:r>
      <w:hyperlink r:id="rId11" w:history="1">
        <w:r w:rsidR="005A577A" w:rsidRPr="0047109F">
          <w:rPr>
            <w:rStyle w:val="Hyperlink"/>
            <w:rFonts w:ascii="Arial" w:hAnsi="Arial" w:cs="Arial"/>
            <w:color w:val="000000" w:themeColor="text1"/>
            <w:szCs w:val="20"/>
          </w:rPr>
          <w:t>www.codevasf.gov.br</w:t>
        </w:r>
      </w:hyperlink>
      <w:r w:rsidR="005A577A" w:rsidRPr="0047109F">
        <w:rPr>
          <w:rFonts w:ascii="Arial" w:hAnsi="Arial" w:cs="Arial"/>
          <w:color w:val="000000" w:themeColor="text1"/>
          <w:szCs w:val="20"/>
        </w:rPr>
        <w:t xml:space="preserve"> e www.comprasgovernamentais.gov.br para ciência das eventuais alterações e esclarecimentos.</w:t>
      </w:r>
    </w:p>
    <w:p w:rsidR="00D506A0" w:rsidRPr="0047109F" w:rsidRDefault="00D506A0" w:rsidP="008839AB">
      <w:pPr>
        <w:pStyle w:val="Corpodetexto"/>
        <w:ind w:right="-1"/>
        <w:rPr>
          <w:rFonts w:ascii="Arial" w:hAnsi="Arial" w:cs="Arial"/>
          <w:color w:val="00B0F0"/>
          <w:szCs w:val="20"/>
        </w:rPr>
      </w:pPr>
    </w:p>
    <w:p w:rsidR="008839AB" w:rsidRPr="0047109F" w:rsidRDefault="008839AB" w:rsidP="008839AB">
      <w:pPr>
        <w:spacing w:before="240"/>
        <w:jc w:val="center"/>
        <w:rPr>
          <w:rFonts w:ascii="Arial" w:hAnsi="Arial" w:cs="Arial"/>
          <w:szCs w:val="20"/>
          <w:vertAlign w:val="baseline"/>
        </w:rPr>
      </w:pPr>
      <w:r w:rsidRPr="0047109F">
        <w:rPr>
          <w:rFonts w:ascii="Arial" w:hAnsi="Arial" w:cs="Arial"/>
          <w:szCs w:val="20"/>
          <w:vertAlign w:val="baseline"/>
        </w:rPr>
        <w:t xml:space="preserve">Petrolina-PE, </w:t>
      </w:r>
      <w:r w:rsidR="00C725D0">
        <w:rPr>
          <w:rFonts w:ascii="Arial" w:hAnsi="Arial" w:cs="Arial"/>
          <w:szCs w:val="20"/>
          <w:vertAlign w:val="baseline"/>
        </w:rPr>
        <w:t xml:space="preserve">09 </w:t>
      </w:r>
      <w:r w:rsidRPr="0047109F">
        <w:rPr>
          <w:rFonts w:ascii="Arial" w:hAnsi="Arial" w:cs="Arial"/>
          <w:szCs w:val="20"/>
          <w:vertAlign w:val="baseline"/>
        </w:rPr>
        <w:t xml:space="preserve">de </w:t>
      </w:r>
      <w:r w:rsidR="00C725D0">
        <w:rPr>
          <w:rFonts w:ascii="Arial" w:hAnsi="Arial" w:cs="Arial"/>
          <w:szCs w:val="20"/>
          <w:vertAlign w:val="baseline"/>
        </w:rPr>
        <w:t xml:space="preserve">dezembro </w:t>
      </w:r>
      <w:r w:rsidRPr="0047109F">
        <w:rPr>
          <w:rFonts w:ascii="Arial" w:hAnsi="Arial" w:cs="Arial"/>
          <w:szCs w:val="20"/>
          <w:vertAlign w:val="baseline"/>
        </w:rPr>
        <w:t>de 2019.</w:t>
      </w:r>
    </w:p>
    <w:p w:rsidR="008839AB" w:rsidRPr="0047109F" w:rsidRDefault="008839AB" w:rsidP="008839AB">
      <w:pPr>
        <w:jc w:val="center"/>
        <w:rPr>
          <w:rFonts w:ascii="Arial" w:hAnsi="Arial" w:cs="Arial"/>
          <w:szCs w:val="20"/>
          <w:vertAlign w:val="baseline"/>
        </w:rPr>
      </w:pPr>
    </w:p>
    <w:p w:rsidR="008839AB" w:rsidRPr="0047109F" w:rsidRDefault="008839AB" w:rsidP="008839AB">
      <w:pPr>
        <w:jc w:val="center"/>
        <w:rPr>
          <w:rFonts w:ascii="Arial" w:hAnsi="Arial" w:cs="Arial"/>
          <w:szCs w:val="20"/>
          <w:vertAlign w:val="baseline"/>
        </w:rPr>
      </w:pPr>
    </w:p>
    <w:p w:rsidR="00EC1F9E" w:rsidRPr="0047109F" w:rsidRDefault="00EC1F9E" w:rsidP="008839AB">
      <w:pPr>
        <w:jc w:val="center"/>
        <w:rPr>
          <w:rFonts w:ascii="Arial" w:hAnsi="Arial" w:cs="Arial"/>
          <w:szCs w:val="20"/>
          <w:vertAlign w:val="baseline"/>
        </w:rPr>
      </w:pPr>
    </w:p>
    <w:p w:rsidR="00C00051" w:rsidRPr="0047109F" w:rsidRDefault="00C00051" w:rsidP="00C00051">
      <w:pPr>
        <w:jc w:val="center"/>
        <w:rPr>
          <w:rFonts w:ascii="Arial" w:hAnsi="Arial"/>
          <w:b/>
          <w:szCs w:val="20"/>
          <w:vertAlign w:val="baseline"/>
        </w:rPr>
      </w:pPr>
      <w:r w:rsidRPr="0047109F">
        <w:rPr>
          <w:rFonts w:ascii="Arial" w:hAnsi="Arial"/>
          <w:b/>
          <w:szCs w:val="20"/>
          <w:vertAlign w:val="baseline"/>
        </w:rPr>
        <w:t>AURIVALTER CORDEIRO PEREIRA DA SILVA</w:t>
      </w:r>
    </w:p>
    <w:p w:rsidR="00C00051" w:rsidRPr="0047109F" w:rsidRDefault="00C00051" w:rsidP="00C00051">
      <w:pPr>
        <w:jc w:val="center"/>
        <w:rPr>
          <w:rFonts w:ascii="Arial" w:hAnsi="Arial"/>
          <w:b/>
          <w:szCs w:val="20"/>
          <w:vertAlign w:val="baseline"/>
        </w:rPr>
      </w:pPr>
      <w:r w:rsidRPr="0047109F">
        <w:rPr>
          <w:rFonts w:ascii="Arial" w:hAnsi="Arial"/>
          <w:b/>
          <w:szCs w:val="20"/>
          <w:vertAlign w:val="baseline"/>
        </w:rPr>
        <w:t>SUPERINTENDENTE REGIONAL</w:t>
      </w:r>
    </w:p>
    <w:p w:rsidR="008839AB" w:rsidRPr="0047109F" w:rsidRDefault="00C00051" w:rsidP="00C00051">
      <w:pPr>
        <w:jc w:val="center"/>
        <w:rPr>
          <w:rFonts w:ascii="Arial" w:hAnsi="Arial"/>
          <w:b/>
          <w:szCs w:val="20"/>
          <w:vertAlign w:val="baseline"/>
        </w:rPr>
      </w:pPr>
      <w:r w:rsidRPr="0047109F">
        <w:rPr>
          <w:rFonts w:ascii="Arial" w:hAnsi="Arial"/>
          <w:b/>
          <w:szCs w:val="20"/>
          <w:vertAlign w:val="baseline"/>
        </w:rPr>
        <w:t>CODEVASF – 3.ª SR</w:t>
      </w:r>
    </w:p>
    <w:p w:rsidR="008839AB" w:rsidRDefault="008839AB" w:rsidP="008839AB">
      <w:pPr>
        <w:jc w:val="center"/>
        <w:rPr>
          <w:rFonts w:ascii="Arial" w:hAnsi="Arial"/>
          <w:szCs w:val="20"/>
          <w:vertAlign w:val="baseline"/>
        </w:rPr>
      </w:pPr>
    </w:p>
    <w:p w:rsidR="008839AB" w:rsidRDefault="008839AB" w:rsidP="008839AB">
      <w:pPr>
        <w:jc w:val="center"/>
        <w:rPr>
          <w:rFonts w:ascii="Arial" w:hAnsi="Arial"/>
          <w:szCs w:val="20"/>
          <w:vertAlign w:val="baseline"/>
        </w:rPr>
      </w:pPr>
    </w:p>
    <w:p w:rsidR="0047109F" w:rsidRDefault="0047109F" w:rsidP="008839AB">
      <w:pPr>
        <w:jc w:val="center"/>
        <w:rPr>
          <w:rFonts w:ascii="Arial" w:hAnsi="Arial"/>
          <w:szCs w:val="20"/>
          <w:vertAlign w:val="baseline"/>
        </w:rPr>
      </w:pPr>
    </w:p>
    <w:p w:rsidR="008E545D" w:rsidRDefault="008E545D" w:rsidP="008839AB">
      <w:pPr>
        <w:jc w:val="center"/>
        <w:rPr>
          <w:rFonts w:ascii="Arial" w:hAnsi="Arial"/>
          <w:szCs w:val="20"/>
          <w:vertAlign w:val="baseline"/>
        </w:rPr>
      </w:pPr>
    </w:p>
    <w:p w:rsidR="0047109F" w:rsidRDefault="0047109F" w:rsidP="008839AB">
      <w:pPr>
        <w:jc w:val="center"/>
        <w:rPr>
          <w:rFonts w:ascii="Arial" w:hAnsi="Arial"/>
          <w:szCs w:val="20"/>
          <w:vertAlign w:val="baseline"/>
        </w:rPr>
      </w:pPr>
    </w:p>
    <w:p w:rsidR="0047109F" w:rsidRDefault="0047109F" w:rsidP="008839AB">
      <w:pPr>
        <w:jc w:val="center"/>
        <w:rPr>
          <w:rFonts w:ascii="Arial" w:hAnsi="Arial"/>
          <w:szCs w:val="20"/>
          <w:vertAlign w:val="baseline"/>
        </w:rPr>
      </w:pPr>
    </w:p>
    <w:p w:rsidR="008839AB" w:rsidRPr="005724C9" w:rsidRDefault="008839AB" w:rsidP="008839AB">
      <w:pPr>
        <w:pStyle w:val="Ttulo5"/>
        <w:spacing w:before="0" w:after="0"/>
        <w:jc w:val="center"/>
        <w:rPr>
          <w:rFonts w:ascii="Arial" w:hAnsi="Arial" w:cs="Arial"/>
          <w:b/>
          <w:bCs/>
          <w:spacing w:val="74"/>
          <w:szCs w:val="20"/>
          <w:u w:val="single"/>
        </w:rPr>
      </w:pPr>
      <w:r w:rsidRPr="005724C9">
        <w:rPr>
          <w:rFonts w:ascii="Arial" w:hAnsi="Arial" w:cs="Arial"/>
          <w:b/>
          <w:bCs/>
          <w:spacing w:val="74"/>
          <w:szCs w:val="20"/>
          <w:u w:val="single"/>
        </w:rPr>
        <w:t>ÍNDICE</w:t>
      </w:r>
    </w:p>
    <w:p w:rsidR="008839AB" w:rsidRPr="005724C9" w:rsidRDefault="008839AB" w:rsidP="008839AB">
      <w:pPr>
        <w:jc w:val="center"/>
        <w:rPr>
          <w:rFonts w:ascii="Arial" w:hAnsi="Arial" w:cs="Arial"/>
          <w:spacing w:val="74"/>
          <w:szCs w:val="20"/>
          <w:vertAlign w:val="baseline"/>
        </w:rPr>
      </w:pP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OBJETO E LEGISLAÇÃO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DESCRIÇÃO GERAL</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CONDIÇÕES DE PARTICIPAÇÃO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INTERPRETAÇÃO E ESCLARECIMENTOS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IMPUGNAÇÃO DO EDITAL</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CREDENCIAMENTO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INCLUSÃO</w:t>
      </w:r>
      <w:r w:rsidR="00C00051" w:rsidRPr="005724C9">
        <w:rPr>
          <w:rFonts w:ascii="Arial" w:hAnsi="Arial" w:cs="Arial"/>
          <w:szCs w:val="20"/>
          <w:vertAlign w:val="baseline"/>
        </w:rPr>
        <w:t>/ENVIO</w:t>
      </w:r>
      <w:r w:rsidRPr="005724C9">
        <w:rPr>
          <w:rFonts w:ascii="Arial" w:hAnsi="Arial" w:cs="Arial"/>
          <w:szCs w:val="20"/>
          <w:vertAlign w:val="baseline"/>
        </w:rPr>
        <w:t xml:space="preserve"> DA PROPOSTA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DIVULGAÇÃO DAS PROPOSTAS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FASE COMPETITIVA DOS LANCES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ACEITAÇÃO DAS PROPOSTAS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HABILITAÇÃO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RECURSOS ADMINISTRATIVOS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ADJUDICAÇÃO E HOMOLOGAÇÃO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FORMALIZAÇÃO DA ATA DE REGISTRO DE PREÇO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CONTRATAÇÃO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CONTROLE DAS ALTERAÇÕES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CANCELAMENTO DA ATA REGISTRO DE PREÇOS</w:t>
      </w:r>
    </w:p>
    <w:p w:rsidR="008839AB" w:rsidRPr="005724C9" w:rsidRDefault="008839AB" w:rsidP="004A4585">
      <w:pPr>
        <w:numPr>
          <w:ilvl w:val="0"/>
          <w:numId w:val="2"/>
        </w:numPr>
        <w:spacing w:before="60"/>
        <w:jc w:val="both"/>
        <w:rPr>
          <w:rFonts w:ascii="Arial" w:hAnsi="Arial" w:cs="Arial"/>
          <w:bCs/>
          <w:szCs w:val="20"/>
          <w:vertAlign w:val="baseline"/>
        </w:rPr>
      </w:pPr>
      <w:r w:rsidRPr="005724C9">
        <w:rPr>
          <w:rFonts w:ascii="Arial" w:hAnsi="Arial" w:cs="Arial"/>
          <w:bCs/>
          <w:szCs w:val="20"/>
          <w:vertAlign w:val="baseline"/>
        </w:rPr>
        <w:t>PRAZO DE VIGÊNCIA DA ATA DE REGISTRO DE PREÇOS</w:t>
      </w:r>
    </w:p>
    <w:p w:rsidR="008839AB" w:rsidRPr="005724C9" w:rsidRDefault="008839AB" w:rsidP="004A4585">
      <w:pPr>
        <w:numPr>
          <w:ilvl w:val="0"/>
          <w:numId w:val="2"/>
        </w:numPr>
        <w:spacing w:before="60"/>
        <w:jc w:val="both"/>
        <w:rPr>
          <w:rFonts w:ascii="Arial" w:hAnsi="Arial" w:cs="Arial"/>
          <w:color w:val="000000" w:themeColor="text1"/>
          <w:szCs w:val="20"/>
          <w:vertAlign w:val="baseline"/>
        </w:rPr>
      </w:pPr>
      <w:r w:rsidRPr="005724C9">
        <w:rPr>
          <w:rFonts w:ascii="Arial" w:hAnsi="Arial" w:cs="Arial"/>
          <w:color w:val="000000" w:themeColor="text1"/>
          <w:szCs w:val="20"/>
          <w:vertAlign w:val="baseline"/>
        </w:rPr>
        <w:t xml:space="preserve">PRAZO </w:t>
      </w:r>
      <w:r w:rsidR="001D38FE" w:rsidRPr="005724C9">
        <w:rPr>
          <w:rFonts w:ascii="Arial" w:hAnsi="Arial" w:cs="Arial"/>
          <w:color w:val="000000" w:themeColor="text1"/>
          <w:szCs w:val="20"/>
          <w:vertAlign w:val="baseline"/>
        </w:rPr>
        <w:t xml:space="preserve">DE </w:t>
      </w:r>
      <w:r w:rsidR="00B408AE" w:rsidRPr="005724C9">
        <w:rPr>
          <w:rFonts w:ascii="Arial" w:hAnsi="Arial" w:cs="Arial"/>
          <w:color w:val="000000" w:themeColor="text1"/>
          <w:szCs w:val="20"/>
          <w:vertAlign w:val="baseline"/>
        </w:rPr>
        <w:t>EXECUÇÃO DOS SERVIÇOS/LOCALIZAÇÃO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PARTICIPAÇÃO E ADESÃO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VALOR ORÇADO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CONDIÇÕES DE PAGAMENTO</w:t>
      </w:r>
    </w:p>
    <w:p w:rsidR="00503BC4" w:rsidRDefault="006B2D17" w:rsidP="004A4585">
      <w:pPr>
        <w:numPr>
          <w:ilvl w:val="0"/>
          <w:numId w:val="2"/>
        </w:numPr>
        <w:spacing w:before="60"/>
        <w:jc w:val="both"/>
        <w:rPr>
          <w:rFonts w:ascii="Arial" w:hAnsi="Arial" w:cs="Arial"/>
          <w:szCs w:val="20"/>
          <w:vertAlign w:val="baseline"/>
        </w:rPr>
      </w:pPr>
      <w:r>
        <w:rPr>
          <w:rFonts w:ascii="Arial" w:hAnsi="Arial" w:cs="Arial"/>
          <w:szCs w:val="20"/>
          <w:vertAlign w:val="baseline"/>
        </w:rPr>
        <w:t>REAJUSTAMENTO DE PREÇOS</w:t>
      </w:r>
    </w:p>
    <w:p w:rsidR="00503BC4" w:rsidRPr="005724C9" w:rsidRDefault="00503BC4" w:rsidP="00503BC4">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REVISÃO DOS PREÇOS</w:t>
      </w:r>
    </w:p>
    <w:p w:rsidR="00503BC4" w:rsidRPr="005724C9" w:rsidRDefault="00503BC4" w:rsidP="00503BC4">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SANÇÕES ADMINISTRATIVAS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MULTAS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GARANTIA DE EXECUÇÃO</w:t>
      </w:r>
    </w:p>
    <w:p w:rsidR="008839AB" w:rsidRPr="005724C9" w:rsidRDefault="008839AB" w:rsidP="004A4585">
      <w:pPr>
        <w:numPr>
          <w:ilvl w:val="0"/>
          <w:numId w:val="2"/>
        </w:numPr>
        <w:spacing w:before="60"/>
        <w:ind w:left="357" w:hanging="357"/>
        <w:jc w:val="both"/>
        <w:rPr>
          <w:rFonts w:ascii="Arial" w:hAnsi="Arial" w:cs="Arial"/>
          <w:szCs w:val="20"/>
          <w:vertAlign w:val="baseline"/>
        </w:rPr>
      </w:pPr>
      <w:r w:rsidRPr="005724C9">
        <w:rPr>
          <w:rFonts w:ascii="Arial" w:hAnsi="Arial" w:cs="Arial"/>
          <w:szCs w:val="20"/>
          <w:vertAlign w:val="baseline"/>
        </w:rPr>
        <w:t>CÓDIGO DE CONDUTA ÉTICAE INTEGRIDADE DA CODEVASF</w:t>
      </w:r>
    </w:p>
    <w:p w:rsidR="008839AB" w:rsidRPr="005724C9" w:rsidRDefault="008839AB" w:rsidP="004A4585">
      <w:pPr>
        <w:numPr>
          <w:ilvl w:val="0"/>
          <w:numId w:val="2"/>
        </w:numPr>
        <w:spacing w:before="60"/>
        <w:ind w:left="357" w:hanging="357"/>
        <w:jc w:val="both"/>
        <w:rPr>
          <w:rFonts w:ascii="Arial" w:hAnsi="Arial" w:cs="Arial"/>
          <w:szCs w:val="20"/>
          <w:vertAlign w:val="baseline"/>
        </w:rPr>
      </w:pPr>
      <w:r w:rsidRPr="005724C9">
        <w:rPr>
          <w:rFonts w:ascii="Arial" w:hAnsi="Arial" w:cs="Arial"/>
          <w:szCs w:val="20"/>
          <w:vertAlign w:val="baseline"/>
        </w:rPr>
        <w:t>CRITÉRIOS DE SUSTENTABILIDADE</w:t>
      </w:r>
      <w:r w:rsidR="00C00051" w:rsidRPr="005724C9">
        <w:rPr>
          <w:rFonts w:ascii="Arial" w:hAnsi="Arial" w:cs="Arial"/>
          <w:szCs w:val="20"/>
          <w:vertAlign w:val="baseline"/>
        </w:rPr>
        <w:t xml:space="preserve"> AMBIENTAL</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DISPOSIÇÕES GERAIS</w:t>
      </w:r>
    </w:p>
    <w:p w:rsidR="008839AB" w:rsidRPr="005724C9" w:rsidRDefault="008839AB" w:rsidP="008839AB">
      <w:pPr>
        <w:spacing w:before="60"/>
        <w:jc w:val="both"/>
        <w:rPr>
          <w:rFonts w:ascii="Arial" w:hAnsi="Arial" w:cs="Arial"/>
          <w:szCs w:val="20"/>
          <w:vertAlign w:val="baseline"/>
        </w:rPr>
      </w:pPr>
    </w:p>
    <w:p w:rsidR="008839AB" w:rsidRPr="005724C9" w:rsidRDefault="008839AB" w:rsidP="008839AB">
      <w:pPr>
        <w:pStyle w:val="Ttulo4"/>
        <w:spacing w:before="0"/>
        <w:rPr>
          <w:rFonts w:ascii="Arial" w:hAnsi="Arial" w:cs="Arial"/>
          <w:spacing w:val="74"/>
          <w:szCs w:val="20"/>
          <w:u w:val="single"/>
        </w:rPr>
      </w:pPr>
      <w:r w:rsidRPr="005724C9">
        <w:rPr>
          <w:rFonts w:ascii="Arial" w:hAnsi="Arial" w:cs="Arial"/>
          <w:spacing w:val="74"/>
          <w:szCs w:val="20"/>
          <w:u w:val="single"/>
        </w:rPr>
        <w:t>ANEXOS</w:t>
      </w:r>
    </w:p>
    <w:p w:rsidR="008839AB" w:rsidRPr="005724C9" w:rsidRDefault="008839AB" w:rsidP="00C00051">
      <w:pPr>
        <w:spacing w:before="240"/>
        <w:ind w:left="1134" w:hanging="1134"/>
        <w:rPr>
          <w:rFonts w:ascii="Arial" w:hAnsi="Arial" w:cs="Arial"/>
          <w:color w:val="000000" w:themeColor="text1"/>
          <w:szCs w:val="20"/>
          <w:vertAlign w:val="baseline"/>
        </w:rPr>
      </w:pPr>
      <w:r w:rsidRPr="005724C9">
        <w:rPr>
          <w:rFonts w:ascii="Arial" w:hAnsi="Arial" w:cs="Arial"/>
          <w:color w:val="000000" w:themeColor="text1"/>
          <w:szCs w:val="20"/>
          <w:vertAlign w:val="baseline"/>
        </w:rPr>
        <w:t>ANEXO I- TERMOS DE REFERÊNCIA E ESPECIFICAÇÕES TÉCNICAS/QUADROS/ PLANILHAS ORÇAMENTÁRIAS</w:t>
      </w:r>
    </w:p>
    <w:p w:rsidR="008839AB" w:rsidRPr="005724C9" w:rsidRDefault="008839AB" w:rsidP="008839AB">
      <w:pPr>
        <w:spacing w:before="60"/>
        <w:rPr>
          <w:rFonts w:ascii="Arial" w:hAnsi="Arial" w:cs="Arial"/>
          <w:color w:val="000000" w:themeColor="text1"/>
          <w:szCs w:val="20"/>
          <w:vertAlign w:val="baseline"/>
        </w:rPr>
      </w:pPr>
      <w:r w:rsidRPr="005724C9">
        <w:rPr>
          <w:rFonts w:ascii="Arial" w:hAnsi="Arial" w:cs="Arial"/>
          <w:color w:val="000000" w:themeColor="text1"/>
          <w:szCs w:val="20"/>
          <w:vertAlign w:val="baseline"/>
        </w:rPr>
        <w:t xml:space="preserve">ANEXO II- </w:t>
      </w:r>
      <w:r w:rsidR="00976264" w:rsidRPr="00976264">
        <w:rPr>
          <w:rFonts w:ascii="Arial" w:hAnsi="Arial" w:cs="Arial"/>
          <w:color w:val="000000" w:themeColor="text1"/>
          <w:szCs w:val="20"/>
          <w:vertAlign w:val="baseline"/>
        </w:rPr>
        <w:t>CARTA DE APRESENTAÇÃO DA PROPOSTA E PLANILHA DE PREÇOS (MODELO)</w:t>
      </w:r>
    </w:p>
    <w:p w:rsidR="008839AB" w:rsidRPr="005724C9" w:rsidRDefault="008839AB" w:rsidP="008839AB">
      <w:pPr>
        <w:spacing w:before="60"/>
        <w:rPr>
          <w:rFonts w:ascii="Arial" w:hAnsi="Arial" w:cs="Arial"/>
          <w:color w:val="000000" w:themeColor="text1"/>
          <w:szCs w:val="20"/>
          <w:vertAlign w:val="baseline"/>
        </w:rPr>
      </w:pPr>
      <w:r w:rsidRPr="005724C9">
        <w:rPr>
          <w:rFonts w:ascii="Arial" w:hAnsi="Arial" w:cs="Arial"/>
          <w:color w:val="000000" w:themeColor="text1"/>
          <w:szCs w:val="20"/>
          <w:vertAlign w:val="baseline"/>
        </w:rPr>
        <w:t>ANEXO III-MINUTA</w:t>
      </w:r>
      <w:r w:rsidR="00F446DA" w:rsidRPr="005724C9">
        <w:rPr>
          <w:rFonts w:ascii="Arial" w:hAnsi="Arial" w:cs="Arial"/>
          <w:color w:val="000000" w:themeColor="text1"/>
          <w:szCs w:val="20"/>
          <w:vertAlign w:val="baseline"/>
        </w:rPr>
        <w:t xml:space="preserve"> DO CONTRATO E </w:t>
      </w:r>
      <w:r w:rsidRPr="005724C9">
        <w:rPr>
          <w:rFonts w:ascii="Arial" w:hAnsi="Arial" w:cs="Arial"/>
          <w:color w:val="000000" w:themeColor="text1"/>
          <w:szCs w:val="20"/>
          <w:vertAlign w:val="baseline"/>
        </w:rPr>
        <w:t>DA ATA DE REGISTRO DE PREÇOS</w:t>
      </w:r>
    </w:p>
    <w:p w:rsidR="008839AB" w:rsidRPr="005724C9" w:rsidRDefault="008839AB" w:rsidP="008839AB">
      <w:pPr>
        <w:spacing w:before="60"/>
        <w:ind w:left="1276" w:hanging="1276"/>
        <w:rPr>
          <w:rFonts w:ascii="Arial" w:hAnsi="Arial" w:cs="Arial"/>
          <w:color w:val="000000" w:themeColor="text1"/>
          <w:szCs w:val="20"/>
          <w:vertAlign w:val="baseline"/>
        </w:rPr>
      </w:pPr>
      <w:r w:rsidRPr="005724C9">
        <w:rPr>
          <w:rFonts w:ascii="Arial" w:hAnsi="Arial" w:cs="Arial"/>
          <w:color w:val="000000" w:themeColor="text1"/>
          <w:szCs w:val="20"/>
          <w:vertAlign w:val="baseline"/>
        </w:rPr>
        <w:t xml:space="preserve">ANEXO </w:t>
      </w:r>
      <w:r w:rsidR="001C1F09" w:rsidRPr="005724C9">
        <w:rPr>
          <w:rFonts w:ascii="Arial" w:hAnsi="Arial" w:cs="Arial"/>
          <w:color w:val="000000" w:themeColor="text1"/>
          <w:szCs w:val="20"/>
          <w:vertAlign w:val="baseline"/>
        </w:rPr>
        <w:t>I</w:t>
      </w:r>
      <w:r w:rsidRPr="005724C9">
        <w:rPr>
          <w:rFonts w:ascii="Arial" w:hAnsi="Arial" w:cs="Arial"/>
          <w:color w:val="000000" w:themeColor="text1"/>
          <w:szCs w:val="20"/>
          <w:vertAlign w:val="baseline"/>
        </w:rPr>
        <w:t>V-TERMO DE OBSERVÂNCIA AO CÓDIGO DE CONDUTA ÉTICA DA CODEVASF</w:t>
      </w:r>
    </w:p>
    <w:p w:rsidR="008839AB" w:rsidRPr="005724C9" w:rsidRDefault="008839AB" w:rsidP="008839AB">
      <w:pPr>
        <w:spacing w:before="60"/>
        <w:ind w:left="1276" w:hanging="1276"/>
        <w:rPr>
          <w:rFonts w:ascii="Arial" w:hAnsi="Arial" w:cs="Arial"/>
          <w:color w:val="000000" w:themeColor="text1"/>
          <w:szCs w:val="20"/>
          <w:vertAlign w:val="baseline"/>
        </w:rPr>
      </w:pPr>
      <w:r w:rsidRPr="005724C9">
        <w:rPr>
          <w:rFonts w:ascii="Arial" w:hAnsi="Arial" w:cs="Arial"/>
          <w:color w:val="000000" w:themeColor="text1"/>
          <w:szCs w:val="20"/>
          <w:vertAlign w:val="baseline"/>
        </w:rPr>
        <w:t>ANEXO V - CÓDIGO DE CONDUTA ÉTICA E INTEGRIDADE DA CODEVASF</w:t>
      </w:r>
    </w:p>
    <w:p w:rsidR="008839AB" w:rsidRPr="005724C9" w:rsidRDefault="008839AB" w:rsidP="008839AB">
      <w:pPr>
        <w:ind w:right="-516"/>
        <w:jc w:val="center"/>
        <w:rPr>
          <w:rFonts w:ascii="Arial" w:hAnsi="Arial" w:cs="Arial"/>
          <w:b/>
          <w:bCs/>
          <w:szCs w:val="20"/>
          <w:vertAlign w:val="baseline"/>
        </w:rPr>
      </w:pPr>
      <w:r w:rsidRPr="005724C9">
        <w:rPr>
          <w:rFonts w:ascii="Arial" w:hAnsi="Arial" w:cs="Arial"/>
          <w:b/>
          <w:bCs/>
          <w:szCs w:val="20"/>
          <w:vertAlign w:val="baseline"/>
        </w:rPr>
        <w:br w:type="page"/>
      </w:r>
      <w:r w:rsidRPr="005724C9">
        <w:rPr>
          <w:rFonts w:ascii="Arial" w:hAnsi="Arial" w:cs="Arial"/>
          <w:b/>
          <w:bCs/>
          <w:szCs w:val="20"/>
          <w:vertAlign w:val="baseline"/>
        </w:rPr>
        <w:lastRenderedPageBreak/>
        <w:t>PREGÃO ELETRÔNICO</w:t>
      </w:r>
    </w:p>
    <w:p w:rsidR="008839AB" w:rsidRPr="005724C9" w:rsidRDefault="008839AB" w:rsidP="008839AB">
      <w:pPr>
        <w:ind w:right="-516"/>
        <w:jc w:val="center"/>
        <w:rPr>
          <w:rFonts w:ascii="Arial" w:hAnsi="Arial" w:cs="Arial"/>
          <w:b/>
          <w:bCs/>
          <w:szCs w:val="20"/>
          <w:vertAlign w:val="baseline"/>
        </w:rPr>
      </w:pPr>
      <w:r w:rsidRPr="005724C9">
        <w:rPr>
          <w:rFonts w:ascii="Arial" w:hAnsi="Arial" w:cs="Arial"/>
          <w:b/>
          <w:bCs/>
          <w:szCs w:val="20"/>
          <w:vertAlign w:val="baseline"/>
        </w:rPr>
        <w:t>(SISTEMA DE REGISTRO DE PREÇOS – SRP)</w:t>
      </w:r>
    </w:p>
    <w:p w:rsidR="008839AB" w:rsidRPr="005724C9" w:rsidRDefault="008839AB" w:rsidP="008839AB">
      <w:pPr>
        <w:ind w:right="-516"/>
        <w:jc w:val="center"/>
        <w:rPr>
          <w:rFonts w:ascii="Arial" w:hAnsi="Arial" w:cs="Arial"/>
          <w:b/>
          <w:bCs/>
          <w:szCs w:val="20"/>
          <w:vertAlign w:val="baseline"/>
        </w:rPr>
      </w:pPr>
      <w:r w:rsidRPr="005724C9">
        <w:rPr>
          <w:rFonts w:ascii="Arial" w:hAnsi="Arial" w:cs="Arial"/>
          <w:b/>
          <w:bCs/>
          <w:szCs w:val="20"/>
          <w:vertAlign w:val="baseline"/>
        </w:rPr>
        <w:t xml:space="preserve">EDITAL N.º </w:t>
      </w:r>
      <w:r w:rsidR="00C725D0">
        <w:rPr>
          <w:rFonts w:ascii="Arial" w:hAnsi="Arial" w:cs="Arial"/>
          <w:b/>
          <w:bCs/>
          <w:szCs w:val="20"/>
          <w:vertAlign w:val="baseline"/>
        </w:rPr>
        <w:t>018</w:t>
      </w:r>
      <w:r w:rsidRPr="005724C9">
        <w:rPr>
          <w:rFonts w:ascii="Arial" w:hAnsi="Arial" w:cs="Arial"/>
          <w:b/>
          <w:bCs/>
          <w:szCs w:val="20"/>
          <w:vertAlign w:val="baseline"/>
        </w:rPr>
        <w:t>/2019 -3ª/SR</w:t>
      </w:r>
    </w:p>
    <w:p w:rsidR="008839AB" w:rsidRPr="00DC4DED" w:rsidRDefault="008839AB" w:rsidP="008839AB">
      <w:pPr>
        <w:jc w:val="center"/>
        <w:rPr>
          <w:rFonts w:ascii="Arial" w:hAnsi="Arial" w:cs="Arial"/>
          <w:b/>
          <w:bCs/>
          <w:szCs w:val="20"/>
          <w:vertAlign w:val="baseline"/>
        </w:rPr>
      </w:pPr>
    </w:p>
    <w:p w:rsidR="008839AB" w:rsidRPr="00DC4DED" w:rsidRDefault="008839AB" w:rsidP="008839AB">
      <w:pPr>
        <w:ind w:left="-11"/>
        <w:rPr>
          <w:rFonts w:ascii="Arial" w:hAnsi="Arial" w:cs="Arial"/>
          <w:b/>
          <w:bCs/>
          <w:szCs w:val="20"/>
          <w:vertAlign w:val="baseline"/>
        </w:rPr>
      </w:pPr>
      <w:r w:rsidRPr="00DC4DED">
        <w:rPr>
          <w:rFonts w:ascii="Arial" w:hAnsi="Arial" w:cs="Arial"/>
          <w:b/>
          <w:bCs/>
          <w:szCs w:val="20"/>
          <w:vertAlign w:val="baseline"/>
        </w:rPr>
        <w:t xml:space="preserve">PROCESSO Nº: </w:t>
      </w:r>
      <w:r w:rsidR="00DC4DED" w:rsidRPr="00DC4DED">
        <w:rPr>
          <w:rFonts w:ascii="Arial" w:hAnsi="Arial" w:cs="Arial"/>
          <w:b/>
          <w:bCs/>
          <w:szCs w:val="20"/>
          <w:vertAlign w:val="baseline"/>
        </w:rPr>
        <w:t>59530.001533/2019-81</w:t>
      </w:r>
    </w:p>
    <w:p w:rsidR="008839AB" w:rsidRPr="005724C9" w:rsidRDefault="008839AB" w:rsidP="008839AB">
      <w:pPr>
        <w:ind w:left="-11"/>
        <w:jc w:val="both"/>
        <w:rPr>
          <w:rFonts w:ascii="Arial" w:hAnsi="Arial" w:cs="Arial"/>
          <w:b/>
          <w:bCs/>
          <w:szCs w:val="20"/>
          <w:u w:val="single"/>
          <w:vertAlign w:val="baseline"/>
        </w:rPr>
      </w:pPr>
    </w:p>
    <w:p w:rsidR="008839AB" w:rsidRPr="005724C9" w:rsidRDefault="008839AB" w:rsidP="008839AB">
      <w:pPr>
        <w:ind w:left="-11"/>
        <w:jc w:val="both"/>
        <w:rPr>
          <w:rFonts w:ascii="Arial" w:hAnsi="Arial" w:cs="Arial"/>
          <w:bCs/>
          <w:szCs w:val="20"/>
          <w:u w:val="single"/>
          <w:vertAlign w:val="baseline"/>
        </w:rPr>
      </w:pPr>
      <w:r w:rsidRPr="005724C9">
        <w:rPr>
          <w:rFonts w:ascii="Arial" w:hAnsi="Arial" w:cs="Arial"/>
          <w:b/>
          <w:szCs w:val="20"/>
          <w:u w:val="single"/>
          <w:vertAlign w:val="baseline"/>
        </w:rPr>
        <w:t>INCLUSÃO DAS PROPOSTAS DE PREÇOS:</w:t>
      </w:r>
      <w:r w:rsidRPr="005724C9">
        <w:rPr>
          <w:rFonts w:ascii="Arial" w:hAnsi="Arial" w:cs="Arial"/>
          <w:szCs w:val="20"/>
          <w:vertAlign w:val="baseline"/>
        </w:rPr>
        <w:t xml:space="preserve"> A partir da disponibilização do edital no sítio www.comprasgovernamentais.gov.br até as </w:t>
      </w:r>
      <w:r w:rsidR="00597C4B">
        <w:rPr>
          <w:rFonts w:ascii="Arial" w:hAnsi="Arial" w:cs="Arial"/>
          <w:b/>
          <w:szCs w:val="20"/>
          <w:vertAlign w:val="baseline"/>
        </w:rPr>
        <w:t>13</w:t>
      </w:r>
      <w:r w:rsidRPr="005724C9">
        <w:rPr>
          <w:rFonts w:ascii="Arial" w:hAnsi="Arial" w:cs="Arial"/>
          <w:b/>
          <w:szCs w:val="20"/>
          <w:vertAlign w:val="baseline"/>
        </w:rPr>
        <w:t>h59 (</w:t>
      </w:r>
      <w:r w:rsidR="00597C4B">
        <w:rPr>
          <w:rFonts w:ascii="Arial" w:hAnsi="Arial" w:cs="Arial"/>
          <w:b/>
          <w:szCs w:val="20"/>
          <w:vertAlign w:val="baseline"/>
        </w:rPr>
        <w:t>treze</w:t>
      </w:r>
      <w:r w:rsidRPr="005724C9">
        <w:rPr>
          <w:rFonts w:ascii="Arial" w:hAnsi="Arial" w:cs="Arial"/>
          <w:b/>
          <w:szCs w:val="20"/>
          <w:vertAlign w:val="baseline"/>
        </w:rPr>
        <w:t xml:space="preserve"> horas e </w:t>
      </w:r>
      <w:r w:rsidR="00614481" w:rsidRPr="005724C9">
        <w:rPr>
          <w:rFonts w:ascii="Arial" w:hAnsi="Arial" w:cs="Arial"/>
          <w:b/>
          <w:szCs w:val="20"/>
          <w:vertAlign w:val="baseline"/>
        </w:rPr>
        <w:t>cinqüenta</w:t>
      </w:r>
      <w:r w:rsidRPr="005724C9">
        <w:rPr>
          <w:rFonts w:ascii="Arial" w:hAnsi="Arial" w:cs="Arial"/>
          <w:b/>
          <w:szCs w:val="20"/>
          <w:vertAlign w:val="baseline"/>
        </w:rPr>
        <w:t xml:space="preserve"> e nove minutos</w:t>
      </w:r>
      <w:r w:rsidR="00E54049" w:rsidRPr="005724C9">
        <w:rPr>
          <w:rFonts w:ascii="Arial" w:hAnsi="Arial" w:cs="Arial"/>
          <w:b/>
          <w:szCs w:val="20"/>
          <w:vertAlign w:val="baseline"/>
        </w:rPr>
        <w:t xml:space="preserve">) </w:t>
      </w:r>
      <w:r w:rsidRPr="005724C9">
        <w:rPr>
          <w:rFonts w:ascii="Arial" w:hAnsi="Arial" w:cs="Arial"/>
          <w:b/>
          <w:szCs w:val="20"/>
          <w:vertAlign w:val="baseline"/>
        </w:rPr>
        <w:t xml:space="preserve">do dia </w:t>
      </w:r>
      <w:r w:rsidR="00C725D0">
        <w:rPr>
          <w:rFonts w:ascii="Arial" w:hAnsi="Arial" w:cs="Arial"/>
          <w:b/>
          <w:szCs w:val="20"/>
          <w:vertAlign w:val="baseline"/>
        </w:rPr>
        <w:t>2</w:t>
      </w:r>
      <w:r w:rsidR="00597C4B">
        <w:rPr>
          <w:rFonts w:ascii="Arial" w:hAnsi="Arial" w:cs="Arial"/>
          <w:b/>
          <w:szCs w:val="20"/>
          <w:vertAlign w:val="baseline"/>
        </w:rPr>
        <w:t>3</w:t>
      </w:r>
      <w:r w:rsidRPr="005724C9">
        <w:rPr>
          <w:rFonts w:ascii="Arial" w:hAnsi="Arial" w:cs="Arial"/>
          <w:b/>
          <w:szCs w:val="20"/>
          <w:vertAlign w:val="baseline"/>
        </w:rPr>
        <w:t xml:space="preserve"> de </w:t>
      </w:r>
      <w:r w:rsidR="00C725D0">
        <w:rPr>
          <w:rFonts w:ascii="Arial" w:hAnsi="Arial" w:cs="Arial"/>
          <w:b/>
          <w:szCs w:val="20"/>
          <w:vertAlign w:val="baseline"/>
        </w:rPr>
        <w:t xml:space="preserve">dezembro </w:t>
      </w:r>
      <w:r w:rsidRPr="005724C9">
        <w:rPr>
          <w:rFonts w:ascii="Arial" w:hAnsi="Arial" w:cs="Arial"/>
          <w:b/>
          <w:szCs w:val="20"/>
          <w:vertAlign w:val="baseline"/>
        </w:rPr>
        <w:t>de 2019</w:t>
      </w:r>
      <w:r w:rsidR="00E54049" w:rsidRPr="005724C9">
        <w:rPr>
          <w:rFonts w:ascii="Arial" w:hAnsi="Arial" w:cs="Arial"/>
          <w:b/>
          <w:szCs w:val="20"/>
          <w:vertAlign w:val="baseline"/>
        </w:rPr>
        <w:t>(HORÁRIO DE BRASÍLIA)</w:t>
      </w:r>
      <w:r w:rsidRPr="005724C9">
        <w:rPr>
          <w:rFonts w:ascii="Arial" w:hAnsi="Arial" w:cs="Arial"/>
          <w:szCs w:val="20"/>
          <w:vertAlign w:val="baseline"/>
        </w:rPr>
        <w:t xml:space="preserve">, respeitado o interregno mínimo de </w:t>
      </w:r>
      <w:r w:rsidRPr="005724C9">
        <w:rPr>
          <w:rFonts w:ascii="Arial" w:hAnsi="Arial" w:cs="Arial"/>
          <w:b/>
          <w:szCs w:val="20"/>
          <w:vertAlign w:val="baseline"/>
        </w:rPr>
        <w:t>08 (oito) dias úteis</w:t>
      </w:r>
      <w:r w:rsidRPr="005724C9">
        <w:rPr>
          <w:rFonts w:ascii="Arial" w:hAnsi="Arial" w:cs="Arial"/>
          <w:szCs w:val="20"/>
          <w:vertAlign w:val="baseline"/>
        </w:rPr>
        <w:t xml:space="preserve"> entre a última publicação do aviso do edital e a efetiva realização da sessão pública do pregão.</w:t>
      </w:r>
    </w:p>
    <w:p w:rsidR="008839AB" w:rsidRPr="005724C9" w:rsidRDefault="008839AB" w:rsidP="008839AB">
      <w:pPr>
        <w:ind w:left="-11"/>
        <w:jc w:val="both"/>
        <w:rPr>
          <w:rFonts w:ascii="Arial" w:hAnsi="Arial" w:cs="Arial"/>
          <w:b/>
          <w:bCs/>
          <w:szCs w:val="20"/>
          <w:u w:val="single"/>
          <w:vertAlign w:val="baseline"/>
        </w:rPr>
      </w:pPr>
    </w:p>
    <w:p w:rsidR="008839AB" w:rsidRPr="005724C9" w:rsidRDefault="008839AB" w:rsidP="008839AB">
      <w:pPr>
        <w:ind w:left="-11"/>
        <w:jc w:val="both"/>
        <w:rPr>
          <w:rFonts w:ascii="Arial" w:hAnsi="Arial" w:cs="Arial"/>
          <w:b/>
          <w:bCs/>
          <w:szCs w:val="20"/>
          <w:vertAlign w:val="baseline"/>
        </w:rPr>
      </w:pPr>
      <w:r w:rsidRPr="005724C9">
        <w:rPr>
          <w:rFonts w:ascii="Arial" w:hAnsi="Arial" w:cs="Arial"/>
          <w:b/>
          <w:bCs/>
          <w:szCs w:val="20"/>
          <w:u w:val="single"/>
          <w:vertAlign w:val="baseline"/>
        </w:rPr>
        <w:t>DATA E HORA PARA ABERTURA DAS PROPOSTAS (INÍCIO DA SESSÃO PÚBLICA)</w:t>
      </w:r>
      <w:r w:rsidRPr="005724C9">
        <w:rPr>
          <w:rFonts w:ascii="Arial" w:hAnsi="Arial" w:cs="Arial"/>
          <w:b/>
          <w:bCs/>
          <w:szCs w:val="20"/>
          <w:vertAlign w:val="baseline"/>
        </w:rPr>
        <w:t xml:space="preserve">: Às </w:t>
      </w:r>
      <w:r w:rsidR="00597C4B">
        <w:rPr>
          <w:rFonts w:ascii="Arial" w:hAnsi="Arial" w:cs="Arial"/>
          <w:b/>
          <w:bCs/>
          <w:szCs w:val="20"/>
          <w:vertAlign w:val="baseline"/>
        </w:rPr>
        <w:t>14h</w:t>
      </w:r>
      <w:r w:rsidRPr="005724C9">
        <w:rPr>
          <w:rFonts w:ascii="Arial" w:hAnsi="Arial" w:cs="Arial"/>
          <w:b/>
          <w:bCs/>
          <w:szCs w:val="20"/>
          <w:vertAlign w:val="baseline"/>
        </w:rPr>
        <w:t>(</w:t>
      </w:r>
      <w:r w:rsidR="00597C4B">
        <w:rPr>
          <w:rFonts w:ascii="Arial" w:hAnsi="Arial" w:cs="Arial"/>
          <w:b/>
          <w:bCs/>
          <w:szCs w:val="20"/>
          <w:vertAlign w:val="baseline"/>
        </w:rPr>
        <w:t>catorze</w:t>
      </w:r>
      <w:r w:rsidRPr="005724C9">
        <w:rPr>
          <w:rFonts w:ascii="Arial" w:hAnsi="Arial" w:cs="Arial"/>
          <w:b/>
          <w:bCs/>
          <w:szCs w:val="20"/>
          <w:vertAlign w:val="baseline"/>
        </w:rPr>
        <w:t xml:space="preserve">) horas do dia </w:t>
      </w:r>
      <w:r w:rsidR="00C725D0">
        <w:rPr>
          <w:rFonts w:ascii="Arial" w:hAnsi="Arial" w:cs="Arial"/>
          <w:b/>
          <w:bCs/>
          <w:szCs w:val="20"/>
          <w:vertAlign w:val="baseline"/>
        </w:rPr>
        <w:t>2</w:t>
      </w:r>
      <w:r w:rsidR="00597C4B">
        <w:rPr>
          <w:rFonts w:ascii="Arial" w:hAnsi="Arial" w:cs="Arial"/>
          <w:b/>
          <w:bCs/>
          <w:szCs w:val="20"/>
          <w:vertAlign w:val="baseline"/>
        </w:rPr>
        <w:t>3</w:t>
      </w:r>
      <w:r w:rsidRPr="005724C9">
        <w:rPr>
          <w:rFonts w:ascii="Arial" w:hAnsi="Arial" w:cs="Arial"/>
          <w:b/>
          <w:bCs/>
          <w:szCs w:val="20"/>
          <w:vertAlign w:val="baseline"/>
        </w:rPr>
        <w:t>/</w:t>
      </w:r>
      <w:r w:rsidR="00C725D0">
        <w:rPr>
          <w:rFonts w:ascii="Arial" w:hAnsi="Arial" w:cs="Arial"/>
          <w:b/>
          <w:bCs/>
          <w:szCs w:val="20"/>
          <w:vertAlign w:val="baseline"/>
        </w:rPr>
        <w:t>12</w:t>
      </w:r>
      <w:r w:rsidRPr="005724C9">
        <w:rPr>
          <w:rFonts w:ascii="Arial" w:hAnsi="Arial" w:cs="Arial"/>
          <w:b/>
          <w:bCs/>
          <w:szCs w:val="20"/>
          <w:vertAlign w:val="baseline"/>
        </w:rPr>
        <w:t>/2019. (HORÁRIO DE BRASÍLIA)</w:t>
      </w:r>
    </w:p>
    <w:p w:rsidR="008839AB" w:rsidRPr="005724C9" w:rsidRDefault="008839AB" w:rsidP="008839AB">
      <w:pPr>
        <w:ind w:left="-11"/>
        <w:jc w:val="both"/>
        <w:rPr>
          <w:rFonts w:ascii="Arial" w:hAnsi="Arial" w:cs="Arial"/>
          <w:b/>
          <w:bCs/>
          <w:szCs w:val="20"/>
          <w:vertAlign w:val="baseline"/>
        </w:rPr>
      </w:pPr>
    </w:p>
    <w:p w:rsidR="008839AB" w:rsidRDefault="008839AB" w:rsidP="008839AB">
      <w:pPr>
        <w:jc w:val="both"/>
        <w:rPr>
          <w:rFonts w:ascii="Arial" w:hAnsi="Arial" w:cs="Arial"/>
          <w:b/>
          <w:bCs/>
          <w:szCs w:val="20"/>
          <w:vertAlign w:val="baseline"/>
        </w:rPr>
      </w:pPr>
      <w:r w:rsidRPr="005724C9">
        <w:rPr>
          <w:rFonts w:ascii="Arial" w:hAnsi="Arial" w:cs="Arial"/>
          <w:b/>
          <w:bCs/>
          <w:szCs w:val="20"/>
          <w:vertAlign w:val="baseline"/>
        </w:rPr>
        <w:t xml:space="preserve">LOCAL DA SESSÃO: “http:// </w:t>
      </w:r>
      <w:hyperlink r:id="rId12" w:history="1">
        <w:r w:rsidR="00200090" w:rsidRPr="00A778EB">
          <w:rPr>
            <w:rStyle w:val="Hyperlink"/>
            <w:rFonts w:ascii="Arial" w:hAnsi="Arial" w:cs="Arial"/>
            <w:b/>
            <w:bCs/>
            <w:szCs w:val="20"/>
            <w:vertAlign w:val="baseline"/>
          </w:rPr>
          <w:t>www.comprasgovernamentais.gov.br</w:t>
        </w:r>
      </w:hyperlink>
      <w:r w:rsidRPr="005724C9">
        <w:rPr>
          <w:rFonts w:ascii="Arial" w:hAnsi="Arial" w:cs="Arial"/>
          <w:b/>
          <w:bCs/>
          <w:szCs w:val="20"/>
          <w:vertAlign w:val="baseline"/>
        </w:rPr>
        <w:t>”</w:t>
      </w:r>
    </w:p>
    <w:p w:rsidR="00200090" w:rsidRDefault="00200090" w:rsidP="008839AB">
      <w:pPr>
        <w:jc w:val="both"/>
        <w:rPr>
          <w:rFonts w:ascii="Arial" w:hAnsi="Arial" w:cs="Arial"/>
          <w:b/>
          <w:bCs/>
          <w:szCs w:val="20"/>
          <w:vertAlign w:val="baseline"/>
        </w:rPr>
      </w:pPr>
    </w:p>
    <w:p w:rsidR="00200090" w:rsidRDefault="00200090" w:rsidP="008839AB">
      <w:pPr>
        <w:jc w:val="both"/>
        <w:rPr>
          <w:rFonts w:ascii="Arial" w:hAnsi="Arial" w:cs="Arial"/>
          <w:b/>
          <w:bCs/>
          <w:szCs w:val="20"/>
          <w:vertAlign w:val="baseline"/>
        </w:rPr>
      </w:pPr>
      <w:r w:rsidRPr="00200090">
        <w:rPr>
          <w:rFonts w:ascii="Arial" w:hAnsi="Arial" w:cs="Arial"/>
          <w:b/>
          <w:bCs/>
          <w:szCs w:val="20"/>
          <w:vertAlign w:val="baseline"/>
        </w:rPr>
        <w:t>Órgão Gerenciador: Codevasf – UASG nº 195002.</w:t>
      </w:r>
    </w:p>
    <w:p w:rsidR="00200090" w:rsidRDefault="00200090" w:rsidP="008839AB">
      <w:pPr>
        <w:jc w:val="both"/>
        <w:rPr>
          <w:rFonts w:ascii="Arial" w:hAnsi="Arial" w:cs="Arial"/>
          <w:b/>
          <w:bCs/>
          <w:szCs w:val="20"/>
          <w:vertAlign w:val="baseline"/>
        </w:rPr>
      </w:pPr>
    </w:p>
    <w:p w:rsidR="00200090" w:rsidRPr="00200090" w:rsidRDefault="00200090" w:rsidP="00200090">
      <w:pPr>
        <w:jc w:val="both"/>
        <w:rPr>
          <w:rFonts w:ascii="Arial" w:hAnsi="Arial" w:cs="Arial"/>
          <w:szCs w:val="20"/>
          <w:vertAlign w:val="baseline"/>
        </w:rPr>
      </w:pPr>
      <w:r w:rsidRPr="005724C9">
        <w:rPr>
          <w:rFonts w:ascii="Arial" w:hAnsi="Arial" w:cs="Arial"/>
          <w:szCs w:val="20"/>
          <w:vertAlign w:val="baseline"/>
        </w:rPr>
        <w:t xml:space="preserve">A COMPANHIA DE DESENVOLVIMENTO DOS VALES DO SÃO FRANCISCO E DO PARNAÍBA – CODEVASF, torna público aos interessados que na data, horário e local abaixo indicados fará realizar licitação na modalidade de </w:t>
      </w:r>
      <w:r w:rsidRPr="005724C9">
        <w:rPr>
          <w:rFonts w:ascii="Arial" w:hAnsi="Arial" w:cs="Arial"/>
          <w:b/>
          <w:szCs w:val="20"/>
          <w:vertAlign w:val="baseline"/>
        </w:rPr>
        <w:t>PREGÃO ELETRÔNICO</w:t>
      </w:r>
      <w:r w:rsidRPr="005724C9">
        <w:rPr>
          <w:rFonts w:ascii="Arial" w:hAnsi="Arial" w:cs="Arial"/>
          <w:szCs w:val="20"/>
          <w:vertAlign w:val="baseline"/>
        </w:rPr>
        <w:t xml:space="preserve">, </w:t>
      </w:r>
      <w:r w:rsidRPr="005724C9">
        <w:rPr>
          <w:rFonts w:ascii="Arial" w:hAnsi="Arial" w:cs="Arial"/>
          <w:b/>
          <w:szCs w:val="20"/>
          <w:vertAlign w:val="baseline"/>
        </w:rPr>
        <w:t>MODO DE DISPUTA – ABERTO</w:t>
      </w:r>
      <w:r w:rsidRPr="005724C9">
        <w:rPr>
          <w:rFonts w:ascii="Arial" w:hAnsi="Arial" w:cs="Arial"/>
          <w:szCs w:val="20"/>
          <w:vertAlign w:val="baseline"/>
        </w:rPr>
        <w:t xml:space="preserve">, do tipo </w:t>
      </w:r>
      <w:r w:rsidR="00A46BE6">
        <w:rPr>
          <w:rFonts w:ascii="Arial" w:hAnsi="Arial" w:cs="Arial"/>
          <w:b/>
          <w:szCs w:val="20"/>
          <w:vertAlign w:val="baseline"/>
        </w:rPr>
        <w:t>MENOR PREÇO POR GRUPO</w:t>
      </w:r>
      <w:r w:rsidRPr="005724C9">
        <w:rPr>
          <w:rFonts w:ascii="Arial" w:hAnsi="Arial" w:cs="Arial"/>
          <w:szCs w:val="20"/>
          <w:vertAlign w:val="baseline"/>
        </w:rPr>
        <w:t xml:space="preserve">, </w:t>
      </w:r>
      <w:r w:rsidR="00094423" w:rsidRPr="00094423">
        <w:rPr>
          <w:rFonts w:ascii="Arial" w:hAnsi="Arial" w:cs="Arial"/>
          <w:szCs w:val="20"/>
          <w:vertAlign w:val="baseline"/>
        </w:rPr>
        <w:t xml:space="preserve">com lance intermediário mínimo no valor de </w:t>
      </w:r>
      <w:r w:rsidR="00094423" w:rsidRPr="00094423">
        <w:rPr>
          <w:rFonts w:ascii="Arial" w:hAnsi="Arial" w:cs="Arial"/>
          <w:b/>
          <w:szCs w:val="20"/>
          <w:vertAlign w:val="baseline"/>
        </w:rPr>
        <w:t xml:space="preserve">R$ </w:t>
      </w:r>
      <w:r w:rsidR="00597C4B" w:rsidRPr="002F217F">
        <w:rPr>
          <w:rFonts w:ascii="Arial" w:hAnsi="Arial" w:cs="Arial"/>
          <w:b/>
          <w:szCs w:val="20"/>
          <w:vertAlign w:val="baseline"/>
        </w:rPr>
        <w:t>0,0</w:t>
      </w:r>
      <w:r w:rsidR="00597C4B">
        <w:rPr>
          <w:rFonts w:ascii="Arial" w:hAnsi="Arial" w:cs="Arial"/>
          <w:b/>
          <w:szCs w:val="20"/>
          <w:vertAlign w:val="baseline"/>
        </w:rPr>
        <w:t>5</w:t>
      </w:r>
      <w:r w:rsidR="00597C4B" w:rsidRPr="002F217F">
        <w:rPr>
          <w:rFonts w:ascii="Arial" w:hAnsi="Arial" w:cs="Arial"/>
          <w:b/>
          <w:szCs w:val="20"/>
          <w:vertAlign w:val="baseline"/>
        </w:rPr>
        <w:t xml:space="preserve"> (</w:t>
      </w:r>
      <w:r w:rsidR="00597C4B">
        <w:rPr>
          <w:rFonts w:ascii="Arial" w:hAnsi="Arial" w:cs="Arial"/>
          <w:b/>
          <w:szCs w:val="20"/>
          <w:vertAlign w:val="baseline"/>
        </w:rPr>
        <w:t>cinco centavos</w:t>
      </w:r>
      <w:r w:rsidR="00597C4B" w:rsidRPr="002F217F">
        <w:rPr>
          <w:rFonts w:ascii="Arial" w:hAnsi="Arial" w:cs="Arial"/>
          <w:b/>
          <w:szCs w:val="20"/>
          <w:vertAlign w:val="baseline"/>
        </w:rPr>
        <w:t>)</w:t>
      </w:r>
      <w:r w:rsidR="00094423">
        <w:rPr>
          <w:rFonts w:ascii="Arial" w:hAnsi="Arial" w:cs="Arial"/>
          <w:szCs w:val="20"/>
          <w:vertAlign w:val="baseline"/>
        </w:rPr>
        <w:t xml:space="preserve">, </w:t>
      </w:r>
      <w:r w:rsidRPr="005724C9">
        <w:rPr>
          <w:rFonts w:ascii="Arial" w:hAnsi="Arial" w:cs="Arial"/>
          <w:szCs w:val="20"/>
          <w:vertAlign w:val="baseline"/>
        </w:rPr>
        <w:t xml:space="preserve">para efetuar </w:t>
      </w:r>
      <w:r w:rsidRPr="005724C9">
        <w:rPr>
          <w:rFonts w:ascii="Arial" w:hAnsi="Arial" w:cs="Arial"/>
          <w:b/>
          <w:szCs w:val="20"/>
          <w:vertAlign w:val="baseline"/>
        </w:rPr>
        <w:t>REGISTRO DE PREÇOS</w:t>
      </w:r>
      <w:r w:rsidRPr="005724C9">
        <w:rPr>
          <w:rFonts w:ascii="Arial" w:hAnsi="Arial" w:cs="Arial"/>
          <w:szCs w:val="20"/>
          <w:vertAlign w:val="baseline"/>
        </w:rPr>
        <w:t xml:space="preserve">, </w:t>
      </w:r>
      <w:r w:rsidRPr="00200090">
        <w:rPr>
          <w:rFonts w:ascii="Arial" w:hAnsi="Arial" w:cs="Arial"/>
          <w:szCs w:val="20"/>
          <w:vertAlign w:val="baseline"/>
        </w:rPr>
        <w:t>com fundamento legal nos preceitos do direito público, em especial as disposições</w:t>
      </w:r>
      <w:r>
        <w:rPr>
          <w:rFonts w:ascii="Arial" w:hAnsi="Arial" w:cs="Arial"/>
          <w:szCs w:val="20"/>
          <w:vertAlign w:val="baseline"/>
        </w:rPr>
        <w:t xml:space="preserve"> da </w:t>
      </w:r>
      <w:r w:rsidRPr="005724C9">
        <w:rPr>
          <w:rFonts w:ascii="Arial" w:hAnsi="Arial" w:cs="Arial"/>
          <w:color w:val="000000" w:themeColor="text1"/>
          <w:szCs w:val="20"/>
          <w:vertAlign w:val="baseline"/>
        </w:rPr>
        <w:t>Lei nº 10.520</w:t>
      </w:r>
      <w:r>
        <w:rPr>
          <w:rFonts w:ascii="Arial" w:hAnsi="Arial" w:cs="Arial"/>
          <w:color w:val="000000" w:themeColor="text1"/>
          <w:szCs w:val="20"/>
          <w:vertAlign w:val="baseline"/>
        </w:rPr>
        <w:t>/</w:t>
      </w:r>
      <w:r w:rsidRPr="005724C9">
        <w:rPr>
          <w:rFonts w:ascii="Arial" w:hAnsi="Arial" w:cs="Arial"/>
          <w:color w:val="000000" w:themeColor="text1"/>
          <w:szCs w:val="20"/>
          <w:vertAlign w:val="baseline"/>
        </w:rPr>
        <w:t xml:space="preserve">2002, da Lei Complementar nº 123/2006 e dos Decretos nº </w:t>
      </w:r>
      <w:r>
        <w:rPr>
          <w:rFonts w:ascii="Arial" w:hAnsi="Arial" w:cs="Arial"/>
          <w:color w:val="000000" w:themeColor="text1"/>
          <w:szCs w:val="20"/>
          <w:vertAlign w:val="baseline"/>
        </w:rPr>
        <w:t xml:space="preserve">3.722/2001, </w:t>
      </w:r>
      <w:r w:rsidRPr="005724C9">
        <w:rPr>
          <w:rFonts w:ascii="Arial" w:hAnsi="Arial" w:cs="Arial"/>
          <w:color w:val="000000" w:themeColor="text1"/>
          <w:szCs w:val="20"/>
          <w:vertAlign w:val="baseline"/>
        </w:rPr>
        <w:t>8.538/2015, 7.892/2013 e alterações – Registro de Preços,Decreto nº. 10.024</w:t>
      </w:r>
      <w:r>
        <w:rPr>
          <w:rFonts w:ascii="Arial" w:hAnsi="Arial" w:cs="Arial"/>
          <w:color w:val="000000" w:themeColor="text1"/>
          <w:szCs w:val="20"/>
          <w:vertAlign w:val="baseline"/>
        </w:rPr>
        <w:t>/</w:t>
      </w:r>
      <w:r w:rsidRPr="005724C9">
        <w:rPr>
          <w:rFonts w:ascii="Arial" w:hAnsi="Arial" w:cs="Arial"/>
          <w:color w:val="000000" w:themeColor="text1"/>
          <w:szCs w:val="20"/>
          <w:vertAlign w:val="baseline"/>
        </w:rPr>
        <w:t>2019</w:t>
      </w:r>
      <w:r>
        <w:rPr>
          <w:rFonts w:ascii="Arial" w:hAnsi="Arial" w:cs="Arial"/>
          <w:color w:val="000000" w:themeColor="text1"/>
          <w:szCs w:val="20"/>
          <w:vertAlign w:val="baseline"/>
        </w:rPr>
        <w:t>, da</w:t>
      </w:r>
      <w:r w:rsidRPr="005724C9">
        <w:rPr>
          <w:rFonts w:ascii="Arial" w:hAnsi="Arial" w:cs="Arial"/>
          <w:bCs/>
          <w:color w:val="000000" w:themeColor="text1"/>
          <w:szCs w:val="20"/>
          <w:vertAlign w:val="baseline"/>
        </w:rPr>
        <w:t>Lei n.º 13.303</w:t>
      </w:r>
      <w:r>
        <w:rPr>
          <w:rFonts w:ascii="Arial" w:hAnsi="Arial" w:cs="Arial"/>
          <w:bCs/>
          <w:color w:val="000000" w:themeColor="text1"/>
          <w:szCs w:val="20"/>
          <w:vertAlign w:val="baseline"/>
        </w:rPr>
        <w:t>/201</w:t>
      </w:r>
      <w:r w:rsidRPr="005724C9">
        <w:rPr>
          <w:rFonts w:ascii="Arial" w:hAnsi="Arial" w:cs="Arial"/>
          <w:bCs/>
          <w:color w:val="000000" w:themeColor="text1"/>
          <w:szCs w:val="20"/>
          <w:vertAlign w:val="baseline"/>
        </w:rPr>
        <w:t>6</w:t>
      </w:r>
      <w:r w:rsidRPr="005724C9">
        <w:rPr>
          <w:rFonts w:ascii="Arial" w:hAnsi="Arial" w:cs="Arial"/>
          <w:color w:val="000000" w:themeColor="text1"/>
          <w:szCs w:val="20"/>
          <w:vertAlign w:val="baseline"/>
        </w:rPr>
        <w:t>, e Regulamento Interno de Licitações e Contratos, e de acordo com as exigências e demais elementos técnicos constitutivos, expressas neste edital e em seus anexos. Regime de Contratação a Empreitada por Preço Unitário</w:t>
      </w:r>
      <w:r>
        <w:rPr>
          <w:rFonts w:ascii="Arial" w:hAnsi="Arial" w:cs="Arial"/>
          <w:color w:val="000000" w:themeColor="text1"/>
          <w:szCs w:val="20"/>
          <w:vertAlign w:val="baseline"/>
        </w:rPr>
        <w:t>.</w:t>
      </w:r>
    </w:p>
    <w:p w:rsidR="008839AB" w:rsidRPr="005724C9" w:rsidRDefault="008839AB" w:rsidP="008839AB">
      <w:pPr>
        <w:spacing w:before="120"/>
        <w:ind w:right="-1"/>
        <w:jc w:val="both"/>
        <w:rPr>
          <w:szCs w:val="20"/>
        </w:rPr>
      </w:pPr>
    </w:p>
    <w:p w:rsidR="008839AB" w:rsidRPr="005724C9" w:rsidRDefault="008839AB" w:rsidP="008839AB">
      <w:pPr>
        <w:numPr>
          <w:ilvl w:val="0"/>
          <w:numId w:val="1"/>
        </w:numPr>
        <w:spacing w:before="120"/>
        <w:ind w:left="851" w:hanging="851"/>
        <w:jc w:val="both"/>
        <w:rPr>
          <w:rFonts w:ascii="Arial" w:hAnsi="Arial" w:cs="Arial"/>
          <w:b/>
          <w:szCs w:val="20"/>
          <w:vertAlign w:val="baseline"/>
        </w:rPr>
      </w:pPr>
      <w:r w:rsidRPr="005724C9">
        <w:rPr>
          <w:rFonts w:ascii="Arial" w:hAnsi="Arial" w:cs="Arial"/>
          <w:b/>
          <w:bCs/>
          <w:szCs w:val="20"/>
          <w:vertAlign w:val="baseline"/>
        </w:rPr>
        <w:t>OBJETO E LEGISLAÇÃO</w:t>
      </w:r>
    </w:p>
    <w:p w:rsidR="008839AB" w:rsidRPr="00D6544B" w:rsidRDefault="008839AB" w:rsidP="00C21515">
      <w:pPr>
        <w:numPr>
          <w:ilvl w:val="1"/>
          <w:numId w:val="1"/>
        </w:numPr>
        <w:tabs>
          <w:tab w:val="left" w:pos="993"/>
        </w:tabs>
        <w:spacing w:before="120"/>
        <w:ind w:left="851" w:hanging="851"/>
        <w:jc w:val="both"/>
        <w:rPr>
          <w:rFonts w:ascii="Arial" w:hAnsi="Arial" w:cs="Arial"/>
          <w:szCs w:val="20"/>
          <w:vertAlign w:val="baseline"/>
        </w:rPr>
      </w:pPr>
      <w:r w:rsidRPr="00D6544B">
        <w:rPr>
          <w:rFonts w:ascii="Arial" w:hAnsi="Arial" w:cs="Arial"/>
          <w:szCs w:val="20"/>
          <w:vertAlign w:val="baseline"/>
        </w:rPr>
        <w:t xml:space="preserve">Contratação </w:t>
      </w:r>
      <w:r w:rsidR="00C21515" w:rsidRPr="00C21515">
        <w:rPr>
          <w:rFonts w:ascii="Arial" w:hAnsi="Arial" w:cs="Arial"/>
          <w:szCs w:val="20"/>
          <w:vertAlign w:val="baseline"/>
        </w:rPr>
        <w:t>dos serviços de pavimentação em paralelepípedo granítico de vias urbanas e rurais em municípios diversos das mesorregiões do agreste pernambucano e mesorregiões da mata pernambucana, inseridos na área de atuação da 3ª Superintendência Regional da</w:t>
      </w:r>
      <w:r w:rsidR="00C21515">
        <w:rPr>
          <w:rFonts w:ascii="Arial" w:hAnsi="Arial" w:cs="Arial"/>
          <w:szCs w:val="20"/>
          <w:vertAlign w:val="baseline"/>
        </w:rPr>
        <w:t xml:space="preserve"> CODEVASF</w:t>
      </w:r>
      <w:r w:rsidRPr="00D6544B">
        <w:rPr>
          <w:rFonts w:ascii="Arial" w:hAnsi="Arial" w:cs="Arial"/>
          <w:szCs w:val="20"/>
          <w:vertAlign w:val="baseline"/>
        </w:rPr>
        <w:t>, através da Constituição de Sistema de Registro de Preços - SRP, com a consequente efetivação da Ata de Registro de Preços e respectivo Termo de Contrato.</w:t>
      </w:r>
    </w:p>
    <w:p w:rsidR="008839AB" w:rsidRPr="00D6544B" w:rsidRDefault="008839AB" w:rsidP="008839AB">
      <w:pPr>
        <w:tabs>
          <w:tab w:val="left" w:pos="993"/>
        </w:tabs>
        <w:ind w:left="851"/>
        <w:jc w:val="both"/>
        <w:rPr>
          <w:rFonts w:ascii="Arial" w:hAnsi="Arial" w:cs="Arial"/>
          <w:szCs w:val="20"/>
          <w:vertAlign w:val="baseline"/>
        </w:rPr>
      </w:pPr>
    </w:p>
    <w:p w:rsidR="00AD39E0" w:rsidRPr="00D6544B" w:rsidRDefault="00AD39E0" w:rsidP="00AD39E0">
      <w:pPr>
        <w:tabs>
          <w:tab w:val="left" w:pos="993"/>
        </w:tabs>
        <w:ind w:left="851"/>
        <w:jc w:val="both"/>
        <w:rPr>
          <w:rFonts w:ascii="Arial" w:hAnsi="Arial" w:cs="Arial"/>
          <w:szCs w:val="20"/>
          <w:vertAlign w:val="baseline"/>
        </w:rPr>
      </w:pPr>
      <w:r w:rsidRPr="00D6544B">
        <w:rPr>
          <w:rFonts w:ascii="Arial" w:hAnsi="Arial" w:cs="Arial"/>
          <w:szCs w:val="20"/>
          <w:vertAlign w:val="baseline"/>
        </w:rPr>
        <w:t xml:space="preserve">ITEM I: 286.402,24 m² - implantação de pavimentação em paralelepípedo. </w:t>
      </w:r>
    </w:p>
    <w:p w:rsidR="008839AB" w:rsidRPr="00D6544B" w:rsidRDefault="00AD39E0" w:rsidP="00526F52">
      <w:pPr>
        <w:tabs>
          <w:tab w:val="left" w:pos="993"/>
        </w:tabs>
        <w:spacing w:before="120"/>
        <w:ind w:left="851"/>
        <w:jc w:val="both"/>
        <w:rPr>
          <w:rFonts w:ascii="Arial" w:hAnsi="Arial" w:cs="Arial"/>
          <w:szCs w:val="20"/>
          <w:vertAlign w:val="baseline"/>
        </w:rPr>
      </w:pPr>
      <w:r w:rsidRPr="00D6544B">
        <w:rPr>
          <w:rFonts w:ascii="Arial" w:hAnsi="Arial" w:cs="Arial"/>
          <w:szCs w:val="20"/>
          <w:vertAlign w:val="baseline"/>
        </w:rPr>
        <w:t xml:space="preserve">ITEM II: 722,69 m - implantação sistema de drenagem. </w:t>
      </w:r>
    </w:p>
    <w:p w:rsidR="008839AB" w:rsidRPr="005724C9"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5724C9">
        <w:rPr>
          <w:rFonts w:ascii="Arial" w:hAnsi="Arial" w:cs="Arial"/>
          <w:bCs/>
          <w:szCs w:val="20"/>
          <w:vertAlign w:val="baseline"/>
        </w:rPr>
        <w:t xml:space="preserve">O Edital e seus Anexos encontram-se à disposição dos interessados, para consultana 3ª Secretaria Regional de Licitações da CODEVASF, localizada </w:t>
      </w:r>
      <w:r w:rsidRPr="005724C9">
        <w:rPr>
          <w:rFonts w:ascii="Arial" w:hAnsi="Arial" w:cs="Arial"/>
          <w:szCs w:val="20"/>
          <w:vertAlign w:val="baseline"/>
        </w:rPr>
        <w:t>na Rua Presidente Dutra, 160. Centro, Petrolina/PE. CEP: 56.304-230. Telefones: (87) 3866-7742 / 7722,</w:t>
      </w:r>
      <w:r w:rsidRPr="005724C9">
        <w:rPr>
          <w:rFonts w:ascii="Arial" w:hAnsi="Arial" w:cs="Arial"/>
          <w:bCs/>
          <w:szCs w:val="20"/>
          <w:vertAlign w:val="baseline"/>
        </w:rPr>
        <w:t xml:space="preserve"> no horário de 8h às 12h e de </w:t>
      </w:r>
      <w:r w:rsidRPr="005724C9">
        <w:rPr>
          <w:rFonts w:ascii="Arial" w:hAnsi="Arial" w:cs="Arial"/>
          <w:szCs w:val="20"/>
          <w:vertAlign w:val="baseline"/>
        </w:rPr>
        <w:t>13h30min às 17h</w:t>
      </w:r>
      <w:r w:rsidR="00427F89">
        <w:rPr>
          <w:rFonts w:ascii="Arial" w:hAnsi="Arial" w:cs="Arial"/>
          <w:szCs w:val="20"/>
          <w:vertAlign w:val="baseline"/>
        </w:rPr>
        <w:t>30min</w:t>
      </w:r>
      <w:r w:rsidRPr="005724C9">
        <w:rPr>
          <w:rFonts w:ascii="Arial" w:hAnsi="Arial" w:cs="Arial"/>
          <w:bCs/>
          <w:szCs w:val="20"/>
          <w:vertAlign w:val="baseline"/>
        </w:rPr>
        <w:t xml:space="preserve">, de segunda a sexta-feira,horáriolocal, e nos sítios </w:t>
      </w:r>
      <w:hyperlink r:id="rId13" w:history="1">
        <w:r w:rsidRPr="005724C9">
          <w:rPr>
            <w:rStyle w:val="Hyperlink"/>
            <w:rFonts w:ascii="Arial" w:hAnsi="Arial" w:cs="Arial"/>
            <w:bCs/>
            <w:szCs w:val="20"/>
            <w:vertAlign w:val="baseline"/>
          </w:rPr>
          <w:t>www.codevasf.gov.br</w:t>
        </w:r>
      </w:hyperlink>
      <w:r w:rsidRPr="005724C9">
        <w:rPr>
          <w:rFonts w:ascii="Arial" w:hAnsi="Arial" w:cs="Arial"/>
          <w:bCs/>
          <w:szCs w:val="20"/>
          <w:vertAlign w:val="baseline"/>
        </w:rPr>
        <w:t xml:space="preserve"> e </w:t>
      </w:r>
      <w:hyperlink r:id="rId14" w:history="1">
        <w:r w:rsidRPr="005724C9">
          <w:rPr>
            <w:rStyle w:val="Hyperlink"/>
            <w:rFonts w:ascii="Arial" w:hAnsi="Arial" w:cs="Arial"/>
            <w:bCs/>
            <w:szCs w:val="20"/>
            <w:vertAlign w:val="baseline"/>
          </w:rPr>
          <w:t>www.comprasgovernamentais.gov.br</w:t>
        </w:r>
      </w:hyperlink>
      <w:r w:rsidRPr="005724C9">
        <w:rPr>
          <w:rFonts w:ascii="Arial" w:hAnsi="Arial" w:cs="Arial"/>
          <w:bCs/>
          <w:szCs w:val="20"/>
          <w:vertAlign w:val="baseline"/>
        </w:rPr>
        <w:t xml:space="preserve"> onde poderão ser retirados gratuitamente. </w:t>
      </w:r>
    </w:p>
    <w:p w:rsidR="008839AB" w:rsidRPr="005724C9" w:rsidRDefault="006A4F3E" w:rsidP="006A4F3E">
      <w:pPr>
        <w:numPr>
          <w:ilvl w:val="1"/>
          <w:numId w:val="1"/>
        </w:numPr>
        <w:tabs>
          <w:tab w:val="left" w:pos="993"/>
        </w:tabs>
        <w:spacing w:before="120"/>
        <w:ind w:left="851" w:hanging="851"/>
        <w:jc w:val="both"/>
        <w:rPr>
          <w:rFonts w:ascii="Arial" w:hAnsi="Arial" w:cs="Arial"/>
          <w:bCs/>
          <w:szCs w:val="20"/>
          <w:vertAlign w:val="baseline"/>
        </w:rPr>
      </w:pPr>
      <w:r w:rsidRPr="006A4F3E">
        <w:rPr>
          <w:rFonts w:ascii="Arial" w:hAnsi="Arial" w:cs="Arial"/>
          <w:bCs/>
          <w:szCs w:val="20"/>
          <w:vertAlign w:val="baseline"/>
        </w:rPr>
        <w:t>Os interessados ficam desde já notificados da necessidade de acessarem o</w:t>
      </w:r>
      <w:r>
        <w:rPr>
          <w:rFonts w:ascii="Arial" w:hAnsi="Arial" w:cs="Arial"/>
          <w:bCs/>
          <w:szCs w:val="20"/>
          <w:vertAlign w:val="baseline"/>
        </w:rPr>
        <w:t>s</w:t>
      </w:r>
      <w:r w:rsidRPr="006A4F3E">
        <w:rPr>
          <w:rFonts w:ascii="Arial" w:hAnsi="Arial" w:cs="Arial"/>
          <w:bCs/>
          <w:szCs w:val="20"/>
          <w:vertAlign w:val="baseline"/>
        </w:rPr>
        <w:t xml:space="preserve"> sítio</w:t>
      </w:r>
      <w:r>
        <w:rPr>
          <w:rFonts w:ascii="Arial" w:hAnsi="Arial" w:cs="Arial"/>
          <w:bCs/>
          <w:szCs w:val="20"/>
          <w:vertAlign w:val="baseline"/>
        </w:rPr>
        <w:t xml:space="preserve">s acima informados, </w:t>
      </w:r>
      <w:r w:rsidRPr="006A4F3E">
        <w:rPr>
          <w:rFonts w:ascii="Arial" w:hAnsi="Arial" w:cs="Arial"/>
          <w:bCs/>
          <w:szCs w:val="20"/>
          <w:vertAlign w:val="baseline"/>
        </w:rPr>
        <w:t>para ciência das eventuais alterações e esclarecimentos</w:t>
      </w:r>
      <w:r w:rsidR="008839AB" w:rsidRPr="005724C9">
        <w:rPr>
          <w:rFonts w:ascii="Arial" w:hAnsi="Arial" w:cs="Arial"/>
          <w:bCs/>
          <w:szCs w:val="20"/>
          <w:vertAlign w:val="baseline"/>
        </w:rPr>
        <w:t>.</w:t>
      </w:r>
    </w:p>
    <w:p w:rsidR="008839AB" w:rsidRPr="005724C9" w:rsidRDefault="008839AB" w:rsidP="008839AB">
      <w:pPr>
        <w:tabs>
          <w:tab w:val="left" w:pos="993"/>
        </w:tabs>
        <w:spacing w:before="120"/>
        <w:jc w:val="both"/>
        <w:rPr>
          <w:rFonts w:ascii="Arial" w:hAnsi="Arial" w:cs="Arial"/>
          <w:bCs/>
          <w:szCs w:val="20"/>
          <w:vertAlign w:val="baseline"/>
        </w:rPr>
      </w:pPr>
    </w:p>
    <w:p w:rsidR="008839AB" w:rsidRPr="005724C9" w:rsidRDefault="008839AB" w:rsidP="008839AB">
      <w:pPr>
        <w:numPr>
          <w:ilvl w:val="0"/>
          <w:numId w:val="1"/>
        </w:numPr>
        <w:tabs>
          <w:tab w:val="left" w:pos="993"/>
        </w:tabs>
        <w:spacing w:before="120"/>
        <w:ind w:left="851" w:hanging="851"/>
        <w:jc w:val="both"/>
        <w:rPr>
          <w:rFonts w:ascii="Arial" w:hAnsi="Arial" w:cs="Arial"/>
          <w:b/>
          <w:bCs/>
          <w:szCs w:val="20"/>
          <w:vertAlign w:val="baseline"/>
        </w:rPr>
      </w:pPr>
      <w:r w:rsidRPr="005724C9">
        <w:rPr>
          <w:rFonts w:ascii="Arial" w:hAnsi="Arial" w:cs="Arial"/>
          <w:b/>
          <w:bCs/>
          <w:szCs w:val="20"/>
          <w:vertAlign w:val="baseline"/>
        </w:rPr>
        <w:t>DESCRIÇÃO GERAL</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0D482A">
        <w:rPr>
          <w:rFonts w:ascii="Arial" w:hAnsi="Arial" w:cs="Arial"/>
          <w:szCs w:val="20"/>
          <w:vertAlign w:val="baseline"/>
        </w:rPr>
        <w:t xml:space="preserve">As descrições dos serviços objeto deste Edital, encontram-se no item </w:t>
      </w:r>
      <w:r w:rsidR="000D482A" w:rsidRPr="000D482A">
        <w:rPr>
          <w:rFonts w:ascii="Arial" w:hAnsi="Arial" w:cs="Arial"/>
          <w:szCs w:val="20"/>
          <w:vertAlign w:val="baseline"/>
        </w:rPr>
        <w:t>5</w:t>
      </w:r>
      <w:r w:rsidRPr="000D482A">
        <w:rPr>
          <w:rFonts w:ascii="Arial" w:hAnsi="Arial" w:cs="Arial"/>
          <w:szCs w:val="20"/>
          <w:vertAlign w:val="baseline"/>
        </w:rPr>
        <w:t xml:space="preserve"> dos Termos de Referência e caracterizados nas Especificações Técnicas e quantificados nas Planilhas </w:t>
      </w:r>
      <w:r w:rsidRPr="0018539A">
        <w:rPr>
          <w:rFonts w:ascii="Arial" w:hAnsi="Arial" w:cs="Arial"/>
          <w:szCs w:val="20"/>
          <w:vertAlign w:val="baseline"/>
        </w:rPr>
        <w:t>Orçamentárias - ANEXO I, que, doravante, independentemente de suas transcrições, farão parte integrante deste Edital.</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lastRenderedPageBreak/>
        <w:t>Havendo divergência entre a descrição dos serviços no sistema Compras</w:t>
      </w:r>
      <w:r w:rsidR="00EC1F9E" w:rsidRPr="0018539A">
        <w:rPr>
          <w:rFonts w:ascii="Arial" w:hAnsi="Arial" w:cs="Arial"/>
          <w:szCs w:val="20"/>
          <w:vertAlign w:val="baseline"/>
        </w:rPr>
        <w:t xml:space="preserve"> G</w:t>
      </w:r>
      <w:r w:rsidRPr="0018539A">
        <w:rPr>
          <w:rFonts w:ascii="Arial" w:hAnsi="Arial" w:cs="Arial"/>
          <w:szCs w:val="20"/>
          <w:vertAlign w:val="baseline"/>
        </w:rPr>
        <w:t>overnamentais e a descrição contida nas planilhas, Anexo I deste Edital,prevaleceram sempre à descrição contida nas planilhas.</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Todos os serviços deverão ser realizados em consonância com os Projetos e com fundamento nas Normas e Recomendações estabelecidas pela Associação Brasileira de Norma Técnicas (ABNT), nas Normas das concessionárias de serviços públicos locais e no Código de Uso e Ocupação do Solo do Município, no Caderno de Encargos da CODEVASF, nas deliberações dos órgãos de controle ambiental do Estado e da União e nas Especificações Técnicas Anexas ao Edital.</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A Licitante deve considerar nos preços unitários propostos, todos os materiais e serviços necessários, bem como, leis sociais, transporte, alimentação, seguros, lucro, despesas indiretas.</w:t>
      </w:r>
    </w:p>
    <w:p w:rsidR="008839AB" w:rsidRPr="0018539A" w:rsidRDefault="00286A7C" w:rsidP="008839AB">
      <w:pPr>
        <w:numPr>
          <w:ilvl w:val="1"/>
          <w:numId w:val="1"/>
        </w:numPr>
        <w:tabs>
          <w:tab w:val="left" w:pos="993"/>
        </w:tabs>
        <w:spacing w:before="120"/>
        <w:ind w:left="851" w:hanging="851"/>
        <w:jc w:val="both"/>
        <w:rPr>
          <w:rFonts w:ascii="Arial" w:hAnsi="Arial" w:cs="Arial"/>
          <w:szCs w:val="20"/>
          <w:vertAlign w:val="baseline"/>
        </w:rPr>
      </w:pPr>
      <w:r>
        <w:rPr>
          <w:rFonts w:ascii="Arial" w:hAnsi="Arial" w:cs="Arial"/>
          <w:szCs w:val="20"/>
          <w:vertAlign w:val="baseline"/>
        </w:rPr>
        <w:t xml:space="preserve">Qualquer dúvida sobre os </w:t>
      </w:r>
      <w:r w:rsidR="008839AB" w:rsidRPr="0018539A">
        <w:rPr>
          <w:rFonts w:ascii="Arial" w:hAnsi="Arial" w:cs="Arial"/>
          <w:szCs w:val="20"/>
          <w:vertAlign w:val="baseline"/>
        </w:rPr>
        <w:t>serviços será dirimida pela FISCALIZAÇÃO, que se norteará pelos Termos de Referência, Especificações Técnicas, Normas da ABNT e o Manual de Especificações Técnicas padronizadas pela CODEVASF.</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A CODEVASF poderá ordenar à contratada a suspensão de qualquer trabalho que possa ser danificado ou prejudicado pelas condições temporárias ou de acordo com a sua conveniência.</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Tal suspensão não confere a CONTRATADA o direito à reclamação judicial ou extrajudicial devido a este motivo.</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A CODEVASF se desobriga do fornecimento de água, energia elétrica ou quaisquer outros serviços necessários à </w:t>
      </w:r>
      <w:r w:rsidR="00E752A2" w:rsidRPr="0018539A">
        <w:rPr>
          <w:rFonts w:ascii="Arial" w:hAnsi="Arial" w:cs="Arial"/>
          <w:szCs w:val="20"/>
          <w:vertAlign w:val="baseline"/>
        </w:rPr>
        <w:t>execução do objeto deste Edital</w:t>
      </w:r>
      <w:r w:rsidRPr="0018539A">
        <w:rPr>
          <w:rFonts w:ascii="Arial" w:hAnsi="Arial" w:cs="Arial"/>
          <w:szCs w:val="20"/>
          <w:vertAlign w:val="baseline"/>
        </w:rPr>
        <w:t>.</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A descrição do detalhamento, os quantitativos e orçamento dos serviços, objeto deste Edital constam das Especificações Técnicas e das Planilhas Orçamentárias, as quais encontram anexadas ao presente instrumento e são partes integrantes deste Edital.</w:t>
      </w:r>
    </w:p>
    <w:p w:rsidR="00F87B54" w:rsidRPr="00F87B54" w:rsidRDefault="00F87B54" w:rsidP="00F87B54">
      <w:pPr>
        <w:numPr>
          <w:ilvl w:val="1"/>
          <w:numId w:val="1"/>
        </w:numPr>
        <w:tabs>
          <w:tab w:val="left" w:pos="993"/>
        </w:tabs>
        <w:spacing w:before="120"/>
        <w:ind w:left="851" w:hanging="851"/>
        <w:jc w:val="both"/>
        <w:rPr>
          <w:rFonts w:ascii="Arial" w:hAnsi="Arial" w:cs="Arial"/>
          <w:b/>
          <w:szCs w:val="20"/>
          <w:vertAlign w:val="baseline"/>
        </w:rPr>
      </w:pPr>
      <w:r w:rsidRPr="00F87B54">
        <w:rPr>
          <w:rFonts w:ascii="Arial" w:hAnsi="Arial" w:cs="Arial"/>
          <w:b/>
          <w:szCs w:val="20"/>
          <w:vertAlign w:val="baseline"/>
        </w:rPr>
        <w:t>FORMA DE REALIZAÇÃO, MODO DE DISPUTA, REGIME DE EXECUÇÃO, E CRITÉRIO DE JULGAMENTO:</w:t>
      </w:r>
    </w:p>
    <w:p w:rsidR="00F87B54" w:rsidRPr="00F87B54" w:rsidRDefault="00F87B54" w:rsidP="004A4585">
      <w:pPr>
        <w:numPr>
          <w:ilvl w:val="1"/>
          <w:numId w:val="12"/>
        </w:numPr>
        <w:tabs>
          <w:tab w:val="left" w:pos="993"/>
        </w:tabs>
        <w:spacing w:before="120"/>
        <w:ind w:left="1276" w:hanging="425"/>
        <w:jc w:val="both"/>
        <w:rPr>
          <w:rFonts w:ascii="Arial" w:hAnsi="Arial" w:cs="Arial"/>
          <w:b/>
          <w:szCs w:val="20"/>
          <w:vertAlign w:val="baseline"/>
        </w:rPr>
      </w:pPr>
      <w:r w:rsidRPr="00F87B54">
        <w:rPr>
          <w:rFonts w:ascii="Arial" w:hAnsi="Arial" w:cs="Arial"/>
          <w:b/>
          <w:szCs w:val="20"/>
          <w:vertAlign w:val="baseline"/>
        </w:rPr>
        <w:t>Forma de Realização: Forma eletrônica, por meio de Sessão Pública realizada pela rede mundial de computadores (www.comprasgovernamentais.gov.br). O presente Pregão Eletrônico reger-se-á pela Lei 10.520/2000 e pelo Decreto nº 10.024/2019, no ambiente do Eletrônico no sítio www.comprasgovernamentais.gov.br;</w:t>
      </w:r>
    </w:p>
    <w:p w:rsidR="00F87B54" w:rsidRPr="00F87B54" w:rsidRDefault="00F87B54" w:rsidP="004A4585">
      <w:pPr>
        <w:numPr>
          <w:ilvl w:val="1"/>
          <w:numId w:val="12"/>
        </w:numPr>
        <w:tabs>
          <w:tab w:val="left" w:pos="993"/>
        </w:tabs>
        <w:spacing w:before="120"/>
        <w:ind w:left="1276" w:hanging="425"/>
        <w:jc w:val="both"/>
        <w:rPr>
          <w:rFonts w:ascii="Arial" w:hAnsi="Arial" w:cs="Arial"/>
          <w:b/>
          <w:szCs w:val="20"/>
          <w:vertAlign w:val="baseline"/>
        </w:rPr>
      </w:pPr>
      <w:r w:rsidRPr="00F87B54">
        <w:rPr>
          <w:rFonts w:ascii="Arial" w:hAnsi="Arial" w:cs="Arial"/>
          <w:b/>
          <w:szCs w:val="20"/>
          <w:vertAlign w:val="baseline"/>
        </w:rPr>
        <w:t>Modo de Disputa: ABERTO, Art. 32 do Decreto 10.024/2019;</w:t>
      </w:r>
    </w:p>
    <w:p w:rsidR="00F87B54" w:rsidRPr="00F87B54" w:rsidRDefault="00F87B54" w:rsidP="004A4585">
      <w:pPr>
        <w:numPr>
          <w:ilvl w:val="1"/>
          <w:numId w:val="12"/>
        </w:numPr>
        <w:tabs>
          <w:tab w:val="left" w:pos="993"/>
        </w:tabs>
        <w:spacing w:before="120"/>
        <w:ind w:left="1276" w:hanging="425"/>
        <w:jc w:val="both"/>
        <w:rPr>
          <w:rFonts w:ascii="Arial" w:hAnsi="Arial" w:cs="Arial"/>
          <w:b/>
          <w:szCs w:val="20"/>
          <w:vertAlign w:val="baseline"/>
        </w:rPr>
      </w:pPr>
      <w:r w:rsidRPr="00F87B54">
        <w:rPr>
          <w:rFonts w:ascii="Arial" w:hAnsi="Arial" w:cs="Arial"/>
          <w:b/>
          <w:szCs w:val="20"/>
          <w:vertAlign w:val="baseline"/>
        </w:rPr>
        <w:t>Regime de Execução: Preço unitário;</w:t>
      </w:r>
    </w:p>
    <w:p w:rsidR="00F87B54" w:rsidRPr="000D482A" w:rsidRDefault="00F87B54" w:rsidP="004A4585">
      <w:pPr>
        <w:numPr>
          <w:ilvl w:val="1"/>
          <w:numId w:val="12"/>
        </w:numPr>
        <w:tabs>
          <w:tab w:val="left" w:pos="993"/>
        </w:tabs>
        <w:spacing w:before="120"/>
        <w:ind w:left="1276" w:hanging="425"/>
        <w:jc w:val="both"/>
        <w:rPr>
          <w:rFonts w:ascii="Arial" w:hAnsi="Arial" w:cs="Arial"/>
          <w:b/>
          <w:szCs w:val="20"/>
          <w:vertAlign w:val="baseline"/>
        </w:rPr>
      </w:pPr>
      <w:r w:rsidRPr="000D482A">
        <w:rPr>
          <w:rFonts w:ascii="Arial" w:hAnsi="Arial" w:cs="Arial"/>
          <w:b/>
          <w:szCs w:val="20"/>
          <w:vertAlign w:val="baseline"/>
        </w:rPr>
        <w:t xml:space="preserve">Critério de Julgamento: </w:t>
      </w:r>
      <w:r w:rsidR="00A46BE6" w:rsidRPr="000D482A">
        <w:rPr>
          <w:rFonts w:ascii="Arial" w:hAnsi="Arial" w:cs="Arial"/>
          <w:b/>
          <w:szCs w:val="20"/>
          <w:vertAlign w:val="baseline"/>
        </w:rPr>
        <w:t>MENOR PREÇO POR GRUPO</w:t>
      </w:r>
      <w:r w:rsidRPr="000D482A">
        <w:rPr>
          <w:rFonts w:ascii="Arial" w:hAnsi="Arial" w:cs="Arial"/>
          <w:b/>
          <w:szCs w:val="20"/>
          <w:vertAlign w:val="baseline"/>
        </w:rPr>
        <w:t>, Art. 7º Decreto 10.024/2019</w:t>
      </w:r>
      <w:r w:rsidR="00F1390E" w:rsidRPr="000D482A">
        <w:rPr>
          <w:rFonts w:ascii="Arial" w:hAnsi="Arial" w:cs="Arial"/>
          <w:b/>
          <w:szCs w:val="20"/>
          <w:vertAlign w:val="baseline"/>
        </w:rPr>
        <w:t>.</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A licitante que não atender às especificações técnicas estabelecidas terá sua proposta desclassificada mesmo tendo sido habilitada no que diz respeito à documentação.</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Por não ser a </w:t>
      </w:r>
      <w:r w:rsidR="00A81A42" w:rsidRPr="0018539A">
        <w:rPr>
          <w:rFonts w:ascii="Arial" w:hAnsi="Arial" w:cs="Arial"/>
          <w:szCs w:val="20"/>
          <w:vertAlign w:val="baseline"/>
        </w:rPr>
        <w:t xml:space="preserve">CODEVASF </w:t>
      </w:r>
      <w:r w:rsidRPr="0018539A">
        <w:rPr>
          <w:rFonts w:ascii="Arial" w:hAnsi="Arial" w:cs="Arial"/>
          <w:szCs w:val="20"/>
          <w:vertAlign w:val="baseline"/>
        </w:rPr>
        <w:t>contribuinte do ICMS, fica estabelecido que a alíquota do imposto a ser destacada na nota fiscal será aquela praticada na operação interna, conforme art. 155, § 2º, inciso VII, letra “b”, da Constituição Federal/88.</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O transporte, carga e descarga dos bens/materiais, assim como a montagem (quando necessária), serão de exclusiva responsabilidade da contratada.</w:t>
      </w:r>
    </w:p>
    <w:p w:rsidR="0018539A" w:rsidRDefault="00D506A0" w:rsidP="00F87B54">
      <w:pPr>
        <w:numPr>
          <w:ilvl w:val="1"/>
          <w:numId w:val="1"/>
        </w:numPr>
        <w:tabs>
          <w:tab w:val="left" w:pos="993"/>
          <w:tab w:val="num" w:pos="1021"/>
        </w:tabs>
        <w:autoSpaceDE/>
        <w:autoSpaceDN/>
        <w:spacing w:before="120"/>
        <w:ind w:left="851" w:hanging="851"/>
        <w:jc w:val="both"/>
        <w:rPr>
          <w:rFonts w:ascii="Arial" w:hAnsi="Arial" w:cs="Arial"/>
          <w:b/>
          <w:bCs/>
          <w:szCs w:val="20"/>
          <w:vertAlign w:val="baseline"/>
        </w:rPr>
      </w:pPr>
      <w:r w:rsidRPr="0018539A">
        <w:rPr>
          <w:rFonts w:ascii="Arial" w:hAnsi="Arial" w:cs="Arial"/>
          <w:szCs w:val="20"/>
          <w:vertAlign w:val="baseline"/>
        </w:rPr>
        <w:t>As licitantes deverão obter junto à CODEVASF – 3ª Superintendência Regional, Secretaria de Licitações, qualquer informação complementar à documentação constante deste Edital e que venha ser necessária para melhor apresentação da proposta.</w:t>
      </w:r>
    </w:p>
    <w:p w:rsidR="00211E17" w:rsidRDefault="00211E17" w:rsidP="00211E17">
      <w:pPr>
        <w:tabs>
          <w:tab w:val="left" w:pos="993"/>
        </w:tabs>
        <w:autoSpaceDE/>
        <w:autoSpaceDN/>
        <w:spacing w:before="120"/>
        <w:ind w:left="851"/>
        <w:jc w:val="both"/>
        <w:rPr>
          <w:rFonts w:ascii="Arial" w:hAnsi="Arial" w:cs="Arial"/>
          <w:b/>
          <w:bCs/>
          <w:szCs w:val="20"/>
          <w:vertAlign w:val="baseline"/>
        </w:rPr>
      </w:pPr>
    </w:p>
    <w:p w:rsidR="008839AB" w:rsidRPr="00F1390E" w:rsidRDefault="0018539A" w:rsidP="0018539A">
      <w:pPr>
        <w:numPr>
          <w:ilvl w:val="0"/>
          <w:numId w:val="1"/>
        </w:numPr>
        <w:tabs>
          <w:tab w:val="left" w:pos="993"/>
        </w:tabs>
        <w:autoSpaceDE/>
        <w:autoSpaceDN/>
        <w:spacing w:before="120"/>
        <w:ind w:left="851" w:hanging="851"/>
        <w:jc w:val="both"/>
        <w:rPr>
          <w:rFonts w:ascii="Arial" w:hAnsi="Arial" w:cs="Arial"/>
          <w:b/>
          <w:bCs/>
          <w:szCs w:val="20"/>
          <w:vertAlign w:val="baseline"/>
        </w:rPr>
      </w:pPr>
      <w:r w:rsidRPr="00F1390E">
        <w:rPr>
          <w:rFonts w:ascii="Arial" w:hAnsi="Arial" w:cs="Arial"/>
          <w:b/>
          <w:bCs/>
          <w:szCs w:val="20"/>
          <w:vertAlign w:val="baseline"/>
        </w:rPr>
        <w:lastRenderedPageBreak/>
        <w:t>CONDIÇÕES</w:t>
      </w:r>
      <w:r w:rsidR="008839AB" w:rsidRPr="00F1390E">
        <w:rPr>
          <w:rFonts w:ascii="Arial" w:hAnsi="Arial" w:cs="Arial"/>
          <w:b/>
          <w:bCs/>
          <w:szCs w:val="20"/>
          <w:vertAlign w:val="baseline"/>
        </w:rPr>
        <w:t xml:space="preserve"> DE PARTICIPAÇÃO</w:t>
      </w:r>
    </w:p>
    <w:p w:rsidR="008839AB" w:rsidRPr="00FD1A5E" w:rsidRDefault="008839AB" w:rsidP="008839AB">
      <w:pPr>
        <w:numPr>
          <w:ilvl w:val="1"/>
          <w:numId w:val="1"/>
        </w:numPr>
        <w:tabs>
          <w:tab w:val="left" w:pos="567"/>
        </w:tabs>
        <w:spacing w:before="120"/>
        <w:ind w:left="851" w:hanging="851"/>
        <w:jc w:val="both"/>
        <w:rPr>
          <w:rFonts w:ascii="Arial" w:hAnsi="Arial" w:cs="Arial"/>
          <w:b/>
          <w:szCs w:val="20"/>
          <w:vertAlign w:val="baseline"/>
        </w:rPr>
      </w:pPr>
      <w:r w:rsidRPr="0018539A">
        <w:rPr>
          <w:rFonts w:ascii="Arial" w:hAnsi="Arial" w:cs="Arial"/>
          <w:szCs w:val="20"/>
          <w:vertAlign w:val="baseline"/>
        </w:rPr>
        <w:t xml:space="preserve">Poderão participar deste Pregão Eletrônico os interessados, pessoas jurídicas do ramo objeto da presente licitação, individuais, que atendam a todas as exigências, inclusive quanto à documentação, constantes deste Edital e seus Anexos, e que estejam previamente credenciados no SICAF (nível básico do registro cadastral) por meio do site: </w:t>
      </w:r>
      <w:r w:rsidRPr="000D482A">
        <w:rPr>
          <w:rFonts w:ascii="Arial" w:hAnsi="Arial" w:cs="Arial"/>
          <w:szCs w:val="20"/>
          <w:vertAlign w:val="baseline"/>
        </w:rPr>
        <w:t xml:space="preserve">www.comprasgovernamentais.gov.br, para acesso ao sistema eletrônico, </w:t>
      </w:r>
      <w:r w:rsidRPr="00FD1A5E">
        <w:rPr>
          <w:rFonts w:ascii="Arial" w:hAnsi="Arial" w:cs="Arial"/>
          <w:b/>
          <w:szCs w:val="20"/>
          <w:vertAlign w:val="baseline"/>
        </w:rPr>
        <w:t xml:space="preserve">conforme previsto no item </w:t>
      </w:r>
      <w:r w:rsidR="000D482A" w:rsidRPr="00FD1A5E">
        <w:rPr>
          <w:rFonts w:ascii="Arial" w:hAnsi="Arial" w:cs="Arial"/>
          <w:b/>
          <w:szCs w:val="20"/>
          <w:vertAlign w:val="baseline"/>
        </w:rPr>
        <w:t>6</w:t>
      </w:r>
      <w:r w:rsidRPr="00FD1A5E">
        <w:rPr>
          <w:rFonts w:ascii="Arial" w:hAnsi="Arial" w:cs="Arial"/>
          <w:b/>
          <w:szCs w:val="20"/>
          <w:vertAlign w:val="baseline"/>
        </w:rPr>
        <w:t xml:space="preserve"> deste Edital. </w:t>
      </w:r>
    </w:p>
    <w:p w:rsidR="008839AB" w:rsidRPr="0018539A" w:rsidRDefault="008839AB" w:rsidP="008839AB">
      <w:pPr>
        <w:numPr>
          <w:ilvl w:val="2"/>
          <w:numId w:val="1"/>
        </w:numPr>
        <w:tabs>
          <w:tab w:val="left" w:pos="567"/>
        </w:tabs>
        <w:spacing w:before="120"/>
        <w:ind w:left="851" w:hanging="851"/>
        <w:jc w:val="both"/>
        <w:rPr>
          <w:rFonts w:ascii="Arial" w:hAnsi="Arial" w:cs="Arial"/>
          <w:b/>
          <w:szCs w:val="20"/>
          <w:vertAlign w:val="baseline"/>
        </w:rPr>
      </w:pPr>
      <w:r w:rsidRPr="0018539A">
        <w:rPr>
          <w:rFonts w:ascii="Arial" w:hAnsi="Arial" w:cs="Arial"/>
          <w:b/>
          <w:szCs w:val="20"/>
          <w:vertAlign w:val="baseline"/>
        </w:rPr>
        <w:t>Na fase de habilitação será exigido da Licitante vencedora, a comprovação de possuir capital social mínimo de 10% sobre seu melhor lance ofertado.</w:t>
      </w:r>
    </w:p>
    <w:p w:rsidR="008839AB" w:rsidRPr="0018539A" w:rsidRDefault="008839AB" w:rsidP="00DD2F2A">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Em hipótese nenhuma haverá relacionamento contratual ou legal da contratante (CODEVASF) com os subcontratados.</w:t>
      </w:r>
    </w:p>
    <w:p w:rsidR="008839AB" w:rsidRPr="0018539A" w:rsidRDefault="004C4D82" w:rsidP="004C4D82">
      <w:pPr>
        <w:numPr>
          <w:ilvl w:val="1"/>
          <w:numId w:val="1"/>
        </w:numPr>
        <w:tabs>
          <w:tab w:val="left" w:pos="567"/>
        </w:tabs>
        <w:spacing w:before="120"/>
        <w:ind w:left="851" w:hanging="851"/>
        <w:jc w:val="both"/>
        <w:rPr>
          <w:rFonts w:ascii="Arial" w:hAnsi="Arial" w:cs="Arial"/>
          <w:szCs w:val="20"/>
          <w:vertAlign w:val="baseline"/>
        </w:rPr>
      </w:pPr>
      <w:r w:rsidRPr="004C4D82">
        <w:rPr>
          <w:rFonts w:ascii="Arial" w:hAnsi="Arial" w:cs="Arial"/>
          <w:szCs w:val="20"/>
          <w:vertAlign w:val="baseline"/>
        </w:rPr>
        <w:t>As Microempresas e Empresas de Pequeno Porte poderão participar desta licitação em condições diferenciadas, na forma prescrita na Lei Complementar nº 123, de 14 de dezembro de 2006, devendo declarar, em campo próprio no Sistema Eletrônico, sob as penas da Lei, que cumpre os requisitos estabelecidos em seu art. 3.º, e que está apta a usufruir do tratamento favorecido estabelecido nos artigos 42 a 49 da referida Lei Complementar</w:t>
      </w:r>
      <w:r w:rsidR="008839AB" w:rsidRPr="0018539A">
        <w:rPr>
          <w:rFonts w:ascii="Arial" w:hAnsi="Arial" w:cs="Arial"/>
          <w:color w:val="000000" w:themeColor="text1"/>
          <w:szCs w:val="20"/>
          <w:vertAlign w:val="baseline"/>
        </w:rPr>
        <w:t>.</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O licitante é responsável por solicitar seu desenquadramento da condição de microempresa ou empresa de pequeno porte quando houver ultrapassado o limite de faturamento estabelecido no art. 3º da Lei Complementar nº 123, de 2006, no ano fiscal anterior, sob pena de ser declarado inidôneo para licitar e contratar com a administração pública, sem prejuízo das demais sanções, caso usufrua ou tente usufruir indevidamente dos benefícios previstos no Decreto 8.538/2015 de 6/10/2015.</w:t>
      </w:r>
    </w:p>
    <w:p w:rsidR="004C4D82" w:rsidRPr="004C4D82" w:rsidRDefault="004C4D82" w:rsidP="004C4D82">
      <w:pPr>
        <w:numPr>
          <w:ilvl w:val="1"/>
          <w:numId w:val="1"/>
        </w:numPr>
        <w:tabs>
          <w:tab w:val="left" w:pos="567"/>
        </w:tabs>
        <w:spacing w:before="120"/>
        <w:ind w:left="851" w:hanging="851"/>
        <w:jc w:val="both"/>
        <w:rPr>
          <w:rFonts w:ascii="Arial" w:hAnsi="Arial" w:cs="Arial"/>
          <w:color w:val="000000" w:themeColor="text1"/>
          <w:szCs w:val="20"/>
          <w:vertAlign w:val="baseline"/>
        </w:rPr>
      </w:pPr>
      <w:r w:rsidRPr="004C4D82">
        <w:rPr>
          <w:rFonts w:ascii="Arial" w:hAnsi="Arial" w:cs="Arial"/>
          <w:color w:val="000000" w:themeColor="text1"/>
          <w:szCs w:val="20"/>
          <w:vertAlign w:val="baseline"/>
        </w:rPr>
        <w:t>Será permitida a participação de empresas estrangeiras, desde que tenham representação legal no Brasil, com poderes expressos para receber citação e responder administrativa ou judicialmente, e que atendam ao disposto no Código Civil Brasileiro.</w:t>
      </w:r>
    </w:p>
    <w:p w:rsidR="00350D3A" w:rsidRPr="004C4D82" w:rsidRDefault="004C4D82" w:rsidP="004C4D82">
      <w:pPr>
        <w:numPr>
          <w:ilvl w:val="1"/>
          <w:numId w:val="1"/>
        </w:numPr>
        <w:tabs>
          <w:tab w:val="left" w:pos="567"/>
        </w:tabs>
        <w:spacing w:before="120"/>
        <w:ind w:left="851" w:hanging="851"/>
        <w:jc w:val="both"/>
        <w:rPr>
          <w:rFonts w:ascii="Arial" w:hAnsi="Arial" w:cs="Arial"/>
          <w:b/>
          <w:color w:val="000000" w:themeColor="text1"/>
          <w:szCs w:val="20"/>
          <w:vertAlign w:val="baseline"/>
        </w:rPr>
      </w:pPr>
      <w:r w:rsidRPr="004C4D82">
        <w:rPr>
          <w:rFonts w:ascii="Arial" w:hAnsi="Arial" w:cs="Arial"/>
          <w:color w:val="000000" w:themeColor="text1"/>
          <w:szCs w:val="20"/>
          <w:vertAlign w:val="baseline"/>
        </w:rPr>
        <w:t xml:space="preserve">Para participação no Pregão Eletrônico a licitante deverá declarar ainda, em campo próprio do Sistema Eletrônico, que cumpre plenamente os requisitos de habilitação e que sua proposta está em conformidade com as exigências do instrumento convocatório </w:t>
      </w:r>
      <w:r w:rsidRPr="004C4D82">
        <w:rPr>
          <w:rFonts w:ascii="Arial" w:hAnsi="Arial" w:cs="Arial"/>
          <w:b/>
          <w:color w:val="000000" w:themeColor="text1"/>
          <w:szCs w:val="20"/>
          <w:vertAlign w:val="baseline"/>
        </w:rPr>
        <w:t>(§ 4º do art. 26 do Decreto n.º 10.024/2019)</w:t>
      </w:r>
      <w:r w:rsidR="00350D3A" w:rsidRPr="004C4D82">
        <w:rPr>
          <w:rFonts w:ascii="Arial" w:hAnsi="Arial" w:cs="Arial"/>
          <w:b/>
          <w:color w:val="000000" w:themeColor="text1"/>
          <w:szCs w:val="20"/>
          <w:vertAlign w:val="baseline"/>
        </w:rPr>
        <w:t>.</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As licitantes deverão se inteirar do fornecimento, incluindo local e condições de entrega, e avaliar os problemas futuros de modo que os custos propostos cubram quaisquer dificuldades decorrentes de sua execução. A não verificação dessas dificuldades não poderá ser invocada no desenrolar dos trabalhos como fonte de alteração dos termos contratuais que venham a ser estabelecidos.</w:t>
      </w:r>
    </w:p>
    <w:p w:rsidR="008839AB" w:rsidRPr="0034453E"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34453E">
        <w:rPr>
          <w:rFonts w:ascii="Arial" w:hAnsi="Arial" w:cs="Arial"/>
          <w:szCs w:val="20"/>
          <w:vertAlign w:val="baseline"/>
        </w:rPr>
        <w:t>A participação na licitação implica aceitação plena e irrevogável do ato convocatório, bem como a observância dos regulamentos e normas administrativas e técnicas aplicáveis, observando-se o disposto neste Edital e a responsabilidade pela autenticidade e fidelidade das informações e dos documentos apresentados em qualquer fase do processo.</w:t>
      </w:r>
    </w:p>
    <w:p w:rsidR="0034453E" w:rsidRPr="0034453E" w:rsidRDefault="0034453E" w:rsidP="0034453E">
      <w:pPr>
        <w:numPr>
          <w:ilvl w:val="1"/>
          <w:numId w:val="1"/>
        </w:numPr>
        <w:tabs>
          <w:tab w:val="left" w:pos="567"/>
        </w:tabs>
        <w:spacing w:before="120"/>
        <w:ind w:left="851" w:hanging="851"/>
        <w:jc w:val="both"/>
        <w:rPr>
          <w:rFonts w:ascii="Arial" w:hAnsi="Arial" w:cs="Arial"/>
          <w:szCs w:val="20"/>
          <w:vertAlign w:val="baseline"/>
        </w:rPr>
      </w:pPr>
      <w:r w:rsidRPr="0034453E">
        <w:rPr>
          <w:rFonts w:ascii="Arial" w:hAnsi="Arial" w:cs="Arial"/>
          <w:szCs w:val="20"/>
          <w:vertAlign w:val="baseline"/>
        </w:rPr>
        <w:t>Poderá ser permitido que a(s) licitante(s) vencedora(s) ou contratada(s) sofra(m) processo de Fusão, Incorporação ou Cisão, desde que sejam observadas pela(s) nova(s) empresa(s) os requisitos de Habilitação e que sejam mantidas as condições estabelecidas no(s) contrato(s) original(is), quando já contratado, sendo que, em qualquer uma das hipóteses, a CODEVASF deverá ser notificada do processo e deliberará sobre a sua aceitação, ou não, condicionada à análise por parte da Administração quanto à possibilidade de riscos de insucesso.</w:t>
      </w:r>
    </w:p>
    <w:p w:rsidR="008839AB" w:rsidRPr="00F465A7"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F465A7">
        <w:rPr>
          <w:rFonts w:ascii="Arial" w:hAnsi="Arial" w:cs="Arial"/>
          <w:szCs w:val="20"/>
          <w:vertAlign w:val="baseline"/>
        </w:rPr>
        <w:t>Caberá ao licitante interessado em participar do Pregão Eletrônico:</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 xml:space="preserve">Credenciar-se no SICAF por meio do sítio </w:t>
      </w:r>
      <w:r w:rsidRPr="00F465A7">
        <w:rPr>
          <w:rFonts w:ascii="Arial" w:hAnsi="Arial" w:cs="Arial"/>
          <w:szCs w:val="20"/>
          <w:u w:val="single"/>
          <w:vertAlign w:val="baseline"/>
        </w:rPr>
        <w:t>www.comprasgovernamentais.gov.br</w:t>
      </w:r>
      <w:r w:rsidRPr="00F465A7">
        <w:rPr>
          <w:rFonts w:ascii="Arial" w:hAnsi="Arial" w:cs="Arial"/>
          <w:szCs w:val="20"/>
          <w:vertAlign w:val="baseline"/>
        </w:rPr>
        <w:t>;</w:t>
      </w:r>
    </w:p>
    <w:p w:rsidR="00F465A7" w:rsidRPr="00F465A7" w:rsidRDefault="00006485" w:rsidP="004A4585">
      <w:pPr>
        <w:numPr>
          <w:ilvl w:val="0"/>
          <w:numId w:val="3"/>
        </w:numPr>
        <w:spacing w:before="120"/>
        <w:jc w:val="both"/>
        <w:rPr>
          <w:rFonts w:ascii="Arial" w:hAnsi="Arial" w:cs="Arial"/>
          <w:szCs w:val="20"/>
          <w:vertAlign w:val="baseline"/>
        </w:rPr>
      </w:pPr>
      <w:r w:rsidRPr="00595E80">
        <w:rPr>
          <w:rFonts w:ascii="Arial" w:hAnsi="Arial" w:cs="Arial"/>
          <w:b/>
          <w:sz w:val="22"/>
          <w:szCs w:val="22"/>
          <w:vertAlign w:val="baseline"/>
        </w:rPr>
        <w:t>Remeter a proposta de preços e documentação</w:t>
      </w:r>
      <w:r w:rsidRPr="00595E80">
        <w:rPr>
          <w:rFonts w:ascii="Arial" w:hAnsi="Arial" w:cs="Arial"/>
          <w:sz w:val="22"/>
          <w:szCs w:val="22"/>
          <w:vertAlign w:val="baseline"/>
        </w:rPr>
        <w:t xml:space="preserve">, até a data e hora marcadas </w:t>
      </w:r>
      <w:r w:rsidRPr="004F4D9F">
        <w:rPr>
          <w:rFonts w:ascii="Arial" w:hAnsi="Arial" w:cs="Arial"/>
          <w:sz w:val="22"/>
          <w:szCs w:val="22"/>
          <w:vertAlign w:val="baseline"/>
        </w:rPr>
        <w:t>para a abertura d</w:t>
      </w:r>
      <w:r>
        <w:rPr>
          <w:rFonts w:ascii="Arial" w:hAnsi="Arial" w:cs="Arial"/>
          <w:sz w:val="22"/>
          <w:szCs w:val="22"/>
          <w:vertAlign w:val="baseline"/>
        </w:rPr>
        <w:t>a</w:t>
      </w:r>
      <w:r w:rsidRPr="004F4D9F">
        <w:rPr>
          <w:rFonts w:ascii="Arial" w:hAnsi="Arial" w:cs="Arial"/>
          <w:sz w:val="22"/>
          <w:szCs w:val="22"/>
          <w:vertAlign w:val="baseline"/>
        </w:rPr>
        <w:t xml:space="preserve"> sessão, </w:t>
      </w:r>
      <w:r w:rsidRPr="00E604C8">
        <w:rPr>
          <w:rFonts w:ascii="Arial" w:hAnsi="Arial" w:cs="Arial"/>
          <w:b/>
          <w:sz w:val="22"/>
          <w:szCs w:val="22"/>
          <w:vertAlign w:val="baseline"/>
        </w:rPr>
        <w:t>exclusivamente por meio eletrônico, via internet</w:t>
      </w:r>
      <w:r w:rsidR="00F465A7" w:rsidRPr="00F465A7">
        <w:rPr>
          <w:rFonts w:ascii="Arial" w:hAnsi="Arial" w:cs="Arial"/>
          <w:szCs w:val="20"/>
          <w:vertAlign w:val="baseline"/>
        </w:rPr>
        <w:t>;</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 xml:space="preserve">Responsabilizar-se, formalmente, pelas transações efetuadas em seu nome, assumindo como firmes e verdadeiras suas propostas e lances, inclusive os atos praticados diretamente ou por seu representante, não cabendo ao provedor do sistema ou à </w:t>
      </w:r>
      <w:r w:rsidRPr="00F465A7">
        <w:rPr>
          <w:rFonts w:ascii="Arial" w:hAnsi="Arial" w:cs="Arial"/>
          <w:szCs w:val="20"/>
          <w:vertAlign w:val="baseline"/>
        </w:rPr>
        <w:lastRenderedPageBreak/>
        <w:t>CODEVASF responsabilidade por eventuais danos decorrentes de uso indevido da senha, ainda que por terceiros (art. 19, Inciso III, do Decreto nº 10.024, de 20/09/2019);</w:t>
      </w:r>
    </w:p>
    <w:p w:rsidR="00F465A7" w:rsidRPr="004C4D82" w:rsidRDefault="00F465A7" w:rsidP="004A4585">
      <w:pPr>
        <w:numPr>
          <w:ilvl w:val="0"/>
          <w:numId w:val="3"/>
        </w:numPr>
        <w:spacing w:before="120"/>
        <w:jc w:val="both"/>
        <w:rPr>
          <w:rFonts w:ascii="Arial" w:hAnsi="Arial" w:cs="Arial"/>
          <w:b/>
          <w:szCs w:val="20"/>
          <w:vertAlign w:val="baseline"/>
        </w:rPr>
      </w:pPr>
      <w:r w:rsidRPr="00F465A7">
        <w:rPr>
          <w:rFonts w:ascii="Arial" w:hAnsi="Arial" w:cs="Arial"/>
          <w:szCs w:val="20"/>
          <w:vertAlign w:val="baseline"/>
        </w:rPr>
        <w:t xml:space="preserve">Acompanhar as operações no Sistema Eletrônico durante o processo licitatório, responsabilizando-se pelo ônus decorrente da perda de negócios diante da inobservância de quaisquer mensagens emitidas pelo sistema ou de sua desconexão </w:t>
      </w:r>
      <w:r w:rsidRPr="004C4D82">
        <w:rPr>
          <w:rFonts w:ascii="Arial" w:hAnsi="Arial" w:cs="Arial"/>
          <w:b/>
          <w:szCs w:val="20"/>
          <w:vertAlign w:val="baseline"/>
        </w:rPr>
        <w:t>(art. 19, Inciso IV, do Decreto nº 10.024, de 20/09/2019);</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Comunicar imediatamente ao provedor do sistema qualquer acontecimento que possa comprometer o sigilo ou a viabilidade do uso da senha, para imediato bloqueio de acesso;</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Utilizar-se de chave de identificação e da senha de acesso para participar do Pregão na forma eletrônica;</w:t>
      </w:r>
    </w:p>
    <w:p w:rsidR="008839AB"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Solicitar o cancelamento da chave de identificação ou da senha de acesso por interesse próprio</w:t>
      </w:r>
      <w:r w:rsidR="008839AB" w:rsidRPr="00F465A7">
        <w:rPr>
          <w:rFonts w:ascii="Arial" w:hAnsi="Arial" w:cs="Arial"/>
          <w:szCs w:val="20"/>
          <w:vertAlign w:val="baseline"/>
        </w:rPr>
        <w:t>.</w:t>
      </w:r>
    </w:p>
    <w:p w:rsidR="003D61E6" w:rsidRPr="00F465A7" w:rsidRDefault="003D61E6" w:rsidP="003D61E6">
      <w:pPr>
        <w:spacing w:before="120"/>
        <w:ind w:left="1381"/>
        <w:jc w:val="both"/>
        <w:rPr>
          <w:rFonts w:ascii="Arial" w:hAnsi="Arial" w:cs="Arial"/>
          <w:szCs w:val="20"/>
          <w:vertAlign w:val="baseline"/>
        </w:rPr>
      </w:pPr>
    </w:p>
    <w:p w:rsidR="008839AB" w:rsidRDefault="008839AB" w:rsidP="008839AB">
      <w:pPr>
        <w:numPr>
          <w:ilvl w:val="1"/>
          <w:numId w:val="1"/>
        </w:numPr>
        <w:tabs>
          <w:tab w:val="left" w:pos="993"/>
        </w:tabs>
        <w:spacing w:before="120"/>
        <w:ind w:left="851" w:hanging="851"/>
        <w:jc w:val="both"/>
        <w:rPr>
          <w:rFonts w:ascii="Arial" w:hAnsi="Arial" w:cs="Arial"/>
          <w:b/>
          <w:szCs w:val="20"/>
          <w:vertAlign w:val="baseline"/>
        </w:rPr>
      </w:pPr>
      <w:r w:rsidRPr="00F465A7">
        <w:rPr>
          <w:rFonts w:ascii="Arial" w:hAnsi="Arial" w:cs="Arial"/>
          <w:b/>
          <w:szCs w:val="20"/>
          <w:vertAlign w:val="baseline"/>
        </w:rPr>
        <w:t>Não será admitida nesta licitação a participação de empresas:</w:t>
      </w:r>
    </w:p>
    <w:p w:rsidR="003D61E6" w:rsidRPr="00F465A7" w:rsidRDefault="003D61E6" w:rsidP="003D61E6">
      <w:pPr>
        <w:tabs>
          <w:tab w:val="left" w:pos="993"/>
        </w:tabs>
        <w:spacing w:before="120"/>
        <w:ind w:left="851"/>
        <w:jc w:val="both"/>
        <w:rPr>
          <w:rFonts w:ascii="Arial" w:hAnsi="Arial" w:cs="Arial"/>
          <w:b/>
          <w:szCs w:val="20"/>
          <w:vertAlign w:val="baseline"/>
        </w:rPr>
      </w:pP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Empresas em processo de recuperação judicial ou em processo de falência, exceto se o plano de recuperação tenha sido homologado pelo juiz competente, sob concurso de credores, em dissolução ou em liquidação;</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Empresas que estejam com o direito de licitar e contratar suspenso com a CODEVASF e que tenham sido declaradas inidôneas pela União, por Estado ou pelo Distrito Federal, enquanto perdurarem os efeitos da sanção;</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b1) </w:t>
      </w:r>
      <w:r w:rsidRPr="0018539A">
        <w:rPr>
          <w:rFonts w:ascii="Arial" w:hAnsi="Arial" w:cs="Arial"/>
          <w:szCs w:val="20"/>
        </w:rPr>
        <w:tab/>
        <w:t xml:space="preserve">constituída por sócio de empresa que estiver suspensa, impedida ou declarada inidônea; </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b2) </w:t>
      </w:r>
      <w:r w:rsidRPr="0018539A">
        <w:rPr>
          <w:rFonts w:ascii="Arial" w:hAnsi="Arial" w:cs="Arial"/>
          <w:szCs w:val="20"/>
        </w:rPr>
        <w:tab/>
        <w:t xml:space="preserve">cujo administrador seja sócio de empresa suspensa, impedida ou declarada inidônea; </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b3) </w:t>
      </w:r>
      <w:r w:rsidRPr="0018539A">
        <w:rPr>
          <w:rFonts w:ascii="Arial" w:hAnsi="Arial" w:cs="Arial"/>
          <w:szCs w:val="20"/>
        </w:rPr>
        <w:tab/>
        <w:t xml:space="preserve">constituída por sócio que tenha sido sócio ou administrador de empresa suspensa, impedida ou declarada inidônea, no período dos fatos que deram ensejo à sanção; </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b4) </w:t>
      </w:r>
      <w:r w:rsidRPr="0018539A">
        <w:rPr>
          <w:rFonts w:ascii="Arial" w:hAnsi="Arial" w:cs="Arial"/>
          <w:szCs w:val="20"/>
        </w:rPr>
        <w:tab/>
        <w:t xml:space="preserve">cujo administrador tenha sido sócio ou administrador de empresa suspensa, impedida ou declarada inidônea, no período dos fatos que deram ensejo à sanção.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cujo administrador ou sócio detentor de mais de 5% (cinco por cento) do capital social seja diretor ou empregado da CODEVASF;</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constituída por sócio de empresa suspensa, impedida ou declarada inidônea, ou cujo o administrador seja sócio de empresa suspensa, impedida ou declarada inidônea;</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constituída por sócio que tenha sido sócio ou administrador ou o administrador que tenha sido sócio ou administrador de empresa suspensa, impedida ou declarada inidônea, no período dos fatos que deram ensejo à sanção;</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que tiver, nos seus quadros de diretoria, pessoa que participou, em razão de vínculo da mesma natureza, de empresa declarada inidônea;</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 xml:space="preserve">Empresas estrangeiras que não estejam autorizadas a operar no País;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 xml:space="preserve">Pessoa física ou jurídica que tenha elaborado o anteprojeto ou o projeto básico da licitação;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 xml:space="preserve">Pessoa jurídica que participar de consórcio responsável pela elaboração do anteprojeto ou do projeto básico da licitação;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lastRenderedPageBreak/>
        <w:t>Pessoa jurídica da qual o autor do anteprojeto ou do projeto básico da licitação seja administrador, controlador, gerente, responsável técnico, subcontratado ou sócio, neste último caso quando a participação superar 5% (cinco por cento) do capital votante;</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Pessoa jurídica na qual haja administrador ou sócio com poder de direção, familiar de:</w:t>
      </w:r>
    </w:p>
    <w:p w:rsidR="0018539A" w:rsidRPr="0018539A" w:rsidRDefault="0018539A" w:rsidP="0018539A">
      <w:pPr>
        <w:pStyle w:val="Corpodetexto"/>
        <w:ind w:left="1418"/>
        <w:rPr>
          <w:rFonts w:ascii="Arial" w:hAnsi="Arial" w:cs="Arial"/>
          <w:szCs w:val="20"/>
        </w:rPr>
      </w:pPr>
      <w:r w:rsidRPr="0018539A">
        <w:rPr>
          <w:rFonts w:ascii="Arial" w:hAnsi="Arial" w:cs="Arial"/>
          <w:szCs w:val="20"/>
        </w:rPr>
        <w:t>k1) Detentor de cargo em comissão ou função de confiança que atue na área responsável pela demanda ou contratação ou de autoridade hierarquicamente superior no âmbito da CODEVASF;</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cujo o proprietário, mesmo na condição de sócio, tenha terminado seu prazo de gestão ou rompido seu vínculo com a CODEVASF há menos de 6 (seis) meses;</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Empresas que estejam enquadradas como cooperativas;</w:t>
      </w:r>
    </w:p>
    <w:p w:rsidR="008839AB" w:rsidRPr="004C4D82" w:rsidRDefault="0018539A" w:rsidP="004A4585">
      <w:pPr>
        <w:pStyle w:val="Corpodetexto"/>
        <w:numPr>
          <w:ilvl w:val="0"/>
          <w:numId w:val="4"/>
        </w:numPr>
        <w:tabs>
          <w:tab w:val="clear" w:pos="2694"/>
        </w:tabs>
        <w:spacing w:after="0"/>
        <w:rPr>
          <w:rFonts w:ascii="Arial" w:hAnsi="Arial" w:cs="Arial"/>
          <w:b/>
          <w:szCs w:val="20"/>
        </w:rPr>
      </w:pPr>
      <w:r w:rsidRPr="004C4D82">
        <w:rPr>
          <w:rFonts w:ascii="Arial" w:hAnsi="Arial" w:cs="Arial"/>
          <w:b/>
          <w:szCs w:val="20"/>
        </w:rPr>
        <w:t>Sob a forma de consórcio</w:t>
      </w:r>
      <w:r w:rsidR="008839AB" w:rsidRPr="004C4D82">
        <w:rPr>
          <w:rFonts w:ascii="Arial" w:hAnsi="Arial" w:cs="Arial"/>
          <w:b/>
          <w:szCs w:val="20"/>
        </w:rPr>
        <w:t>;</w:t>
      </w:r>
    </w:p>
    <w:p w:rsidR="008839AB" w:rsidRPr="00F1390E" w:rsidRDefault="008839AB" w:rsidP="008839AB">
      <w:pPr>
        <w:numPr>
          <w:ilvl w:val="0"/>
          <w:numId w:val="1"/>
        </w:numPr>
        <w:spacing w:before="360"/>
        <w:ind w:left="851" w:hanging="851"/>
        <w:jc w:val="both"/>
        <w:rPr>
          <w:rFonts w:ascii="Arial" w:hAnsi="Arial" w:cs="Arial"/>
          <w:b/>
          <w:bCs/>
          <w:szCs w:val="20"/>
          <w:vertAlign w:val="baseline"/>
        </w:rPr>
      </w:pPr>
      <w:r w:rsidRPr="00F1390E">
        <w:rPr>
          <w:rFonts w:ascii="Arial" w:hAnsi="Arial" w:cs="Arial"/>
          <w:b/>
          <w:bCs/>
          <w:szCs w:val="20"/>
          <w:vertAlign w:val="baseline"/>
        </w:rPr>
        <w:t xml:space="preserve">INTERPRETAÇÃO E ESCLARECIMENTOS </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Os pedidos de esclarecimentos referentes ao processo licitatório deverão ser enviados ao pregoeiro, </w:t>
      </w:r>
      <w:r w:rsidRPr="0018539A">
        <w:rPr>
          <w:rFonts w:ascii="Arial" w:hAnsi="Arial" w:cs="Arial"/>
          <w:b/>
          <w:szCs w:val="20"/>
          <w:vertAlign w:val="baseline"/>
        </w:rPr>
        <w:t>até 3 (três) dias úteis</w:t>
      </w:r>
      <w:r w:rsidRPr="0018539A">
        <w:rPr>
          <w:rFonts w:ascii="Arial" w:hAnsi="Arial" w:cs="Arial"/>
          <w:szCs w:val="20"/>
          <w:vertAlign w:val="baseline"/>
        </w:rPr>
        <w:t xml:space="preserve"> anteriores à data fixada para a abertura da sessão pública, exclusivamente por meio eletrônico via internet, pelo e-mail </w:t>
      </w:r>
      <w:hyperlink r:id="rId15" w:history="1">
        <w:r w:rsidRPr="0018539A">
          <w:rPr>
            <w:rStyle w:val="Hyperlink"/>
            <w:rFonts w:ascii="Arial" w:hAnsi="Arial" w:cs="Arial"/>
            <w:szCs w:val="20"/>
            <w:vertAlign w:val="baseline"/>
          </w:rPr>
          <w:t>3a.sl@codevasf.gov.br</w:t>
        </w:r>
      </w:hyperlink>
      <w:r w:rsidRPr="0018539A">
        <w:rPr>
          <w:rFonts w:ascii="Arial" w:hAnsi="Arial" w:cs="Arial"/>
          <w:szCs w:val="20"/>
          <w:vertAlign w:val="baseline"/>
        </w:rPr>
        <w:t>. As consultas formuladas fora deste prazo serão consideradas como não recebidas.</w:t>
      </w:r>
    </w:p>
    <w:p w:rsidR="002C4481" w:rsidRPr="0076402A" w:rsidRDefault="002C4481" w:rsidP="002C4481">
      <w:pPr>
        <w:numPr>
          <w:ilvl w:val="1"/>
          <w:numId w:val="1"/>
        </w:numPr>
        <w:tabs>
          <w:tab w:val="left" w:pos="993"/>
        </w:tabs>
        <w:spacing w:before="120"/>
        <w:ind w:left="851" w:hanging="851"/>
        <w:jc w:val="both"/>
        <w:rPr>
          <w:rFonts w:ascii="Arial" w:hAnsi="Arial" w:cs="Arial"/>
          <w:b/>
          <w:szCs w:val="20"/>
          <w:vertAlign w:val="baseline"/>
        </w:rPr>
      </w:pPr>
      <w:r w:rsidRPr="0076402A">
        <w:rPr>
          <w:rFonts w:ascii="Arial" w:hAnsi="Arial" w:cs="Arial"/>
          <w:b/>
          <w:szCs w:val="20"/>
          <w:vertAlign w:val="baseline"/>
        </w:rPr>
        <w:t xml:space="preserve">O Pregoeiro responderá aos pedidos de esclarecimentos no prazo de dois dias úteis, contado da data de recebimento do pedido. e,  </w:t>
      </w:r>
    </w:p>
    <w:p w:rsidR="002C4481" w:rsidRPr="0076402A" w:rsidRDefault="002C4481" w:rsidP="002C4481">
      <w:pPr>
        <w:numPr>
          <w:ilvl w:val="1"/>
          <w:numId w:val="1"/>
        </w:numPr>
        <w:tabs>
          <w:tab w:val="left" w:pos="993"/>
        </w:tabs>
        <w:spacing w:before="120"/>
        <w:ind w:left="851" w:hanging="851"/>
        <w:jc w:val="both"/>
        <w:rPr>
          <w:rFonts w:ascii="Arial" w:hAnsi="Arial" w:cs="Arial"/>
          <w:b/>
          <w:szCs w:val="20"/>
          <w:vertAlign w:val="baseline"/>
        </w:rPr>
      </w:pPr>
      <w:r w:rsidRPr="0076402A">
        <w:rPr>
          <w:rFonts w:ascii="Arial" w:hAnsi="Arial" w:cs="Arial"/>
          <w:b/>
          <w:szCs w:val="20"/>
          <w:vertAlign w:val="baseline"/>
        </w:rPr>
        <w:t>As respostas aos pedidos de esclarecimentos serão divulgadas pelo sistema e vincularão os participantes e a administração.</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 licitante deverá, além das informações específicas requeridas pela CODEVASF, adicionar quaisquer outras que julgar necessárias. Somente serão aceitas aquelas conhecidas que assegurem a qualidade igual ou superior à indicada nas especificações constantes neste Edital e seus Anexos.</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As licitantes deverão estudar minuciosa e cuidadosamente a documentação, informando-se de todas as circunstâncias e detalhes que possam de algum modo afetar a execução dos serviços, seus custos e prazos.</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 xml:space="preserve">Analisando as consultas, a CODEVASF deverá esclarecê-las e, acatando-as, deverá alterar ou adequar os elementos constantes do Edital e seus Anexos, comunicando sua decisão, também por meio eletrônico, via Internet, nos sítios </w:t>
      </w:r>
      <w:hyperlink r:id="rId16" w:history="1">
        <w:r w:rsidR="00211E17" w:rsidRPr="00AD421C">
          <w:rPr>
            <w:rStyle w:val="Hyperlink"/>
            <w:rFonts w:ascii="Arial" w:hAnsi="Arial" w:cs="Arial"/>
            <w:szCs w:val="20"/>
            <w:vertAlign w:val="baseline"/>
          </w:rPr>
          <w:t>www.comprasgovernamentais.gov.br</w:t>
        </w:r>
      </w:hyperlink>
      <w:r w:rsidRPr="002C4481">
        <w:rPr>
          <w:rFonts w:ascii="Arial" w:hAnsi="Arial" w:cs="Arial"/>
          <w:szCs w:val="20"/>
          <w:vertAlign w:val="baseline"/>
        </w:rPr>
        <w:t xml:space="preserve">e </w:t>
      </w:r>
      <w:r w:rsidRPr="002C4481">
        <w:rPr>
          <w:rFonts w:ascii="Arial" w:hAnsi="Arial" w:cs="Arial"/>
          <w:szCs w:val="20"/>
          <w:u w:val="single"/>
          <w:vertAlign w:val="baseline"/>
        </w:rPr>
        <w:t>www.codevasf.gov.br</w:t>
      </w:r>
      <w:r w:rsidRPr="002C4481">
        <w:rPr>
          <w:rFonts w:ascii="Arial" w:hAnsi="Arial" w:cs="Arial"/>
          <w:szCs w:val="20"/>
          <w:vertAlign w:val="baseline"/>
        </w:rPr>
        <w:t>, divulgando a modificação pelo mesmo instrumento de publicação do texto original, reabrindo o prazo inicialmente estabelecido, exceto quando inquestionavelmente a alteração não afetar a formulação das propostas.</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 xml:space="preserve">As eventuais alterações e esclarecimentos também estarão disponíveis nos sítios </w:t>
      </w:r>
      <w:r>
        <w:rPr>
          <w:rFonts w:ascii="Arial" w:hAnsi="Arial" w:cs="Arial"/>
          <w:szCs w:val="20"/>
          <w:vertAlign w:val="baseline"/>
        </w:rPr>
        <w:t>citados acima</w:t>
      </w:r>
      <w:r w:rsidRPr="002C4481">
        <w:rPr>
          <w:rFonts w:ascii="Arial" w:hAnsi="Arial" w:cs="Arial"/>
          <w:szCs w:val="20"/>
          <w:vertAlign w:val="baseline"/>
        </w:rPr>
        <w:t>, para consulta dos interessados.</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 apresentação da proposta tornará evidente que a licitante examinou minuciosamente toda a documentação deste Edital e seus Anexos, que a comprovou e a achou correta. Evidenciará, também, que a licitante obteve da CODEVASF, satisfatoriamente, as eventuais informações e esclarecimentos solicitados, tudo resultando suficiente para a elaboração da proposta apresentada, implicando na aceitação plena de suas condições.</w:t>
      </w:r>
    </w:p>
    <w:p w:rsidR="008839AB" w:rsidRPr="002C4481" w:rsidRDefault="002C4481" w:rsidP="002C4481">
      <w:pPr>
        <w:numPr>
          <w:ilvl w:val="1"/>
          <w:numId w:val="1"/>
        </w:numPr>
        <w:tabs>
          <w:tab w:val="left" w:pos="993"/>
        </w:tabs>
        <w:spacing w:before="120"/>
        <w:ind w:left="851" w:hanging="851"/>
        <w:jc w:val="both"/>
        <w:rPr>
          <w:rFonts w:ascii="Arial" w:hAnsi="Arial" w:cs="Arial"/>
          <w:b/>
          <w:szCs w:val="20"/>
          <w:vertAlign w:val="baseline"/>
        </w:rPr>
      </w:pPr>
      <w:r w:rsidRPr="002C4481">
        <w:rPr>
          <w:rFonts w:ascii="Arial" w:hAnsi="Arial" w:cs="Arial"/>
          <w:b/>
          <w:szCs w:val="20"/>
          <w:vertAlign w:val="baseline"/>
        </w:rPr>
        <w:t>A proposta, toda a correspondência e os documentos trocados entre a licitante e a CODEVASF serão escritos em português, e os preços deverão ser cotados em reais</w:t>
      </w:r>
      <w:r w:rsidR="008839AB" w:rsidRPr="002C4481">
        <w:rPr>
          <w:rFonts w:ascii="Arial" w:hAnsi="Arial" w:cs="Arial"/>
          <w:b/>
          <w:szCs w:val="20"/>
          <w:vertAlign w:val="baseline"/>
        </w:rPr>
        <w:t>.</w:t>
      </w:r>
    </w:p>
    <w:p w:rsidR="00C725D0" w:rsidRDefault="00C725D0">
      <w:pPr>
        <w:autoSpaceDE/>
        <w:autoSpaceDN/>
        <w:rPr>
          <w:rFonts w:ascii="Arial" w:hAnsi="Arial" w:cs="Arial"/>
          <w:b/>
          <w:bCs/>
          <w:szCs w:val="20"/>
          <w:vertAlign w:val="baseline"/>
        </w:rPr>
      </w:pPr>
      <w:r>
        <w:rPr>
          <w:rFonts w:ascii="Arial" w:hAnsi="Arial" w:cs="Arial"/>
          <w:b/>
          <w:bCs/>
          <w:szCs w:val="20"/>
          <w:vertAlign w:val="baseline"/>
        </w:rPr>
        <w:br w:type="page"/>
      </w:r>
    </w:p>
    <w:p w:rsidR="008839AB" w:rsidRDefault="008839AB" w:rsidP="008839AB">
      <w:pPr>
        <w:numPr>
          <w:ilvl w:val="0"/>
          <w:numId w:val="1"/>
        </w:numPr>
        <w:spacing w:before="360"/>
        <w:ind w:left="851" w:hanging="851"/>
        <w:jc w:val="both"/>
        <w:rPr>
          <w:rFonts w:ascii="Arial" w:hAnsi="Arial" w:cs="Arial"/>
          <w:b/>
          <w:bCs/>
          <w:szCs w:val="20"/>
          <w:vertAlign w:val="baseline"/>
        </w:rPr>
      </w:pPr>
      <w:r w:rsidRPr="00F1390E">
        <w:rPr>
          <w:rFonts w:ascii="Arial" w:hAnsi="Arial" w:cs="Arial"/>
          <w:b/>
          <w:bCs/>
          <w:szCs w:val="20"/>
          <w:vertAlign w:val="baseline"/>
        </w:rPr>
        <w:lastRenderedPageBreak/>
        <w:t>IMPUGNAÇÃO DO EDITAL</w:t>
      </w:r>
    </w:p>
    <w:p w:rsidR="00D9646E" w:rsidRPr="00845AE7" w:rsidRDefault="00D9646E" w:rsidP="00D9646E">
      <w:pPr>
        <w:numPr>
          <w:ilvl w:val="1"/>
          <w:numId w:val="1"/>
        </w:numPr>
        <w:tabs>
          <w:tab w:val="left" w:pos="426"/>
        </w:tabs>
        <w:spacing w:before="120"/>
        <w:ind w:left="851" w:hanging="851"/>
        <w:jc w:val="both"/>
        <w:rPr>
          <w:rFonts w:ascii="Arial" w:hAnsi="Arial" w:cs="Arial"/>
          <w:sz w:val="22"/>
          <w:szCs w:val="22"/>
          <w:vertAlign w:val="baseline"/>
        </w:rPr>
      </w:pPr>
      <w:r w:rsidRPr="00845AE7">
        <w:rPr>
          <w:rFonts w:ascii="Arial" w:hAnsi="Arial" w:cs="Arial"/>
          <w:b/>
          <w:sz w:val="22"/>
          <w:szCs w:val="22"/>
          <w:vertAlign w:val="baseline"/>
        </w:rPr>
        <w:t xml:space="preserve">Até </w:t>
      </w:r>
      <w:r>
        <w:rPr>
          <w:rFonts w:ascii="Arial" w:hAnsi="Arial" w:cs="Arial"/>
          <w:b/>
          <w:sz w:val="22"/>
          <w:szCs w:val="22"/>
          <w:vertAlign w:val="baseline"/>
        </w:rPr>
        <w:t xml:space="preserve">3 </w:t>
      </w:r>
      <w:r w:rsidRPr="00845AE7">
        <w:rPr>
          <w:rFonts w:ascii="Arial" w:hAnsi="Arial" w:cs="Arial"/>
          <w:b/>
          <w:sz w:val="22"/>
          <w:szCs w:val="22"/>
          <w:vertAlign w:val="baseline"/>
        </w:rPr>
        <w:t>(três) dias úteis</w:t>
      </w:r>
      <w:r w:rsidRPr="00845AE7">
        <w:rPr>
          <w:rFonts w:ascii="Arial" w:hAnsi="Arial" w:cs="Arial"/>
          <w:sz w:val="22"/>
          <w:szCs w:val="22"/>
          <w:vertAlign w:val="baseline"/>
        </w:rPr>
        <w:t>, antes da data fixada para abertura da sessão pública, qualquer pessoa poderá impugnar o ato convocatório do Pregão na forma eletrônica, nos termos do art. 24 do Decreto 10.024/2019.</w:t>
      </w:r>
    </w:p>
    <w:p w:rsidR="00D9646E" w:rsidRPr="00845AE7" w:rsidRDefault="00D9646E" w:rsidP="00D9646E">
      <w:pPr>
        <w:numPr>
          <w:ilvl w:val="1"/>
          <w:numId w:val="1"/>
        </w:numPr>
        <w:tabs>
          <w:tab w:val="left" w:pos="426"/>
        </w:tabs>
        <w:spacing w:before="120"/>
        <w:ind w:left="851" w:hanging="851"/>
        <w:jc w:val="both"/>
        <w:rPr>
          <w:rFonts w:ascii="Arial" w:hAnsi="Arial" w:cs="Arial"/>
          <w:sz w:val="22"/>
          <w:szCs w:val="22"/>
          <w:vertAlign w:val="baseline"/>
        </w:rPr>
      </w:pPr>
      <w:r w:rsidRPr="00845AE7">
        <w:rPr>
          <w:rFonts w:ascii="Arial" w:hAnsi="Arial" w:cs="Arial"/>
          <w:sz w:val="22"/>
          <w:szCs w:val="22"/>
          <w:vertAlign w:val="baseline"/>
        </w:rPr>
        <w:t xml:space="preserve">A impugnação não possui efeito suspensivo e caberá ao </w:t>
      </w:r>
      <w:r w:rsidRPr="00A3333A">
        <w:rPr>
          <w:rFonts w:ascii="Arial" w:hAnsi="Arial" w:cs="Arial"/>
          <w:b/>
          <w:sz w:val="22"/>
          <w:szCs w:val="22"/>
          <w:vertAlign w:val="baseline"/>
        </w:rPr>
        <w:t>pregoeiro</w:t>
      </w:r>
      <w:r w:rsidRPr="00845AE7">
        <w:rPr>
          <w:rFonts w:ascii="Arial" w:hAnsi="Arial" w:cs="Arial"/>
          <w:sz w:val="22"/>
          <w:szCs w:val="22"/>
          <w:vertAlign w:val="baseline"/>
        </w:rPr>
        <w:t xml:space="preserve">, </w:t>
      </w:r>
      <w:r w:rsidRPr="00A3333A">
        <w:rPr>
          <w:rFonts w:ascii="Arial" w:hAnsi="Arial" w:cs="Arial"/>
          <w:b/>
          <w:sz w:val="22"/>
          <w:szCs w:val="22"/>
          <w:vertAlign w:val="baseline"/>
        </w:rPr>
        <w:t>auxiliado pelos responsáveis pela elaboração do edital e dos anexos, decidir sobre a impugnação no</w:t>
      </w:r>
      <w:r w:rsidRPr="004236CA">
        <w:rPr>
          <w:rFonts w:ascii="Arial" w:hAnsi="Arial" w:cs="Arial"/>
          <w:b/>
          <w:sz w:val="22"/>
          <w:szCs w:val="22"/>
          <w:vertAlign w:val="baseline"/>
        </w:rPr>
        <w:t xml:space="preserve"> prazo de dois dias úteis, contado da data de recebimento da impugnação</w:t>
      </w:r>
      <w:r w:rsidRPr="00845AE7">
        <w:rPr>
          <w:rFonts w:ascii="Arial" w:hAnsi="Arial" w:cs="Arial"/>
          <w:sz w:val="22"/>
          <w:szCs w:val="22"/>
          <w:vertAlign w:val="baseline"/>
        </w:rPr>
        <w:t>.</w:t>
      </w:r>
    </w:p>
    <w:p w:rsidR="00D9646E" w:rsidRPr="00845AE7" w:rsidRDefault="00D9646E" w:rsidP="00D9646E">
      <w:pPr>
        <w:numPr>
          <w:ilvl w:val="1"/>
          <w:numId w:val="1"/>
        </w:numPr>
        <w:tabs>
          <w:tab w:val="left" w:pos="426"/>
        </w:tabs>
        <w:spacing w:before="120"/>
        <w:ind w:left="851" w:hanging="851"/>
        <w:jc w:val="both"/>
        <w:rPr>
          <w:rFonts w:ascii="Arial" w:hAnsi="Arial" w:cs="Arial"/>
          <w:sz w:val="22"/>
          <w:szCs w:val="22"/>
          <w:vertAlign w:val="baseline"/>
        </w:rPr>
      </w:pPr>
      <w:r w:rsidRPr="00845AE7">
        <w:rPr>
          <w:rFonts w:ascii="Arial" w:hAnsi="Arial" w:cs="Arial"/>
          <w:sz w:val="22"/>
          <w:szCs w:val="22"/>
          <w:vertAlign w:val="baseline"/>
        </w:rPr>
        <w:t>A concessão de efeito suspensivo à impugnação é medida excepcional e deverá ser motivada pelo pregoeiro, nos autos do processo de licitação.</w:t>
      </w:r>
    </w:p>
    <w:p w:rsidR="008839AB" w:rsidRDefault="00D9646E" w:rsidP="00D9646E">
      <w:pPr>
        <w:numPr>
          <w:ilvl w:val="1"/>
          <w:numId w:val="1"/>
        </w:numPr>
        <w:tabs>
          <w:tab w:val="left" w:pos="426"/>
        </w:tabs>
        <w:spacing w:before="120"/>
        <w:ind w:left="851" w:hanging="851"/>
        <w:jc w:val="both"/>
        <w:rPr>
          <w:rFonts w:ascii="Arial" w:hAnsi="Arial" w:cs="Arial"/>
          <w:szCs w:val="20"/>
          <w:vertAlign w:val="baseline"/>
        </w:rPr>
      </w:pPr>
      <w:r w:rsidRPr="00845AE7">
        <w:rPr>
          <w:rFonts w:ascii="Arial" w:hAnsi="Arial" w:cs="Arial"/>
          <w:sz w:val="22"/>
          <w:szCs w:val="22"/>
          <w:vertAlign w:val="baseline"/>
        </w:rPr>
        <w:t>Acolhida a impugnação contra o edital, será definida e publicada nova data para realização do certame</w:t>
      </w:r>
      <w:r w:rsidR="008839AB" w:rsidRPr="0018539A">
        <w:rPr>
          <w:rFonts w:ascii="Arial" w:hAnsi="Arial" w:cs="Arial"/>
          <w:szCs w:val="20"/>
          <w:vertAlign w:val="baseline"/>
        </w:rPr>
        <w:t xml:space="preserve">. </w:t>
      </w:r>
    </w:p>
    <w:p w:rsidR="008839AB" w:rsidRPr="00F1390E" w:rsidRDefault="008839AB" w:rsidP="008839AB">
      <w:pPr>
        <w:numPr>
          <w:ilvl w:val="0"/>
          <w:numId w:val="1"/>
        </w:numPr>
        <w:spacing w:before="360" w:after="120"/>
        <w:ind w:left="851" w:hanging="851"/>
        <w:jc w:val="both"/>
        <w:rPr>
          <w:rFonts w:ascii="Arial" w:hAnsi="Arial" w:cs="Arial"/>
          <w:b/>
          <w:bCs/>
          <w:szCs w:val="20"/>
          <w:vertAlign w:val="baseline"/>
        </w:rPr>
      </w:pPr>
      <w:r w:rsidRPr="00F1390E">
        <w:rPr>
          <w:rFonts w:ascii="Arial" w:hAnsi="Arial" w:cs="Arial"/>
          <w:b/>
          <w:bCs/>
          <w:szCs w:val="20"/>
          <w:vertAlign w:val="baseline"/>
        </w:rPr>
        <w:t>CREDENCIAMENTO</w:t>
      </w:r>
    </w:p>
    <w:p w:rsidR="00C67E74" w:rsidRPr="00C67E74" w:rsidRDefault="00C67E74" w:rsidP="00C67E74">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O credenciamento dar-se-á pela atribuição de chave de identificação e de senha, pessoal e intransferível, para acesso ao Sistema Eletrônico (art. 9º, § 1º, do Decreto nº 10.024, de 20/09/2019), devendo ser providenciado no sítio: www.comprasgovernamentais.gov.br.</w:t>
      </w:r>
    </w:p>
    <w:p w:rsidR="00C67E74" w:rsidRPr="00C67E74" w:rsidRDefault="00C67E74" w:rsidP="00C67E74">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O credenciamento da licitante no sítio do Compras</w:t>
      </w:r>
      <w:r w:rsidR="00595E80">
        <w:rPr>
          <w:rFonts w:ascii="Arial" w:hAnsi="Arial" w:cs="Arial"/>
          <w:szCs w:val="20"/>
          <w:vertAlign w:val="baseline"/>
        </w:rPr>
        <w:t xml:space="preserve"> Governamentais</w:t>
      </w:r>
      <w:r w:rsidRPr="00C67E74">
        <w:rPr>
          <w:rFonts w:ascii="Arial" w:hAnsi="Arial" w:cs="Arial"/>
          <w:szCs w:val="20"/>
          <w:vertAlign w:val="baseline"/>
        </w:rPr>
        <w:t xml:space="preserve"> dependerá também do credenciamento (nível básico do registro cadastral) no Sistema de Cadastramento Unificado de Fornecedores – SICAF.</w:t>
      </w:r>
    </w:p>
    <w:p w:rsidR="00C67E74" w:rsidRPr="00C67E74" w:rsidRDefault="00C67E74" w:rsidP="00C67E74">
      <w:pPr>
        <w:numPr>
          <w:ilvl w:val="1"/>
          <w:numId w:val="1"/>
        </w:numPr>
        <w:tabs>
          <w:tab w:val="left" w:pos="993"/>
        </w:tabs>
        <w:spacing w:before="120"/>
        <w:ind w:left="851" w:hanging="851"/>
        <w:jc w:val="both"/>
        <w:rPr>
          <w:rFonts w:ascii="Arial" w:hAnsi="Arial" w:cs="Arial"/>
          <w:b/>
          <w:szCs w:val="20"/>
          <w:vertAlign w:val="baseline"/>
        </w:rPr>
      </w:pPr>
      <w:r w:rsidRPr="00C67E74">
        <w:rPr>
          <w:rFonts w:ascii="Arial" w:hAnsi="Arial" w:cs="Arial"/>
          <w:szCs w:val="20"/>
          <w:vertAlign w:val="baseline"/>
        </w:rPr>
        <w:t xml:space="preserve">O credenciamento junto ao provedor do sistema implica a responsabilidade legal da licitante ou de seu representante legal e a presunção de sua capacidade técnica para realização das transações inerentes ao Pregão eletrônico </w:t>
      </w:r>
      <w:r w:rsidRPr="00C67E74">
        <w:rPr>
          <w:rFonts w:ascii="Arial" w:hAnsi="Arial" w:cs="Arial"/>
          <w:b/>
          <w:szCs w:val="20"/>
          <w:vertAlign w:val="baseline"/>
        </w:rPr>
        <w:t>(art. 19, Inciso III, do Decreto nº 10.024, de 20/09/2019).</w:t>
      </w:r>
    </w:p>
    <w:p w:rsidR="00C67E74" w:rsidRPr="00C67E74" w:rsidRDefault="00C67E74" w:rsidP="00C67E74">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A perda da senha ou quebra de sigilo deverá ser comunicada imediatamente ao provedor do sistema para imediato bloqueio de acesso.</w:t>
      </w:r>
    </w:p>
    <w:p w:rsidR="00C67E74" w:rsidRPr="00C67E74" w:rsidRDefault="00C67E74" w:rsidP="00C67E74">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 xml:space="preserve">O uso da senha de acesso pela licitante é de sua responsabilidade exclusiva, incluindo qualquer transação efetuada diretamente ou por seu representante, não cabendo ao provedor do sistema ou à CODEVASF responsabilidade por eventuais danos decorrentes do uso indevido da senha, ainda que por terceiros </w:t>
      </w:r>
      <w:r w:rsidRPr="00C67E74">
        <w:rPr>
          <w:rFonts w:ascii="Arial" w:hAnsi="Arial" w:cs="Arial"/>
          <w:b/>
          <w:szCs w:val="20"/>
          <w:vertAlign w:val="baseline"/>
        </w:rPr>
        <w:t>(art. 19, Inciso III, do Decreto nº 10.024, de 20/09/2019)</w:t>
      </w:r>
      <w:r w:rsidRPr="00C67E74">
        <w:rPr>
          <w:rFonts w:ascii="Arial" w:hAnsi="Arial" w:cs="Arial"/>
          <w:szCs w:val="20"/>
          <w:vertAlign w:val="baseline"/>
        </w:rPr>
        <w:t>.</w:t>
      </w:r>
    </w:p>
    <w:p w:rsidR="008839AB" w:rsidRPr="0018539A" w:rsidRDefault="00C67E74" w:rsidP="00C67E74">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Não será admitida nesta licitação a participação de empresas distintas por meio de um único representante</w:t>
      </w:r>
      <w:r w:rsidR="008839AB" w:rsidRPr="0018539A">
        <w:rPr>
          <w:rFonts w:ascii="Arial" w:hAnsi="Arial" w:cs="Arial"/>
          <w:szCs w:val="20"/>
          <w:vertAlign w:val="baseline"/>
        </w:rPr>
        <w:t>.</w:t>
      </w:r>
    </w:p>
    <w:p w:rsidR="008839AB" w:rsidRDefault="008839AB" w:rsidP="008839AB">
      <w:pPr>
        <w:numPr>
          <w:ilvl w:val="0"/>
          <w:numId w:val="1"/>
        </w:numPr>
        <w:spacing w:before="360"/>
        <w:ind w:left="851" w:hanging="851"/>
        <w:jc w:val="both"/>
        <w:rPr>
          <w:rFonts w:ascii="Arial" w:hAnsi="Arial" w:cs="Arial"/>
          <w:b/>
          <w:bCs/>
          <w:szCs w:val="20"/>
          <w:vertAlign w:val="baseline"/>
        </w:rPr>
      </w:pPr>
      <w:r w:rsidRPr="00F1390E">
        <w:rPr>
          <w:rFonts w:ascii="Arial" w:hAnsi="Arial" w:cs="Arial"/>
          <w:b/>
          <w:bCs/>
          <w:szCs w:val="20"/>
          <w:vertAlign w:val="baseline"/>
        </w:rPr>
        <w:t xml:space="preserve">INCLUSÃO DA PROPOSTA DE PREÇOS </w:t>
      </w:r>
    </w:p>
    <w:p w:rsidR="008839AB" w:rsidRPr="0018539A" w:rsidRDefault="005C05B4" w:rsidP="005C05B4">
      <w:pPr>
        <w:numPr>
          <w:ilvl w:val="1"/>
          <w:numId w:val="1"/>
        </w:numPr>
        <w:tabs>
          <w:tab w:val="left" w:pos="993"/>
        </w:tabs>
        <w:spacing w:before="120"/>
        <w:ind w:left="851" w:hanging="851"/>
        <w:jc w:val="both"/>
        <w:rPr>
          <w:rFonts w:ascii="Arial" w:hAnsi="Arial" w:cs="Arial"/>
          <w:szCs w:val="20"/>
          <w:vertAlign w:val="baseline"/>
        </w:rPr>
      </w:pPr>
      <w:r w:rsidRPr="00F1390E">
        <w:rPr>
          <w:rFonts w:ascii="Arial" w:hAnsi="Arial" w:cs="Arial"/>
          <w:szCs w:val="20"/>
          <w:vertAlign w:val="baseline"/>
        </w:rPr>
        <w:t xml:space="preserve">Após a divulgação do Edital no portal </w:t>
      </w:r>
      <w:r w:rsidRPr="00F1390E">
        <w:rPr>
          <w:rFonts w:ascii="Arial" w:hAnsi="Arial" w:cs="Arial"/>
          <w:szCs w:val="20"/>
          <w:u w:val="single"/>
          <w:vertAlign w:val="baseline"/>
        </w:rPr>
        <w:t>www.</w:t>
      </w:r>
      <w:r w:rsidRPr="005C05B4">
        <w:rPr>
          <w:rFonts w:ascii="Arial" w:hAnsi="Arial" w:cs="Arial"/>
          <w:szCs w:val="20"/>
          <w:u w:val="single"/>
          <w:vertAlign w:val="baseline"/>
        </w:rPr>
        <w:t>comprasgovernamentais.gov.br</w:t>
      </w:r>
      <w:r w:rsidRPr="005C05B4">
        <w:rPr>
          <w:rFonts w:ascii="Arial" w:hAnsi="Arial" w:cs="Arial"/>
          <w:szCs w:val="20"/>
          <w:vertAlign w:val="baseline"/>
        </w:rPr>
        <w:t xml:space="preserve"> a licitante deverá incluir sua Proposta de Preços, </w:t>
      </w:r>
      <w:r w:rsidRPr="005C05B4">
        <w:rPr>
          <w:rFonts w:ascii="Arial" w:hAnsi="Arial" w:cs="Arial"/>
          <w:b/>
          <w:szCs w:val="20"/>
          <w:vertAlign w:val="baseline"/>
        </w:rPr>
        <w:t>com observância aos preços máximos unitários e global orçados pela CODEVASF</w:t>
      </w:r>
      <w:r w:rsidRPr="005C05B4">
        <w:rPr>
          <w:rFonts w:ascii="Arial" w:hAnsi="Arial" w:cs="Arial"/>
          <w:szCs w:val="20"/>
          <w:vertAlign w:val="baseline"/>
        </w:rPr>
        <w:t xml:space="preserve">, no campo correspondente dentro do Sistema Eletrônico denominado </w:t>
      </w:r>
      <w:r w:rsidRPr="008A3A6C">
        <w:rPr>
          <w:rFonts w:ascii="Arial" w:hAnsi="Arial" w:cs="Arial"/>
          <w:b/>
          <w:szCs w:val="20"/>
          <w:vertAlign w:val="baseline"/>
        </w:rPr>
        <w:t>“Descrição Detalhada do Objeto Ofertado”</w:t>
      </w:r>
      <w:r w:rsidRPr="005C05B4">
        <w:rPr>
          <w:rFonts w:ascii="Arial" w:hAnsi="Arial" w:cs="Arial"/>
          <w:szCs w:val="20"/>
          <w:vertAlign w:val="baseline"/>
        </w:rPr>
        <w:t xml:space="preserve"> deverá descrever os serviços, contemplando o preço unitário e global do </w:t>
      </w:r>
      <w:r w:rsidR="000425FC">
        <w:rPr>
          <w:rFonts w:ascii="Arial" w:hAnsi="Arial" w:cs="Arial"/>
          <w:szCs w:val="20"/>
          <w:vertAlign w:val="baseline"/>
        </w:rPr>
        <w:t>GRUPO</w:t>
      </w:r>
      <w:r w:rsidRPr="005C05B4">
        <w:rPr>
          <w:rFonts w:ascii="Arial" w:hAnsi="Arial" w:cs="Arial"/>
          <w:szCs w:val="20"/>
          <w:vertAlign w:val="baseline"/>
        </w:rPr>
        <w:t xml:space="preserve">, estando incluídos todos os impostos, taxas e despesas, tais como frete, transporte, carga, descarga, mão de obra, leis sociais, alimentação, veículos, ferramentas, seguro e quaisquer outros incidentes sobre o </w:t>
      </w:r>
      <w:r w:rsidR="000425FC">
        <w:rPr>
          <w:rFonts w:ascii="Arial" w:hAnsi="Arial" w:cs="Arial"/>
          <w:szCs w:val="20"/>
          <w:vertAlign w:val="baseline"/>
        </w:rPr>
        <w:t>GRUPO</w:t>
      </w:r>
      <w:r w:rsidRPr="005C05B4">
        <w:rPr>
          <w:rFonts w:ascii="Arial" w:hAnsi="Arial" w:cs="Arial"/>
          <w:szCs w:val="20"/>
          <w:vertAlign w:val="baseline"/>
        </w:rPr>
        <w:t xml:space="preserve"> do objeto deste Pregão, até a data e hora marcadas para a abertura da sessão, exclusivamente por meio do Sistema Eletrônico </w:t>
      </w:r>
      <w:r w:rsidRPr="005C05B4">
        <w:rPr>
          <w:rFonts w:ascii="Arial" w:hAnsi="Arial" w:cs="Arial"/>
          <w:b/>
          <w:szCs w:val="20"/>
          <w:vertAlign w:val="baseline"/>
        </w:rPr>
        <w:t>(art. 26, caput, Decreto  10.024, de 20/09/2019)</w:t>
      </w:r>
      <w:r w:rsidRPr="005C05B4">
        <w:rPr>
          <w:rFonts w:ascii="Arial" w:hAnsi="Arial" w:cs="Arial"/>
          <w:szCs w:val="20"/>
          <w:vertAlign w:val="baseline"/>
        </w:rPr>
        <w:t>,  e que, em relação ao envio da documentação de aceitação da proposta financeira e habilitação, deverá observar ainda</w:t>
      </w:r>
      <w:r w:rsidR="008839AB" w:rsidRPr="0018539A">
        <w:rPr>
          <w:rFonts w:ascii="Arial" w:hAnsi="Arial" w:cs="Arial"/>
          <w:szCs w:val="20"/>
          <w:vertAlign w:val="baseline"/>
        </w:rPr>
        <w:t>.</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O prazo fixado para a apresentação das propostas e dos documentos de habilitação não será inferior a oito dias úteis, contado da data de publicação do aviso do Edital (art. 25 do Decreto 10.024/2019)</w:t>
      </w:r>
      <w:r w:rsidR="00AD208D">
        <w:rPr>
          <w:rFonts w:ascii="Arial" w:hAnsi="Arial" w:cs="Arial"/>
          <w:b/>
          <w:szCs w:val="20"/>
          <w:vertAlign w:val="baseline"/>
        </w:rPr>
        <w:t>, observando a alínea “b1”, abaixo</w:t>
      </w:r>
      <w:r w:rsidRPr="008A3A6C">
        <w:rPr>
          <w:rFonts w:ascii="Arial" w:hAnsi="Arial" w:cs="Arial"/>
          <w:b/>
          <w:szCs w:val="20"/>
          <w:vertAlign w:val="baseline"/>
        </w:rPr>
        <w:t>;</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lastRenderedPageBreak/>
        <w:t>Após a divulgação do Edital no sítio eletrônico, os licitantes encaminharão, exclusivamente por meio do sistema, concomitantemente com os documentos de habilitação exigidos no Edital, proposta com a descrição do objeto ofertado e o preço, até a data e o horário estabelecidos para abertura da Sessão Pública (art. 26 do Decreto 10.024/2019);</w:t>
      </w:r>
    </w:p>
    <w:p w:rsidR="008A3A6C" w:rsidRPr="008A3A6C" w:rsidRDefault="008A3A6C" w:rsidP="008E0CD6">
      <w:p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 xml:space="preserve">b1) </w:t>
      </w:r>
      <w:r w:rsidRPr="008A3A6C">
        <w:rPr>
          <w:rFonts w:ascii="Arial" w:hAnsi="Arial" w:cs="Arial"/>
          <w:b/>
          <w:szCs w:val="20"/>
          <w:vertAlign w:val="baseline"/>
        </w:rPr>
        <w:tab/>
        <w:t>O prazo para o envio da documentação para fins de aceitação e habilitação da proposta, será encerrado com a abertura da Sessão Pública do Pregão.</w:t>
      </w:r>
    </w:p>
    <w:p w:rsidR="008A3A6C" w:rsidRPr="003D61E6" w:rsidRDefault="008A3A6C" w:rsidP="008E0CD6">
      <w:pPr>
        <w:numPr>
          <w:ilvl w:val="2"/>
          <w:numId w:val="13"/>
        </w:numPr>
        <w:tabs>
          <w:tab w:val="left" w:pos="993"/>
        </w:tabs>
        <w:spacing w:before="120"/>
        <w:ind w:left="1134" w:hanging="283"/>
        <w:jc w:val="both"/>
        <w:rPr>
          <w:rFonts w:ascii="Arial" w:hAnsi="Arial" w:cs="Arial"/>
          <w:b/>
          <w:sz w:val="21"/>
          <w:szCs w:val="21"/>
          <w:vertAlign w:val="baseline"/>
        </w:rPr>
      </w:pPr>
      <w:r w:rsidRPr="003D61E6">
        <w:rPr>
          <w:rFonts w:ascii="Arial" w:hAnsi="Arial" w:cs="Arial"/>
          <w:b/>
          <w:sz w:val="21"/>
          <w:szCs w:val="21"/>
          <w:vertAlign w:val="baseline"/>
        </w:rPr>
        <w:t>Os documentos que compõem a proposta e a habilitação do licitante melhor classificado somente serão disponibilizados para avaliação do Pregoeiro e para acesso público após o encerramento do envio de lances (§ 8 do art. 26 do Decreto 10.024)</w:t>
      </w:r>
      <w:r w:rsidR="008934F5" w:rsidRPr="003D61E6">
        <w:rPr>
          <w:rFonts w:ascii="Arial" w:hAnsi="Arial" w:cs="Arial"/>
          <w:b/>
          <w:sz w:val="21"/>
          <w:szCs w:val="21"/>
          <w:vertAlign w:val="baseline"/>
        </w:rPr>
        <w:t>.</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Os documentos complementares à proposta e à habilitação, quando necessários à confirmação daqueles exigidos no Edital e já apresentados, serão encaminhados pelo licitante melhor classificado após o encerramento do envio de lances, observado o prazo de que trata o § 2º do art. 38 (§ 9 do art. 26 do Decreto 10.024)</w:t>
      </w:r>
      <w:r w:rsidR="008934F5">
        <w:rPr>
          <w:rFonts w:ascii="Arial" w:hAnsi="Arial" w:cs="Arial"/>
          <w:b/>
          <w:szCs w:val="20"/>
          <w:vertAlign w:val="baseline"/>
        </w:rPr>
        <w:t>.</w:t>
      </w:r>
    </w:p>
    <w:p w:rsidR="008A3A6C" w:rsidRPr="003F3C26" w:rsidRDefault="008A3A6C" w:rsidP="008A3A6C">
      <w:pPr>
        <w:numPr>
          <w:ilvl w:val="1"/>
          <w:numId w:val="1"/>
        </w:numPr>
        <w:tabs>
          <w:tab w:val="left" w:pos="993"/>
        </w:tabs>
        <w:autoSpaceDE/>
        <w:autoSpaceDN/>
        <w:spacing w:before="120"/>
        <w:ind w:left="851" w:hanging="851"/>
        <w:jc w:val="both"/>
        <w:rPr>
          <w:rFonts w:ascii="Arial" w:hAnsi="Arial" w:cs="Arial"/>
          <w:b/>
          <w:szCs w:val="20"/>
          <w:vertAlign w:val="baseline"/>
        </w:rPr>
      </w:pPr>
      <w:r w:rsidRPr="003F3C26">
        <w:rPr>
          <w:rFonts w:ascii="Arial" w:hAnsi="Arial" w:cs="Arial"/>
          <w:szCs w:val="20"/>
          <w:vertAlign w:val="baseline"/>
        </w:rPr>
        <w:t xml:space="preserve">A licitante ao cadastrar sua proposta deverá </w:t>
      </w:r>
      <w:r w:rsidRPr="003F3C26">
        <w:rPr>
          <w:rFonts w:ascii="Arial" w:hAnsi="Arial" w:cs="Arial"/>
          <w:b/>
          <w:szCs w:val="20"/>
          <w:vertAlign w:val="baseline"/>
        </w:rPr>
        <w:t xml:space="preserve">atender/atentar para a descrição do </w:t>
      </w:r>
      <w:r w:rsidR="008934F5" w:rsidRPr="003F3C26">
        <w:rPr>
          <w:rFonts w:ascii="Arial" w:hAnsi="Arial" w:cs="Arial"/>
          <w:b/>
          <w:szCs w:val="20"/>
          <w:vertAlign w:val="baseline"/>
        </w:rPr>
        <w:t>GRUPO</w:t>
      </w:r>
      <w:r w:rsidRPr="003F3C26">
        <w:rPr>
          <w:rFonts w:ascii="Arial" w:hAnsi="Arial" w:cs="Arial"/>
          <w:b/>
          <w:szCs w:val="20"/>
          <w:vertAlign w:val="baseline"/>
        </w:rPr>
        <w:t xml:space="preserve">, que deve estar de acordo com a planilha de preço Anexo VI do Projeto Básico/Termo de Referência, Anexo I, desse Edital. </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 CODEVASF não considerará propostas para entrega parcial dos serviços.</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 xml:space="preserve">As propostas deverão ser formuladas e encaminhadas exclusivamente por meio do Sistema Eletrônico, obedecendo os prazos estipulados neste instrumento de convocação, e será considerado o preço unitário </w:t>
      </w:r>
      <w:r w:rsidR="003F3C26">
        <w:rPr>
          <w:rFonts w:ascii="Arial" w:hAnsi="Arial" w:cs="Arial"/>
          <w:szCs w:val="20"/>
          <w:vertAlign w:val="baseline"/>
        </w:rPr>
        <w:t>porGRUPO</w:t>
      </w:r>
      <w:r w:rsidRPr="008A3A6C">
        <w:rPr>
          <w:rFonts w:ascii="Arial" w:hAnsi="Arial" w:cs="Arial"/>
          <w:szCs w:val="20"/>
          <w:vertAlign w:val="baseline"/>
        </w:rPr>
        <w:t>expresso em reais, com 2 (duas) casas decimais, incluídos todos os tributos, fretes e demais encargos (regionais e nacionais) e demais custos que incidam direta ou indiretamente na execução dos serviços, conforme os itens e especificações constantes neste Edital e seus Anexos.</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Os licitantes classificados como Microempr</w:t>
      </w:r>
      <w:r w:rsidR="003F3C26">
        <w:rPr>
          <w:rFonts w:ascii="Arial" w:hAnsi="Arial" w:cs="Arial"/>
          <w:szCs w:val="20"/>
          <w:vertAlign w:val="baseline"/>
        </w:rPr>
        <w:t xml:space="preserve">esa e Empresa de Pequeno Porte </w:t>
      </w:r>
      <w:r w:rsidRPr="008A3A6C">
        <w:rPr>
          <w:rFonts w:ascii="Arial" w:hAnsi="Arial" w:cs="Arial"/>
          <w:szCs w:val="20"/>
          <w:vertAlign w:val="baseline"/>
        </w:rPr>
        <w:t>(Art. 44 da Lei Complementar n.º 123, de 14/12/2006 e Art. 6º do Decreto nº 8.538 de 06/10/2015) deverão declarar, no ato do envio de suas propostas, em campo próprio do sistema, que atende aos requisitos do artigo 3º da Lei Complementar 123, de 14/12/2006, para fazer jus aos benefícios previstos na referida Lei.</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 xml:space="preserve">As propostas inseridas no sistema eletronicamente, no campo denominado </w:t>
      </w:r>
      <w:r w:rsidRPr="00F8775A">
        <w:rPr>
          <w:rFonts w:ascii="Arial" w:hAnsi="Arial" w:cs="Arial"/>
          <w:b/>
          <w:szCs w:val="20"/>
          <w:vertAlign w:val="baseline"/>
        </w:rPr>
        <w:t>“Descrição Detalhado do Objeto Ofertado”</w:t>
      </w:r>
      <w:r w:rsidRPr="008A3A6C">
        <w:rPr>
          <w:rFonts w:ascii="Arial" w:hAnsi="Arial" w:cs="Arial"/>
          <w:szCs w:val="20"/>
          <w:vertAlign w:val="baseline"/>
        </w:rPr>
        <w:t>, não deverão contemplar informações do tipo “Conforme Edital”, “Conforme Especificações Técnicas, “De acordo com as exigências do Órgão”, SOB PENA DE DESCLASSIFICAÇÃO, tendo em vista que tais descrições dificultam a identificação, pelo Pregoeiro, do real objeto proposto pela licitante.</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O prazo de validade da proposta será de 60 (sessenta) dias corridos, a contar da data de abertura deste Pregão, sujeita a revalidação por idêntico período.</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Até a abertura da sessão, as licitantes poderão retirar ou substituir a proposta anteriormente incluída no sistema.</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 xml:space="preserve">Durante a Sessão Pública, a comunicação entre o Pregoeiro e os licitantes ocorrerá </w:t>
      </w:r>
      <w:r w:rsidRPr="00F8775A">
        <w:rPr>
          <w:rFonts w:ascii="Arial" w:hAnsi="Arial" w:cs="Arial"/>
          <w:b/>
          <w:szCs w:val="20"/>
          <w:vertAlign w:val="baseline"/>
        </w:rPr>
        <w:t>exclusivamente mediante troca de mensagens,</w:t>
      </w:r>
      <w:r w:rsidRPr="008A3A6C">
        <w:rPr>
          <w:rFonts w:ascii="Arial" w:hAnsi="Arial" w:cs="Arial"/>
          <w:szCs w:val="20"/>
          <w:vertAlign w:val="baseline"/>
        </w:rPr>
        <w:t xml:space="preserve"> em campo próprio do Sistema Eletrônico.</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Os encargos sociais e despesas administrativas decorrentes dos serviços serão de responsabilidade do licitante vencedor.</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As propostas apresentadas deverão estar de acordo com as descrições contidas nas Especificações Técnicas e Planilhas de Preços Anexas ao Projeto Básico/Termo de Referência que integra o Edital, respeitando o preço máximo fixado para os serviços.</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F8775A">
        <w:rPr>
          <w:rFonts w:ascii="Arial" w:hAnsi="Arial" w:cs="Arial"/>
          <w:b/>
          <w:szCs w:val="20"/>
          <w:vertAlign w:val="baseline"/>
        </w:rPr>
        <w:t>Incluída a proposta, ainda que omissa em sua descrição no sistema no campo correspondente denominado “Descrição Detalhada do Objeto Ofertado”, a licitante compromete-se a executar os serviços objeto deste Edital, sem preterição do que consta do Projeto Básico/Termo de Referência, ANEXO I - que integram o presente Edital</w:t>
      </w:r>
      <w:r w:rsidRPr="008A3A6C">
        <w:rPr>
          <w:rFonts w:ascii="Arial" w:hAnsi="Arial" w:cs="Arial"/>
          <w:szCs w:val="20"/>
          <w:vertAlign w:val="baseline"/>
        </w:rPr>
        <w:t>.</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lastRenderedPageBreak/>
        <w:t>Quaisquer tributos, custos e despesas diretas ou indiretas omitidas da proposta ou incorretamente cotados serão considerados como inclusos nos preços, não sendo aceitos pleitos de acréscimos, a esse ou a qualquer título, devendo o serviço, objeto deste Pregão, a ser entregue a CODEVASF sem ônus adicional.</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 apresentação das propostas implicará na plena aceitação, por parte do licitante, das condições estabelecidas neste Edital e seus Anexos.</w:t>
      </w:r>
    </w:p>
    <w:p w:rsidR="008839AB" w:rsidRPr="00D73DEA" w:rsidRDefault="008A3A6C" w:rsidP="008A3A6C">
      <w:pPr>
        <w:numPr>
          <w:ilvl w:val="1"/>
          <w:numId w:val="1"/>
        </w:numPr>
        <w:tabs>
          <w:tab w:val="left" w:pos="993"/>
        </w:tabs>
        <w:autoSpaceDE/>
        <w:autoSpaceDN/>
        <w:spacing w:before="120"/>
        <w:ind w:left="851" w:hanging="851"/>
        <w:jc w:val="both"/>
        <w:rPr>
          <w:rFonts w:ascii="Arial" w:hAnsi="Arial" w:cs="Arial"/>
          <w:b/>
          <w:bCs/>
          <w:szCs w:val="20"/>
          <w:vertAlign w:val="baseline"/>
        </w:rPr>
      </w:pPr>
      <w:r w:rsidRPr="008A3A6C">
        <w:rPr>
          <w:rFonts w:ascii="Arial" w:hAnsi="Arial" w:cs="Arial"/>
          <w:szCs w:val="20"/>
          <w:vertAlign w:val="baseline"/>
        </w:rPr>
        <w:t>Em caso de divergência entre o preço unitário e o total, será considerado válido o unitário, e entre o valor expresso em algarismo e por extenso será considerado válido o por extenso</w:t>
      </w:r>
      <w:r w:rsidR="008839AB" w:rsidRPr="0018539A">
        <w:rPr>
          <w:rFonts w:ascii="Arial" w:hAnsi="Arial" w:cs="Arial"/>
          <w:szCs w:val="20"/>
          <w:vertAlign w:val="baseline"/>
        </w:rPr>
        <w:t>.</w:t>
      </w:r>
    </w:p>
    <w:p w:rsidR="008839AB" w:rsidRPr="00595E80" w:rsidRDefault="008839AB" w:rsidP="008839AB">
      <w:pPr>
        <w:numPr>
          <w:ilvl w:val="0"/>
          <w:numId w:val="1"/>
        </w:numPr>
        <w:spacing w:before="360"/>
        <w:ind w:left="851" w:hanging="851"/>
        <w:jc w:val="both"/>
        <w:rPr>
          <w:rFonts w:ascii="Arial" w:hAnsi="Arial" w:cs="Arial"/>
          <w:b/>
          <w:bCs/>
          <w:szCs w:val="20"/>
          <w:vertAlign w:val="baseline"/>
        </w:rPr>
      </w:pPr>
      <w:r w:rsidRPr="00595E80">
        <w:rPr>
          <w:rFonts w:ascii="Arial" w:hAnsi="Arial" w:cs="Arial"/>
          <w:b/>
          <w:bCs/>
          <w:szCs w:val="20"/>
          <w:vertAlign w:val="baseline"/>
        </w:rPr>
        <w:t>DIVULGAÇÃO DAS PROPOSTAS DE PREÇOS</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595E80">
        <w:rPr>
          <w:rFonts w:ascii="Arial" w:hAnsi="Arial" w:cs="Arial"/>
          <w:bCs/>
          <w:szCs w:val="20"/>
          <w:vertAlign w:val="baseline"/>
        </w:rPr>
        <w:t xml:space="preserve">A partir das </w:t>
      </w:r>
      <w:r w:rsidR="000777D5">
        <w:rPr>
          <w:rFonts w:ascii="Arial" w:hAnsi="Arial" w:cs="Arial"/>
          <w:bCs/>
          <w:szCs w:val="20"/>
          <w:vertAlign w:val="baseline"/>
        </w:rPr>
        <w:t>14</w:t>
      </w:r>
      <w:r w:rsidRPr="00595E80">
        <w:rPr>
          <w:rFonts w:ascii="Arial" w:hAnsi="Arial" w:cs="Arial"/>
          <w:bCs/>
          <w:szCs w:val="20"/>
          <w:vertAlign w:val="baseline"/>
        </w:rPr>
        <w:t>h (</w:t>
      </w:r>
      <w:r w:rsidR="000777D5">
        <w:rPr>
          <w:rFonts w:ascii="Arial" w:hAnsi="Arial" w:cs="Arial"/>
          <w:bCs/>
          <w:szCs w:val="20"/>
          <w:vertAlign w:val="baseline"/>
        </w:rPr>
        <w:t>catorze</w:t>
      </w:r>
      <w:r w:rsidRPr="00595E80">
        <w:rPr>
          <w:rFonts w:ascii="Arial" w:hAnsi="Arial" w:cs="Arial"/>
          <w:bCs/>
          <w:szCs w:val="20"/>
          <w:vertAlign w:val="baseline"/>
        </w:rPr>
        <w:t xml:space="preserve"> horas) do dia </w:t>
      </w:r>
      <w:r w:rsidR="000777D5">
        <w:rPr>
          <w:rFonts w:ascii="Arial" w:hAnsi="Arial" w:cs="Arial"/>
          <w:bCs/>
          <w:szCs w:val="20"/>
          <w:vertAlign w:val="baseline"/>
        </w:rPr>
        <w:t>23</w:t>
      </w:r>
      <w:r w:rsidRPr="00595E80">
        <w:rPr>
          <w:rFonts w:ascii="Arial" w:hAnsi="Arial" w:cs="Arial"/>
          <w:bCs/>
          <w:szCs w:val="20"/>
          <w:vertAlign w:val="baseline"/>
        </w:rPr>
        <w:t xml:space="preserve"> de </w:t>
      </w:r>
      <w:r w:rsidR="000777D5">
        <w:rPr>
          <w:rFonts w:ascii="Arial" w:hAnsi="Arial" w:cs="Arial"/>
          <w:bCs/>
          <w:szCs w:val="20"/>
          <w:vertAlign w:val="baseline"/>
        </w:rPr>
        <w:t>dezembro</w:t>
      </w:r>
      <w:r w:rsidRPr="00595E80">
        <w:rPr>
          <w:rFonts w:ascii="Arial" w:hAnsi="Arial" w:cs="Arial"/>
          <w:bCs/>
          <w:szCs w:val="20"/>
          <w:vertAlign w:val="baseline"/>
        </w:rPr>
        <w:t xml:space="preserve"> de 2019 (HORÁRIO DE BRASÍLIA), e em conformidade com o subitem 7 deste Edital, terá início a Sessão Pública do </w:t>
      </w:r>
      <w:r w:rsidRPr="00595E80">
        <w:rPr>
          <w:rFonts w:ascii="Arial" w:hAnsi="Arial" w:cs="Arial"/>
          <w:b/>
          <w:bCs/>
          <w:szCs w:val="20"/>
          <w:vertAlign w:val="baseline"/>
        </w:rPr>
        <w:t>Pregão</w:t>
      </w:r>
      <w:r w:rsidR="000777D5">
        <w:rPr>
          <w:rFonts w:ascii="Arial" w:hAnsi="Arial" w:cs="Arial"/>
          <w:b/>
          <w:bCs/>
          <w:szCs w:val="20"/>
          <w:vertAlign w:val="baseline"/>
        </w:rPr>
        <w:t xml:space="preserve"> </w:t>
      </w:r>
      <w:r w:rsidRPr="00595E80">
        <w:rPr>
          <w:rFonts w:ascii="Arial" w:hAnsi="Arial" w:cs="Arial"/>
          <w:b/>
          <w:bCs/>
          <w:szCs w:val="20"/>
          <w:vertAlign w:val="baseline"/>
        </w:rPr>
        <w:t xml:space="preserve">Eletrônico SRP n.º </w:t>
      </w:r>
      <w:r w:rsidR="000777D5">
        <w:rPr>
          <w:rFonts w:ascii="Arial" w:hAnsi="Arial" w:cs="Arial"/>
          <w:b/>
          <w:bCs/>
          <w:szCs w:val="20"/>
          <w:vertAlign w:val="baseline"/>
        </w:rPr>
        <w:t>018</w:t>
      </w:r>
      <w:r w:rsidRPr="00595E80">
        <w:rPr>
          <w:rFonts w:ascii="Arial" w:hAnsi="Arial" w:cs="Arial"/>
          <w:b/>
          <w:bCs/>
          <w:szCs w:val="20"/>
          <w:vertAlign w:val="baseline"/>
        </w:rPr>
        <w:t xml:space="preserve">/2019 – </w:t>
      </w:r>
      <w:proofErr w:type="spellStart"/>
      <w:r w:rsidRPr="00595E80">
        <w:rPr>
          <w:rFonts w:ascii="Arial" w:hAnsi="Arial" w:cs="Arial"/>
          <w:b/>
          <w:bCs/>
          <w:szCs w:val="20"/>
          <w:vertAlign w:val="baseline"/>
        </w:rPr>
        <w:t>3ªSR/SL</w:t>
      </w:r>
      <w:r w:rsidRPr="00595E80">
        <w:rPr>
          <w:rFonts w:ascii="Arial" w:hAnsi="Arial" w:cs="Arial"/>
          <w:bCs/>
          <w:szCs w:val="20"/>
          <w:vertAlign w:val="baseline"/>
        </w:rPr>
        <w:t>,</w:t>
      </w:r>
      <w:proofErr w:type="spellEnd"/>
      <w:r w:rsidRPr="00595E80">
        <w:rPr>
          <w:rFonts w:ascii="Arial" w:hAnsi="Arial" w:cs="Arial"/>
          <w:bCs/>
          <w:szCs w:val="20"/>
          <w:vertAlign w:val="baseline"/>
        </w:rPr>
        <w:t xml:space="preserve"> com a divulgação das Propostas incluídas e aceitas </w:t>
      </w:r>
      <w:r w:rsidRPr="00157533">
        <w:rPr>
          <w:rFonts w:ascii="Arial" w:hAnsi="Arial" w:cs="Arial"/>
          <w:bCs/>
          <w:szCs w:val="20"/>
          <w:vertAlign w:val="baseline"/>
        </w:rPr>
        <w:t>pelo sistema.</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157533">
        <w:rPr>
          <w:rFonts w:ascii="Arial" w:hAnsi="Arial" w:cs="Arial"/>
          <w:bCs/>
          <w:szCs w:val="20"/>
          <w:vertAlign w:val="baseline"/>
        </w:rPr>
        <w:t xml:space="preserve">O Pregoeiro analisará as propostas de preços divulgadas pelo sistema, desclassificando, motivadamente, aquelas que não estejam em conformidade com os requisitos estabelecidos no Edital </w:t>
      </w:r>
      <w:r w:rsidRPr="00157533">
        <w:rPr>
          <w:rFonts w:ascii="Arial" w:hAnsi="Arial" w:cs="Arial"/>
          <w:b/>
          <w:bCs/>
          <w:szCs w:val="20"/>
          <w:vertAlign w:val="baseline"/>
        </w:rPr>
        <w:t>(art. 28 do Decreto 10.024/2019)</w:t>
      </w:r>
      <w:r w:rsidRPr="00157533">
        <w:rPr>
          <w:rFonts w:ascii="Arial" w:hAnsi="Arial" w:cs="Arial"/>
          <w:bCs/>
          <w:szCs w:val="20"/>
          <w:vertAlign w:val="baseline"/>
        </w:rPr>
        <w:t xml:space="preserve">, bem como aquelas que contenham irregularidades ou defeitos capazes de impedir o seu julgamento, dando assim início à etapa de lances. </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157533">
        <w:rPr>
          <w:rFonts w:ascii="Arial" w:hAnsi="Arial" w:cs="Arial"/>
          <w:bCs/>
          <w:szCs w:val="20"/>
          <w:vertAlign w:val="baseline"/>
        </w:rPr>
        <w:t>O sistema ordenará, automaticamente, as propostas classificadas pelo Pregoeiro, sendo que somente estas participarão da fase de lances.</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157533">
        <w:rPr>
          <w:rFonts w:ascii="Arial" w:hAnsi="Arial" w:cs="Arial"/>
          <w:bCs/>
          <w:szCs w:val="20"/>
          <w:vertAlign w:val="baseline"/>
        </w:rPr>
        <w:t>Serão desclassificadas as propostas que não atenderem às exigências do presente Edital e seus Anexos, e que apresentarem irregularidades ou defeitos capazes de impedir o seu julgamento.</w:t>
      </w:r>
    </w:p>
    <w:p w:rsidR="008839AB" w:rsidRPr="0018539A" w:rsidRDefault="00157533" w:rsidP="00157533">
      <w:pPr>
        <w:numPr>
          <w:ilvl w:val="2"/>
          <w:numId w:val="1"/>
        </w:numPr>
        <w:tabs>
          <w:tab w:val="left" w:pos="993"/>
        </w:tabs>
        <w:spacing w:before="120"/>
        <w:ind w:left="851" w:hanging="851"/>
        <w:jc w:val="both"/>
        <w:rPr>
          <w:rFonts w:ascii="Arial" w:hAnsi="Arial" w:cs="Arial"/>
          <w:szCs w:val="20"/>
          <w:vertAlign w:val="baseline"/>
        </w:rPr>
      </w:pPr>
      <w:r w:rsidRPr="00157533">
        <w:rPr>
          <w:rFonts w:ascii="Arial" w:hAnsi="Arial" w:cs="Arial"/>
          <w:bCs/>
          <w:szCs w:val="20"/>
          <w:vertAlign w:val="baseline"/>
        </w:rPr>
        <w:t>A desclassificação de proposta será sempre fundamentada e registrada no sistema, com acompanhamento em tempo real por todos os participantes</w:t>
      </w:r>
      <w:r w:rsidR="008839AB" w:rsidRPr="0018539A">
        <w:rPr>
          <w:rFonts w:ascii="Arial" w:hAnsi="Arial" w:cs="Arial"/>
          <w:szCs w:val="20"/>
          <w:vertAlign w:val="baseline"/>
        </w:rPr>
        <w:t>.</w:t>
      </w:r>
    </w:p>
    <w:p w:rsidR="008839AB" w:rsidRPr="002842DE" w:rsidRDefault="008839AB" w:rsidP="008839AB">
      <w:pPr>
        <w:numPr>
          <w:ilvl w:val="1"/>
          <w:numId w:val="1"/>
        </w:numPr>
        <w:tabs>
          <w:tab w:val="left" w:pos="993"/>
        </w:tabs>
        <w:spacing w:before="120"/>
        <w:ind w:left="851" w:hanging="851"/>
        <w:jc w:val="both"/>
        <w:rPr>
          <w:rFonts w:ascii="Arial" w:hAnsi="Arial" w:cs="Arial"/>
          <w:b/>
          <w:szCs w:val="20"/>
          <w:vertAlign w:val="baseline"/>
        </w:rPr>
      </w:pPr>
      <w:r w:rsidRPr="002842DE">
        <w:rPr>
          <w:rFonts w:ascii="Arial" w:hAnsi="Arial" w:cs="Arial"/>
          <w:b/>
          <w:szCs w:val="20"/>
          <w:vertAlign w:val="baseline"/>
        </w:rPr>
        <w:t>CRITÉRIOS DE JULGAMENTO</w:t>
      </w:r>
    </w:p>
    <w:p w:rsidR="008839AB" w:rsidRPr="002842DE" w:rsidRDefault="008839AB" w:rsidP="008839AB">
      <w:pPr>
        <w:numPr>
          <w:ilvl w:val="2"/>
          <w:numId w:val="1"/>
        </w:numPr>
        <w:tabs>
          <w:tab w:val="left" w:pos="993"/>
        </w:tabs>
        <w:spacing w:before="120"/>
        <w:ind w:left="851" w:hanging="851"/>
        <w:jc w:val="both"/>
        <w:rPr>
          <w:rFonts w:ascii="Arial" w:hAnsi="Arial" w:cs="Arial"/>
          <w:szCs w:val="20"/>
          <w:vertAlign w:val="baseline"/>
        </w:rPr>
      </w:pPr>
      <w:r w:rsidRPr="002842DE">
        <w:rPr>
          <w:rFonts w:ascii="Arial" w:hAnsi="Arial" w:cs="Arial"/>
          <w:szCs w:val="20"/>
          <w:vertAlign w:val="baseline"/>
        </w:rPr>
        <w:t xml:space="preserve">Será considerada vencedora a Licitante habilitada que apresentar o </w:t>
      </w:r>
      <w:r w:rsidR="00917421" w:rsidRPr="002842DE">
        <w:rPr>
          <w:rFonts w:ascii="Arial" w:hAnsi="Arial" w:cs="Arial"/>
          <w:b/>
          <w:szCs w:val="20"/>
          <w:vertAlign w:val="baseline"/>
        </w:rPr>
        <w:t xml:space="preserve">MENOR PREÇO GLOBAL POR </w:t>
      </w:r>
      <w:r w:rsidR="008934F5" w:rsidRPr="002842DE">
        <w:rPr>
          <w:rFonts w:ascii="Arial" w:hAnsi="Arial" w:cs="Arial"/>
          <w:b/>
          <w:szCs w:val="20"/>
          <w:vertAlign w:val="baseline"/>
        </w:rPr>
        <w:t>GRUPO</w:t>
      </w:r>
      <w:r w:rsidRPr="002842DE">
        <w:rPr>
          <w:rFonts w:ascii="Arial" w:hAnsi="Arial" w:cs="Arial"/>
          <w:szCs w:val="20"/>
          <w:vertAlign w:val="baseline"/>
        </w:rPr>
        <w:t>, observado o preço máximo unitário e Global da Codevasf, com base nos quantitativos apresentados em planilha e que em hipótese alguma podem ser modificados quando da apresentação da proposta; e que atenda a todas as exigências para a execução dos serviços objeto deste Edital</w:t>
      </w:r>
      <w:r w:rsidR="008934F5" w:rsidRPr="002842DE">
        <w:rPr>
          <w:rFonts w:ascii="Arial" w:hAnsi="Arial" w:cs="Arial"/>
          <w:szCs w:val="20"/>
          <w:vertAlign w:val="baseline"/>
        </w:rPr>
        <w:t>.</w:t>
      </w:r>
    </w:p>
    <w:p w:rsidR="008839AB" w:rsidRPr="002842DE" w:rsidRDefault="008839AB" w:rsidP="008839AB">
      <w:pPr>
        <w:numPr>
          <w:ilvl w:val="2"/>
          <w:numId w:val="1"/>
        </w:numPr>
        <w:tabs>
          <w:tab w:val="left" w:pos="993"/>
        </w:tabs>
        <w:spacing w:before="120"/>
        <w:ind w:left="851" w:hanging="851"/>
        <w:jc w:val="both"/>
        <w:rPr>
          <w:rFonts w:ascii="Arial" w:hAnsi="Arial" w:cs="Arial"/>
          <w:szCs w:val="20"/>
          <w:vertAlign w:val="baseline"/>
        </w:rPr>
      </w:pPr>
      <w:r w:rsidRPr="002842DE">
        <w:rPr>
          <w:rFonts w:ascii="Arial" w:hAnsi="Arial" w:cs="Arial"/>
          <w:szCs w:val="20"/>
          <w:vertAlign w:val="baseline"/>
        </w:rPr>
        <w:t>A proposta deverá ser apresentada em reais, com duas casas decimais, com quantidades, com os preços unitário e total, em moeda nacional, já consideradas despesas com tributos, fretes (regionais e nacionais) e demais custos que incidam direta ou indiretamente na aquisição, conforme os itens e especificações constantes deste edital e seus anexos</w:t>
      </w:r>
      <w:r w:rsidR="008934F5" w:rsidRPr="002842DE">
        <w:rPr>
          <w:rFonts w:ascii="Arial" w:hAnsi="Arial" w:cs="Arial"/>
          <w:szCs w:val="20"/>
          <w:vertAlign w:val="baseline"/>
        </w:rPr>
        <w:t>.</w:t>
      </w:r>
    </w:p>
    <w:p w:rsidR="008839AB" w:rsidRPr="002842DE" w:rsidRDefault="008839AB" w:rsidP="008839AB">
      <w:pPr>
        <w:numPr>
          <w:ilvl w:val="0"/>
          <w:numId w:val="1"/>
        </w:numPr>
        <w:spacing w:before="360" w:after="120"/>
        <w:ind w:left="851" w:hanging="851"/>
        <w:jc w:val="both"/>
        <w:rPr>
          <w:rFonts w:ascii="Arial" w:hAnsi="Arial" w:cs="Arial"/>
          <w:b/>
          <w:bCs/>
          <w:szCs w:val="20"/>
          <w:vertAlign w:val="baseline"/>
        </w:rPr>
      </w:pPr>
      <w:r w:rsidRPr="002842DE">
        <w:rPr>
          <w:rFonts w:ascii="Arial" w:hAnsi="Arial" w:cs="Arial"/>
          <w:b/>
          <w:bCs/>
          <w:szCs w:val="20"/>
          <w:vertAlign w:val="baseline"/>
        </w:rPr>
        <w:t>FASE COMPETITIVA DOS LANCES</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Classificadas as propostas, o Pregoeiro dará início à fase competitiva, quando então as licitantes poderão encaminhar lances sucessivos exclusivamente por meio do Sistema Eletrônico, sendo a licitante imediatamente informada do seu recebimento e do valor consignado no registro.</w:t>
      </w:r>
    </w:p>
    <w:p w:rsidR="001F44F8" w:rsidRPr="00236D45" w:rsidRDefault="001F44F8" w:rsidP="001F44F8">
      <w:pPr>
        <w:numPr>
          <w:ilvl w:val="2"/>
          <w:numId w:val="1"/>
        </w:numPr>
        <w:tabs>
          <w:tab w:val="left" w:pos="851"/>
        </w:tabs>
        <w:spacing w:before="120"/>
        <w:ind w:left="851" w:hanging="851"/>
        <w:jc w:val="both"/>
        <w:rPr>
          <w:rFonts w:ascii="Arial" w:hAnsi="Arial" w:cs="Arial"/>
          <w:b/>
          <w:szCs w:val="20"/>
          <w:vertAlign w:val="baseline"/>
        </w:rPr>
      </w:pPr>
      <w:r w:rsidRPr="00236D45">
        <w:rPr>
          <w:rFonts w:ascii="Arial" w:hAnsi="Arial" w:cs="Arial"/>
          <w:b/>
          <w:szCs w:val="20"/>
          <w:vertAlign w:val="baseline"/>
        </w:rPr>
        <w:t xml:space="preserve">MODO DE DISPUTA: ABERTA. </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O licitante somente poderá oferecer lance inferior ao último por ele ofertado e registrado pelo sistema, podendo disputar os 2.º, 3.º, 4.º lugares e assim sucessivamente, se houver.</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Não serão aceitos dois ou mais lances iguais, prevalecendo aquele que for recebido e registrado primeiro.</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Durante o transcurso da Sessão Pública, as licitantes serão informadas, em tempo real, do valor do menor lance registrado que tenha sido apresentado pelas demais licitantes, vedada a identificação da detentora do lance.</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lastRenderedPageBreak/>
        <w:t>Em caso de empate, prevalecerá o lance recebido e registrado primeiro.</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Durante a fase de lances, o Pregoeiro poderá excluir, justificadamente, lance cujo valor seja manifestamente inexequível.</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No caso de desconexão do Pregoeiro, no decorrer da etapa de lances, se o Sistema Eletrônico permanecer acessível às licitantes, os lances continuarão sendo recebidos, sem prejuízo dos atos realizados.</w:t>
      </w:r>
    </w:p>
    <w:p w:rsidR="00236D45" w:rsidRDefault="00236D45" w:rsidP="00236D45">
      <w:pPr>
        <w:numPr>
          <w:ilvl w:val="2"/>
          <w:numId w:val="1"/>
        </w:numPr>
        <w:tabs>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O Pregoeiro, quando possível, dará continuidade à sua atuação no certame, sem prejuízo dos atos realizados.</w:t>
      </w:r>
    </w:p>
    <w:p w:rsidR="00236D45" w:rsidRPr="00236D45" w:rsidRDefault="00236D45" w:rsidP="00236D45">
      <w:pPr>
        <w:numPr>
          <w:ilvl w:val="2"/>
          <w:numId w:val="1"/>
        </w:numPr>
        <w:tabs>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 xml:space="preserve">Quando a desconexão do pregoeiro persistir por </w:t>
      </w:r>
      <w:r w:rsidRPr="00236D45">
        <w:rPr>
          <w:rFonts w:ascii="Arial" w:hAnsi="Arial" w:cs="Arial"/>
          <w:b/>
          <w:szCs w:val="20"/>
          <w:vertAlign w:val="baseline"/>
        </w:rPr>
        <w:t>tempo superior a 10 (dez) minutos</w:t>
      </w:r>
      <w:r w:rsidRPr="00236D45">
        <w:rPr>
          <w:rFonts w:ascii="Arial" w:hAnsi="Arial" w:cs="Arial"/>
          <w:szCs w:val="20"/>
          <w:vertAlign w:val="baseline"/>
        </w:rPr>
        <w:t xml:space="preserve">, a sessão pública será suspensa e reiniciada somente decorridas </w:t>
      </w:r>
      <w:r w:rsidRPr="00236D45">
        <w:rPr>
          <w:rFonts w:ascii="Arial" w:hAnsi="Arial" w:cs="Arial"/>
          <w:b/>
          <w:szCs w:val="20"/>
          <w:vertAlign w:val="baseline"/>
        </w:rPr>
        <w:t>24 (vinte e quatro)</w:t>
      </w:r>
      <w:r w:rsidRPr="00236D45">
        <w:rPr>
          <w:rFonts w:ascii="Arial" w:hAnsi="Arial" w:cs="Arial"/>
          <w:szCs w:val="20"/>
          <w:vertAlign w:val="baseline"/>
        </w:rPr>
        <w:t xml:space="preserve"> horas após a comunicação do fato aos participantes, no sítio eletrônico </w:t>
      </w:r>
      <w:r w:rsidRPr="00236D45">
        <w:rPr>
          <w:rFonts w:ascii="Arial" w:hAnsi="Arial" w:cs="Arial"/>
          <w:szCs w:val="20"/>
          <w:u w:val="single"/>
          <w:vertAlign w:val="baseline"/>
        </w:rPr>
        <w:t>www.comprasgovernamentais.gov.br</w:t>
      </w:r>
      <w:r w:rsidRPr="00236D45">
        <w:rPr>
          <w:rFonts w:ascii="Arial" w:hAnsi="Arial" w:cs="Arial"/>
          <w:szCs w:val="20"/>
          <w:vertAlign w:val="baseline"/>
        </w:rPr>
        <w:t xml:space="preserve"> (</w:t>
      </w:r>
      <w:r w:rsidRPr="00236D45">
        <w:rPr>
          <w:rFonts w:ascii="Arial" w:hAnsi="Arial" w:cs="Arial"/>
          <w:b/>
          <w:szCs w:val="20"/>
          <w:vertAlign w:val="baseline"/>
        </w:rPr>
        <w:t xml:space="preserve">art. 35, Decreto </w:t>
      </w:r>
      <w:r w:rsidR="00384678">
        <w:rPr>
          <w:rFonts w:ascii="Arial" w:hAnsi="Arial" w:cs="Arial"/>
          <w:b/>
          <w:szCs w:val="20"/>
          <w:vertAlign w:val="baseline"/>
        </w:rPr>
        <w:t>nº</w:t>
      </w:r>
      <w:r w:rsidRPr="00236D45">
        <w:rPr>
          <w:rFonts w:ascii="Arial" w:hAnsi="Arial" w:cs="Arial"/>
          <w:b/>
          <w:szCs w:val="20"/>
          <w:vertAlign w:val="baseline"/>
        </w:rPr>
        <w:t xml:space="preserve"> 10.024, de 20/09/2019</w:t>
      </w:r>
      <w:r w:rsidRPr="00236D45">
        <w:rPr>
          <w:rFonts w:ascii="Arial" w:hAnsi="Arial" w:cs="Arial"/>
          <w:szCs w:val="20"/>
          <w:vertAlign w:val="baseline"/>
        </w:rPr>
        <w:t>).</w:t>
      </w:r>
    </w:p>
    <w:p w:rsidR="00236D45" w:rsidRPr="00236D45" w:rsidRDefault="00236D45" w:rsidP="00236D45">
      <w:pPr>
        <w:numPr>
          <w:ilvl w:val="2"/>
          <w:numId w:val="1"/>
        </w:numPr>
        <w:tabs>
          <w:tab w:val="left" w:pos="1134"/>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A etapa de envio de lances na sessão pública durará dez minutos e, após isso, será prorrogada automaticamente pelo sistema quando houver lance ofertado nos últimos dois minutos do período de duração da sessão pública.</w:t>
      </w:r>
    </w:p>
    <w:p w:rsidR="00236D45" w:rsidRPr="00236D45" w:rsidRDefault="00236D45" w:rsidP="00236D45">
      <w:pPr>
        <w:numPr>
          <w:ilvl w:val="2"/>
          <w:numId w:val="1"/>
        </w:numPr>
        <w:tabs>
          <w:tab w:val="left" w:pos="1134"/>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A prorrogação automática da etapa de envio de lances será de dois minutos e ocorrerá sucessivamente sempre que houver lances enviados nesse período de prorrogação, inclusive quando se tratar de lances intermediários.</w:t>
      </w:r>
    </w:p>
    <w:p w:rsidR="00236D45" w:rsidRPr="00236D45" w:rsidRDefault="00236D45" w:rsidP="00236D45">
      <w:pPr>
        <w:numPr>
          <w:ilvl w:val="2"/>
          <w:numId w:val="1"/>
        </w:numPr>
        <w:tabs>
          <w:tab w:val="left" w:pos="1134"/>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Caso não haja novos lances, a sessão pública será encerrada automaticamente.</w:t>
      </w:r>
    </w:p>
    <w:p w:rsidR="00236D45" w:rsidRPr="00236D45" w:rsidRDefault="00236D45" w:rsidP="00236D45">
      <w:pPr>
        <w:numPr>
          <w:ilvl w:val="2"/>
          <w:numId w:val="1"/>
        </w:numPr>
        <w:tabs>
          <w:tab w:val="left" w:pos="1134"/>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Poderá haver reinício da etapa de envio de lances, mediante justificativa, quando a sessão pública foi encerrada sem as prorrogações automáticas pelo sistema, em prol da consecução do melhor preço.</w:t>
      </w:r>
    </w:p>
    <w:p w:rsidR="00236D45" w:rsidRPr="00236D45" w:rsidRDefault="00236D45" w:rsidP="00236D45">
      <w:pPr>
        <w:numPr>
          <w:ilvl w:val="1"/>
          <w:numId w:val="1"/>
        </w:numPr>
        <w:tabs>
          <w:tab w:val="left" w:pos="851"/>
        </w:tabs>
        <w:spacing w:before="120"/>
        <w:ind w:left="851" w:hanging="851"/>
        <w:jc w:val="both"/>
        <w:rPr>
          <w:rFonts w:ascii="Arial" w:hAnsi="Arial" w:cs="Arial"/>
          <w:b/>
          <w:szCs w:val="20"/>
          <w:vertAlign w:val="baseline"/>
        </w:rPr>
      </w:pPr>
      <w:r w:rsidRPr="00236D45">
        <w:rPr>
          <w:rFonts w:ascii="Arial" w:hAnsi="Arial" w:cs="Arial"/>
          <w:b/>
          <w:szCs w:val="20"/>
          <w:vertAlign w:val="baseline"/>
        </w:rPr>
        <w:t>Benefícios às Microempresa e Empresas de Pequeno Porte:</w:t>
      </w:r>
    </w:p>
    <w:p w:rsidR="00236D45" w:rsidRPr="00236D45" w:rsidRDefault="00236D45" w:rsidP="00236D45">
      <w:pPr>
        <w:numPr>
          <w:ilvl w:val="2"/>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Será assegurada, como critério de desempate, preferência de contratação para as microempresas e empresas de pequeno porte (Art. 44 da Lei Complementar n.º 123, de 14/12/2006).</w:t>
      </w:r>
    </w:p>
    <w:p w:rsidR="00236D45" w:rsidRPr="00236D45" w:rsidRDefault="00236D45" w:rsidP="00236D45">
      <w:pPr>
        <w:numPr>
          <w:ilvl w:val="2"/>
          <w:numId w:val="1"/>
        </w:numPr>
        <w:tabs>
          <w:tab w:val="left" w:pos="993"/>
        </w:tabs>
        <w:spacing w:before="120"/>
        <w:ind w:left="851" w:hanging="851"/>
        <w:jc w:val="both"/>
        <w:rPr>
          <w:rFonts w:ascii="Arial" w:hAnsi="Arial" w:cs="Arial"/>
          <w:szCs w:val="20"/>
          <w:vertAlign w:val="baseline"/>
        </w:rPr>
      </w:pPr>
      <w:r w:rsidRPr="00236D45">
        <w:rPr>
          <w:rFonts w:ascii="Arial" w:hAnsi="Arial" w:cs="Arial"/>
          <w:szCs w:val="20"/>
          <w:vertAlign w:val="baseline"/>
        </w:rPr>
        <w:t>Entende-se por empate aquelas situações em que as propostas apresentadas pelas Microempresas e Empresas de Pequeno Porte sejam superiores em até 5% (cinco por cento) à proposta mais bem classificada.</w:t>
      </w:r>
    </w:p>
    <w:p w:rsidR="00236D45" w:rsidRPr="00236D45" w:rsidRDefault="00236D45" w:rsidP="00236D45">
      <w:pPr>
        <w:numPr>
          <w:ilvl w:val="2"/>
          <w:numId w:val="1"/>
        </w:numPr>
        <w:tabs>
          <w:tab w:val="left" w:pos="993"/>
        </w:tabs>
        <w:spacing w:before="120"/>
        <w:ind w:left="851" w:hanging="851"/>
        <w:jc w:val="both"/>
        <w:rPr>
          <w:rFonts w:ascii="Arial" w:hAnsi="Arial" w:cs="Arial"/>
          <w:szCs w:val="20"/>
          <w:vertAlign w:val="baseline"/>
        </w:rPr>
      </w:pPr>
      <w:r w:rsidRPr="00236D45">
        <w:rPr>
          <w:rFonts w:ascii="Arial" w:hAnsi="Arial" w:cs="Arial"/>
          <w:szCs w:val="20"/>
          <w:vertAlign w:val="baseline"/>
        </w:rPr>
        <w:t>Para efeito do disposto no subitem 9.11.1 deste Edital (Art. 45 da Lei Complementar n.º 123, de 14/12/2006), ocorrendo o empate, proceder-se-á da seguinte forma:</w:t>
      </w:r>
    </w:p>
    <w:p w:rsidR="00236D45" w:rsidRPr="00236D45" w:rsidRDefault="00236D45" w:rsidP="00236D45">
      <w:pPr>
        <w:numPr>
          <w:ilvl w:val="2"/>
          <w:numId w:val="6"/>
        </w:numPr>
        <w:tabs>
          <w:tab w:val="left" w:pos="1134"/>
        </w:tabs>
        <w:spacing w:before="120"/>
        <w:ind w:left="1134" w:hanging="283"/>
        <w:jc w:val="both"/>
        <w:rPr>
          <w:rFonts w:ascii="Arial" w:hAnsi="Arial" w:cs="Arial"/>
          <w:szCs w:val="20"/>
          <w:vertAlign w:val="baseline"/>
        </w:rPr>
      </w:pPr>
      <w:r w:rsidRPr="00236D45">
        <w:rPr>
          <w:rFonts w:ascii="Arial" w:hAnsi="Arial" w:cs="Arial"/>
          <w:szCs w:val="20"/>
          <w:vertAlign w:val="baseline"/>
        </w:rPr>
        <w:t>A microempresa ou empresa de pequeno porte mais bem classificada será convocada pelo próprio sistema no portal www.comprasgovernamentais.gov.br, no prazo máximo de 5(cinco) minutos, após encerramento dos lances, sob pena de preclusão, para apresentar nova proposta de preço, inferior àquela considerada vencedora do certame, situação em que será adjudicado em seu favor o objeto licitado;</w:t>
      </w:r>
    </w:p>
    <w:p w:rsidR="00236D45" w:rsidRPr="00236D45" w:rsidRDefault="00236D45" w:rsidP="00236D45">
      <w:pPr>
        <w:numPr>
          <w:ilvl w:val="2"/>
          <w:numId w:val="6"/>
        </w:numPr>
        <w:tabs>
          <w:tab w:val="left" w:pos="1134"/>
        </w:tabs>
        <w:spacing w:before="120"/>
        <w:ind w:left="1134" w:hanging="283"/>
        <w:jc w:val="both"/>
        <w:rPr>
          <w:rFonts w:ascii="Arial" w:hAnsi="Arial" w:cs="Arial"/>
          <w:szCs w:val="20"/>
          <w:vertAlign w:val="baseline"/>
        </w:rPr>
      </w:pPr>
      <w:r w:rsidRPr="00236D45">
        <w:rPr>
          <w:rFonts w:ascii="Arial" w:hAnsi="Arial" w:cs="Arial"/>
          <w:szCs w:val="20"/>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236D45" w:rsidRPr="00236D45" w:rsidRDefault="00236D45" w:rsidP="00236D45">
      <w:pPr>
        <w:numPr>
          <w:ilvl w:val="2"/>
          <w:numId w:val="6"/>
        </w:numPr>
        <w:tabs>
          <w:tab w:val="left" w:pos="1134"/>
        </w:tabs>
        <w:spacing w:before="120"/>
        <w:ind w:left="1134" w:hanging="283"/>
        <w:jc w:val="both"/>
        <w:rPr>
          <w:rFonts w:ascii="Arial" w:hAnsi="Arial" w:cs="Arial"/>
          <w:szCs w:val="20"/>
          <w:vertAlign w:val="baseline"/>
        </w:rPr>
      </w:pPr>
      <w:r w:rsidRPr="00236D45">
        <w:rPr>
          <w:rFonts w:ascii="Arial" w:hAnsi="Arial" w:cs="Arial"/>
          <w:szCs w:val="20"/>
          <w:vertAlign w:val="baseline"/>
        </w:rPr>
        <w:t>No caso de equivalência dos valores apresentados pelas Microempresas e Empresas de Pequeno Porte que se encontrem no intervalo estabelecido no § 2.º do art. 44 da Lei Complementar n.º 123 retro mencionada, os lances serão ofertados de acordo com a ordem de classificação definida pelo próprio sistema.</w:t>
      </w:r>
    </w:p>
    <w:p w:rsidR="00236D45" w:rsidRPr="00236D45" w:rsidRDefault="00236D45" w:rsidP="00236D45">
      <w:pPr>
        <w:numPr>
          <w:ilvl w:val="3"/>
          <w:numId w:val="1"/>
        </w:numPr>
        <w:tabs>
          <w:tab w:val="left" w:pos="567"/>
        </w:tabs>
        <w:spacing w:before="120"/>
        <w:ind w:left="851" w:hanging="851"/>
        <w:jc w:val="both"/>
        <w:rPr>
          <w:rFonts w:ascii="Arial" w:hAnsi="Arial" w:cs="Arial"/>
          <w:szCs w:val="20"/>
          <w:vertAlign w:val="baseline"/>
        </w:rPr>
      </w:pPr>
      <w:r w:rsidRPr="00236D45">
        <w:rPr>
          <w:rFonts w:ascii="Arial" w:hAnsi="Arial" w:cs="Arial"/>
          <w:szCs w:val="20"/>
          <w:vertAlign w:val="baseline"/>
        </w:rPr>
        <w:t>Na hipótese da não contratação nos termos previstos no subitem acima, o objeto licitado será adjudicado em favor da proposta originalmente vencedora do certame.</w:t>
      </w:r>
    </w:p>
    <w:p w:rsidR="00236D45" w:rsidRPr="00236D45" w:rsidRDefault="00236D45" w:rsidP="00236D45">
      <w:pPr>
        <w:numPr>
          <w:ilvl w:val="3"/>
          <w:numId w:val="1"/>
        </w:numPr>
        <w:tabs>
          <w:tab w:val="left" w:pos="567"/>
        </w:tabs>
        <w:spacing w:before="120"/>
        <w:ind w:left="851" w:hanging="851"/>
        <w:jc w:val="both"/>
        <w:rPr>
          <w:rFonts w:ascii="Arial" w:hAnsi="Arial" w:cs="Arial"/>
          <w:szCs w:val="20"/>
          <w:vertAlign w:val="baseline"/>
        </w:rPr>
      </w:pPr>
      <w:r w:rsidRPr="00236D45">
        <w:rPr>
          <w:rFonts w:ascii="Arial" w:hAnsi="Arial" w:cs="Arial"/>
          <w:szCs w:val="20"/>
          <w:vertAlign w:val="baseline"/>
        </w:rPr>
        <w:t>A condição prevista no subitem 9.11.3.1 somente se aplicará quando a melhor oferta inicial não tiver sido apresentada por micro empresa e empresa de pequeno porte.</w:t>
      </w:r>
    </w:p>
    <w:p w:rsidR="008839AB" w:rsidRDefault="00236D45" w:rsidP="00236D45">
      <w:pPr>
        <w:numPr>
          <w:ilvl w:val="2"/>
          <w:numId w:val="1"/>
        </w:numPr>
        <w:tabs>
          <w:tab w:val="left" w:pos="567"/>
        </w:tabs>
        <w:spacing w:before="120"/>
        <w:ind w:left="851" w:hanging="851"/>
        <w:jc w:val="both"/>
        <w:rPr>
          <w:rFonts w:ascii="Arial" w:hAnsi="Arial" w:cs="Arial"/>
          <w:b/>
          <w:szCs w:val="20"/>
          <w:vertAlign w:val="baseline"/>
        </w:rPr>
      </w:pPr>
      <w:r w:rsidRPr="00236D45">
        <w:rPr>
          <w:rFonts w:ascii="Arial" w:hAnsi="Arial" w:cs="Arial"/>
          <w:szCs w:val="20"/>
          <w:vertAlign w:val="baseline"/>
        </w:rPr>
        <w:lastRenderedPageBreak/>
        <w:t xml:space="preserve">O Pregoeiro poderá anunciar a licitante vencedora imediatamente após o encerramento da sessão pública, ou, quando for o caso, após a negociação e decisão acerca da </w:t>
      </w:r>
      <w:r w:rsidRPr="00236D45">
        <w:rPr>
          <w:rFonts w:ascii="Arial" w:hAnsi="Arial" w:cs="Arial"/>
          <w:b/>
          <w:szCs w:val="20"/>
          <w:vertAlign w:val="baseline"/>
        </w:rPr>
        <w:t>aceitação do lance de menor valor</w:t>
      </w:r>
      <w:r w:rsidR="008839AB" w:rsidRPr="0018539A">
        <w:rPr>
          <w:rFonts w:ascii="Arial" w:hAnsi="Arial" w:cs="Arial"/>
          <w:b/>
          <w:szCs w:val="20"/>
          <w:vertAlign w:val="baseline"/>
        </w:rPr>
        <w:t>.</w:t>
      </w:r>
    </w:p>
    <w:p w:rsidR="008839AB" w:rsidRPr="0018539A" w:rsidRDefault="008839AB" w:rsidP="008839AB">
      <w:pPr>
        <w:numPr>
          <w:ilvl w:val="0"/>
          <w:numId w:val="1"/>
        </w:numPr>
        <w:spacing w:before="360" w:after="120"/>
        <w:ind w:left="851" w:hanging="851"/>
        <w:jc w:val="both"/>
        <w:rPr>
          <w:rFonts w:ascii="Arial" w:hAnsi="Arial" w:cs="Arial"/>
          <w:b/>
          <w:bCs/>
          <w:szCs w:val="20"/>
          <w:vertAlign w:val="baseline"/>
        </w:rPr>
      </w:pPr>
      <w:r w:rsidRPr="0018539A">
        <w:rPr>
          <w:rFonts w:ascii="Arial" w:hAnsi="Arial" w:cs="Arial"/>
          <w:b/>
          <w:bCs/>
          <w:szCs w:val="20"/>
          <w:vertAlign w:val="baseline"/>
        </w:rPr>
        <w:t>ACEITAÇÃO DAS PROPOSTAS DE PREÇOS</w:t>
      </w:r>
    </w:p>
    <w:p w:rsidR="000D12D3" w:rsidRPr="000D12D3" w:rsidRDefault="000D12D3" w:rsidP="000D12D3">
      <w:pPr>
        <w:numPr>
          <w:ilvl w:val="1"/>
          <w:numId w:val="1"/>
        </w:numPr>
        <w:tabs>
          <w:tab w:val="left" w:pos="567"/>
        </w:tabs>
        <w:spacing w:before="120"/>
        <w:ind w:left="851" w:hanging="851"/>
        <w:jc w:val="both"/>
        <w:rPr>
          <w:rFonts w:ascii="Arial" w:hAnsi="Arial" w:cs="Arial"/>
          <w:szCs w:val="20"/>
          <w:vertAlign w:val="baseline"/>
        </w:rPr>
      </w:pPr>
      <w:r w:rsidRPr="000D12D3">
        <w:rPr>
          <w:rFonts w:ascii="Arial" w:hAnsi="Arial" w:cs="Arial"/>
          <w:szCs w:val="20"/>
          <w:vertAlign w:val="baseline"/>
        </w:rPr>
        <w:t xml:space="preserve">Encerrada a etapa de lances, o Pregoeiro examinará a proposta classificada em primeiro lugar quanto à compatibilidade do preço em relação ao orçado para contratação e verificará a viabilidade de sua aceitação, conforme as disposições deste Edital e seus Anexos </w:t>
      </w:r>
      <w:r w:rsidRPr="000D12D3">
        <w:rPr>
          <w:rFonts w:ascii="Arial" w:hAnsi="Arial" w:cs="Arial"/>
          <w:b/>
          <w:szCs w:val="20"/>
          <w:vertAlign w:val="baseline"/>
        </w:rPr>
        <w:t>(art. 39 do Decreto n.º 10.024, de 20/09/2019).</w:t>
      </w:r>
    </w:p>
    <w:p w:rsidR="008839AB" w:rsidRPr="0018539A" w:rsidRDefault="000D12D3" w:rsidP="000D12D3">
      <w:pPr>
        <w:numPr>
          <w:ilvl w:val="1"/>
          <w:numId w:val="1"/>
        </w:numPr>
        <w:tabs>
          <w:tab w:val="left" w:pos="567"/>
        </w:tabs>
        <w:spacing w:before="120"/>
        <w:ind w:left="851" w:hanging="851"/>
        <w:jc w:val="both"/>
        <w:rPr>
          <w:rFonts w:ascii="Arial" w:hAnsi="Arial" w:cs="Arial"/>
          <w:szCs w:val="20"/>
          <w:vertAlign w:val="baseline"/>
        </w:rPr>
      </w:pPr>
      <w:r w:rsidRPr="000D12D3">
        <w:rPr>
          <w:rFonts w:ascii="Arial" w:hAnsi="Arial" w:cs="Arial"/>
          <w:szCs w:val="20"/>
          <w:vertAlign w:val="baseline"/>
        </w:rPr>
        <w:t xml:space="preserve">O Pregoeiro poderá negociar diretamente com a licitante detentora da proposta de menor preço global por </w:t>
      </w:r>
      <w:r w:rsidR="000425FC">
        <w:rPr>
          <w:rFonts w:ascii="Arial" w:hAnsi="Arial" w:cs="Arial"/>
          <w:szCs w:val="20"/>
          <w:vertAlign w:val="baseline"/>
        </w:rPr>
        <w:t>Grupo</w:t>
      </w:r>
      <w:r w:rsidRPr="000D12D3">
        <w:rPr>
          <w:rFonts w:ascii="Arial" w:hAnsi="Arial" w:cs="Arial"/>
          <w:szCs w:val="20"/>
          <w:vertAlign w:val="baseline"/>
        </w:rPr>
        <w:t>, no sentido de que seja obtido melhor preço, nos termos do art. 38 do Decreto 10.024/2019, e ainda</w:t>
      </w:r>
      <w:r w:rsidR="008839AB" w:rsidRPr="0018539A">
        <w:rPr>
          <w:rFonts w:ascii="Arial" w:hAnsi="Arial" w:cs="Arial"/>
          <w:szCs w:val="20"/>
          <w:vertAlign w:val="baseline"/>
        </w:rPr>
        <w:t>.</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não houver lances e o menor preço global e preços unitários estiver em desacordo com o orçado pela CODEVASF;</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 xml:space="preserve">Quando a proposta classificada em primeiro lugar, ou seja, a de menor preço por </w:t>
      </w:r>
      <w:r w:rsidR="000425FC">
        <w:rPr>
          <w:rFonts w:ascii="Arial" w:hAnsi="Arial" w:cs="Arial"/>
          <w:color w:val="000000" w:themeColor="text1"/>
          <w:szCs w:val="20"/>
          <w:vertAlign w:val="baseline"/>
        </w:rPr>
        <w:t>Grupo</w:t>
      </w:r>
      <w:r w:rsidRPr="00211FEA">
        <w:rPr>
          <w:rFonts w:ascii="Arial" w:hAnsi="Arial" w:cs="Arial"/>
          <w:color w:val="000000" w:themeColor="text1"/>
          <w:szCs w:val="20"/>
          <w:vertAlign w:val="baseline"/>
        </w:rPr>
        <w:t>, estiver com preço global e unitários em desacordo com o orçado pela CODEVASF, mesmo após encerramento da etapa competitiva;</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a proposta de menor valor não for aceitável ou se a licitante desatender às exigências de habilitação;</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No caso de não comparecimento do licitante vencedor para a assinatura do contrato no prazo estipulado ou em caso de recusa por parte desta, poderá também negociar a proposta subsequente para obter melhor preço.</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195498">
        <w:rPr>
          <w:rFonts w:ascii="Arial" w:hAnsi="Arial" w:cs="Arial"/>
          <w:b/>
          <w:color w:val="000000" w:themeColor="text1"/>
          <w:szCs w:val="20"/>
          <w:vertAlign w:val="baseline"/>
        </w:rPr>
        <w:t>A negociação será realizada por meio do Sistema Eletrônico</w:t>
      </w:r>
      <w:r w:rsidRPr="00211FEA">
        <w:rPr>
          <w:rFonts w:ascii="Arial" w:hAnsi="Arial" w:cs="Arial"/>
          <w:color w:val="000000" w:themeColor="text1"/>
          <w:szCs w:val="20"/>
          <w:vertAlign w:val="baseline"/>
        </w:rPr>
        <w:t xml:space="preserve">, podendo ser acompanhada pelos demais licitantes, no prazo de 2 (duas) horas, contado da solicitação do Pregoeiro no sistema, adequada ao último lance ofertado, nos termos do </w:t>
      </w:r>
      <w:r w:rsidRPr="00211FEA">
        <w:rPr>
          <w:rFonts w:ascii="Arial" w:hAnsi="Arial" w:cs="Arial"/>
          <w:b/>
          <w:color w:val="000000" w:themeColor="text1"/>
          <w:szCs w:val="20"/>
          <w:vertAlign w:val="baseline"/>
        </w:rPr>
        <w:t>art. 38, §§ 1º e 2º, do Decreto 10.024/2019</w:t>
      </w:r>
      <w:r w:rsidRPr="00211FEA">
        <w:rPr>
          <w:rFonts w:ascii="Arial" w:hAnsi="Arial" w:cs="Arial"/>
          <w:color w:val="000000" w:themeColor="text1"/>
          <w:szCs w:val="20"/>
          <w:vertAlign w:val="baseline"/>
        </w:rPr>
        <w:t>.</w:t>
      </w:r>
    </w:p>
    <w:p w:rsidR="00211FEA" w:rsidRP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Não serão aceitas propostas com preços unitários e global superior ao valor orçado pela CODEVASF, ou com preços manifestamente inexequíveis.</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Considerar-se-á inexequível a proposta que não venha a ter demonstrada sua viabilidade através de documentação que comprove que os custos envolvidos na contratação são coerentes com os de mercado.</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houver indícios de inexequibilidade da proposta de preço, ou em caso da necessidade de esclarecimentos complementares, poderá ser efetuada diligência para efeito de comprovação de sua exequibilidade, podendo-se adotar, dentre outros, os seguintes procedimentos:</w:t>
      </w:r>
    </w:p>
    <w:p w:rsidR="00211FEA" w:rsidRPr="00211FEA" w:rsidRDefault="00211FEA" w:rsidP="004540C1">
      <w:pPr>
        <w:numPr>
          <w:ilvl w:val="1"/>
          <w:numId w:val="15"/>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Questionamentos junto ao licitante vencedor para apresentação de justificativas e comprovações em relação aos custos com indícios de inexequibilidade;</w:t>
      </w:r>
    </w:p>
    <w:p w:rsidR="00211FEA" w:rsidRPr="00211FEA" w:rsidRDefault="00211FEA" w:rsidP="004540C1">
      <w:pPr>
        <w:numPr>
          <w:ilvl w:val="1"/>
          <w:numId w:val="15"/>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Pesquisas em órgãos públicos ou empresas privadas;</w:t>
      </w:r>
    </w:p>
    <w:p w:rsidR="00211FEA" w:rsidRPr="00211FEA" w:rsidRDefault="00211FEA" w:rsidP="004540C1">
      <w:pPr>
        <w:numPr>
          <w:ilvl w:val="1"/>
          <w:numId w:val="15"/>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Demais verificações que por ventura se fizerem necessárias.</w:t>
      </w:r>
    </w:p>
    <w:p w:rsidR="00211FEA" w:rsidRPr="00211FEA" w:rsidRDefault="00211FEA" w:rsidP="00211FEA">
      <w:pPr>
        <w:numPr>
          <w:ilvl w:val="1"/>
          <w:numId w:val="1"/>
        </w:numPr>
        <w:tabs>
          <w:tab w:val="left" w:pos="567"/>
        </w:tabs>
        <w:spacing w:before="120"/>
        <w:ind w:left="851" w:hanging="851"/>
        <w:jc w:val="both"/>
        <w:rPr>
          <w:rFonts w:ascii="Arial" w:hAnsi="Arial" w:cs="Arial"/>
          <w:b/>
          <w:color w:val="000000" w:themeColor="text1"/>
          <w:szCs w:val="20"/>
          <w:vertAlign w:val="baseline"/>
        </w:rPr>
      </w:pPr>
      <w:r w:rsidRPr="00211FEA">
        <w:rPr>
          <w:rFonts w:ascii="Arial" w:hAnsi="Arial" w:cs="Arial"/>
          <w:b/>
          <w:color w:val="000000" w:themeColor="text1"/>
          <w:szCs w:val="20"/>
          <w:vertAlign w:val="baseline"/>
        </w:rPr>
        <w:t xml:space="preserve">É facultado ao Pregoeiro,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complementar a instrução do processo, conforme art. 57 do Regulamento de Interno de Licitações e Contratos da CODEVASF. </w:t>
      </w:r>
    </w:p>
    <w:p w:rsidR="00211FEA" w:rsidRP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Também será desclassificada a proposta que, após a diligência, não justificar eventuais irregularidades apontadas pelo Pregoeiro.</w:t>
      </w:r>
    </w:p>
    <w:p w:rsidR="00211FEA" w:rsidRPr="00211FEA" w:rsidRDefault="00211FEA" w:rsidP="00211FEA">
      <w:pPr>
        <w:numPr>
          <w:ilvl w:val="1"/>
          <w:numId w:val="1"/>
        </w:numPr>
        <w:tabs>
          <w:tab w:val="left" w:pos="567"/>
        </w:tabs>
        <w:spacing w:before="120"/>
        <w:ind w:left="851" w:hanging="851"/>
        <w:jc w:val="both"/>
        <w:rPr>
          <w:rFonts w:ascii="Arial" w:hAnsi="Arial" w:cs="Arial"/>
          <w:b/>
          <w:color w:val="000000" w:themeColor="text1"/>
          <w:szCs w:val="20"/>
          <w:vertAlign w:val="baseline"/>
        </w:rPr>
      </w:pPr>
      <w:r w:rsidRPr="00211FEA">
        <w:rPr>
          <w:rFonts w:ascii="Arial" w:hAnsi="Arial" w:cs="Arial"/>
          <w:b/>
          <w:color w:val="000000" w:themeColor="text1"/>
          <w:szCs w:val="20"/>
          <w:vertAlign w:val="baseline"/>
        </w:rPr>
        <w:t xml:space="preserve">No julgamento das propostas o Pregoeiro poderá sanar erros ou falhas que não alterem a substância das mesmas, mediante despacho fundamentado, registrado em ata e </w:t>
      </w:r>
      <w:r w:rsidRPr="00211FEA">
        <w:rPr>
          <w:rFonts w:ascii="Arial" w:hAnsi="Arial" w:cs="Arial"/>
          <w:b/>
          <w:color w:val="000000" w:themeColor="text1"/>
          <w:szCs w:val="20"/>
          <w:vertAlign w:val="baseline"/>
        </w:rPr>
        <w:lastRenderedPageBreak/>
        <w:t>acessível a todos, atribuindo-lhes validade e eficácia para fins de classificação e aceitação (art. 47 do Decreto nº 10.024, de 20/09/2019).</w:t>
      </w:r>
    </w:p>
    <w:p w:rsidR="00211FEA" w:rsidRP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Erros aritméticos serão retificados desde que não importem em acréscimo do preço fixado na Carta de Apresentação de Proposta, que exige a apresentação de propostas firmes e valiosas:</w:t>
      </w:r>
    </w:p>
    <w:p w:rsidR="00211FEA" w:rsidRPr="00211FEA" w:rsidRDefault="00211FEA" w:rsidP="00CB30E8">
      <w:pPr>
        <w:numPr>
          <w:ilvl w:val="2"/>
          <w:numId w:val="16"/>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houver discrepância entre o preço unitário e o preço total, o qual é obtido pela multiplicação do preço unitário pela quantidade, o preço unitário prevalecerá, e o preço total será corrigido;</w:t>
      </w:r>
    </w:p>
    <w:p w:rsidR="00211FEA" w:rsidRDefault="00211FEA" w:rsidP="00CB30E8">
      <w:pPr>
        <w:numPr>
          <w:ilvl w:val="2"/>
          <w:numId w:val="16"/>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houver discrepância entre os valores numéricos e seus componentes por extenso, prevalecerão os valores descritos por extenso;</w:t>
      </w:r>
    </w:p>
    <w:p w:rsidR="00211FEA" w:rsidRPr="00211FEA" w:rsidRDefault="00211FEA" w:rsidP="00CB30E8">
      <w:pPr>
        <w:numPr>
          <w:ilvl w:val="2"/>
          <w:numId w:val="16"/>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houver discrepância entre os valores unitários constantes das Planilhas de Composições de Preços Unitários e a Planilha de Preços Unitários, prevalecerá o valor da Composições de Preços Unitários.</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Erros ou distorções em qualquer preço ou componente de preço, que impliquem em acréscimo do preço fixado na Carta de Apresentação de Proposta não serão considerados.</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Ocorrendo a hipótese prevista no subitem acima a licitante deverá honrar o preço fixado na Carta de Apresentação de Proposta, sob pena de desclassificação.</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A adequação da proposta na forma dos itens anteriores não poderá acarretar majoração de seu valor global.</w:t>
      </w:r>
    </w:p>
    <w:p w:rsid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Não se admitirá proposta que apresentar preço global ou unitário simbólico, irrisório ou de valor zero, incompatíveis com os preços dos insumos de mercado, acrescidos dos respectivos encargos</w:t>
      </w:r>
    </w:p>
    <w:p w:rsidR="00815DD5" w:rsidRPr="0018539A" w:rsidRDefault="00815DD5" w:rsidP="00815DD5">
      <w:pPr>
        <w:numPr>
          <w:ilvl w:val="1"/>
          <w:numId w:val="1"/>
        </w:numPr>
        <w:tabs>
          <w:tab w:val="left" w:pos="567"/>
        </w:tabs>
        <w:spacing w:before="120"/>
        <w:ind w:left="851" w:hanging="851"/>
        <w:jc w:val="both"/>
        <w:rPr>
          <w:rFonts w:ascii="Arial" w:hAnsi="Arial" w:cs="Arial"/>
          <w:color w:val="000000" w:themeColor="text1"/>
          <w:szCs w:val="20"/>
          <w:vertAlign w:val="baseline"/>
        </w:rPr>
      </w:pPr>
      <w:r w:rsidRPr="00815DD5">
        <w:rPr>
          <w:rFonts w:ascii="Arial" w:hAnsi="Arial" w:cs="Arial"/>
          <w:color w:val="000000" w:themeColor="text1"/>
          <w:szCs w:val="20"/>
          <w:vertAlign w:val="baseline"/>
        </w:rPr>
        <w:t xml:space="preserve">A Proposta de Preços da melhor oferta, classificada em primeiro lugar, inicialmente encaminhada </w:t>
      </w:r>
      <w:r w:rsidRPr="00BC1053">
        <w:rPr>
          <w:rFonts w:ascii="Arial" w:hAnsi="Arial" w:cs="Arial"/>
          <w:szCs w:val="20"/>
          <w:vertAlign w:val="baseline"/>
        </w:rPr>
        <w:t xml:space="preserve">nos termos determinados pelo subitem 7.1 deste Edital, que compreende a descrição do objeto e todas as demais informações afins julgadas necessárias ou convenientes, deverá ser </w:t>
      </w:r>
      <w:r w:rsidR="003402FF" w:rsidRPr="00BC1053">
        <w:rPr>
          <w:rFonts w:ascii="Arial" w:hAnsi="Arial" w:cs="Arial"/>
          <w:b/>
          <w:szCs w:val="20"/>
          <w:vertAlign w:val="baseline"/>
        </w:rPr>
        <w:t>REFORMULADA</w:t>
      </w:r>
      <w:r w:rsidRPr="00BC1053">
        <w:rPr>
          <w:rFonts w:ascii="Arial" w:hAnsi="Arial" w:cs="Arial"/>
          <w:szCs w:val="20"/>
          <w:vertAlign w:val="baseline"/>
        </w:rPr>
        <w:t xml:space="preserve">, ao último lance ou valor negociado, </w:t>
      </w:r>
      <w:r w:rsidRPr="00BC1053">
        <w:rPr>
          <w:rFonts w:ascii="Arial" w:hAnsi="Arial" w:cs="Arial"/>
          <w:b/>
          <w:szCs w:val="20"/>
          <w:vertAlign w:val="baseline"/>
        </w:rPr>
        <w:t>respeitando os preços unitários e globais orçados pela Codevasf,</w:t>
      </w:r>
      <w:r w:rsidRPr="00BC1053">
        <w:rPr>
          <w:rFonts w:ascii="Arial" w:hAnsi="Arial" w:cs="Arial"/>
          <w:szCs w:val="20"/>
          <w:vertAlign w:val="baseline"/>
        </w:rPr>
        <w:t xml:space="preserve"> conforme o </w:t>
      </w:r>
      <w:r w:rsidRPr="003F3C26">
        <w:rPr>
          <w:rFonts w:ascii="Arial" w:hAnsi="Arial" w:cs="Arial"/>
          <w:b/>
          <w:szCs w:val="20"/>
          <w:vertAlign w:val="baseline"/>
        </w:rPr>
        <w:t>Item 7 do Projeto Básico/Termo de Referência</w:t>
      </w:r>
      <w:r w:rsidRPr="00BC1053">
        <w:rPr>
          <w:rFonts w:ascii="Arial" w:hAnsi="Arial" w:cs="Arial"/>
          <w:szCs w:val="20"/>
          <w:vertAlign w:val="baseline"/>
        </w:rPr>
        <w:t xml:space="preserve">, Anexo I deste Edital, e enviada  por meio da opção “Enviar Anexo” do Sistema </w:t>
      </w:r>
      <w:hyperlink r:id="rId17" w:history="1">
        <w:r w:rsidRPr="0018539A">
          <w:rPr>
            <w:rStyle w:val="Hyperlink"/>
            <w:rFonts w:ascii="Arial" w:hAnsi="Arial" w:cs="Arial"/>
            <w:szCs w:val="20"/>
            <w:vertAlign w:val="baseline"/>
          </w:rPr>
          <w:t>www.comprasgovernamentais.gov.br</w:t>
        </w:r>
      </w:hyperlink>
      <w:r w:rsidRPr="00815DD5">
        <w:rPr>
          <w:rFonts w:ascii="Arial" w:hAnsi="Arial" w:cs="Arial"/>
          <w:color w:val="000000" w:themeColor="text1"/>
          <w:szCs w:val="20"/>
          <w:vertAlign w:val="baseline"/>
        </w:rPr>
        <w:t xml:space="preserve">, </w:t>
      </w:r>
      <w:r w:rsidRPr="00815DD5">
        <w:rPr>
          <w:rFonts w:ascii="Arial" w:hAnsi="Arial" w:cs="Arial"/>
          <w:b/>
          <w:color w:val="000000" w:themeColor="text1"/>
          <w:szCs w:val="20"/>
          <w:vertAlign w:val="baseline"/>
        </w:rPr>
        <w:t>em arquivo único</w:t>
      </w:r>
      <w:r w:rsidRPr="00815DD5">
        <w:rPr>
          <w:rFonts w:ascii="Arial" w:hAnsi="Arial" w:cs="Arial"/>
          <w:color w:val="000000" w:themeColor="text1"/>
          <w:szCs w:val="20"/>
          <w:vertAlign w:val="baseline"/>
        </w:rPr>
        <w:t xml:space="preserve">, ou em caso de indisponibilidade e/ou dificuldades técnicas referentes ao sistema enviar para o e-mail: </w:t>
      </w:r>
      <w:r>
        <w:rPr>
          <w:rFonts w:ascii="Arial" w:hAnsi="Arial" w:cs="Arial"/>
          <w:color w:val="000000" w:themeColor="text1"/>
          <w:szCs w:val="20"/>
          <w:vertAlign w:val="baseline"/>
        </w:rPr>
        <w:t>3</w:t>
      </w:r>
      <w:r w:rsidRPr="00815DD5">
        <w:rPr>
          <w:rFonts w:ascii="Arial" w:hAnsi="Arial" w:cs="Arial"/>
          <w:color w:val="000000" w:themeColor="text1"/>
          <w:szCs w:val="20"/>
          <w:vertAlign w:val="baseline"/>
        </w:rPr>
        <w:t xml:space="preserve">a.sl@codevasf.gov.br, </w:t>
      </w:r>
      <w:r w:rsidRPr="0018539A">
        <w:rPr>
          <w:rFonts w:ascii="Arial" w:hAnsi="Arial" w:cs="Arial"/>
          <w:color w:val="000000" w:themeColor="text1"/>
          <w:szCs w:val="20"/>
          <w:vertAlign w:val="baseline"/>
        </w:rPr>
        <w:t xml:space="preserve">no prazo de até </w:t>
      </w:r>
      <w:r w:rsidRPr="00815DD5">
        <w:rPr>
          <w:rFonts w:ascii="Arial" w:hAnsi="Arial" w:cs="Arial"/>
          <w:b/>
          <w:color w:val="000000" w:themeColor="text1"/>
          <w:szCs w:val="20"/>
          <w:vertAlign w:val="baseline"/>
        </w:rPr>
        <w:t xml:space="preserve">04 (quatro) horas </w:t>
      </w:r>
      <w:r w:rsidRPr="00815DD5">
        <w:rPr>
          <w:rFonts w:ascii="Arial" w:hAnsi="Arial" w:cs="Arial"/>
          <w:color w:val="000000" w:themeColor="text1"/>
          <w:szCs w:val="20"/>
          <w:vertAlign w:val="baseline"/>
        </w:rPr>
        <w:t>determinado pelo Pregoeiro, a partir da comunicação da CODEVASF por meio do seu Pregoeiro, acompanhada ainda dos documentos a seguir descritos</w:t>
      </w:r>
    </w:p>
    <w:p w:rsidR="008839AB" w:rsidRDefault="00981C94" w:rsidP="00CC75FF">
      <w:pPr>
        <w:pStyle w:val="PargrafodaLista"/>
        <w:numPr>
          <w:ilvl w:val="0"/>
          <w:numId w:val="19"/>
        </w:numPr>
        <w:tabs>
          <w:tab w:val="left" w:pos="851"/>
        </w:tabs>
        <w:spacing w:before="120"/>
        <w:ind w:left="1276"/>
        <w:jc w:val="both"/>
        <w:rPr>
          <w:rFonts w:ascii="Arial" w:hAnsi="Arial" w:cs="Arial"/>
        </w:rPr>
      </w:pPr>
      <w:r w:rsidRPr="00D674D7">
        <w:rPr>
          <w:rFonts w:ascii="Arial" w:hAnsi="Arial" w:cs="Arial"/>
        </w:rPr>
        <w:t>A Carta de Apresentação da Proposta – Anexo II deste Edital – Modelo I - deverá constituir-se no primeiro documento da Proposta, contendo o valor global para a execução do objeto desta licitação, devidamente assinado pelo representante legal do licitante, e com prazo de validade que não poderá ser inferior a 60 (sessenta) dias corridos, contados a partir da data estabelecida para a entrega da proposta, sujeita à revalidação por idêntico período. A Carta de Apresentação da Proposta deverá conter ainda os seguintes dados</w:t>
      </w:r>
      <w:r w:rsidR="00D674D7">
        <w:rPr>
          <w:rFonts w:ascii="Arial" w:hAnsi="Arial" w:cs="Arial"/>
        </w:rPr>
        <w:t xml:space="preserve">:                                                                                                      - a.1) </w:t>
      </w:r>
      <w:r w:rsidR="00D674D7" w:rsidRPr="00D674D7">
        <w:rPr>
          <w:rFonts w:ascii="Arial" w:hAnsi="Arial" w:cs="Arial"/>
        </w:rPr>
        <w:t>Nome e endereço completo do licitante, e-mail (para o qual também será deverá ser encaminhada a Ata de Registro de Preços), sítio, número de telefone, endereço, CNPJ e qualificação (nome, estado civil, profissão, CPF, identidade e endereço) do dirigente ou representante legal, este mediante instrumento de procuração, que assinará o contrato no caso de o licitante ser o vencedor</w:t>
      </w:r>
      <w:r w:rsidR="00FC3EC5">
        <w:rPr>
          <w:rFonts w:ascii="Arial" w:hAnsi="Arial" w:cs="Arial"/>
        </w:rPr>
        <w:t>.</w:t>
      </w:r>
    </w:p>
    <w:p w:rsidR="008839AB" w:rsidRPr="00D674D7" w:rsidRDefault="008839AB" w:rsidP="00CC75FF">
      <w:pPr>
        <w:pStyle w:val="PargrafodaLista"/>
        <w:numPr>
          <w:ilvl w:val="0"/>
          <w:numId w:val="19"/>
        </w:numPr>
        <w:tabs>
          <w:tab w:val="left" w:pos="851"/>
        </w:tabs>
        <w:spacing w:before="120"/>
        <w:ind w:left="1276"/>
        <w:jc w:val="both"/>
        <w:rPr>
          <w:rFonts w:ascii="Arial" w:hAnsi="Arial" w:cs="Arial"/>
        </w:rPr>
      </w:pPr>
      <w:r w:rsidRPr="00D674D7">
        <w:rPr>
          <w:rFonts w:ascii="Arial" w:hAnsi="Arial" w:cs="Arial"/>
        </w:rPr>
        <w:t>Planilhas de Orçamentação dos Serviços devidamente preenchidas – com os mesmos quantitativos apresentados pela Codevasf – com clareza e sem rasuras, contemplando, no mínimo, os dados constantes da Planilha de Preços Máximos, em conformidade com o modelo apresentado no ANEXO I deste Edital.</w:t>
      </w:r>
    </w:p>
    <w:p w:rsidR="008839AB" w:rsidRPr="0018539A" w:rsidRDefault="00D674D7" w:rsidP="00CC75FF">
      <w:pPr>
        <w:tabs>
          <w:tab w:val="left" w:pos="1985"/>
        </w:tabs>
        <w:spacing w:before="120"/>
        <w:ind w:left="1701" w:hanging="426"/>
        <w:jc w:val="both"/>
        <w:rPr>
          <w:rFonts w:ascii="Arial" w:hAnsi="Arial" w:cs="Arial"/>
          <w:szCs w:val="20"/>
          <w:vertAlign w:val="baseline"/>
        </w:rPr>
      </w:pPr>
      <w:r>
        <w:rPr>
          <w:rFonts w:ascii="Arial" w:hAnsi="Arial" w:cs="Arial"/>
          <w:szCs w:val="20"/>
          <w:vertAlign w:val="baseline"/>
        </w:rPr>
        <w:t>b.</w:t>
      </w:r>
      <w:r w:rsidR="008839AB" w:rsidRPr="0018539A">
        <w:rPr>
          <w:rFonts w:ascii="Arial" w:hAnsi="Arial" w:cs="Arial"/>
          <w:szCs w:val="20"/>
          <w:vertAlign w:val="baseline"/>
        </w:rPr>
        <w:t>1)</w:t>
      </w:r>
      <w:r w:rsidR="008839AB" w:rsidRPr="0018539A">
        <w:rPr>
          <w:rFonts w:ascii="Arial" w:hAnsi="Arial" w:cs="Arial"/>
          <w:szCs w:val="20"/>
          <w:vertAlign w:val="baseline"/>
        </w:rPr>
        <w:tab/>
        <w:t>Junto com a proposta, as Planilhas de Orçamentação dos Serviços deverão ser apresentadas em meio eletrônico (Microsoft Excel ou software livre em CD-ROM), sem proteção do arquivo, objetivando facilitar a conferência da mesma;</w:t>
      </w:r>
    </w:p>
    <w:p w:rsidR="008839AB" w:rsidRPr="0018539A" w:rsidRDefault="00D674D7" w:rsidP="00CC75FF">
      <w:pPr>
        <w:tabs>
          <w:tab w:val="left" w:pos="1985"/>
        </w:tabs>
        <w:spacing w:before="120"/>
        <w:ind w:left="1701" w:hanging="426"/>
        <w:jc w:val="both"/>
        <w:rPr>
          <w:rFonts w:ascii="Arial" w:hAnsi="Arial" w:cs="Arial"/>
          <w:szCs w:val="20"/>
          <w:vertAlign w:val="baseline"/>
        </w:rPr>
      </w:pPr>
      <w:r>
        <w:rPr>
          <w:rFonts w:ascii="Arial" w:hAnsi="Arial" w:cs="Arial"/>
          <w:szCs w:val="20"/>
          <w:vertAlign w:val="baseline"/>
        </w:rPr>
        <w:t>b.</w:t>
      </w:r>
      <w:r w:rsidR="008839AB" w:rsidRPr="0018539A">
        <w:rPr>
          <w:rFonts w:ascii="Arial" w:hAnsi="Arial" w:cs="Arial"/>
          <w:szCs w:val="20"/>
          <w:vertAlign w:val="baseline"/>
        </w:rPr>
        <w:t>2) Não poderão ser apresentados preços unitários diferenciados para um mesmo serviço ou fornecimento;</w:t>
      </w:r>
    </w:p>
    <w:p w:rsidR="008839AB" w:rsidRPr="0018539A" w:rsidRDefault="00D674D7" w:rsidP="00CC75FF">
      <w:pPr>
        <w:tabs>
          <w:tab w:val="left" w:pos="1985"/>
        </w:tabs>
        <w:spacing w:before="120"/>
        <w:ind w:left="1701" w:hanging="426"/>
        <w:jc w:val="both"/>
        <w:rPr>
          <w:rFonts w:ascii="Arial" w:hAnsi="Arial" w:cs="Arial"/>
          <w:szCs w:val="20"/>
          <w:vertAlign w:val="baseline"/>
        </w:rPr>
      </w:pPr>
      <w:r>
        <w:rPr>
          <w:rFonts w:ascii="Arial" w:hAnsi="Arial" w:cs="Arial"/>
          <w:szCs w:val="20"/>
          <w:vertAlign w:val="baseline"/>
        </w:rPr>
        <w:lastRenderedPageBreak/>
        <w:t>b.</w:t>
      </w:r>
      <w:r w:rsidR="008839AB" w:rsidRPr="0018539A">
        <w:rPr>
          <w:rFonts w:ascii="Arial" w:hAnsi="Arial" w:cs="Arial"/>
          <w:szCs w:val="20"/>
          <w:vertAlign w:val="baseline"/>
        </w:rPr>
        <w:t xml:space="preserve">3) </w:t>
      </w:r>
      <w:r w:rsidR="008839AB" w:rsidRPr="0018539A">
        <w:rPr>
          <w:rFonts w:ascii="Arial" w:hAnsi="Arial" w:cs="Arial"/>
          <w:szCs w:val="20"/>
          <w:vertAlign w:val="baseline"/>
        </w:rPr>
        <w:tab/>
        <w:t>Os custos de administração local, que anteriormente faziam parte do Detalhamento do BDI, doravante deverão fazer parte da Planilha de Orçamentação dos Serviços.</w:t>
      </w:r>
    </w:p>
    <w:p w:rsidR="008839AB" w:rsidRPr="0018539A" w:rsidRDefault="00D674D7" w:rsidP="008839AB">
      <w:pPr>
        <w:tabs>
          <w:tab w:val="left" w:pos="1134"/>
        </w:tabs>
        <w:spacing w:before="120"/>
        <w:ind w:left="1134" w:hanging="283"/>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w:t>
      </w:r>
      <w:r w:rsidR="008839AB" w:rsidRPr="0018539A">
        <w:rPr>
          <w:rFonts w:ascii="Arial" w:hAnsi="Arial" w:cs="Arial"/>
          <w:szCs w:val="20"/>
          <w:vertAlign w:val="baseline"/>
        </w:rPr>
        <w:tab/>
        <w:t>A Planilha de Preços deverá contemplar todos os itens de serviços e fornecimentos descritos na Planilha de Preços Máximos Orçados (ANEXO I), inclusive o BDI.</w:t>
      </w:r>
    </w:p>
    <w:p w:rsidR="008839AB" w:rsidRPr="0018539A" w:rsidRDefault="00D674D7" w:rsidP="008839AB">
      <w:pPr>
        <w:tabs>
          <w:tab w:val="left" w:pos="1701"/>
        </w:tabs>
        <w:spacing w:before="120"/>
        <w:ind w:left="1560" w:hanging="426"/>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w:t>
      </w:r>
      <w:r w:rsidR="008839AB" w:rsidRPr="0018539A">
        <w:rPr>
          <w:rFonts w:ascii="Arial" w:hAnsi="Arial" w:cs="Arial"/>
          <w:szCs w:val="20"/>
          <w:vertAlign w:val="baseline"/>
        </w:rPr>
        <w:tab/>
        <w:t>O BDI deverá contemplar todos os impostos, taxas e tributos conforme previsto na legislação vigente, ou seja, aplicado sobre o preço de venda dos Serviços.</w:t>
      </w:r>
    </w:p>
    <w:p w:rsidR="008839AB" w:rsidRPr="0018539A" w:rsidRDefault="00D674D7" w:rsidP="008839AB">
      <w:pPr>
        <w:tabs>
          <w:tab w:val="left" w:pos="1701"/>
        </w:tabs>
        <w:spacing w:before="120"/>
        <w:ind w:left="1560" w:hanging="426"/>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2) Deverá ser considerado no BDI o ISS do município onde será executada o Serviço.</w:t>
      </w:r>
    </w:p>
    <w:p w:rsidR="008839AB" w:rsidRPr="0018539A" w:rsidRDefault="00D674D7" w:rsidP="008839AB">
      <w:pPr>
        <w:tabs>
          <w:tab w:val="left" w:pos="1701"/>
        </w:tabs>
        <w:spacing w:before="120"/>
        <w:ind w:left="1560" w:hanging="426"/>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3) Não poderão ser considerados no BDI, bem como na Planilha de Preços da licitante, os tributos: Imposto de Renda Pessoa Jurídica – IRPJ e a Contribuição Social Sobre o Lucro Líquido – CSLL.</w:t>
      </w:r>
    </w:p>
    <w:p w:rsidR="008839AB" w:rsidRPr="0018539A" w:rsidRDefault="00D674D7" w:rsidP="008839AB">
      <w:pPr>
        <w:tabs>
          <w:tab w:val="left" w:pos="1701"/>
        </w:tabs>
        <w:spacing w:before="120"/>
        <w:ind w:left="1560" w:hanging="426"/>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4) No BDI não deverá constar do item “Despesas Financeiras” a previsão de despesas relativas a dissídios.</w:t>
      </w:r>
    </w:p>
    <w:p w:rsidR="008839AB" w:rsidRPr="0018539A" w:rsidRDefault="00D674D7" w:rsidP="008839AB">
      <w:pPr>
        <w:tabs>
          <w:tab w:val="left" w:pos="1701"/>
        </w:tabs>
        <w:spacing w:before="120"/>
        <w:ind w:left="1560" w:hanging="426"/>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5) Os custos de administração local, que anteriormente faziam parte do Detalhamento do BDI doravante deverão fazer parte da Planilha de Orçamentação dos Serviços.</w:t>
      </w:r>
    </w:p>
    <w:p w:rsidR="00C20505" w:rsidRPr="00C20505" w:rsidRDefault="00C20505" w:rsidP="00C20505">
      <w:pPr>
        <w:numPr>
          <w:ilvl w:val="2"/>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Para efeito de preenchimento da Planilha de Custos do Valor da Proposta o licitante deverá observar o disposto no parágrafo 4º art. 54 da Lei 13.303 de 30/06/2016 e não poderá:</w:t>
      </w:r>
    </w:p>
    <w:p w:rsidR="00C20505" w:rsidRPr="00C20505" w:rsidRDefault="00C20505" w:rsidP="0018552B">
      <w:pPr>
        <w:numPr>
          <w:ilvl w:val="2"/>
          <w:numId w:val="17"/>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Cotar preço unitário e global superior ao orçamento estimado pela CODEVASF, nos termos do inc. IV do art. 56 da Lei 13.303/2016, ou inexequível;</w:t>
      </w:r>
    </w:p>
    <w:p w:rsidR="00C20505" w:rsidRPr="00C20505" w:rsidRDefault="00C20505" w:rsidP="0018552B">
      <w:pPr>
        <w:numPr>
          <w:ilvl w:val="2"/>
          <w:numId w:val="17"/>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Deixar de apresentar preço unitário para um ou mais serviços.</w:t>
      </w:r>
    </w:p>
    <w:p w:rsidR="00C20505" w:rsidRPr="00C20505" w:rsidRDefault="00C20505" w:rsidP="00C20505">
      <w:pPr>
        <w:numPr>
          <w:ilvl w:val="2"/>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O Pregoeiro poderá fixar prazo para o reenvio das planilhas de composição de preços quando o preço total ofertado for aceitável, mas os preços unitários que compõem necessitem de ajustes aos valores orçados pela CODEVASF.</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A proposta deverá ter validade de 60 (sessenta) dias corridos, a contar da data de sua apresentação, sujeita a revalidação por idêntico período.</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Nos preços unitários propostos deverão estar incluídos todos os custos seguro, transporte, carga e descarga do material, testes de fábrica e do campo, mão-de-obra, leis sociais, encargos sociais, trabalhistas, previdenciárias, securitárias, tributos (ICMS, PIS, COFINS, IRRF e IPI) e quaisquer encargos/taxas que incidam ou venham a incidir, direta ou indiretamente, nos serviços objeto deste Edital No caso de omissão, considerar-se-ão como inclusas nos preços. Não deverão constar da proposta os tributos: Imposto de Renda Pessoa Jurídica – IRPJ.</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 xml:space="preserve">Será considerada a melhor proposta, a que apresentar o menor preço global avaliado, para o </w:t>
      </w:r>
      <w:r w:rsidR="000425FC">
        <w:rPr>
          <w:rFonts w:ascii="Arial" w:hAnsi="Arial" w:cs="Arial"/>
          <w:szCs w:val="20"/>
          <w:vertAlign w:val="baseline"/>
        </w:rPr>
        <w:t>GRUPO</w:t>
      </w:r>
      <w:r w:rsidRPr="00C20505">
        <w:rPr>
          <w:rFonts w:ascii="Arial" w:hAnsi="Arial" w:cs="Arial"/>
          <w:szCs w:val="20"/>
          <w:vertAlign w:val="baseline"/>
        </w:rPr>
        <w:t>, conforme critérios acima estabelecidos.</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Na verificação da conformidade da melhor proposta apresentada com os requisitos do instrumento convocatório, será desclassificada, conforme art. 56 da Lei 13.303/2016, aquela que:</w:t>
      </w:r>
    </w:p>
    <w:p w:rsidR="00C20505" w:rsidRPr="00C20505" w:rsidRDefault="00C20505" w:rsidP="0018552B">
      <w:pPr>
        <w:numPr>
          <w:ilvl w:val="2"/>
          <w:numId w:val="18"/>
        </w:numPr>
        <w:tabs>
          <w:tab w:val="left" w:pos="1134"/>
        </w:tabs>
        <w:spacing w:before="120"/>
        <w:ind w:left="851"/>
        <w:jc w:val="both"/>
        <w:rPr>
          <w:rFonts w:ascii="Arial" w:hAnsi="Arial" w:cs="Arial"/>
          <w:szCs w:val="20"/>
          <w:vertAlign w:val="baseline"/>
        </w:rPr>
      </w:pPr>
      <w:r w:rsidRPr="00C20505">
        <w:rPr>
          <w:rFonts w:ascii="Arial" w:hAnsi="Arial" w:cs="Arial"/>
          <w:szCs w:val="20"/>
          <w:vertAlign w:val="baseline"/>
        </w:rPr>
        <w:t>Contenha vícios insanáveis;</w:t>
      </w:r>
    </w:p>
    <w:p w:rsidR="00C20505" w:rsidRPr="00C20505" w:rsidRDefault="00C20505" w:rsidP="0018552B">
      <w:pPr>
        <w:numPr>
          <w:ilvl w:val="2"/>
          <w:numId w:val="18"/>
        </w:numPr>
        <w:tabs>
          <w:tab w:val="left" w:pos="1134"/>
        </w:tabs>
        <w:spacing w:before="120"/>
        <w:ind w:left="851"/>
        <w:jc w:val="both"/>
        <w:rPr>
          <w:rFonts w:ascii="Arial" w:hAnsi="Arial" w:cs="Arial"/>
          <w:szCs w:val="20"/>
          <w:vertAlign w:val="baseline"/>
        </w:rPr>
      </w:pPr>
      <w:r w:rsidRPr="00C20505">
        <w:rPr>
          <w:rFonts w:ascii="Arial" w:hAnsi="Arial" w:cs="Arial"/>
          <w:szCs w:val="20"/>
          <w:vertAlign w:val="baseline"/>
        </w:rPr>
        <w:t>Não obedeça às Especificações Técnicas previstas no instrumento convocatório;</w:t>
      </w:r>
    </w:p>
    <w:p w:rsidR="00C20505" w:rsidRPr="00C20505" w:rsidRDefault="00C20505" w:rsidP="0018552B">
      <w:pPr>
        <w:numPr>
          <w:ilvl w:val="2"/>
          <w:numId w:val="18"/>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Apresentem preços manifestamente inexequíveis ou permaneça acima do orçamento estimado para a contratação de que trata o § 1º do art. 57;</w:t>
      </w:r>
    </w:p>
    <w:p w:rsidR="00C20505" w:rsidRPr="00C20505" w:rsidRDefault="00C20505" w:rsidP="0018552B">
      <w:pPr>
        <w:numPr>
          <w:ilvl w:val="2"/>
          <w:numId w:val="18"/>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Não tenha sua exequibilidade demonstrada, quando exigido pela Administração Pública; ou,</w:t>
      </w:r>
    </w:p>
    <w:p w:rsidR="00C20505" w:rsidRPr="00C20505" w:rsidRDefault="00C20505" w:rsidP="0018552B">
      <w:pPr>
        <w:numPr>
          <w:ilvl w:val="2"/>
          <w:numId w:val="18"/>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Apresente desconformidade com quaisquer outras exigências do instrumento convocatório, salvo se for possível a acomodação a seus termos antes da adjudicação do objeto e sem que se prejudique a atribuição de tratamento isonômico entre os licitantes.</w:t>
      </w:r>
    </w:p>
    <w:p w:rsidR="00C20505" w:rsidRPr="00C20505" w:rsidRDefault="00C20505" w:rsidP="00FA3B02">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Não serão admitidos cancelamentos, retificações de preços ou alterações nas condições estabelecidas, uma vez abertas as propostas. Os erros, equívocos e omissões havidas nas cotações de preços serão de inteira responsabilidade da licitante, em caso de erro para menos, eximir-se do serviço do objeto da presente licitação, podendo sofrer as sanções cabíveis.</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lastRenderedPageBreak/>
        <w:t>O Pregoeiro poderá solicitar parecer técnico da Área de origem da licitação, para subsidiar no julgamento da proposta.</w:t>
      </w:r>
    </w:p>
    <w:p w:rsidR="00C20505" w:rsidRDefault="00C20505" w:rsidP="00FA3B02">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Se a proposta de preços da licitante classificada em primeiro lugar não for aceitável, o Pregoeiro examinará a proposta ou lance subsequente, verificando a sua aceitabilidade, na ordem de classificação, obedecidos os termos expressos no subitem 10.9, e assim sucessivamente, até a apuração de uma proposta ou lance que atenda ao Edital.</w:t>
      </w:r>
    </w:p>
    <w:p w:rsidR="00C20505" w:rsidRPr="00C20505" w:rsidRDefault="00C20505" w:rsidP="00FA3B02">
      <w:pPr>
        <w:numPr>
          <w:ilvl w:val="2"/>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O licitante que abandonar o certame, deixando de enviar a documentação indicada neste item, será desclassificado e sujeitar-se-á às sanções previstas neste Edital.</w:t>
      </w:r>
    </w:p>
    <w:p w:rsidR="008839AB" w:rsidRPr="0018539A" w:rsidRDefault="00C20505" w:rsidP="00FA3B02">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Os documentos apresentados, durante a Sessão Pública, emitidos em idioma estrangeiro, deverão ser devidamente traduzidos para a língua portuguesa, por tradutor juramentado e registrado no Cartório de Títulos e Documentos, arcando a licitante com todas e quaisquer despesas decorrentes da tradução</w:t>
      </w:r>
      <w:r w:rsidR="008839AB" w:rsidRPr="0018539A">
        <w:rPr>
          <w:rFonts w:ascii="Arial" w:hAnsi="Arial" w:cs="Arial"/>
          <w:szCs w:val="20"/>
          <w:vertAlign w:val="baseline"/>
        </w:rPr>
        <w:t>;</w:t>
      </w:r>
    </w:p>
    <w:p w:rsidR="00A46BE6" w:rsidRPr="00A46BE6" w:rsidRDefault="008839AB" w:rsidP="00A46BE6">
      <w:pPr>
        <w:numPr>
          <w:ilvl w:val="1"/>
          <w:numId w:val="1"/>
        </w:numPr>
        <w:tabs>
          <w:tab w:val="left" w:pos="851"/>
        </w:tabs>
        <w:spacing w:before="120"/>
        <w:ind w:left="851" w:hanging="851"/>
        <w:jc w:val="both"/>
        <w:rPr>
          <w:rFonts w:ascii="Arial" w:hAnsi="Arial" w:cs="Arial"/>
          <w:szCs w:val="20"/>
          <w:vertAlign w:val="baseline"/>
        </w:rPr>
      </w:pPr>
      <w:r w:rsidRPr="00A46BE6">
        <w:rPr>
          <w:rFonts w:ascii="Arial" w:hAnsi="Arial" w:cs="Arial"/>
          <w:szCs w:val="20"/>
          <w:vertAlign w:val="baseline"/>
        </w:rPr>
        <w:t>A Proposta de Preços reformulada, de que trata o subitem 10.2 acima, deverá ser encaminhada em original no prazo de até 05 (cinco) dias úteis, para o endereço contido no subitem 1.</w:t>
      </w:r>
      <w:r w:rsidR="007A0437" w:rsidRPr="00A46BE6">
        <w:rPr>
          <w:rFonts w:ascii="Arial" w:hAnsi="Arial" w:cs="Arial"/>
          <w:szCs w:val="20"/>
          <w:vertAlign w:val="baseline"/>
        </w:rPr>
        <w:t>2</w:t>
      </w:r>
      <w:r w:rsidR="00A07BA4" w:rsidRPr="00A46BE6">
        <w:rPr>
          <w:rFonts w:ascii="Arial" w:hAnsi="Arial" w:cs="Arial"/>
          <w:szCs w:val="20"/>
          <w:vertAlign w:val="baseline"/>
        </w:rPr>
        <w:t xml:space="preserve">, </w:t>
      </w:r>
      <w:r w:rsidRPr="00A46BE6">
        <w:rPr>
          <w:rFonts w:ascii="Arial" w:hAnsi="Arial" w:cs="Arial"/>
          <w:szCs w:val="20"/>
          <w:vertAlign w:val="baseline"/>
        </w:rPr>
        <w:t>deste Edital, contado da data da comunicação da CODEVASF por meio do seu Pregoeiro, sob pena de desclassificação da proposta.</w:t>
      </w:r>
    </w:p>
    <w:p w:rsidR="00A46BE6" w:rsidRDefault="00A46BE6" w:rsidP="00A46BE6">
      <w:pPr>
        <w:numPr>
          <w:ilvl w:val="1"/>
          <w:numId w:val="1"/>
        </w:numPr>
        <w:tabs>
          <w:tab w:val="left" w:pos="851"/>
        </w:tabs>
        <w:spacing w:before="120"/>
        <w:ind w:left="851" w:hanging="851"/>
        <w:jc w:val="both"/>
        <w:rPr>
          <w:rFonts w:ascii="Arial" w:hAnsi="Arial" w:cs="Arial"/>
          <w:b/>
          <w:szCs w:val="20"/>
          <w:vertAlign w:val="baseline"/>
        </w:rPr>
      </w:pPr>
      <w:r w:rsidRPr="00FC3EC5">
        <w:rPr>
          <w:rFonts w:ascii="Arial" w:hAnsi="Arial" w:cs="Arial"/>
          <w:b/>
          <w:szCs w:val="20"/>
          <w:vertAlign w:val="baseline"/>
        </w:rPr>
        <w:t>Para efeito da contagem dos prazos na sessão pública de licitação o expediente na CODEVASF inicia-se às de 8 (oito) horas e encerrar-se-á às 18 (dezoito) horas, de segunda a sexta-feira (Horário de Brasília).</w:t>
      </w:r>
    </w:p>
    <w:p w:rsidR="008839AB" w:rsidRPr="0018539A" w:rsidRDefault="008839AB" w:rsidP="008839AB">
      <w:pPr>
        <w:numPr>
          <w:ilvl w:val="0"/>
          <w:numId w:val="1"/>
        </w:numPr>
        <w:spacing w:before="360"/>
        <w:ind w:left="851" w:hanging="851"/>
        <w:jc w:val="both"/>
        <w:rPr>
          <w:rFonts w:ascii="Arial" w:hAnsi="Arial" w:cs="Arial"/>
          <w:b/>
          <w:bCs/>
          <w:szCs w:val="20"/>
          <w:vertAlign w:val="baseline"/>
        </w:rPr>
      </w:pPr>
      <w:r w:rsidRPr="0018539A">
        <w:rPr>
          <w:rFonts w:ascii="Arial" w:hAnsi="Arial" w:cs="Arial"/>
          <w:b/>
          <w:bCs/>
          <w:szCs w:val="20"/>
          <w:vertAlign w:val="baseline"/>
        </w:rPr>
        <w:t>HABILITAÇÃO</w:t>
      </w:r>
    </w:p>
    <w:p w:rsidR="008839AB" w:rsidRPr="0018539A" w:rsidRDefault="004046B8" w:rsidP="004046B8">
      <w:pPr>
        <w:numPr>
          <w:ilvl w:val="1"/>
          <w:numId w:val="1"/>
        </w:numPr>
        <w:tabs>
          <w:tab w:val="left" w:pos="567"/>
        </w:tabs>
        <w:spacing w:before="120"/>
        <w:ind w:left="851" w:hanging="851"/>
        <w:jc w:val="both"/>
        <w:rPr>
          <w:rFonts w:ascii="Arial" w:hAnsi="Arial" w:cs="Arial"/>
          <w:szCs w:val="20"/>
          <w:vertAlign w:val="baseline"/>
        </w:rPr>
      </w:pPr>
      <w:r w:rsidRPr="004046B8">
        <w:rPr>
          <w:rFonts w:ascii="Arial" w:hAnsi="Arial" w:cs="Arial"/>
          <w:szCs w:val="20"/>
          <w:vertAlign w:val="baseline"/>
        </w:rPr>
        <w:t xml:space="preserve">Após o encerramento da fase de aceitação das propostas, com a decisão acerca do último </w:t>
      </w:r>
      <w:r w:rsidR="009E0E24">
        <w:rPr>
          <w:rFonts w:ascii="Arial" w:hAnsi="Arial" w:cs="Arial"/>
          <w:szCs w:val="20"/>
          <w:vertAlign w:val="baseline"/>
        </w:rPr>
        <w:t>ITEM</w:t>
      </w:r>
      <w:r w:rsidRPr="004046B8">
        <w:rPr>
          <w:rFonts w:ascii="Arial" w:hAnsi="Arial" w:cs="Arial"/>
          <w:szCs w:val="20"/>
          <w:vertAlign w:val="baseline"/>
        </w:rPr>
        <w:t xml:space="preserve"> em disputa, registrada no sistema eletronicamente, o Pregoeiro procederá análise relativa à documentação de habilitação da(s) licitante(s) vencedora(s), documentação essa, já enviada </w:t>
      </w:r>
      <w:r w:rsidRPr="003F3C26">
        <w:rPr>
          <w:rFonts w:ascii="Arial" w:hAnsi="Arial" w:cs="Arial"/>
          <w:szCs w:val="20"/>
          <w:vertAlign w:val="baseline"/>
        </w:rPr>
        <w:t xml:space="preserve">juntamente à Proposta de Preço, conforme previsto no subitem 7.1, alíneas “a” a “d”, combinado </w:t>
      </w:r>
      <w:r w:rsidRPr="004046B8">
        <w:rPr>
          <w:rFonts w:ascii="Arial" w:hAnsi="Arial" w:cs="Arial"/>
          <w:b/>
          <w:szCs w:val="20"/>
          <w:vertAlign w:val="baseline"/>
        </w:rPr>
        <w:t>com o art. 39 do Decreto 10.024/2019</w:t>
      </w:r>
      <w:r w:rsidRPr="004046B8">
        <w:rPr>
          <w:rFonts w:ascii="Arial" w:hAnsi="Arial" w:cs="Arial"/>
          <w:szCs w:val="20"/>
          <w:vertAlign w:val="baseline"/>
        </w:rPr>
        <w:t>, que deverão comprovar a situação de regularidade de acordo com o que segue</w:t>
      </w:r>
      <w:r w:rsidR="008839AB" w:rsidRPr="0018539A">
        <w:rPr>
          <w:rFonts w:ascii="Arial" w:hAnsi="Arial" w:cs="Arial"/>
          <w:szCs w:val="20"/>
          <w:vertAlign w:val="baseline"/>
        </w:rPr>
        <w:t>:</w:t>
      </w:r>
    </w:p>
    <w:p w:rsidR="008839AB" w:rsidRPr="0018539A" w:rsidRDefault="008839AB" w:rsidP="008839AB">
      <w:pPr>
        <w:numPr>
          <w:ilvl w:val="2"/>
          <w:numId w:val="1"/>
        </w:numPr>
        <w:tabs>
          <w:tab w:val="left" w:pos="567"/>
          <w:tab w:val="left" w:pos="3119"/>
        </w:tabs>
        <w:spacing w:before="120"/>
        <w:ind w:left="851" w:hanging="851"/>
        <w:jc w:val="both"/>
        <w:rPr>
          <w:rFonts w:ascii="Arial" w:hAnsi="Arial" w:cs="Arial"/>
          <w:b/>
          <w:szCs w:val="20"/>
          <w:vertAlign w:val="baseline"/>
        </w:rPr>
      </w:pPr>
      <w:r w:rsidRPr="0018539A">
        <w:rPr>
          <w:rFonts w:ascii="Arial" w:hAnsi="Arial" w:cs="Arial"/>
          <w:b/>
          <w:szCs w:val="20"/>
          <w:vertAlign w:val="baseline"/>
        </w:rPr>
        <w:t>Habilitação Jurídica e Regularidade Fiscal:</w:t>
      </w:r>
    </w:p>
    <w:p w:rsidR="008839AB" w:rsidRPr="0018539A" w:rsidRDefault="004046B8" w:rsidP="00F854E3">
      <w:pPr>
        <w:numPr>
          <w:ilvl w:val="1"/>
          <w:numId w:val="7"/>
        </w:numPr>
        <w:spacing w:before="120"/>
        <w:ind w:left="1134" w:hanging="284"/>
        <w:jc w:val="both"/>
        <w:rPr>
          <w:rFonts w:ascii="Arial" w:hAnsi="Arial" w:cs="Arial"/>
          <w:szCs w:val="20"/>
          <w:vertAlign w:val="baseline"/>
        </w:rPr>
      </w:pPr>
      <w:r w:rsidRPr="004046B8">
        <w:rPr>
          <w:rFonts w:ascii="Arial" w:hAnsi="Arial" w:cs="Arial"/>
          <w:b/>
          <w:szCs w:val="20"/>
          <w:vertAlign w:val="baseline"/>
        </w:rPr>
        <w:t>Verificação, "on line", junto ao SICAF - Sistema de Cadastramento Unificado de Fornecedores, da documentação obrigatória (RECEITA FEDERAL, DÍVIDA ATIVA DA UNIÃO, FGTS, SEGURIDADE SOCIAL – INSS)</w:t>
      </w:r>
      <w:r w:rsidR="008839AB" w:rsidRPr="0018539A">
        <w:rPr>
          <w:rFonts w:ascii="Arial" w:hAnsi="Arial" w:cs="Arial"/>
          <w:b/>
          <w:szCs w:val="20"/>
          <w:vertAlign w:val="baseline"/>
        </w:rPr>
        <w:t>)</w:t>
      </w:r>
      <w:r w:rsidR="008839AB" w:rsidRPr="0018539A">
        <w:rPr>
          <w:rFonts w:ascii="Arial" w:hAnsi="Arial" w:cs="Arial"/>
          <w:szCs w:val="20"/>
          <w:vertAlign w:val="baseline"/>
        </w:rPr>
        <w:t>.</w:t>
      </w:r>
    </w:p>
    <w:p w:rsidR="008839AB" w:rsidRPr="0018539A" w:rsidRDefault="008839AB" w:rsidP="00F854E3">
      <w:pPr>
        <w:tabs>
          <w:tab w:val="left" w:pos="1560"/>
        </w:tabs>
        <w:spacing w:before="120"/>
        <w:ind w:left="1418" w:hanging="284"/>
        <w:jc w:val="both"/>
        <w:rPr>
          <w:rFonts w:ascii="Arial" w:hAnsi="Arial" w:cs="Arial"/>
          <w:szCs w:val="20"/>
          <w:vertAlign w:val="baseline"/>
        </w:rPr>
      </w:pPr>
      <w:r w:rsidRPr="0018539A">
        <w:rPr>
          <w:rFonts w:ascii="Arial" w:hAnsi="Arial" w:cs="Arial"/>
          <w:szCs w:val="20"/>
          <w:vertAlign w:val="baseline"/>
        </w:rPr>
        <w:t>a.1)Na hipótese de haver documentos com prazo de validade vencido junto ao SICAF, as licitantes classificadas deverão apresentar a documentação correspondente com prazo de validade em vigor;</w:t>
      </w:r>
    </w:p>
    <w:p w:rsidR="008839AB" w:rsidRPr="0018539A" w:rsidRDefault="008839AB" w:rsidP="00F854E3">
      <w:pPr>
        <w:tabs>
          <w:tab w:val="left" w:pos="1276"/>
          <w:tab w:val="left" w:pos="1560"/>
        </w:tabs>
        <w:spacing w:before="120"/>
        <w:ind w:left="1418" w:hanging="284"/>
        <w:jc w:val="both"/>
        <w:rPr>
          <w:rFonts w:ascii="Arial" w:hAnsi="Arial" w:cs="Arial"/>
          <w:szCs w:val="20"/>
          <w:vertAlign w:val="baseline"/>
        </w:rPr>
      </w:pPr>
      <w:r w:rsidRPr="0018539A">
        <w:rPr>
          <w:rFonts w:ascii="Arial" w:hAnsi="Arial" w:cs="Arial"/>
          <w:szCs w:val="20"/>
          <w:vertAlign w:val="baseline"/>
        </w:rPr>
        <w:t>a.2)</w:t>
      </w:r>
      <w:r w:rsidRPr="0018539A">
        <w:rPr>
          <w:rFonts w:ascii="Arial" w:hAnsi="Arial" w:cs="Arial"/>
          <w:szCs w:val="20"/>
          <w:vertAlign w:val="baseline"/>
        </w:rPr>
        <w:tab/>
        <w:t>Se porventura, quando da verificação “online” no SICAF constatar-se que o cadastramento da licitante vencedora encontra-se vencido, a mesma deverá encaminhar a CODEVASF, além dos documentos citados na alínea “a” acima, e “b” e “c” abaixo, a cópia dos seguintes documentos:</w:t>
      </w:r>
    </w:p>
    <w:p w:rsidR="008839AB" w:rsidRPr="0018539A" w:rsidRDefault="008839AB" w:rsidP="00D73DEA">
      <w:pPr>
        <w:numPr>
          <w:ilvl w:val="0"/>
          <w:numId w:val="9"/>
        </w:numPr>
        <w:tabs>
          <w:tab w:val="left" w:pos="1560"/>
          <w:tab w:val="left" w:pos="1843"/>
        </w:tabs>
        <w:spacing w:before="120"/>
        <w:ind w:left="1560" w:hanging="141"/>
        <w:jc w:val="both"/>
        <w:rPr>
          <w:rFonts w:ascii="Arial" w:hAnsi="Arial" w:cs="Arial"/>
          <w:szCs w:val="20"/>
          <w:vertAlign w:val="baseline"/>
        </w:rPr>
      </w:pPr>
      <w:r w:rsidRPr="0018539A">
        <w:rPr>
          <w:rFonts w:ascii="Arial" w:hAnsi="Arial" w:cs="Arial"/>
          <w:szCs w:val="20"/>
          <w:vertAlign w:val="baseline"/>
        </w:rPr>
        <w:t>Registro comercial, no caso de empresa individual;</w:t>
      </w:r>
    </w:p>
    <w:p w:rsidR="008839AB" w:rsidRPr="0018539A" w:rsidRDefault="008839AB" w:rsidP="00D73DEA">
      <w:pPr>
        <w:numPr>
          <w:ilvl w:val="0"/>
          <w:numId w:val="9"/>
        </w:numPr>
        <w:tabs>
          <w:tab w:val="left" w:pos="1134"/>
          <w:tab w:val="left" w:pos="1560"/>
        </w:tabs>
        <w:spacing w:before="120"/>
        <w:ind w:left="1560" w:hanging="142"/>
        <w:jc w:val="both"/>
        <w:rPr>
          <w:rFonts w:ascii="Arial" w:hAnsi="Arial" w:cs="Arial"/>
          <w:szCs w:val="20"/>
          <w:vertAlign w:val="baseline"/>
        </w:rPr>
      </w:pPr>
      <w:r w:rsidRPr="0018539A">
        <w:rPr>
          <w:rFonts w:ascii="Arial" w:hAnsi="Arial" w:cs="Arial"/>
          <w:szCs w:val="20"/>
          <w:vertAlign w:val="baseline"/>
        </w:rPr>
        <w:t xml:space="preserve">Ato constitutivo, estatuto ou contrato social em vigor, devidamente registrado, em se tratando de sociedades comerciais, e, no caso de sociedades por ações, acompanhado de documentos de eleição de seus administradores; </w:t>
      </w:r>
    </w:p>
    <w:p w:rsidR="008839AB" w:rsidRPr="0018539A" w:rsidRDefault="008839AB" w:rsidP="00D73DEA">
      <w:pPr>
        <w:numPr>
          <w:ilvl w:val="0"/>
          <w:numId w:val="9"/>
        </w:numPr>
        <w:tabs>
          <w:tab w:val="left" w:pos="1134"/>
          <w:tab w:val="left" w:pos="1560"/>
          <w:tab w:val="left" w:pos="1843"/>
        </w:tabs>
        <w:spacing w:before="120"/>
        <w:ind w:left="1560" w:hanging="142"/>
        <w:jc w:val="both"/>
        <w:rPr>
          <w:rFonts w:ascii="Arial" w:hAnsi="Arial" w:cs="Arial"/>
          <w:szCs w:val="20"/>
          <w:vertAlign w:val="baseline"/>
        </w:rPr>
      </w:pPr>
      <w:r w:rsidRPr="0018539A">
        <w:rPr>
          <w:rFonts w:ascii="Arial" w:hAnsi="Arial" w:cs="Arial"/>
          <w:szCs w:val="20"/>
          <w:vertAlign w:val="baseline"/>
        </w:rPr>
        <w:t>Inscrição do ato constitutivo, no caso de sociedades civis, acompanhada de prova de diretoria em exercício;</w:t>
      </w:r>
    </w:p>
    <w:p w:rsidR="008839AB" w:rsidRPr="0018539A" w:rsidRDefault="008839AB" w:rsidP="00F854E3">
      <w:pPr>
        <w:tabs>
          <w:tab w:val="left" w:pos="1418"/>
        </w:tabs>
        <w:spacing w:before="120"/>
        <w:ind w:left="1560" w:hanging="425"/>
        <w:jc w:val="both"/>
        <w:rPr>
          <w:rFonts w:ascii="Arial" w:hAnsi="Arial" w:cs="Arial"/>
          <w:szCs w:val="20"/>
          <w:vertAlign w:val="baseline"/>
        </w:rPr>
      </w:pPr>
      <w:r w:rsidRPr="0018539A">
        <w:rPr>
          <w:rFonts w:ascii="Arial" w:hAnsi="Arial" w:cs="Arial"/>
          <w:szCs w:val="20"/>
          <w:vertAlign w:val="baseline"/>
        </w:rPr>
        <w:t>a.3) Em se tratando de documentos emitidos via Internet, sua veracidade será confirmada através de consulta realizada nos sítios correspondentes, e se apresentados de outra forma, poderão ser em original, por qualquer processo de cópia autenticada por cartório competente ou por servidor da Secretaria de Licitações – CODEVASF, ou ainda, publicação em órgão da imprensa oficial;</w:t>
      </w:r>
    </w:p>
    <w:p w:rsidR="008839AB" w:rsidRPr="0018539A" w:rsidRDefault="008839AB" w:rsidP="00F854E3">
      <w:pPr>
        <w:numPr>
          <w:ilvl w:val="1"/>
          <w:numId w:val="7"/>
        </w:numPr>
        <w:tabs>
          <w:tab w:val="left" w:pos="1276"/>
        </w:tabs>
        <w:spacing w:before="120"/>
        <w:ind w:left="1134" w:hanging="284"/>
        <w:jc w:val="both"/>
        <w:rPr>
          <w:rFonts w:ascii="Arial" w:hAnsi="Arial" w:cs="Arial"/>
          <w:szCs w:val="20"/>
          <w:vertAlign w:val="baseline"/>
        </w:rPr>
      </w:pPr>
      <w:r w:rsidRPr="0018539A">
        <w:rPr>
          <w:rFonts w:ascii="Arial" w:hAnsi="Arial" w:cs="Arial"/>
          <w:szCs w:val="20"/>
          <w:vertAlign w:val="baseline"/>
        </w:rPr>
        <w:lastRenderedPageBreak/>
        <w:t>No caso de empresa ou sociedade estrangeira em funcionamento no país deverá apresentar, também, o decreto de autorização ou o ato de registro ou autorização para funcionamento expedido pelo órgão competente, quando a atividade assim o exigir;</w:t>
      </w:r>
    </w:p>
    <w:p w:rsidR="008839AB" w:rsidRPr="0018539A" w:rsidRDefault="008839AB" w:rsidP="008839AB">
      <w:pPr>
        <w:numPr>
          <w:ilvl w:val="2"/>
          <w:numId w:val="1"/>
        </w:numPr>
        <w:tabs>
          <w:tab w:val="left" w:pos="851"/>
          <w:tab w:val="left" w:pos="1134"/>
        </w:tabs>
        <w:spacing w:before="120"/>
        <w:ind w:left="851" w:hanging="851"/>
        <w:jc w:val="both"/>
        <w:rPr>
          <w:rFonts w:ascii="Arial" w:hAnsi="Arial" w:cs="Arial"/>
          <w:b/>
          <w:szCs w:val="20"/>
          <w:vertAlign w:val="baseline"/>
        </w:rPr>
      </w:pPr>
      <w:r w:rsidRPr="0018539A">
        <w:rPr>
          <w:rFonts w:ascii="Arial" w:hAnsi="Arial" w:cs="Arial"/>
          <w:b/>
          <w:szCs w:val="20"/>
          <w:vertAlign w:val="baseline"/>
        </w:rPr>
        <w:t>Qualificação Econômico-Financeira:</w:t>
      </w:r>
    </w:p>
    <w:p w:rsidR="008839AB" w:rsidRPr="00EA5604" w:rsidRDefault="008839AB" w:rsidP="004A4585">
      <w:pPr>
        <w:pStyle w:val="PargrafodaLista"/>
        <w:numPr>
          <w:ilvl w:val="0"/>
          <w:numId w:val="20"/>
        </w:numPr>
        <w:tabs>
          <w:tab w:val="left" w:pos="851"/>
          <w:tab w:val="left" w:pos="1276"/>
        </w:tabs>
        <w:spacing w:before="120"/>
        <w:ind w:left="1276"/>
        <w:jc w:val="both"/>
        <w:rPr>
          <w:rFonts w:ascii="Arial" w:hAnsi="Arial" w:cs="Arial"/>
          <w:b/>
        </w:rPr>
      </w:pPr>
      <w:r w:rsidRPr="00EA5604">
        <w:rPr>
          <w:rFonts w:ascii="Arial" w:hAnsi="Arial" w:cs="Arial"/>
        </w:rPr>
        <w:t xml:space="preserve">Registro do capital social mínimo correspondente a </w:t>
      </w:r>
      <w:r w:rsidRPr="00EA5604">
        <w:rPr>
          <w:rFonts w:ascii="Arial" w:hAnsi="Arial" w:cs="Arial"/>
          <w:b/>
        </w:rPr>
        <w:t>10% (dez por cento) sobre seu melhor lance ofertado;</w:t>
      </w:r>
    </w:p>
    <w:p w:rsidR="00EA5604" w:rsidRPr="00EA5604" w:rsidRDefault="00EA5604" w:rsidP="004A4585">
      <w:pPr>
        <w:pStyle w:val="PargrafodaLista"/>
        <w:numPr>
          <w:ilvl w:val="0"/>
          <w:numId w:val="20"/>
        </w:numPr>
        <w:tabs>
          <w:tab w:val="left" w:pos="851"/>
          <w:tab w:val="left" w:pos="1276"/>
        </w:tabs>
        <w:spacing w:before="120"/>
        <w:ind w:left="1276"/>
        <w:jc w:val="both"/>
        <w:rPr>
          <w:rFonts w:ascii="Arial" w:hAnsi="Arial" w:cs="Arial"/>
        </w:rPr>
      </w:pPr>
      <w:r w:rsidRPr="0018539A">
        <w:rPr>
          <w:rFonts w:ascii="Arial" w:hAnsi="Arial" w:cs="Arial"/>
        </w:rPr>
        <w:t>Certidão Negativa de Falência ou Recuperação Judicial ou Extrajudicial, expedida pelo distribuidor da sede da pessoa jurídica, ou execução patrimonial expedida pelo domicílio de pessoa física. Em caso de positiva, salvo se o plano de recuperação tenha sido homologado pelo juiz competente. Com validade em vigor ou com prazo máximo de 120 (cento e vinte dias) anteriores à data da licitação</w:t>
      </w:r>
      <w:r>
        <w:rPr>
          <w:rFonts w:ascii="Arial" w:hAnsi="Arial" w:cs="Arial"/>
        </w:rPr>
        <w:t>;</w:t>
      </w:r>
    </w:p>
    <w:p w:rsidR="008839AB" w:rsidRPr="0018539A" w:rsidRDefault="00EA5604" w:rsidP="00834458">
      <w:pPr>
        <w:tabs>
          <w:tab w:val="left" w:pos="851"/>
          <w:tab w:val="left" w:pos="1276"/>
        </w:tabs>
        <w:spacing w:before="120"/>
        <w:ind w:left="1276" w:hanging="284"/>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w:t>
      </w:r>
      <w:r w:rsidR="008839AB" w:rsidRPr="0018539A">
        <w:rPr>
          <w:rFonts w:ascii="Arial" w:hAnsi="Arial" w:cs="Arial"/>
          <w:szCs w:val="20"/>
          <w:vertAlign w:val="baseline"/>
        </w:rPr>
        <w:tab/>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8839AB" w:rsidRPr="0018539A" w:rsidRDefault="00EA5604" w:rsidP="00921271">
      <w:pPr>
        <w:tabs>
          <w:tab w:val="left" w:pos="1418"/>
          <w:tab w:val="left" w:pos="1560"/>
        </w:tabs>
        <w:spacing w:before="120"/>
        <w:ind w:left="1276" w:hanging="284"/>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 Observações: serão considerados aceitos como na forma da lei o balanço patrimonial e demonstrações contábeis assim apresentados:</w:t>
      </w:r>
    </w:p>
    <w:p w:rsidR="008839AB" w:rsidRPr="0018539A" w:rsidRDefault="00EA5604" w:rsidP="00834458">
      <w:pPr>
        <w:tabs>
          <w:tab w:val="left" w:pos="1276"/>
          <w:tab w:val="left" w:pos="1418"/>
        </w:tabs>
        <w:spacing w:before="120"/>
        <w:ind w:left="1276" w:hanging="284"/>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.1.1) Sociedades regidas pela Lei nº 6.404/76 (sociedade anônima):</w:t>
      </w:r>
    </w:p>
    <w:p w:rsidR="008839AB" w:rsidRPr="0018539A" w:rsidRDefault="008839AB" w:rsidP="00921271">
      <w:pPr>
        <w:tabs>
          <w:tab w:val="left" w:pos="1843"/>
          <w:tab w:val="left" w:pos="1985"/>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Publicados em Diário Oficial; ou</w:t>
      </w:r>
    </w:p>
    <w:p w:rsidR="008839AB" w:rsidRPr="0018539A" w:rsidRDefault="008839AB" w:rsidP="00921271">
      <w:pPr>
        <w:tabs>
          <w:tab w:val="left" w:pos="1843"/>
          <w:tab w:val="left" w:pos="1985"/>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Publicados em jornal de grande circulação; ou</w:t>
      </w:r>
    </w:p>
    <w:p w:rsidR="008839AB" w:rsidRPr="0018539A" w:rsidRDefault="008839AB" w:rsidP="00921271">
      <w:pPr>
        <w:tabs>
          <w:tab w:val="left" w:pos="1843"/>
          <w:tab w:val="left" w:pos="1985"/>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Por fotocópia registrada ou autenticada na Junta Comercial da sede ou domicílio da licitante;</w:t>
      </w:r>
    </w:p>
    <w:p w:rsidR="00BE6AF9" w:rsidRPr="0018539A" w:rsidRDefault="00BE6AF9" w:rsidP="00834458">
      <w:pPr>
        <w:tabs>
          <w:tab w:val="left" w:pos="1276"/>
          <w:tab w:val="left" w:pos="3985"/>
        </w:tabs>
        <w:ind w:left="1276"/>
        <w:rPr>
          <w:rFonts w:ascii="Arial" w:hAnsi="Arial" w:cs="Arial"/>
          <w:szCs w:val="20"/>
        </w:rPr>
      </w:pPr>
      <w:r w:rsidRPr="0018539A">
        <w:rPr>
          <w:rFonts w:ascii="Arial" w:hAnsi="Arial" w:cs="Arial"/>
          <w:szCs w:val="20"/>
        </w:rPr>
        <w:tab/>
      </w:r>
    </w:p>
    <w:p w:rsidR="008839AB" w:rsidRPr="0018539A" w:rsidRDefault="00EA5604" w:rsidP="00834458">
      <w:pPr>
        <w:tabs>
          <w:tab w:val="left" w:pos="1276"/>
          <w:tab w:val="left" w:pos="1418"/>
        </w:tabs>
        <w:spacing w:before="120"/>
        <w:ind w:left="1276" w:hanging="284"/>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.1.2) Sociedades por cota de responsabilidade limitada (LTDA):</w:t>
      </w:r>
    </w:p>
    <w:p w:rsidR="008839AB" w:rsidRPr="0018539A" w:rsidRDefault="008839AB" w:rsidP="00921271">
      <w:pPr>
        <w:tabs>
          <w:tab w:val="left" w:pos="1985"/>
          <w:tab w:val="left" w:pos="2410"/>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Por fotocópia do livro Diário, inclusive com os Termos de Abertura e de Encerramento, devidamente autenticado na Junta Comercial da sede ou domicílio da licitante ou em outro órgão equivalente; ou,</w:t>
      </w:r>
    </w:p>
    <w:p w:rsidR="008839AB" w:rsidRPr="0018539A" w:rsidRDefault="008839AB" w:rsidP="00921271">
      <w:pPr>
        <w:tabs>
          <w:tab w:val="left" w:pos="1985"/>
          <w:tab w:val="left" w:pos="2410"/>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Fotocópia do Balanço e das Demonstrações Contábeis devidamente registrados ou autenticadas na Junta Comercial ou no Cartório de registro Civil de Pessoas Jurídicas da sede ou domicílio da licitante;</w:t>
      </w:r>
    </w:p>
    <w:p w:rsidR="008839AB" w:rsidRPr="0018539A" w:rsidRDefault="00EA5604" w:rsidP="008A4C8C">
      <w:pPr>
        <w:tabs>
          <w:tab w:val="left" w:pos="1418"/>
          <w:tab w:val="left" w:pos="1560"/>
          <w:tab w:val="left" w:pos="1701"/>
        </w:tabs>
        <w:spacing w:before="120"/>
        <w:ind w:left="1560" w:hanging="567"/>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.1.3)  Sociedades sujeitas ao regime estabelecido na Lei Complementar nº. 123, de 14 de dezembro de 2006 - estatuto das microempresas e das Empresas de Pequeno Porte “SIMPLES NACIONAL”:</w:t>
      </w:r>
    </w:p>
    <w:p w:rsidR="008839AB" w:rsidRPr="0018539A" w:rsidRDefault="008839AB" w:rsidP="00921271">
      <w:pPr>
        <w:tabs>
          <w:tab w:val="left" w:pos="1560"/>
          <w:tab w:val="left" w:pos="1985"/>
          <w:tab w:val="left" w:pos="4536"/>
          <w:tab w:val="left" w:pos="4820"/>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Por fotocópia do livro Diário, inclusive com os Termos de Abertura e de Encerramento, devidamente autenticado na Junta Comercial da sede ou domicílio da licitante ou em outro órgão equivalente; ou</w:t>
      </w:r>
    </w:p>
    <w:p w:rsidR="008839AB" w:rsidRPr="0018539A" w:rsidRDefault="008839AB" w:rsidP="00921271">
      <w:pPr>
        <w:tabs>
          <w:tab w:val="left" w:pos="1560"/>
          <w:tab w:val="left" w:pos="1985"/>
          <w:tab w:val="left" w:pos="4536"/>
          <w:tab w:val="left" w:pos="4820"/>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Fotocópia do Balanço e das Demonstrações Contábeis devidamente registrados ou autenticadas na Junta Comercial da sede ou domicílio da licitante;</w:t>
      </w:r>
    </w:p>
    <w:p w:rsidR="008839AB" w:rsidRPr="0018539A" w:rsidRDefault="00EA5604" w:rsidP="00834458">
      <w:pPr>
        <w:tabs>
          <w:tab w:val="left" w:pos="1418"/>
          <w:tab w:val="left" w:pos="1560"/>
        </w:tabs>
        <w:spacing w:before="120"/>
        <w:ind w:left="1276" w:hanging="283"/>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.1.4)  Sociedade criada no exercício em curso:</w:t>
      </w:r>
    </w:p>
    <w:p w:rsidR="008839AB" w:rsidRPr="0018539A" w:rsidRDefault="008839AB" w:rsidP="00921271">
      <w:pPr>
        <w:tabs>
          <w:tab w:val="left" w:pos="1560"/>
          <w:tab w:val="left" w:pos="2694"/>
          <w:tab w:val="left" w:pos="3261"/>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Fotocópia do Balanço de Abertura, devidamente registrado ou autenticado na Junta Comercial da sede ou domicílio da licitante;</w:t>
      </w:r>
    </w:p>
    <w:p w:rsidR="008839AB" w:rsidRPr="0018539A" w:rsidRDefault="008839AB" w:rsidP="00921271">
      <w:pPr>
        <w:tabs>
          <w:tab w:val="left" w:pos="1560"/>
          <w:tab w:val="left" w:pos="2694"/>
          <w:tab w:val="left" w:pos="3261"/>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O balanço patrimonial e as demonstrações contábeis deverão estar assinadas por Contador ou por outro profissional equivalente, devidamente registrado no Conselho Regional de Contabilidade.</w:t>
      </w:r>
    </w:p>
    <w:p w:rsidR="008839AB" w:rsidRPr="0018539A" w:rsidRDefault="00EA5604" w:rsidP="00834458">
      <w:pPr>
        <w:tabs>
          <w:tab w:val="left" w:pos="1418"/>
          <w:tab w:val="left" w:pos="1560"/>
          <w:tab w:val="left" w:pos="2694"/>
        </w:tabs>
        <w:spacing w:before="120"/>
        <w:ind w:left="1276" w:hanging="283"/>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 xml:space="preserve">2) </w:t>
      </w:r>
      <w:r w:rsidRPr="00EA5604">
        <w:rPr>
          <w:rFonts w:ascii="Arial" w:hAnsi="Arial" w:cs="Arial"/>
          <w:szCs w:val="20"/>
          <w:vertAlign w:val="baseline"/>
        </w:rPr>
        <w:t xml:space="preserve">Comprovação da boa situação financeira da empresa, confirmada por meio de consulta “on line” ao SICAF, mediante obtenção de índices de Liquidez Geral (LG), Solvência Geral </w:t>
      </w:r>
      <w:r w:rsidRPr="00EA5604">
        <w:rPr>
          <w:rFonts w:ascii="Arial" w:hAnsi="Arial" w:cs="Arial"/>
          <w:szCs w:val="20"/>
          <w:vertAlign w:val="baseline"/>
        </w:rPr>
        <w:lastRenderedPageBreak/>
        <w:t>(SG) e Liquidez Corrente (LC), igual ou superior a 1 (um), obtidos pela aplicação das seguintes fórmulas</w:t>
      </w:r>
      <w:r w:rsidR="008839AB" w:rsidRPr="0018539A">
        <w:rPr>
          <w:rFonts w:ascii="Arial" w:hAnsi="Arial" w:cs="Arial"/>
          <w:szCs w:val="20"/>
          <w:vertAlign w:val="baseline"/>
        </w:rPr>
        <w:t>:</w:t>
      </w:r>
    </w:p>
    <w:p w:rsidR="00526F52" w:rsidRDefault="00526F52">
      <w:pPr>
        <w:autoSpaceDE/>
        <w:autoSpaceDN/>
        <w:rPr>
          <w:rFonts w:ascii="Arial" w:hAnsi="Arial" w:cs="Arial"/>
          <w:szCs w:val="20"/>
          <w:vertAlign w:val="baseline"/>
        </w:rPr>
      </w:pPr>
      <w:r>
        <w:rPr>
          <w:rFonts w:ascii="Arial" w:hAnsi="Arial" w:cs="Arial"/>
          <w:szCs w:val="20"/>
          <w:vertAlign w:val="baseline"/>
        </w:rPr>
        <w:br w:type="page"/>
      </w:r>
    </w:p>
    <w:p w:rsidR="008839AB" w:rsidRPr="0018539A" w:rsidRDefault="008839AB" w:rsidP="008839AB">
      <w:pPr>
        <w:tabs>
          <w:tab w:val="left" w:pos="1418"/>
        </w:tabs>
        <w:spacing w:before="120"/>
        <w:ind w:left="1701" w:hanging="283"/>
        <w:jc w:val="both"/>
        <w:rPr>
          <w:rFonts w:ascii="Arial" w:hAnsi="Arial" w:cs="Arial"/>
          <w:szCs w:val="20"/>
          <w:u w:val="single"/>
          <w:vertAlign w:val="baseline"/>
        </w:rPr>
      </w:pPr>
      <w:r w:rsidRPr="0018539A">
        <w:rPr>
          <w:rFonts w:ascii="Arial" w:hAnsi="Arial" w:cs="Arial"/>
          <w:szCs w:val="20"/>
          <w:vertAlign w:val="baseline"/>
        </w:rPr>
        <w:lastRenderedPageBreak/>
        <w:t xml:space="preserve">LG = </w:t>
      </w:r>
      <w:r w:rsidRPr="0018539A">
        <w:rPr>
          <w:rFonts w:ascii="Arial" w:hAnsi="Arial" w:cs="Arial"/>
          <w:szCs w:val="20"/>
          <w:u w:val="single"/>
          <w:vertAlign w:val="baseline"/>
        </w:rPr>
        <w:t>Ativo Circulante + Realizável a Longo Prazo</w:t>
      </w:r>
    </w:p>
    <w:p w:rsidR="008839AB" w:rsidRPr="0018539A" w:rsidRDefault="008839AB" w:rsidP="008839AB">
      <w:pPr>
        <w:tabs>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 xml:space="preserve">         Passivo Circulante + Exigívela Longo Prazo</w:t>
      </w:r>
    </w:p>
    <w:p w:rsidR="008839AB" w:rsidRPr="0018539A" w:rsidRDefault="008839AB" w:rsidP="008839AB">
      <w:pPr>
        <w:tabs>
          <w:tab w:val="left" w:pos="1418"/>
        </w:tabs>
        <w:spacing w:before="120"/>
        <w:ind w:left="1701" w:hanging="283"/>
        <w:jc w:val="both"/>
        <w:rPr>
          <w:rFonts w:ascii="Arial" w:hAnsi="Arial" w:cs="Arial"/>
          <w:szCs w:val="20"/>
          <w:vertAlign w:val="baseline"/>
        </w:rPr>
      </w:pPr>
    </w:p>
    <w:p w:rsidR="008839AB" w:rsidRPr="0018539A" w:rsidRDefault="008839AB" w:rsidP="008839AB">
      <w:pPr>
        <w:tabs>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 xml:space="preserve">SG = </w:t>
      </w:r>
      <w:r w:rsidRPr="0018539A">
        <w:rPr>
          <w:rFonts w:ascii="Arial" w:hAnsi="Arial" w:cs="Arial"/>
          <w:szCs w:val="20"/>
          <w:u w:val="single"/>
          <w:vertAlign w:val="baseline"/>
        </w:rPr>
        <w:t>Ativo Total___________________________</w:t>
      </w:r>
    </w:p>
    <w:p w:rsidR="008839AB" w:rsidRPr="0018539A" w:rsidRDefault="008839AB" w:rsidP="008839AB">
      <w:pPr>
        <w:tabs>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 xml:space="preserve">         Passivo Circulante + Exigívela Longo Prazo</w:t>
      </w:r>
    </w:p>
    <w:p w:rsidR="008839AB" w:rsidRPr="0018539A" w:rsidRDefault="008839AB" w:rsidP="008839AB">
      <w:pPr>
        <w:tabs>
          <w:tab w:val="left" w:pos="1418"/>
        </w:tabs>
        <w:spacing w:before="120"/>
        <w:ind w:left="1701" w:hanging="283"/>
        <w:jc w:val="both"/>
        <w:rPr>
          <w:rFonts w:ascii="Arial" w:hAnsi="Arial" w:cs="Arial"/>
          <w:szCs w:val="20"/>
          <w:vertAlign w:val="baseline"/>
        </w:rPr>
      </w:pPr>
    </w:p>
    <w:p w:rsidR="008839AB" w:rsidRPr="0018539A" w:rsidRDefault="008839AB" w:rsidP="008839AB">
      <w:pPr>
        <w:tabs>
          <w:tab w:val="left" w:pos="1418"/>
        </w:tabs>
        <w:spacing w:before="120"/>
        <w:ind w:left="1701" w:hanging="283"/>
        <w:jc w:val="both"/>
        <w:rPr>
          <w:rFonts w:ascii="Arial" w:hAnsi="Arial" w:cs="Arial"/>
          <w:szCs w:val="20"/>
          <w:u w:val="single"/>
          <w:vertAlign w:val="baseline"/>
        </w:rPr>
      </w:pPr>
      <w:r w:rsidRPr="0018539A">
        <w:rPr>
          <w:rFonts w:ascii="Arial" w:hAnsi="Arial" w:cs="Arial"/>
          <w:szCs w:val="20"/>
          <w:vertAlign w:val="baseline"/>
        </w:rPr>
        <w:t xml:space="preserve">LC = </w:t>
      </w:r>
      <w:r w:rsidRPr="0018539A">
        <w:rPr>
          <w:rFonts w:ascii="Arial" w:hAnsi="Arial" w:cs="Arial"/>
          <w:szCs w:val="20"/>
          <w:u w:val="single"/>
          <w:vertAlign w:val="baseline"/>
        </w:rPr>
        <w:t>Ativo Circulante__</w:t>
      </w:r>
    </w:p>
    <w:p w:rsidR="008839AB" w:rsidRPr="0018539A" w:rsidRDefault="008839AB" w:rsidP="008839AB">
      <w:pPr>
        <w:tabs>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 xml:space="preserve">        Passivo Circulante</w:t>
      </w:r>
    </w:p>
    <w:p w:rsidR="008839AB" w:rsidRPr="0018539A" w:rsidRDefault="008839AB" w:rsidP="008839AB">
      <w:pPr>
        <w:tabs>
          <w:tab w:val="left" w:pos="1276"/>
          <w:tab w:val="left" w:pos="1418"/>
        </w:tabs>
        <w:spacing w:before="120"/>
        <w:ind w:left="1701" w:hanging="283"/>
        <w:jc w:val="both"/>
        <w:rPr>
          <w:rFonts w:ascii="Arial" w:hAnsi="Arial" w:cs="Arial"/>
          <w:b/>
          <w:szCs w:val="20"/>
          <w:vertAlign w:val="baseline"/>
        </w:rPr>
      </w:pPr>
      <w:r w:rsidRPr="0018539A">
        <w:rPr>
          <w:rFonts w:ascii="Arial" w:hAnsi="Arial" w:cs="Arial"/>
          <w:b/>
          <w:szCs w:val="20"/>
          <w:vertAlign w:val="baseline"/>
        </w:rPr>
        <w:t>Onde:</w:t>
      </w:r>
    </w:p>
    <w:p w:rsidR="008839AB" w:rsidRPr="0018539A" w:rsidRDefault="008839AB" w:rsidP="008839AB">
      <w:pPr>
        <w:tabs>
          <w:tab w:val="left" w:pos="1276"/>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LG - Liquidez Geral</w:t>
      </w:r>
    </w:p>
    <w:p w:rsidR="008839AB" w:rsidRPr="0018539A" w:rsidRDefault="008839AB" w:rsidP="008839AB">
      <w:pPr>
        <w:tabs>
          <w:tab w:val="left" w:pos="1276"/>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SG - Solvência Geral</w:t>
      </w:r>
    </w:p>
    <w:p w:rsidR="008839AB" w:rsidRPr="0018539A" w:rsidRDefault="008839AB" w:rsidP="008839AB">
      <w:pPr>
        <w:tabs>
          <w:tab w:val="left" w:pos="1276"/>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LC -Liquidez Corrente</w:t>
      </w:r>
    </w:p>
    <w:p w:rsidR="008D372E" w:rsidRDefault="008D372E" w:rsidP="00EA5604">
      <w:pPr>
        <w:tabs>
          <w:tab w:val="left" w:pos="2268"/>
          <w:tab w:val="left" w:pos="4395"/>
        </w:tabs>
        <w:spacing w:before="120"/>
        <w:ind w:left="1701" w:hanging="708"/>
        <w:jc w:val="both"/>
        <w:rPr>
          <w:rFonts w:ascii="Arial" w:hAnsi="Arial" w:cs="Arial"/>
          <w:szCs w:val="20"/>
          <w:vertAlign w:val="baseline"/>
        </w:rPr>
      </w:pPr>
    </w:p>
    <w:p w:rsidR="008839AB" w:rsidRPr="0018539A" w:rsidRDefault="008839AB" w:rsidP="008839AB">
      <w:pPr>
        <w:numPr>
          <w:ilvl w:val="2"/>
          <w:numId w:val="1"/>
        </w:numPr>
        <w:tabs>
          <w:tab w:val="left" w:pos="851"/>
          <w:tab w:val="left" w:pos="1134"/>
        </w:tabs>
        <w:spacing w:before="120"/>
        <w:ind w:left="851" w:hanging="851"/>
        <w:jc w:val="both"/>
        <w:rPr>
          <w:rFonts w:ascii="Arial" w:hAnsi="Arial" w:cs="Arial"/>
          <w:b/>
          <w:szCs w:val="20"/>
          <w:vertAlign w:val="baseline"/>
        </w:rPr>
      </w:pPr>
      <w:r w:rsidRPr="0018539A">
        <w:rPr>
          <w:rFonts w:ascii="Arial" w:hAnsi="Arial" w:cs="Arial"/>
          <w:b/>
          <w:szCs w:val="20"/>
          <w:vertAlign w:val="baseline"/>
        </w:rPr>
        <w:t>Qualificação Técnica</w:t>
      </w:r>
    </w:p>
    <w:p w:rsidR="008839AB" w:rsidRPr="008934F5" w:rsidRDefault="008839AB" w:rsidP="00210838">
      <w:pPr>
        <w:numPr>
          <w:ilvl w:val="2"/>
          <w:numId w:val="33"/>
        </w:numPr>
        <w:tabs>
          <w:tab w:val="left" w:pos="851"/>
          <w:tab w:val="left" w:pos="1134"/>
        </w:tabs>
        <w:spacing w:before="120"/>
        <w:ind w:left="1134" w:hanging="283"/>
        <w:jc w:val="both"/>
        <w:rPr>
          <w:rFonts w:ascii="Arial" w:hAnsi="Arial" w:cs="Arial"/>
          <w:szCs w:val="20"/>
          <w:vertAlign w:val="baseline"/>
        </w:rPr>
      </w:pPr>
      <w:r w:rsidRPr="008934F5">
        <w:rPr>
          <w:rFonts w:ascii="Arial" w:hAnsi="Arial" w:cs="Arial"/>
          <w:szCs w:val="20"/>
          <w:vertAlign w:val="baseline"/>
        </w:rPr>
        <w:t xml:space="preserve">A licitante de melhor oferta deverá apresentar a documentação de Qualificação Técnica exigida no </w:t>
      </w:r>
      <w:r w:rsidRPr="00210838">
        <w:rPr>
          <w:rFonts w:ascii="Arial" w:hAnsi="Arial" w:cs="Arial"/>
          <w:szCs w:val="20"/>
          <w:vertAlign w:val="baseline"/>
        </w:rPr>
        <w:t xml:space="preserve">item </w:t>
      </w:r>
      <w:r w:rsidR="008934F5" w:rsidRPr="00210838">
        <w:rPr>
          <w:rFonts w:ascii="Arial" w:hAnsi="Arial" w:cs="Arial"/>
          <w:szCs w:val="20"/>
          <w:vertAlign w:val="baseline"/>
        </w:rPr>
        <w:t>8</w:t>
      </w:r>
      <w:r w:rsidRPr="00210838">
        <w:rPr>
          <w:rFonts w:ascii="Arial" w:hAnsi="Arial" w:cs="Arial"/>
          <w:szCs w:val="20"/>
          <w:vertAlign w:val="baseline"/>
        </w:rPr>
        <w:t>do Termo de Referência, Anexo I,</w:t>
      </w:r>
      <w:r w:rsidRPr="008934F5">
        <w:rPr>
          <w:rFonts w:ascii="Arial" w:hAnsi="Arial" w:cs="Arial"/>
          <w:szCs w:val="20"/>
          <w:vertAlign w:val="baseline"/>
        </w:rPr>
        <w:t xml:space="preserve"> integra o presente Edital, sob pena de inabilitação nocertame</w:t>
      </w:r>
      <w:r w:rsidR="00A07BA4" w:rsidRPr="008934F5">
        <w:rPr>
          <w:rFonts w:ascii="Arial" w:hAnsi="Arial" w:cs="Arial"/>
          <w:szCs w:val="20"/>
          <w:vertAlign w:val="baseline"/>
        </w:rPr>
        <w:t>.</w:t>
      </w:r>
    </w:p>
    <w:p w:rsidR="00210838" w:rsidRPr="00210838" w:rsidRDefault="00210838" w:rsidP="00210838">
      <w:pPr>
        <w:numPr>
          <w:ilvl w:val="2"/>
          <w:numId w:val="33"/>
        </w:numPr>
        <w:tabs>
          <w:tab w:val="left" w:pos="851"/>
          <w:tab w:val="left" w:pos="1134"/>
        </w:tabs>
        <w:spacing w:before="120"/>
        <w:ind w:left="1134" w:hanging="283"/>
        <w:jc w:val="both"/>
        <w:rPr>
          <w:rFonts w:ascii="Arial" w:hAnsi="Arial" w:cs="Arial"/>
          <w:szCs w:val="20"/>
          <w:vertAlign w:val="baseline"/>
        </w:rPr>
      </w:pPr>
      <w:r w:rsidRPr="00210838">
        <w:rPr>
          <w:rFonts w:ascii="Arial" w:hAnsi="Arial" w:cs="Arial"/>
          <w:szCs w:val="20"/>
          <w:vertAlign w:val="baseline"/>
        </w:rPr>
        <w:t>No caso de comprovação da capacidade técnica da licitante e dos profissionais em serviços realizados no exterior, deverá ser apresentado Atestado de Capacidade Técnica, devidamente regularizado no país de origem, registrado no Consulado Brasileiro acompanhado por tradução juramentada, arcando a licitante com todas e quaisquer despesas decorrentes da tradução;</w:t>
      </w:r>
    </w:p>
    <w:p w:rsidR="00210838" w:rsidRPr="00210838" w:rsidRDefault="00210838" w:rsidP="00210838">
      <w:pPr>
        <w:numPr>
          <w:ilvl w:val="2"/>
          <w:numId w:val="1"/>
        </w:numPr>
        <w:tabs>
          <w:tab w:val="left" w:pos="567"/>
          <w:tab w:val="left" w:pos="851"/>
        </w:tabs>
        <w:spacing w:before="120"/>
        <w:ind w:left="851" w:hanging="851"/>
        <w:jc w:val="both"/>
        <w:rPr>
          <w:rFonts w:ascii="Arial" w:hAnsi="Arial" w:cs="Arial"/>
          <w:b/>
          <w:szCs w:val="20"/>
          <w:vertAlign w:val="baseline"/>
        </w:rPr>
      </w:pPr>
      <w:r w:rsidRPr="00210838">
        <w:rPr>
          <w:rFonts w:ascii="Arial" w:hAnsi="Arial" w:cs="Arial"/>
          <w:b/>
          <w:szCs w:val="20"/>
          <w:vertAlign w:val="baseline"/>
        </w:rPr>
        <w:t xml:space="preserve">Declarações a serem enviadas através do sistema no portal </w:t>
      </w:r>
      <w:r w:rsidRPr="00210838">
        <w:rPr>
          <w:rFonts w:ascii="Arial" w:hAnsi="Arial" w:cs="Arial"/>
          <w:b/>
          <w:szCs w:val="20"/>
          <w:u w:val="single"/>
          <w:vertAlign w:val="baseline"/>
        </w:rPr>
        <w:t>www.comprasgovernamentais.gov</w:t>
      </w:r>
      <w:r w:rsidRPr="00210838">
        <w:rPr>
          <w:rFonts w:ascii="Arial" w:hAnsi="Arial" w:cs="Arial"/>
          <w:b/>
          <w:szCs w:val="20"/>
          <w:vertAlign w:val="baseline"/>
        </w:rPr>
        <w:t>:</w:t>
      </w:r>
    </w:p>
    <w:p w:rsidR="00210838" w:rsidRPr="00210838" w:rsidRDefault="00210838" w:rsidP="00210838">
      <w:pPr>
        <w:numPr>
          <w:ilvl w:val="1"/>
          <w:numId w:val="8"/>
        </w:numPr>
        <w:tabs>
          <w:tab w:val="left" w:pos="993"/>
          <w:tab w:val="left" w:pos="1134"/>
        </w:tabs>
        <w:spacing w:before="120"/>
        <w:ind w:left="1134" w:hanging="283"/>
        <w:jc w:val="both"/>
        <w:rPr>
          <w:rFonts w:ascii="Arial" w:hAnsi="Arial" w:cs="Arial"/>
          <w:szCs w:val="20"/>
          <w:vertAlign w:val="baseline"/>
        </w:rPr>
      </w:pPr>
      <w:r w:rsidRPr="00210838">
        <w:rPr>
          <w:rFonts w:ascii="Arial" w:hAnsi="Arial" w:cs="Arial"/>
          <w:szCs w:val="20"/>
          <w:vertAlign w:val="baseline"/>
        </w:rPr>
        <w:t>No caso de ME ou EPP, a mesma deverá apresentar declaração, sob as penas da lei, de que cumpre os requisitos legais para a qualificação como Microempresa ou Empresa de Pequeno Porte, estando apta a usufruir do tratamento favorecido estabelecido nos arts. 42 a 49 da Lei Complementar n.º 123/2006, com base no que preceitua o art. 11º do Decreto n.º 8.538/2015;</w:t>
      </w:r>
    </w:p>
    <w:p w:rsidR="00210838" w:rsidRPr="00210838" w:rsidRDefault="00210838" w:rsidP="00210838">
      <w:pPr>
        <w:numPr>
          <w:ilvl w:val="1"/>
          <w:numId w:val="8"/>
        </w:numPr>
        <w:tabs>
          <w:tab w:val="left" w:pos="993"/>
          <w:tab w:val="left" w:pos="1134"/>
        </w:tabs>
        <w:ind w:left="1134" w:hanging="283"/>
        <w:jc w:val="both"/>
        <w:rPr>
          <w:rFonts w:ascii="Arial" w:hAnsi="Arial" w:cs="Arial"/>
          <w:szCs w:val="20"/>
          <w:vertAlign w:val="baseline"/>
        </w:rPr>
      </w:pPr>
      <w:r w:rsidRPr="00210838">
        <w:rPr>
          <w:rFonts w:ascii="Arial" w:hAnsi="Arial" w:cs="Arial"/>
          <w:szCs w:val="20"/>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210838" w:rsidRPr="00210838" w:rsidRDefault="00210838" w:rsidP="00210838">
      <w:pPr>
        <w:tabs>
          <w:tab w:val="left" w:pos="993"/>
          <w:tab w:val="left" w:pos="1134"/>
        </w:tabs>
        <w:jc w:val="both"/>
        <w:rPr>
          <w:rFonts w:ascii="Arial" w:hAnsi="Arial" w:cs="Arial"/>
          <w:szCs w:val="20"/>
          <w:vertAlign w:val="baseline"/>
        </w:rPr>
      </w:pPr>
    </w:p>
    <w:p w:rsidR="00210838" w:rsidRPr="00210838" w:rsidRDefault="00210838" w:rsidP="00210838">
      <w:pPr>
        <w:numPr>
          <w:ilvl w:val="1"/>
          <w:numId w:val="8"/>
        </w:numPr>
        <w:tabs>
          <w:tab w:val="left" w:pos="993"/>
          <w:tab w:val="left" w:pos="1134"/>
        </w:tabs>
        <w:ind w:left="1134" w:hanging="283"/>
        <w:jc w:val="both"/>
        <w:rPr>
          <w:rFonts w:ascii="Arial" w:hAnsi="Arial" w:cs="Arial"/>
          <w:szCs w:val="20"/>
          <w:vertAlign w:val="baseline"/>
        </w:rPr>
      </w:pPr>
      <w:r w:rsidRPr="00210838">
        <w:rPr>
          <w:rFonts w:ascii="Arial" w:hAnsi="Arial" w:cs="Arial"/>
          <w:szCs w:val="20"/>
          <w:vertAlign w:val="baseline"/>
        </w:rPr>
        <w:t xml:space="preserve">Declaração, sob as penalidades cabíveis, da inexistência de fatos supervenientes impeditivos para a sua habilitação neste certame, sendo que a CODEVASF procederá verificação junto ao sítio www.portaldatransparencia.gov.br no intuito de verificar a inexistência de impedimento da empresa participante em licitar e contratar com a Administração Pública e por improbidade administrativas  no Cadastro Nacional de Condenações Cíveis por Ato de Improbidade Administrativa disponível no Portal do CNJ, </w:t>
      </w:r>
      <w:hyperlink r:id="rId18" w:history="1">
        <w:r w:rsidRPr="00210838">
          <w:rPr>
            <w:rStyle w:val="Hyperlink"/>
            <w:rFonts w:ascii="Arial" w:hAnsi="Arial" w:cs="Arial"/>
            <w:color w:val="auto"/>
            <w:szCs w:val="20"/>
            <w:vertAlign w:val="baseline"/>
          </w:rPr>
          <w:t>http://www.cnj.jus.br/improbidade_adm/consultar_requerido.php</w:t>
        </w:r>
      </w:hyperlink>
      <w:r w:rsidRPr="00210838">
        <w:rPr>
          <w:rFonts w:ascii="Arial" w:hAnsi="Arial" w:cs="Arial"/>
          <w:szCs w:val="20"/>
          <w:vertAlign w:val="baseline"/>
        </w:rPr>
        <w:t>;</w:t>
      </w:r>
    </w:p>
    <w:p w:rsidR="00210838" w:rsidRPr="00210838" w:rsidRDefault="00210838" w:rsidP="00210838">
      <w:pPr>
        <w:tabs>
          <w:tab w:val="left" w:pos="993"/>
          <w:tab w:val="left" w:pos="1134"/>
        </w:tabs>
        <w:jc w:val="both"/>
        <w:rPr>
          <w:rFonts w:ascii="Arial" w:hAnsi="Arial" w:cs="Arial"/>
          <w:szCs w:val="20"/>
          <w:vertAlign w:val="baseline"/>
        </w:rPr>
      </w:pPr>
    </w:p>
    <w:p w:rsidR="00210838" w:rsidRPr="00210838" w:rsidRDefault="00210838" w:rsidP="00210838">
      <w:pPr>
        <w:pStyle w:val="PargrafodaLista"/>
        <w:numPr>
          <w:ilvl w:val="1"/>
          <w:numId w:val="8"/>
        </w:numPr>
        <w:ind w:left="1134" w:hanging="283"/>
        <w:jc w:val="both"/>
        <w:rPr>
          <w:rFonts w:ascii="Arial" w:hAnsi="Arial" w:cs="Arial"/>
        </w:rPr>
      </w:pPr>
      <w:r w:rsidRPr="00210838">
        <w:rPr>
          <w:rFonts w:ascii="Arial" w:hAnsi="Arial" w:cs="Arial"/>
        </w:rPr>
        <w:t>Declaração de Elaboração Independente de Proposta, de acordo com o determinado na IN 02/2009, de 16/09/2009, da Secretaria de Logística e Tecnologia da Informação do Ministério do Planejamento, Orçamento e Gestão, publicada no DOU do dia 17/09/2009.</w:t>
      </w:r>
    </w:p>
    <w:p w:rsidR="00210838" w:rsidRPr="00210838" w:rsidRDefault="00210838" w:rsidP="00210838">
      <w:pPr>
        <w:numPr>
          <w:ilvl w:val="2"/>
          <w:numId w:val="1"/>
        </w:numPr>
        <w:tabs>
          <w:tab w:val="left" w:pos="567"/>
          <w:tab w:val="left" w:pos="851"/>
        </w:tabs>
        <w:spacing w:before="120"/>
        <w:ind w:left="851" w:hanging="851"/>
        <w:jc w:val="both"/>
        <w:rPr>
          <w:rFonts w:ascii="Arial" w:hAnsi="Arial" w:cs="Arial"/>
          <w:b/>
          <w:szCs w:val="20"/>
          <w:vertAlign w:val="baseline"/>
        </w:rPr>
      </w:pPr>
      <w:r w:rsidRPr="00210838">
        <w:rPr>
          <w:rFonts w:ascii="Arial" w:hAnsi="Arial" w:cs="Arial"/>
          <w:szCs w:val="20"/>
          <w:vertAlign w:val="baseline"/>
        </w:rPr>
        <w:t xml:space="preserve">Para a eficácia dos atos quanto ao atendimento a que se referem as </w:t>
      </w:r>
      <w:r w:rsidRPr="00210838">
        <w:rPr>
          <w:rFonts w:ascii="Arial" w:hAnsi="Arial" w:cs="Arial"/>
          <w:b/>
          <w:szCs w:val="20"/>
          <w:vertAlign w:val="baseline"/>
        </w:rPr>
        <w:t>alíneas “a1” e “a2”, do subitem 11.1.1  e “a”, “b” e “c” do subitem 11.1.2 acima</w:t>
      </w:r>
      <w:r w:rsidRPr="00210838">
        <w:rPr>
          <w:rFonts w:ascii="Arial" w:hAnsi="Arial" w:cs="Arial"/>
          <w:szCs w:val="20"/>
          <w:vertAlign w:val="baseline"/>
        </w:rPr>
        <w:t xml:space="preserve">, será analisada a </w:t>
      </w:r>
      <w:r w:rsidRPr="00210838">
        <w:rPr>
          <w:rFonts w:ascii="Arial" w:hAnsi="Arial" w:cs="Arial"/>
          <w:b/>
          <w:szCs w:val="20"/>
          <w:vertAlign w:val="baseline"/>
        </w:rPr>
        <w:t>documentação da licitante vencedora</w:t>
      </w:r>
      <w:r w:rsidRPr="00210838">
        <w:rPr>
          <w:rFonts w:ascii="Arial" w:hAnsi="Arial" w:cs="Arial"/>
          <w:szCs w:val="20"/>
          <w:vertAlign w:val="baseline"/>
        </w:rPr>
        <w:t xml:space="preserve"> já enviada no ato do envio da proposta, conforme previsto no subitem 7.1, alíneas “a” a “d” acima e observando ainda, o previsto no </w:t>
      </w:r>
      <w:r w:rsidRPr="00210838">
        <w:rPr>
          <w:rFonts w:ascii="Arial" w:hAnsi="Arial" w:cs="Arial"/>
          <w:b/>
          <w:szCs w:val="20"/>
          <w:vertAlign w:val="baseline"/>
        </w:rPr>
        <w:t>subitem 11.1.4.1</w:t>
      </w:r>
      <w:r w:rsidRPr="00210838">
        <w:rPr>
          <w:rFonts w:ascii="Arial" w:hAnsi="Arial" w:cs="Arial"/>
          <w:szCs w:val="20"/>
          <w:vertAlign w:val="baseline"/>
        </w:rPr>
        <w:t xml:space="preserve">. </w:t>
      </w:r>
    </w:p>
    <w:p w:rsidR="00210838" w:rsidRPr="003D61E6" w:rsidRDefault="00210838" w:rsidP="00210838">
      <w:pPr>
        <w:numPr>
          <w:ilvl w:val="3"/>
          <w:numId w:val="1"/>
        </w:numPr>
        <w:tabs>
          <w:tab w:val="left" w:pos="567"/>
          <w:tab w:val="left" w:pos="851"/>
        </w:tabs>
        <w:spacing w:before="120"/>
        <w:ind w:left="851" w:hanging="851"/>
        <w:jc w:val="both"/>
        <w:rPr>
          <w:rFonts w:ascii="Arial" w:hAnsi="Arial" w:cs="Arial"/>
          <w:sz w:val="21"/>
          <w:szCs w:val="21"/>
          <w:vertAlign w:val="baseline"/>
        </w:rPr>
      </w:pPr>
      <w:r w:rsidRPr="003D61E6">
        <w:rPr>
          <w:rFonts w:ascii="Arial" w:hAnsi="Arial" w:cs="Arial"/>
          <w:sz w:val="21"/>
          <w:szCs w:val="21"/>
          <w:vertAlign w:val="baseline"/>
        </w:rPr>
        <w:lastRenderedPageBreak/>
        <w:t>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 nos termos do art. 8, § 1º do Dec. 10.024/2019.</w:t>
      </w:r>
    </w:p>
    <w:p w:rsidR="00210838" w:rsidRPr="00210838" w:rsidRDefault="00210838" w:rsidP="00210838">
      <w:pPr>
        <w:numPr>
          <w:ilvl w:val="2"/>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Os documentos enviados via sistema ou e-mail quando não for possível ao pregoeiro autenticá-los na página do órgão ou entidade que os emitiu, deverão ser apresentados na sede da 3ª/SR da CODEVASF, no endereço disposto no subitem 1.2, em original ou por qualquer processo de cópia autenticada por cartório competente, por servidor da Secretaria Regional de Licitações – 3ª/SL ou pelo Pregoeiro, ou ainda, publicação em órgão da imprensa oficial, no prazo de 05 (cinco) dias úteis contados da apresentação via sistema ou e-mail, sob pena de inabilitação.</w:t>
      </w:r>
    </w:p>
    <w:p w:rsidR="00210838" w:rsidRPr="00210838" w:rsidRDefault="00210838" w:rsidP="00210838">
      <w:pPr>
        <w:numPr>
          <w:ilvl w:val="2"/>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A validade das certidões referidas no subitem 11.1.1 corresponderá ao prazo fixado nos próprios documentos. Caso as mesmas não contenham expressamente o prazo de validade, a CODEVASF convenciona o prazo como sendo o de 90 (noventa) dias, a contar da data de sua expedição, ressalvada a hipótese da licitante em comprovar que o documento tem prazo de validade superior ao antes convencionado, mediante a juntada de norma legal pertinente.</w:t>
      </w:r>
    </w:p>
    <w:p w:rsidR="00210838" w:rsidRPr="00210838" w:rsidRDefault="00210838" w:rsidP="00210838">
      <w:pPr>
        <w:numPr>
          <w:ilvl w:val="2"/>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Caso a(s) certidão(ões) expedida pela Fazenda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w:t>
      </w:r>
    </w:p>
    <w:p w:rsidR="00210838" w:rsidRPr="00210838" w:rsidRDefault="00210838" w:rsidP="00210838">
      <w:pPr>
        <w:numPr>
          <w:ilvl w:val="2"/>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Toda a documentação apresentada pela licitante, para fins de habilitação, deverá pertencer a empresa que efetivamente executará os serviços,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210838" w:rsidRPr="00210838" w:rsidRDefault="00210838" w:rsidP="00210838">
      <w:pPr>
        <w:numPr>
          <w:ilvl w:val="1"/>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Não serão aceitos protocolos de entrega ou solicitação de documento em substituição aos requeridos no subitem 11.1.1 e 11.1.2 deste Edital, no que couber.</w:t>
      </w:r>
    </w:p>
    <w:p w:rsidR="00210838" w:rsidRPr="00210838" w:rsidRDefault="00210838" w:rsidP="00210838">
      <w:pPr>
        <w:numPr>
          <w:ilvl w:val="1"/>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Todos os documentos apresentados para habilitação deverão estar:</w:t>
      </w:r>
    </w:p>
    <w:p w:rsidR="00210838" w:rsidRPr="00210838" w:rsidRDefault="00210838" w:rsidP="00210838">
      <w:pPr>
        <w:numPr>
          <w:ilvl w:val="1"/>
          <w:numId w:val="21"/>
        </w:numPr>
        <w:tabs>
          <w:tab w:val="left" w:pos="851"/>
        </w:tabs>
        <w:spacing w:before="120"/>
        <w:ind w:left="1276" w:hanging="425"/>
        <w:jc w:val="both"/>
        <w:rPr>
          <w:rFonts w:ascii="Arial" w:hAnsi="Arial" w:cs="Arial"/>
          <w:szCs w:val="20"/>
          <w:vertAlign w:val="baseline"/>
        </w:rPr>
      </w:pPr>
      <w:r w:rsidRPr="00210838">
        <w:rPr>
          <w:rFonts w:ascii="Arial" w:hAnsi="Arial" w:cs="Arial"/>
          <w:szCs w:val="20"/>
          <w:vertAlign w:val="baseline"/>
        </w:rPr>
        <w:t>Se a licitante for a matriz, todos os documentos deverão estar em nome da matriz; ou,</w:t>
      </w:r>
    </w:p>
    <w:p w:rsidR="00210838" w:rsidRPr="00210838" w:rsidRDefault="00210838" w:rsidP="00210838">
      <w:pPr>
        <w:numPr>
          <w:ilvl w:val="1"/>
          <w:numId w:val="21"/>
        </w:numPr>
        <w:tabs>
          <w:tab w:val="left" w:pos="851"/>
        </w:tabs>
        <w:spacing w:before="120"/>
        <w:ind w:left="1276" w:hanging="425"/>
        <w:jc w:val="both"/>
        <w:rPr>
          <w:rFonts w:ascii="Arial" w:hAnsi="Arial" w:cs="Arial"/>
          <w:szCs w:val="20"/>
          <w:vertAlign w:val="baseline"/>
        </w:rPr>
      </w:pPr>
      <w:r w:rsidRPr="00210838">
        <w:rPr>
          <w:rFonts w:ascii="Arial" w:hAnsi="Arial" w:cs="Arial"/>
          <w:szCs w:val="20"/>
          <w:vertAlign w:val="baseline"/>
        </w:rPr>
        <w:t>Se a licitante for a filial, todos os documentos deverão estar em nome da filial, exceto aqueles documentos que, pela própria natureza, comprovadamente, forem emitidos somente em nome da matriz.</w:t>
      </w:r>
    </w:p>
    <w:p w:rsidR="00303D67" w:rsidRPr="00303D67" w:rsidRDefault="00303D67" w:rsidP="00303D67">
      <w:pPr>
        <w:numPr>
          <w:ilvl w:val="1"/>
          <w:numId w:val="1"/>
        </w:numPr>
        <w:tabs>
          <w:tab w:val="left" w:pos="851"/>
        </w:tabs>
        <w:spacing w:before="120"/>
        <w:ind w:left="851" w:hanging="851"/>
        <w:jc w:val="both"/>
        <w:rPr>
          <w:rFonts w:ascii="Arial" w:hAnsi="Arial" w:cs="Arial"/>
          <w:b/>
          <w:szCs w:val="20"/>
          <w:vertAlign w:val="baseline"/>
        </w:rPr>
      </w:pPr>
      <w:r w:rsidRPr="00303D67">
        <w:rPr>
          <w:rFonts w:ascii="Arial" w:hAnsi="Arial" w:cs="Arial"/>
          <w:b/>
          <w:szCs w:val="20"/>
          <w:vertAlign w:val="baseline"/>
        </w:rPr>
        <w:t>Habilitação: Benefícios às Microempresas e Empresas de Pequeno Porte:</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 xml:space="preserve">Nos termos do art. 42 da Lei Complementar nº 123/2006 e do Decreto nº 8.538/2015, em se tratando das Microempresas ou Empresas de Pequeno Porte, a comprovação de regularidade fiscal somente será exigida para efeito de contratação. </w:t>
      </w:r>
      <w:r w:rsidRPr="00476336">
        <w:rPr>
          <w:rFonts w:ascii="Arial" w:hAnsi="Arial" w:cs="Arial"/>
          <w:b/>
          <w:szCs w:val="20"/>
          <w:vertAlign w:val="baseline"/>
        </w:rPr>
        <w:t>Contudo, deverão apresentar toda a documentação exigida para efeito de comprovação de regularidade fiscal, mesmo que esta apresente alguma restrição (art. 43, caput da Lei Complementar n.º 123, de 14/12/2006)</w:t>
      </w:r>
      <w:r w:rsidRPr="00303D67">
        <w:rPr>
          <w:rFonts w:ascii="Arial" w:hAnsi="Arial" w:cs="Arial"/>
          <w:szCs w:val="20"/>
          <w:vertAlign w:val="baseline"/>
        </w:rPr>
        <w:t>.</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Na hipótese de haver alguma restrição na comprovação da regularidade fiscal quando da comprovação de que trata o subitem acima, será assegurado o prazo de 5 (cinco) dias úteis, da divulgação do resultado da fase de habilitação, prorrogável por igual período, a critério da CODEVASF, mediante justificativa da licitante, para a regularização da documentação, a realização do pagamento ou parcelamento do débito, e emissão de eventuais certidões negativas ou positivas com efeito de certidão negativa (art. 43, § 1º,  da Lei Complementar n.º 123, de 14/12/2006), observando-se o procedimento definido no (art. 4º, § 1º, do Decreto nº 8.538/2015).</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 xml:space="preserve">A comprovação de regularidade fiscal das Microempresas E Empresas De Pequeno Porte é condição para assinatura do contrato. </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 xml:space="preserve">A não regularização da documentação dentro do prazo previsto no subitem 11.4.2 acima, implicará decadência do direito à contratação, sem prejuízo das sanções previstas no </w:t>
      </w:r>
      <w:r w:rsidRPr="00303D67">
        <w:rPr>
          <w:rFonts w:ascii="Arial" w:hAnsi="Arial" w:cs="Arial"/>
          <w:szCs w:val="20"/>
          <w:vertAlign w:val="baseline"/>
        </w:rPr>
        <w:lastRenderedPageBreak/>
        <w:t>previstas, sendo facultado à CODEVASF convocar as licitantes remanescentes, na ordem de classificação, para a contratação do objeto de que trata este Edital, ou revogar a licitação (art. 43, § 2º, da Lei Complementar n.º 123, de 14/12/2006).</w:t>
      </w:r>
    </w:p>
    <w:p w:rsidR="00303D67" w:rsidRP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Serão desclassificadas as propostas que não atenderem às exigências do presente Edital e seus Anexos, que sejam omissas, ou que apresentarem irregularidades capazes de dificultar o julgamento.</w:t>
      </w:r>
    </w:p>
    <w:p w:rsidR="00303D67" w:rsidRP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 xml:space="preserve">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w:t>
      </w:r>
      <w:r w:rsidRPr="00C24EF0">
        <w:rPr>
          <w:rFonts w:ascii="Arial" w:hAnsi="Arial" w:cs="Arial"/>
          <w:b/>
          <w:szCs w:val="20"/>
          <w:vertAlign w:val="baseline"/>
        </w:rPr>
        <w:t>(art. 47 do Decreto nº 10.024, de 20/09/2019).</w:t>
      </w:r>
    </w:p>
    <w:p w:rsidR="00303D67" w:rsidRP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Se a proposta ou o lance de menor valor não for aceitável ou se a licitante desatender às exigências de habilitação, o Pregoeiro examinará a proposta ou o lance subsequente, verificando a sua aceitabilidade e procedendo à sua habilitação, na ordem de classificação, e assim sucessivamente, até a apuração de uma proposta ou lance que atenda ao Edital.</w:t>
      </w:r>
    </w:p>
    <w:p w:rsid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Constatado o atendimento às exigências fixadas no Edital e seus Anexos, a licitante será declarada vencedora</w:t>
      </w:r>
      <w:r>
        <w:rPr>
          <w:rFonts w:ascii="Arial" w:hAnsi="Arial" w:cs="Arial"/>
          <w:szCs w:val="20"/>
          <w:vertAlign w:val="baseline"/>
        </w:rPr>
        <w:t>.</w:t>
      </w:r>
    </w:p>
    <w:p w:rsidR="00303D67" w:rsidRDefault="00303D67" w:rsidP="00303D67">
      <w:pPr>
        <w:numPr>
          <w:ilvl w:val="2"/>
          <w:numId w:val="1"/>
        </w:numPr>
        <w:tabs>
          <w:tab w:val="left" w:pos="851"/>
        </w:tabs>
        <w:spacing w:before="120"/>
        <w:ind w:left="851" w:hanging="851"/>
        <w:jc w:val="both"/>
        <w:rPr>
          <w:rFonts w:ascii="Arial" w:hAnsi="Arial" w:cs="Arial"/>
          <w:b/>
          <w:szCs w:val="20"/>
          <w:vertAlign w:val="baseline"/>
        </w:rPr>
      </w:pPr>
      <w:r w:rsidRPr="00F545CA">
        <w:rPr>
          <w:rFonts w:ascii="Arial" w:hAnsi="Arial" w:cs="Arial"/>
          <w:b/>
          <w:szCs w:val="20"/>
          <w:vertAlign w:val="baseline"/>
        </w:rPr>
        <w:t>A não apresentação ou a não comprovação de regularidade de qualquer dos d</w:t>
      </w:r>
      <w:r w:rsidR="00F545CA">
        <w:rPr>
          <w:rFonts w:ascii="Arial" w:hAnsi="Arial" w:cs="Arial"/>
          <w:b/>
          <w:szCs w:val="20"/>
          <w:vertAlign w:val="baseline"/>
        </w:rPr>
        <w:t xml:space="preserve">ocumentos indicados no </w:t>
      </w:r>
      <w:r w:rsidRPr="00F545CA">
        <w:rPr>
          <w:rFonts w:ascii="Arial" w:hAnsi="Arial" w:cs="Arial"/>
          <w:b/>
          <w:szCs w:val="20"/>
          <w:vertAlign w:val="baseline"/>
        </w:rPr>
        <w:t>item 11 deste Edital implicará a inabilitação da licitante.</w:t>
      </w:r>
    </w:p>
    <w:p w:rsidR="008839AB" w:rsidRPr="00921271"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921271">
        <w:rPr>
          <w:rFonts w:ascii="Arial" w:hAnsi="Arial" w:cs="Arial"/>
          <w:b/>
          <w:bCs/>
          <w:szCs w:val="20"/>
          <w:vertAlign w:val="baseline"/>
        </w:rPr>
        <w:t>RECURSOS ADMINISTRATIVOS</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 xml:space="preserve">Declarada a vencedora, qualquer licitante poderá, durante a Sessão Pública, de forma imediata e motivada, em campo próprio do sistema, manifestar sua intenção de recorrer, quando lhe será </w:t>
      </w:r>
      <w:r w:rsidRPr="00F545CA">
        <w:rPr>
          <w:rFonts w:ascii="Arial" w:hAnsi="Arial" w:cs="Arial"/>
          <w:szCs w:val="20"/>
          <w:vertAlign w:val="baseline"/>
        </w:rPr>
        <w:t xml:space="preserve">concedido o prazo de 3 (três) dias úteis para apresentar as razões de recurso, ficando as demais </w:t>
      </w:r>
      <w:r w:rsidRPr="00C24EF0">
        <w:rPr>
          <w:rFonts w:ascii="Arial" w:hAnsi="Arial" w:cs="Arial"/>
          <w:szCs w:val="20"/>
          <w:vertAlign w:val="baseline"/>
        </w:rPr>
        <w:t>licitantes, desde logo, intimadas para, querendo, apresentarem contrarrazões em igual prazo, que começará a contar do término do prazo da recorrente, sendo-lhes assegurada vista imediata dos elementos indispensáveis à defesa dos seus interesses (art. 44, §§ 1º e 2º do Decreto n.º 10.024/2019).</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Caso seja concedido o benefício estipulado no subitem 11.</w:t>
      </w:r>
      <w:r w:rsidR="00303CBE">
        <w:rPr>
          <w:rFonts w:ascii="Arial" w:hAnsi="Arial" w:cs="Arial"/>
          <w:szCs w:val="20"/>
          <w:vertAlign w:val="baseline"/>
        </w:rPr>
        <w:t>9</w:t>
      </w:r>
      <w:r w:rsidRPr="00C24EF0">
        <w:rPr>
          <w:rFonts w:ascii="Arial" w:hAnsi="Arial" w:cs="Arial"/>
          <w:szCs w:val="20"/>
          <w:vertAlign w:val="baseline"/>
        </w:rPr>
        <w:t xml:space="preserve">.2 deste Edital, a abertura do prazo recursal em relação ao resultado do certame somente ocorrerá após a finalização do prazo determinado no referido subitem. </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O acolhimento do recurso implica tão somente a invalidação daqueles atos que não sejam passíveis de aproveitamento.</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 xml:space="preserve">A falta de manifestação imediata e motivada da licitante importará na decadência do direito de recurso, ficando o Pregoeiro autorizado a adjudicar o objeto à licitante declarada classificada em primeiro lugar </w:t>
      </w:r>
      <w:r w:rsidRPr="00A91B9B">
        <w:rPr>
          <w:rFonts w:ascii="Arial" w:hAnsi="Arial" w:cs="Arial"/>
          <w:b/>
          <w:szCs w:val="20"/>
          <w:vertAlign w:val="baseline"/>
        </w:rPr>
        <w:t>(art. 44, § 3º do Decreto n.º 10.024/2019).</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Qualquer recurso administrativo contra a decisão do Pregoeiro não terá efeito suspensivo.</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18539A">
        <w:rPr>
          <w:rFonts w:ascii="Arial" w:hAnsi="Arial" w:cs="Arial"/>
          <w:szCs w:val="20"/>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r w:rsidRPr="00C24EF0">
        <w:rPr>
          <w:rFonts w:ascii="Arial" w:hAnsi="Arial" w:cs="Arial"/>
          <w:szCs w:val="20"/>
          <w:vertAlign w:val="baseline"/>
        </w:rPr>
        <w:t>.</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As razões dos recursos deverão ser apresentadas por escrito, tempestivamente, via sistema através do portal doCompras Governamentais (www.comprasgovernamentais.gov.br) ou, caso haja algum problema de envio via sistema, no endereço acima, ou ainda por </w:t>
      </w:r>
      <w:r w:rsidR="00F545CA" w:rsidRPr="0018539A">
        <w:rPr>
          <w:rFonts w:ascii="Arial" w:hAnsi="Arial" w:cs="Arial"/>
          <w:szCs w:val="20"/>
          <w:vertAlign w:val="baseline"/>
        </w:rPr>
        <w:t>e-mail</w:t>
      </w:r>
      <w:r w:rsidRPr="0018539A">
        <w:rPr>
          <w:rFonts w:ascii="Arial" w:hAnsi="Arial" w:cs="Arial"/>
          <w:szCs w:val="20"/>
          <w:vertAlign w:val="baseline"/>
        </w:rPr>
        <w:t xml:space="preserve">: </w:t>
      </w:r>
      <w:r w:rsidRPr="00C24EF0">
        <w:rPr>
          <w:rFonts w:ascii="Arial" w:hAnsi="Arial" w:cs="Arial"/>
          <w:b/>
          <w:szCs w:val="20"/>
          <w:vertAlign w:val="baseline"/>
        </w:rPr>
        <w:t>3a.sl@codevasf.gov.br</w:t>
      </w:r>
      <w:r w:rsidRPr="0018539A">
        <w:rPr>
          <w:rFonts w:ascii="Arial" w:hAnsi="Arial" w:cs="Arial"/>
          <w:szCs w:val="20"/>
          <w:vertAlign w:val="baseline"/>
        </w:rPr>
        <w:t>, dirigidas ao Pregoeiro, que os analisará e quando mantiver sua decisão, encaminhará os autos à autoridade competente que, neste caso, deverá decidir sobre o recurso</w:t>
      </w:r>
      <w:r w:rsidRPr="00C24EF0">
        <w:rPr>
          <w:rFonts w:ascii="Arial" w:hAnsi="Arial" w:cs="Arial"/>
          <w:szCs w:val="20"/>
          <w:vertAlign w:val="baseline"/>
        </w:rPr>
        <w:t>.</w:t>
      </w:r>
    </w:p>
    <w:p w:rsidR="008839AB"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Não serão considerados os recursos interpostos após os respectivos prazos legais, bem como os que não forem apresentados na forma estabelecida no subitem acima</w:t>
      </w:r>
      <w:r w:rsidR="008839AB" w:rsidRPr="0018539A">
        <w:rPr>
          <w:rFonts w:ascii="Arial" w:hAnsi="Arial" w:cs="Arial"/>
          <w:szCs w:val="20"/>
          <w:vertAlign w:val="baseline"/>
        </w:rPr>
        <w:t>.</w:t>
      </w:r>
    </w:p>
    <w:p w:rsidR="00797F36" w:rsidRPr="0018539A" w:rsidRDefault="00797F36" w:rsidP="00797F36">
      <w:pPr>
        <w:tabs>
          <w:tab w:val="left" w:pos="851"/>
          <w:tab w:val="left" w:pos="1276"/>
        </w:tabs>
        <w:spacing w:before="120"/>
        <w:jc w:val="both"/>
        <w:rPr>
          <w:rFonts w:ascii="Arial" w:hAnsi="Arial" w:cs="Arial"/>
          <w:szCs w:val="20"/>
          <w:vertAlign w:val="baseline"/>
        </w:rPr>
      </w:pPr>
    </w:p>
    <w:p w:rsidR="00C725D0" w:rsidRDefault="00C725D0">
      <w:pPr>
        <w:autoSpaceDE/>
        <w:autoSpaceDN/>
        <w:rPr>
          <w:rFonts w:ascii="Arial" w:hAnsi="Arial" w:cs="Arial"/>
          <w:b/>
          <w:bCs/>
          <w:szCs w:val="20"/>
          <w:vertAlign w:val="baseline"/>
        </w:rPr>
      </w:pPr>
      <w:r>
        <w:rPr>
          <w:rFonts w:ascii="Arial" w:hAnsi="Arial" w:cs="Arial"/>
          <w:b/>
          <w:bCs/>
          <w:szCs w:val="20"/>
          <w:vertAlign w:val="baseline"/>
        </w:rPr>
        <w:br w:type="page"/>
      </w:r>
    </w:p>
    <w:p w:rsidR="008839AB" w:rsidRPr="00921271" w:rsidRDefault="008839AB" w:rsidP="00797F36">
      <w:pPr>
        <w:numPr>
          <w:ilvl w:val="0"/>
          <w:numId w:val="1"/>
        </w:numPr>
        <w:tabs>
          <w:tab w:val="left" w:pos="851"/>
        </w:tabs>
        <w:ind w:left="851" w:hanging="851"/>
        <w:jc w:val="both"/>
        <w:rPr>
          <w:rFonts w:ascii="Arial" w:hAnsi="Arial" w:cs="Arial"/>
          <w:b/>
          <w:bCs/>
          <w:szCs w:val="20"/>
          <w:vertAlign w:val="baseline"/>
        </w:rPr>
      </w:pPr>
      <w:r w:rsidRPr="00921271">
        <w:rPr>
          <w:rFonts w:ascii="Arial" w:hAnsi="Arial" w:cs="Arial"/>
          <w:b/>
          <w:bCs/>
          <w:szCs w:val="20"/>
          <w:vertAlign w:val="baseline"/>
        </w:rPr>
        <w:lastRenderedPageBreak/>
        <w:t>ADJUDICAÇÃO E HOMOLOGAÇÃO</w:t>
      </w:r>
    </w:p>
    <w:p w:rsidR="00797F36" w:rsidRDefault="00797F36" w:rsidP="00797F36">
      <w:pPr>
        <w:tabs>
          <w:tab w:val="left" w:pos="851"/>
        </w:tabs>
        <w:jc w:val="both"/>
        <w:rPr>
          <w:rFonts w:ascii="Arial" w:hAnsi="Arial" w:cs="Arial"/>
          <w:b/>
          <w:bCs/>
          <w:szCs w:val="20"/>
          <w:vertAlign w:val="baseline"/>
        </w:rPr>
      </w:pPr>
    </w:p>
    <w:p w:rsidR="00797F36" w:rsidRPr="00211E17" w:rsidRDefault="00797F36" w:rsidP="008D372E">
      <w:pPr>
        <w:pStyle w:val="Corpodetexto3"/>
        <w:numPr>
          <w:ilvl w:val="1"/>
          <w:numId w:val="1"/>
        </w:numPr>
        <w:tabs>
          <w:tab w:val="left" w:pos="851"/>
          <w:tab w:val="left" w:pos="1276"/>
          <w:tab w:val="left" w:pos="2552"/>
        </w:tabs>
        <w:ind w:left="851" w:hanging="851"/>
        <w:rPr>
          <w:szCs w:val="20"/>
        </w:rPr>
      </w:pPr>
      <w:r w:rsidRPr="00797F36">
        <w:rPr>
          <w:szCs w:val="20"/>
        </w:rPr>
        <w:t xml:space="preserve">A adjudicação do </w:t>
      </w:r>
      <w:r w:rsidR="00F545CA">
        <w:rPr>
          <w:szCs w:val="20"/>
        </w:rPr>
        <w:t>GRUPO</w:t>
      </w:r>
      <w:r w:rsidRPr="00797F36">
        <w:rPr>
          <w:szCs w:val="20"/>
        </w:rPr>
        <w:t xml:space="preserve"> do presente Edital será viabilizada pelo Pregoeir</w:t>
      </w:r>
      <w:r w:rsidR="00F545CA">
        <w:rPr>
          <w:szCs w:val="20"/>
        </w:rPr>
        <w:t xml:space="preserve">o sempre que não </w:t>
      </w:r>
      <w:r w:rsidR="00F545CA" w:rsidRPr="00211E17">
        <w:rPr>
          <w:szCs w:val="20"/>
        </w:rPr>
        <w:t>houver recurso</w:t>
      </w:r>
      <w:r w:rsidRPr="00211E17">
        <w:rPr>
          <w:szCs w:val="20"/>
        </w:rPr>
        <w:t xml:space="preserve"> (art. 46 do Decreto n.º 10.024/2019).</w:t>
      </w:r>
    </w:p>
    <w:p w:rsidR="00797F36" w:rsidRPr="00797F36" w:rsidRDefault="00797F36" w:rsidP="008D372E">
      <w:pPr>
        <w:pStyle w:val="Corpodetexto3"/>
        <w:numPr>
          <w:ilvl w:val="1"/>
          <w:numId w:val="1"/>
        </w:numPr>
        <w:tabs>
          <w:tab w:val="left" w:pos="851"/>
          <w:tab w:val="left" w:pos="1276"/>
          <w:tab w:val="left" w:pos="2552"/>
        </w:tabs>
        <w:ind w:left="851" w:hanging="851"/>
        <w:rPr>
          <w:szCs w:val="20"/>
        </w:rPr>
      </w:pPr>
      <w:r w:rsidRPr="00797F36">
        <w:rPr>
          <w:szCs w:val="20"/>
        </w:rPr>
        <w:t xml:space="preserve">A homologação da licitação é de responsabilidade da Autoridade Competente e só poderá ser </w:t>
      </w:r>
      <w:r w:rsidRPr="00F545CA">
        <w:rPr>
          <w:szCs w:val="20"/>
        </w:rPr>
        <w:t xml:space="preserve">realizada depois da adjudicação do </w:t>
      </w:r>
      <w:r w:rsidR="00F545CA" w:rsidRPr="00F545CA">
        <w:rPr>
          <w:szCs w:val="20"/>
        </w:rPr>
        <w:t>GRUPO</w:t>
      </w:r>
      <w:r w:rsidRPr="00F545CA">
        <w:rPr>
          <w:szCs w:val="20"/>
        </w:rPr>
        <w:t xml:space="preserve"> ao proponente vencedor pelo Pregoeiro, ou, quando </w:t>
      </w:r>
      <w:r w:rsidRPr="00797F36">
        <w:rPr>
          <w:szCs w:val="20"/>
        </w:rPr>
        <w:t>houver recurso, pela própria Autoridade Competente.</w:t>
      </w:r>
    </w:p>
    <w:p w:rsidR="00797F36" w:rsidRPr="00797F36" w:rsidRDefault="00797F36" w:rsidP="008D372E">
      <w:pPr>
        <w:pStyle w:val="Corpodetexto3"/>
        <w:numPr>
          <w:ilvl w:val="1"/>
          <w:numId w:val="1"/>
        </w:numPr>
        <w:tabs>
          <w:tab w:val="left" w:pos="851"/>
          <w:tab w:val="left" w:pos="1276"/>
          <w:tab w:val="left" w:pos="2552"/>
        </w:tabs>
        <w:ind w:left="851" w:hanging="851"/>
        <w:rPr>
          <w:szCs w:val="20"/>
        </w:rPr>
      </w:pPr>
      <w:r w:rsidRPr="00797F36">
        <w:rPr>
          <w:szCs w:val="20"/>
        </w:rPr>
        <w:t>Após decididos os recursos e constatada a regularidade dos atos praticados, a Autoridade Competente adjudicará o objeto e homologará o procedimento licitatório.</w:t>
      </w:r>
    </w:p>
    <w:p w:rsidR="008839AB" w:rsidRDefault="00797F36" w:rsidP="008D372E">
      <w:pPr>
        <w:pStyle w:val="Corpodetexto3"/>
        <w:numPr>
          <w:ilvl w:val="1"/>
          <w:numId w:val="1"/>
        </w:numPr>
        <w:tabs>
          <w:tab w:val="left" w:pos="851"/>
          <w:tab w:val="left" w:pos="1276"/>
          <w:tab w:val="left" w:pos="2552"/>
        </w:tabs>
        <w:spacing w:line="240" w:lineRule="auto"/>
        <w:ind w:left="851" w:hanging="851"/>
        <w:rPr>
          <w:szCs w:val="20"/>
        </w:rPr>
      </w:pPr>
      <w:r w:rsidRPr="00797F36">
        <w:rPr>
          <w:szCs w:val="20"/>
        </w:rPr>
        <w:t xml:space="preserve">O Pregoeiro ou Autoridade Competente poderá encaminhar o processo ao setor que solicitou a aquisição com vistas à verificação da aceitabilidade do </w:t>
      </w:r>
      <w:r w:rsidR="009B2621">
        <w:rPr>
          <w:szCs w:val="20"/>
        </w:rPr>
        <w:t>GRUPO</w:t>
      </w:r>
      <w:r w:rsidRPr="00797F36">
        <w:rPr>
          <w:szCs w:val="20"/>
        </w:rPr>
        <w:t xml:space="preserve"> cotado, antes da homologação do certame</w:t>
      </w:r>
      <w:r w:rsidR="008839AB" w:rsidRPr="0018539A">
        <w:rPr>
          <w:szCs w:val="20"/>
        </w:rPr>
        <w:t>.</w:t>
      </w:r>
    </w:p>
    <w:p w:rsidR="008839AB" w:rsidRPr="008D372E"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8D372E">
        <w:rPr>
          <w:rFonts w:ascii="Arial" w:hAnsi="Arial" w:cs="Arial"/>
          <w:b/>
          <w:bCs/>
          <w:szCs w:val="20"/>
          <w:vertAlign w:val="baseline"/>
        </w:rPr>
        <w:t>FORMALIZAÇÃO DA ATA DE REGISTRO DE PREÇO</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Homologada a licitação pela Autoridade Competente da Codevasf será formalizada a Ata de Registro de Preços nos termos do Anexo III deste edital, com a licitante classificada em primeiro lugar na disputa havida do </w:t>
      </w:r>
      <w:r w:rsidR="009B2621">
        <w:rPr>
          <w:rFonts w:ascii="Arial" w:hAnsi="Arial" w:cs="Arial"/>
          <w:bCs/>
          <w:szCs w:val="20"/>
          <w:vertAlign w:val="baseline"/>
        </w:rPr>
        <w:t>GRUPO</w:t>
      </w:r>
      <w:r w:rsidRPr="0018539A">
        <w:rPr>
          <w:rFonts w:ascii="Arial" w:hAnsi="Arial" w:cs="Arial"/>
          <w:bCs/>
          <w:szCs w:val="20"/>
          <w:vertAlign w:val="baseline"/>
        </w:rPr>
        <w:t xml:space="preserve"> constante da Planilha Orçamentária, Anexo do Termo de Referência, Anexo I, parte integrante deste edital.</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A Codevasf procederá ao encaminhamento da Ata de Registro de Preços, devidamente preenchida com o</w:t>
      </w:r>
      <w:r w:rsidR="009B2621">
        <w:rPr>
          <w:rFonts w:ascii="Arial" w:hAnsi="Arial" w:cs="Arial"/>
          <w:bCs/>
          <w:szCs w:val="20"/>
          <w:vertAlign w:val="baseline"/>
        </w:rPr>
        <w:t xml:space="preserve"> GRUPO</w:t>
      </w:r>
      <w:r w:rsidRPr="0018539A">
        <w:rPr>
          <w:rFonts w:ascii="Arial" w:hAnsi="Arial" w:cs="Arial"/>
          <w:bCs/>
          <w:szCs w:val="20"/>
          <w:vertAlign w:val="baseline"/>
        </w:rPr>
        <w:t xml:space="preserve"> no qua</w:t>
      </w:r>
      <w:r w:rsidR="009B2621">
        <w:rPr>
          <w:rFonts w:ascii="Arial" w:hAnsi="Arial" w:cs="Arial"/>
          <w:bCs/>
          <w:szCs w:val="20"/>
          <w:vertAlign w:val="baseline"/>
        </w:rPr>
        <w:t>l</w:t>
      </w:r>
      <w:r w:rsidRPr="0018539A">
        <w:rPr>
          <w:rFonts w:ascii="Arial" w:hAnsi="Arial" w:cs="Arial"/>
          <w:bCs/>
          <w:szCs w:val="20"/>
          <w:vertAlign w:val="baseline"/>
        </w:rPr>
        <w:t xml:space="preserve"> a licitante foi classificada em primeiro lugar, ao endereço eletrônico informado na proposta da mesma, que procederá a sua impressão e assinatura no prazo de 5 (cinco) dias úteis, remetendo-a a Codevasf para o endereço citado no </w:t>
      </w:r>
      <w:r w:rsidRPr="0018539A">
        <w:rPr>
          <w:rFonts w:ascii="Arial" w:hAnsi="Arial" w:cs="Arial"/>
          <w:bCs/>
          <w:color w:val="000000" w:themeColor="text1"/>
          <w:szCs w:val="20"/>
          <w:vertAlign w:val="baseline"/>
        </w:rPr>
        <w:t>subitem 1.</w:t>
      </w:r>
      <w:r w:rsidR="007A0437">
        <w:rPr>
          <w:rFonts w:ascii="Arial" w:hAnsi="Arial" w:cs="Arial"/>
          <w:bCs/>
          <w:color w:val="000000" w:themeColor="text1"/>
          <w:szCs w:val="20"/>
          <w:vertAlign w:val="baseline"/>
        </w:rPr>
        <w:t xml:space="preserve">2 </w:t>
      </w:r>
      <w:r w:rsidRPr="0018539A">
        <w:rPr>
          <w:rFonts w:ascii="Arial" w:hAnsi="Arial" w:cs="Arial"/>
          <w:bCs/>
          <w:color w:val="000000" w:themeColor="text1"/>
          <w:szCs w:val="20"/>
          <w:vertAlign w:val="baseline"/>
        </w:rPr>
        <w:t>deste</w:t>
      </w:r>
      <w:r w:rsidRPr="0018539A">
        <w:rPr>
          <w:rFonts w:ascii="Arial" w:hAnsi="Arial" w:cs="Arial"/>
          <w:bCs/>
          <w:szCs w:val="20"/>
          <w:vertAlign w:val="baseline"/>
        </w:rPr>
        <w:t xml:space="preserve"> edital.</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O prazo previsto no subitem 14.2 poderá ser prorrogado uma vez, por igual período, quando, durante o seu transcurso, for solicitado pela licitante a quem a mesma foi endereçada, desde que ocorra motivo justificado e aceito pela Codevasf.</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No caso da licitante se recusar a assinar a Ata de Registro de Preços, sem prejuízo das punições previstas neste Edital, o Pregoeiro poderá </w:t>
      </w:r>
      <w:r w:rsidRPr="0018539A">
        <w:rPr>
          <w:rFonts w:ascii="Arial" w:hAnsi="Arial" w:cs="Arial"/>
          <w:b/>
          <w:bCs/>
          <w:szCs w:val="20"/>
          <w:vertAlign w:val="baseline"/>
        </w:rPr>
        <w:t>convocar os licitantes remanescentes, na ordem de classificação, para fazê-lo em igual prazo e nas mesmas condições propostas pelo primeiro classificado, conforme parágrafo único do art. 13, do Decreto nº 7.892/13.</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Publicado o extrato da ata de registro de preços no Diário Oficial da União - DOU, a Ata de Registro de Preço terá efeito de compromisso de fornecimento, conforme preceitua o art. 14 do Decreto nº 7.892/2013.</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A efetivação da Ata de Registro de Preços não obriga a Codevasf a firmar as contratações que dela poderão advir, facultando-se-lhe a realização de licitação específica para qualquer aquisição pretendida, sendo assegurado ao fornecedor beneficiário do registro de preços preferência de fornecimento em igualdade de condições.</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Durante a vigência da Ata de Registro de Preços será exigida da licitante a comprovação das condições de habilitação consignadas no edital.</w:t>
      </w:r>
    </w:p>
    <w:p w:rsidR="008839AB"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O fornecedor beneficiário que não fizer a comprovação referida no subitem 14.5 acima terá sua proposta desclassificada, podendo a Codevasf convocar outra licitante, respeitada a ordem de classificação, para, após comprovados os documentos habilitatórios e feita a negociação, assumir a colocação de primeira classificada na Ata de Registro de Preços, sem prejuízo das multas previstas neste edital e das demais cominações legais.</w:t>
      </w:r>
    </w:p>
    <w:p w:rsidR="008839AB" w:rsidRPr="008D372E"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8D372E">
        <w:rPr>
          <w:rFonts w:ascii="Arial" w:hAnsi="Arial" w:cs="Arial"/>
          <w:b/>
          <w:bCs/>
          <w:szCs w:val="20"/>
          <w:vertAlign w:val="baseline"/>
        </w:rPr>
        <w:t>CONTRATAÇÃO</w:t>
      </w:r>
    </w:p>
    <w:p w:rsidR="008839AB" w:rsidRPr="008C4317" w:rsidRDefault="00BB626B" w:rsidP="008839AB">
      <w:pPr>
        <w:numPr>
          <w:ilvl w:val="1"/>
          <w:numId w:val="1"/>
        </w:numPr>
        <w:tabs>
          <w:tab w:val="left" w:pos="851"/>
        </w:tabs>
        <w:spacing w:before="120"/>
        <w:ind w:left="851" w:hanging="851"/>
        <w:jc w:val="both"/>
        <w:rPr>
          <w:rFonts w:ascii="Arial" w:hAnsi="Arial" w:cs="Arial"/>
          <w:bCs/>
          <w:color w:val="FF0000"/>
          <w:szCs w:val="20"/>
          <w:vertAlign w:val="baseline"/>
        </w:rPr>
      </w:pPr>
      <w:r w:rsidRPr="00F600D9">
        <w:rPr>
          <w:rFonts w:ascii="Arial" w:hAnsi="Arial" w:cs="Arial"/>
          <w:bCs/>
          <w:sz w:val="21"/>
          <w:szCs w:val="21"/>
          <w:vertAlign w:val="baseline"/>
        </w:rPr>
        <w:t>A contratação prescindirá da assinatura do Contrato, na forma do disposto no art. 73 da Lei nº 13.303/16, sendo substituída pela respectiva Nota de Empenho ou Ordem de Serviço - OS quando o objeto a ser contratado não exigir obrigações secundárias</w:t>
      </w:r>
      <w:r>
        <w:rPr>
          <w:rFonts w:ascii="Arial" w:hAnsi="Arial" w:cs="Arial"/>
          <w:bCs/>
          <w:sz w:val="21"/>
          <w:szCs w:val="21"/>
          <w:vertAlign w:val="baseline"/>
        </w:rPr>
        <w:t>.</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lastRenderedPageBreak/>
        <w:t>Após a assinatura da Ata de Registro de Preços, a Codevasf, de acordo com a demanda de execução dos serviços objeto desta licitação constantes do Sistema de Registro de Preços – SRP, procederá a emissão da Nota de Empenho em favor do fornecedor beneficiário do(s) item(ns) respectivo(s), bem como da Ordem de Serviço - OS correspondente, durante a vigência da Ata de Registro de Preços, remetendo-as pelo e-mail, visando a aquisição dos mesmos.</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O fornecedor beneficiário que não aceitar as condições estabelecidas na Nota de Empenho, não cumprindo assim as obrigações prescritas na Ata de Registro de Preço, estará sujeito às sanções previstas neste Edital.</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É facultado à Codevasf, quando o fornecedor beneficiário não aceitar a Nota de Empenho ou Ordem de Serviço - OS nas condições estabelecidas, convocar outra licitante, obedecida a ordem de classificação, para assinatura da Ata de Registro de Preços, após negociação, aceitação da proposta e comprovação dos requisitos de habilitação.</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O fornecedor beneficiário da Ata de Registro de Preços deverá proceder a execução dos serviços em conformidade com as exigências prescritas no item 19 deste Edital.</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Havendo necessidade de efetivação do instrumento contratual, as licitantes deverão atentar para o seguinte:</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A licitante vencedora será convocada por escrito para assinar o contrato na 3ª SR, em Petrolina- PE, devendo comparecer no prazo de 10 (dez) dias, contado a partir da data da convocação.</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O prazo para assinatura do contrato poderá ser prorrogado uma vez, por igual período, quando solicitado pela licitante vencedora, no decorrer do prazo especificado no subitem 15.3.1, desde que ocorra motivo justificado e aceito pela Codevasf.</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Na assinatura do contrato, será exigida a comprovação das condições de habilitação consignadas no edital, as quais deverão ser mantidas pelo licitante durante a vigência do contrato.</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Na hipótese do não comparecimento da licitante vencedora para a assinatura do Contrato no prazo estipulado, ou em caso de recusa por parte desta, é facultado a Codevasf, por intermédio do Pregoeiro, convocar as licitantes remanescentes, por ordem de classificação, para fazê-lo, analisada a aceitabilidade da proposta, podendo, inclusive, negociar diretamente com o proponente para que seja obtido melhor preço, ou revogar este Pregão, sem prejuízo da cominação legal prevista no subitem 26.1 deste Edital.</w:t>
      </w:r>
    </w:p>
    <w:p w:rsidR="008839AB" w:rsidRPr="0018539A" w:rsidRDefault="008C4317" w:rsidP="008839AB">
      <w:pPr>
        <w:numPr>
          <w:ilvl w:val="2"/>
          <w:numId w:val="1"/>
        </w:numPr>
        <w:tabs>
          <w:tab w:val="left" w:pos="851"/>
        </w:tabs>
        <w:spacing w:before="120"/>
        <w:ind w:left="851" w:hanging="851"/>
        <w:jc w:val="both"/>
        <w:rPr>
          <w:rFonts w:ascii="Arial" w:hAnsi="Arial" w:cs="Arial"/>
          <w:bCs/>
          <w:szCs w:val="20"/>
          <w:vertAlign w:val="baseline"/>
        </w:rPr>
      </w:pPr>
      <w:r w:rsidRPr="00302F09">
        <w:rPr>
          <w:rFonts w:ascii="Arial" w:hAnsi="Arial" w:cs="Arial"/>
          <w:b/>
          <w:bCs/>
          <w:szCs w:val="20"/>
          <w:vertAlign w:val="baseline"/>
        </w:rPr>
        <w:t>A CODEVASF providenciará a publicação do Extrato do Contrato no Diário Oficial da União, considerando que tal publicação deverá ocorrer nos termos previstos no § 2º do art. 51 da Lei nº 13.303/2016</w:t>
      </w:r>
      <w:r w:rsidR="008839AB" w:rsidRPr="0018539A">
        <w:rPr>
          <w:rFonts w:ascii="Arial" w:hAnsi="Arial" w:cs="Arial"/>
          <w:bCs/>
          <w:szCs w:val="20"/>
          <w:vertAlign w:val="baseline"/>
        </w:rPr>
        <w:t>.</w:t>
      </w:r>
    </w:p>
    <w:p w:rsidR="008839AB" w:rsidRDefault="008839AB" w:rsidP="008839AB">
      <w:pPr>
        <w:numPr>
          <w:ilvl w:val="1"/>
          <w:numId w:val="1"/>
        </w:numPr>
        <w:tabs>
          <w:tab w:val="left" w:pos="851"/>
        </w:tabs>
        <w:spacing w:before="120"/>
        <w:ind w:left="851" w:hanging="851"/>
        <w:jc w:val="both"/>
        <w:rPr>
          <w:rFonts w:ascii="Arial" w:hAnsi="Arial" w:cs="Arial"/>
          <w:b/>
          <w:bCs/>
          <w:szCs w:val="20"/>
          <w:vertAlign w:val="baseline"/>
        </w:rPr>
      </w:pPr>
      <w:r w:rsidRPr="0018539A">
        <w:rPr>
          <w:rFonts w:ascii="Arial" w:hAnsi="Arial" w:cs="Arial"/>
          <w:bCs/>
          <w:szCs w:val="20"/>
          <w:vertAlign w:val="baseline"/>
        </w:rPr>
        <w:t xml:space="preserve">Se a proposta da licitante classificada em primeiro lugar não alcançar o quantitativo total estimado para a execução dos serviços, as demais licitantes que concordarem com o fornecimento ao preço do primeiro colocado também serão convocadas, respeitada a ordem de classificação, para proceder ao fornecimento desejado, até que o quantitativo total seja atingido, conforme determina o </w:t>
      </w:r>
      <w:r w:rsidRPr="0018539A">
        <w:rPr>
          <w:rFonts w:ascii="Arial" w:hAnsi="Arial" w:cs="Arial"/>
          <w:b/>
          <w:bCs/>
          <w:szCs w:val="20"/>
          <w:vertAlign w:val="baseline"/>
        </w:rPr>
        <w:t>Art. 11º inciso II do § 2º, do Decreto nº 7.892/2013.</w:t>
      </w:r>
    </w:p>
    <w:p w:rsidR="008839AB"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8D372E">
        <w:rPr>
          <w:rFonts w:ascii="Arial" w:hAnsi="Arial" w:cs="Arial"/>
          <w:b/>
          <w:bCs/>
          <w:szCs w:val="20"/>
          <w:vertAlign w:val="baseline"/>
        </w:rPr>
        <w:t>CONTROLE DAS ALTERAÇÕES DE PREÇOS</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Durante a vigência da Ata, os preços registrados são irreajustáveis, exceto nas hipóteses decorrentes e devidamente comprovadas das situações previstas no inciso VI do art. 81 da Lei n.º 13.303/16 ou de redução dos preços praticados no mercado.</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lastRenderedPageBreak/>
        <w:t>Mesmo comprovada a ocorrência de situação prevista no inciso VI do art. 81 da Lei n.º 13.303/16, se julgar conveniente, poderá optar por cancelar a Ata e iniciar outro processo licitatório.</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Comprovada a redução dos preços praticados no mercado nas mesmas condições do registro e, definido o novo preço máximo a ser pago pela CODEVASF, o detentor da Ata será convocado pela CODEVASF para negociação do valor registrado em Ata.</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O detentor da Ata que não aceitar reduzir seus preços aos valores praticados pelo mercado serão liberados do compromisso assumidos, sem aplicação de penalidade.</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A ordem de classificação dos licitantes que aceitarem reduzir seus preços aos valores de mercado observará a classificação original.</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Quando o preço de mercado tornar-se superior aos preços registrados e o detentor da Ata não puder cumprir o compromisso, o órgão gerenciador poderá:</w:t>
      </w:r>
    </w:p>
    <w:p w:rsidR="00007ABC" w:rsidRPr="00007ABC" w:rsidRDefault="00007ABC" w:rsidP="0014157E">
      <w:pPr>
        <w:numPr>
          <w:ilvl w:val="1"/>
          <w:numId w:val="22"/>
        </w:numPr>
        <w:spacing w:before="120"/>
        <w:ind w:left="1418" w:hanging="567"/>
        <w:jc w:val="both"/>
        <w:rPr>
          <w:rFonts w:ascii="Arial" w:hAnsi="Arial" w:cs="Arial"/>
          <w:bCs/>
          <w:szCs w:val="20"/>
          <w:vertAlign w:val="baseline"/>
        </w:rPr>
      </w:pPr>
      <w:r w:rsidRPr="00007ABC">
        <w:rPr>
          <w:rFonts w:ascii="Arial" w:hAnsi="Arial" w:cs="Arial"/>
          <w:bCs/>
          <w:szCs w:val="20"/>
          <w:vertAlign w:val="baseline"/>
        </w:rPr>
        <w:t>liberar o detentor da Ata do compromisso assumido, caso a comunicação ocorra antes do pedido de serviço, e sem aplicação da penalidade se confirmada a veracidade dos motivos e comprovantes apresentados; e</w:t>
      </w:r>
    </w:p>
    <w:p w:rsidR="00007ABC" w:rsidRPr="00007ABC" w:rsidRDefault="00007ABC" w:rsidP="0014157E">
      <w:pPr>
        <w:numPr>
          <w:ilvl w:val="1"/>
          <w:numId w:val="22"/>
        </w:numPr>
        <w:spacing w:before="120"/>
        <w:ind w:left="851"/>
        <w:jc w:val="both"/>
        <w:rPr>
          <w:rFonts w:ascii="Arial" w:hAnsi="Arial" w:cs="Arial"/>
          <w:bCs/>
          <w:szCs w:val="20"/>
          <w:vertAlign w:val="baseline"/>
        </w:rPr>
      </w:pPr>
      <w:r w:rsidRPr="00007ABC">
        <w:rPr>
          <w:rFonts w:ascii="Arial" w:hAnsi="Arial" w:cs="Arial"/>
          <w:bCs/>
          <w:szCs w:val="20"/>
          <w:vertAlign w:val="baseline"/>
        </w:rPr>
        <w:t>convocar os demais licitantes para assegurar igual oportunidade de negociação.</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Não havendo êxito nas negociações, o órgão gerenciador deverá proceder à revogação da Ata de Registro de Preços, adotando as medidas cabíveis para obtenção da contratação mais vantajosa.</w:t>
      </w:r>
    </w:p>
    <w:p w:rsidR="008839AB"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Os preços somente poderão ser revistos em caso de desequilíbrio econômico-financeiro do preço registrado, que eleve o custo dos serviços registrados, ou em decorrência de eventual redução daqueles praticados no mercado, conforme - Arts. 17, 18 e 19 do Decreto nº 7.892/2013</w:t>
      </w:r>
      <w:r w:rsidR="008839AB" w:rsidRPr="0018539A">
        <w:rPr>
          <w:rFonts w:ascii="Arial" w:hAnsi="Arial" w:cs="Arial"/>
          <w:bCs/>
          <w:szCs w:val="20"/>
          <w:vertAlign w:val="baseline"/>
        </w:rPr>
        <w:t>.</w:t>
      </w:r>
    </w:p>
    <w:p w:rsidR="008839AB" w:rsidRPr="0018539A" w:rsidRDefault="008839AB" w:rsidP="008839AB">
      <w:pPr>
        <w:autoSpaceDE/>
        <w:autoSpaceDN/>
        <w:rPr>
          <w:rFonts w:ascii="Arial" w:hAnsi="Arial" w:cs="Arial"/>
          <w:b/>
          <w:bCs/>
          <w:szCs w:val="20"/>
          <w:vertAlign w:val="baseline"/>
        </w:rPr>
      </w:pPr>
    </w:p>
    <w:p w:rsidR="008839AB" w:rsidRPr="008D372E" w:rsidRDefault="008839AB" w:rsidP="008839AB">
      <w:pPr>
        <w:pStyle w:val="Cabealho"/>
        <w:numPr>
          <w:ilvl w:val="0"/>
          <w:numId w:val="1"/>
        </w:numPr>
        <w:tabs>
          <w:tab w:val="clear" w:pos="4419"/>
          <w:tab w:val="clear" w:pos="8838"/>
        </w:tabs>
        <w:autoSpaceDE/>
        <w:autoSpaceDN/>
        <w:spacing w:after="120"/>
        <w:ind w:left="851" w:hanging="851"/>
        <w:jc w:val="both"/>
        <w:rPr>
          <w:rFonts w:ascii="Arial" w:hAnsi="Arial" w:cs="Arial"/>
          <w:b/>
          <w:bCs/>
        </w:rPr>
      </w:pPr>
      <w:r w:rsidRPr="008D372E">
        <w:rPr>
          <w:rFonts w:ascii="Arial" w:hAnsi="Arial" w:cs="Arial"/>
          <w:b/>
          <w:bCs/>
        </w:rPr>
        <w:t xml:space="preserve">CANCELAMENTO DA ATA REGISTRO DE PREÇOS </w:t>
      </w:r>
    </w:p>
    <w:p w:rsidR="008839AB" w:rsidRPr="0018539A" w:rsidRDefault="008839AB" w:rsidP="008839AB">
      <w:pPr>
        <w:numPr>
          <w:ilvl w:val="1"/>
          <w:numId w:val="1"/>
        </w:numPr>
        <w:spacing w:before="120"/>
        <w:ind w:left="851" w:hanging="851"/>
        <w:jc w:val="both"/>
        <w:rPr>
          <w:rFonts w:ascii="Arial" w:hAnsi="Arial" w:cs="Arial"/>
          <w:bCs/>
          <w:szCs w:val="20"/>
          <w:vertAlign w:val="baseline"/>
        </w:rPr>
      </w:pPr>
      <w:r w:rsidRPr="0018539A">
        <w:rPr>
          <w:rFonts w:ascii="Arial" w:hAnsi="Arial" w:cs="Arial"/>
          <w:bCs/>
          <w:szCs w:val="20"/>
          <w:vertAlign w:val="baseline"/>
        </w:rPr>
        <w:t>O detentor da Ata terá o seu registro de preços cancelado, por intermédio de processo administrativo específico, assegurado o contraditório e a ampla defesa nas seguintes hipóteses:</w:t>
      </w:r>
    </w:p>
    <w:p w:rsidR="008839AB" w:rsidRPr="0018539A" w:rsidRDefault="008839AB" w:rsidP="008D372E">
      <w:pPr>
        <w:numPr>
          <w:ilvl w:val="2"/>
          <w:numId w:val="1"/>
        </w:numPr>
        <w:spacing w:before="120"/>
        <w:ind w:left="851" w:hanging="851"/>
        <w:jc w:val="both"/>
        <w:rPr>
          <w:rFonts w:ascii="Arial" w:hAnsi="Arial" w:cs="Arial"/>
          <w:bCs/>
          <w:szCs w:val="20"/>
          <w:vertAlign w:val="baseline"/>
        </w:rPr>
      </w:pPr>
      <w:r w:rsidRPr="0018539A">
        <w:rPr>
          <w:rFonts w:ascii="Arial" w:hAnsi="Arial" w:cs="Arial"/>
          <w:bCs/>
          <w:szCs w:val="20"/>
          <w:vertAlign w:val="baseline"/>
        </w:rPr>
        <w:t>A pedido, quando:</w:t>
      </w:r>
    </w:p>
    <w:p w:rsidR="008839AB" w:rsidRPr="002C44D2" w:rsidRDefault="008839AB" w:rsidP="008D372E">
      <w:pPr>
        <w:pStyle w:val="PargrafodaLista"/>
        <w:numPr>
          <w:ilvl w:val="0"/>
          <w:numId w:val="23"/>
        </w:numPr>
        <w:spacing w:before="120"/>
        <w:ind w:left="1276"/>
        <w:jc w:val="both"/>
        <w:rPr>
          <w:rFonts w:ascii="Arial" w:hAnsi="Arial" w:cs="Arial"/>
          <w:bCs/>
        </w:rPr>
      </w:pPr>
      <w:r w:rsidRPr="002C44D2">
        <w:rPr>
          <w:rFonts w:ascii="Arial" w:hAnsi="Arial" w:cs="Arial"/>
          <w:bCs/>
        </w:rPr>
        <w:t>Comprovar estar impossibilitado de cumprir as exigências da Ata, por ocorrência de casos fortuitos ou de força maior;</w:t>
      </w:r>
    </w:p>
    <w:p w:rsidR="008839AB" w:rsidRPr="002C44D2" w:rsidRDefault="008839AB" w:rsidP="008D372E">
      <w:pPr>
        <w:pStyle w:val="PargrafodaLista"/>
        <w:numPr>
          <w:ilvl w:val="0"/>
          <w:numId w:val="23"/>
        </w:numPr>
        <w:spacing w:before="120"/>
        <w:ind w:left="1276"/>
        <w:jc w:val="both"/>
        <w:rPr>
          <w:rFonts w:ascii="Arial" w:hAnsi="Arial" w:cs="Arial"/>
          <w:bCs/>
        </w:rPr>
      </w:pPr>
      <w:r w:rsidRPr="002C44D2">
        <w:rPr>
          <w:rFonts w:ascii="Arial" w:hAnsi="Arial" w:cs="Arial"/>
          <w:bCs/>
        </w:rPr>
        <w:t>O seu preço registrado se tornar, comprovadamente, inexequível em função da elevação dos preços de mercado.</w:t>
      </w:r>
    </w:p>
    <w:p w:rsidR="008839AB" w:rsidRPr="0018539A" w:rsidRDefault="008839AB" w:rsidP="008839AB">
      <w:pPr>
        <w:numPr>
          <w:ilvl w:val="2"/>
          <w:numId w:val="1"/>
        </w:numPr>
        <w:spacing w:before="120"/>
        <w:jc w:val="both"/>
        <w:rPr>
          <w:rFonts w:ascii="Arial" w:hAnsi="Arial" w:cs="Arial"/>
          <w:bCs/>
          <w:szCs w:val="20"/>
          <w:vertAlign w:val="baseline"/>
        </w:rPr>
      </w:pPr>
      <w:r w:rsidRPr="0018539A">
        <w:rPr>
          <w:rFonts w:ascii="Arial" w:hAnsi="Arial" w:cs="Arial"/>
          <w:bCs/>
          <w:szCs w:val="20"/>
          <w:vertAlign w:val="baseline"/>
        </w:rPr>
        <w:t>Por iniciativa da CODEVASF, quando:</w:t>
      </w:r>
    </w:p>
    <w:p w:rsidR="008839AB" w:rsidRPr="0018539A" w:rsidRDefault="008839AB" w:rsidP="008839AB">
      <w:pPr>
        <w:spacing w:before="120"/>
        <w:ind w:left="1134" w:hanging="283"/>
        <w:jc w:val="both"/>
        <w:rPr>
          <w:rFonts w:ascii="Arial" w:hAnsi="Arial" w:cs="Arial"/>
          <w:b/>
          <w:bCs/>
          <w:szCs w:val="20"/>
          <w:vertAlign w:val="baseline"/>
        </w:rPr>
      </w:pPr>
      <w:r w:rsidRPr="0018539A">
        <w:rPr>
          <w:rFonts w:ascii="Arial" w:hAnsi="Arial" w:cs="Arial"/>
          <w:bCs/>
          <w:szCs w:val="20"/>
          <w:vertAlign w:val="baseline"/>
        </w:rPr>
        <w:t>a)</w:t>
      </w:r>
      <w:r w:rsidR="00FE3B66" w:rsidRPr="00FE3B66">
        <w:rPr>
          <w:rFonts w:ascii="Arial" w:hAnsi="Arial" w:cs="Arial"/>
          <w:b/>
          <w:bCs/>
          <w:szCs w:val="20"/>
          <w:vertAlign w:val="baseline"/>
        </w:rPr>
        <w:t>Sofrer sanção prevista nos incisos III do caput do art. 83 da Lei nº 13.303/16</w:t>
      </w:r>
      <w:r w:rsidRPr="0018539A">
        <w:rPr>
          <w:rFonts w:ascii="Arial" w:hAnsi="Arial" w:cs="Arial"/>
          <w:b/>
          <w:bCs/>
          <w:szCs w:val="20"/>
          <w:vertAlign w:val="baseline"/>
        </w:rPr>
        <w:t>;</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b)</w:t>
      </w:r>
      <w:r w:rsidRPr="0018539A">
        <w:rPr>
          <w:rFonts w:ascii="Arial" w:hAnsi="Arial" w:cs="Arial"/>
          <w:bCs/>
          <w:szCs w:val="20"/>
          <w:vertAlign w:val="baseline"/>
        </w:rPr>
        <w:tab/>
        <w:t>Não aceitar reduzir o preço registrado, na hipótese deste se tornar superior àqueles praticados no mercado;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c)</w:t>
      </w:r>
      <w:r w:rsidRPr="0018539A">
        <w:rPr>
          <w:rFonts w:ascii="Arial" w:hAnsi="Arial" w:cs="Arial"/>
          <w:bCs/>
          <w:szCs w:val="20"/>
          <w:vertAlign w:val="baseline"/>
        </w:rPr>
        <w:tab/>
        <w:t>Não mantiver as condições de habilitação ou qualificação técnica exigida no processo licitatório;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d)</w:t>
      </w:r>
      <w:r w:rsidRPr="0018539A">
        <w:rPr>
          <w:rFonts w:ascii="Arial" w:hAnsi="Arial" w:cs="Arial"/>
          <w:bCs/>
          <w:szCs w:val="20"/>
          <w:vertAlign w:val="baseline"/>
        </w:rPr>
        <w:tab/>
        <w:t>Por razões de interesse público, devidamente motivadas e justificadas;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e)</w:t>
      </w:r>
      <w:r w:rsidRPr="0018539A">
        <w:rPr>
          <w:rFonts w:ascii="Arial" w:hAnsi="Arial" w:cs="Arial"/>
          <w:bCs/>
          <w:szCs w:val="20"/>
          <w:vertAlign w:val="baseline"/>
        </w:rPr>
        <w:tab/>
        <w:t>Não cumprir as obrigações decorrentes da Ata de Registro de Preços;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f)</w:t>
      </w:r>
      <w:r w:rsidRPr="0018539A">
        <w:rPr>
          <w:rFonts w:ascii="Arial" w:hAnsi="Arial" w:cs="Arial"/>
          <w:bCs/>
          <w:szCs w:val="20"/>
          <w:vertAlign w:val="baseline"/>
        </w:rPr>
        <w:tab/>
        <w:t>Se recusar a realizar os serviços nos prazos estabelecidos no Edital e seus anexos;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g)</w:t>
      </w:r>
      <w:r w:rsidRPr="0018539A">
        <w:rPr>
          <w:rFonts w:ascii="Arial" w:hAnsi="Arial" w:cs="Arial"/>
          <w:bCs/>
          <w:szCs w:val="20"/>
          <w:vertAlign w:val="baseline"/>
        </w:rPr>
        <w:tab/>
        <w:t>Na ocorrência de inexecução total ou parcial das condições estabelecidas na Ata de Registro de Preços ou nos pedidos dela decorrentes.</w:t>
      </w:r>
    </w:p>
    <w:p w:rsidR="008839AB" w:rsidRPr="0018539A" w:rsidRDefault="008839AB" w:rsidP="008839AB">
      <w:pPr>
        <w:spacing w:before="120"/>
        <w:ind w:left="851" w:hanging="851"/>
        <w:jc w:val="both"/>
        <w:rPr>
          <w:rFonts w:ascii="Arial" w:hAnsi="Arial" w:cs="Arial"/>
          <w:bCs/>
          <w:szCs w:val="20"/>
          <w:vertAlign w:val="baseline"/>
        </w:rPr>
      </w:pPr>
      <w:r w:rsidRPr="0018539A">
        <w:rPr>
          <w:rFonts w:ascii="Arial" w:hAnsi="Arial" w:cs="Arial"/>
          <w:bCs/>
          <w:szCs w:val="20"/>
          <w:vertAlign w:val="baseline"/>
        </w:rPr>
        <w:t>17.2.</w:t>
      </w:r>
      <w:r w:rsidRPr="0018539A">
        <w:rPr>
          <w:rFonts w:ascii="Arial" w:hAnsi="Arial" w:cs="Arial"/>
          <w:bCs/>
          <w:szCs w:val="20"/>
          <w:vertAlign w:val="baseline"/>
        </w:rPr>
        <w:tab/>
        <w:t>A Ata de Registro de Preço, decorrente deste Pregão, será cancelada automaticamente:</w:t>
      </w:r>
    </w:p>
    <w:p w:rsidR="008839AB" w:rsidRPr="0018539A" w:rsidRDefault="008839AB" w:rsidP="004A4585">
      <w:pPr>
        <w:pStyle w:val="PargrafodaLista"/>
        <w:numPr>
          <w:ilvl w:val="0"/>
          <w:numId w:val="11"/>
        </w:numPr>
        <w:spacing w:before="120"/>
        <w:ind w:left="1134" w:hanging="283"/>
        <w:jc w:val="both"/>
        <w:rPr>
          <w:rFonts w:ascii="Arial" w:hAnsi="Arial" w:cs="Arial"/>
          <w:bCs/>
        </w:rPr>
      </w:pPr>
      <w:r w:rsidRPr="0018539A">
        <w:rPr>
          <w:rFonts w:ascii="Arial" w:hAnsi="Arial" w:cs="Arial"/>
          <w:bCs/>
        </w:rPr>
        <w:tab/>
        <w:t>Por decurso do prazo de vigência;</w:t>
      </w:r>
    </w:p>
    <w:p w:rsidR="008839AB" w:rsidRPr="0018539A" w:rsidRDefault="008839AB" w:rsidP="004A4585">
      <w:pPr>
        <w:pStyle w:val="PargrafodaLista"/>
        <w:numPr>
          <w:ilvl w:val="0"/>
          <w:numId w:val="11"/>
        </w:numPr>
        <w:spacing w:before="120"/>
        <w:ind w:firstLine="131"/>
        <w:jc w:val="both"/>
        <w:rPr>
          <w:rFonts w:ascii="Arial" w:hAnsi="Arial" w:cs="Arial"/>
          <w:bCs/>
        </w:rPr>
      </w:pPr>
      <w:r w:rsidRPr="0018539A">
        <w:rPr>
          <w:rFonts w:ascii="Arial" w:hAnsi="Arial" w:cs="Arial"/>
          <w:bCs/>
        </w:rPr>
        <w:t>Quando não restarem fornecedores registrados</w:t>
      </w:r>
    </w:p>
    <w:p w:rsidR="008839AB" w:rsidRPr="0018539A" w:rsidRDefault="008839AB" w:rsidP="008839AB">
      <w:pPr>
        <w:spacing w:before="120"/>
        <w:ind w:left="851" w:hanging="851"/>
        <w:jc w:val="both"/>
        <w:rPr>
          <w:rFonts w:ascii="Arial" w:hAnsi="Arial" w:cs="Arial"/>
          <w:bCs/>
          <w:szCs w:val="20"/>
          <w:vertAlign w:val="baseline"/>
        </w:rPr>
      </w:pPr>
      <w:r w:rsidRPr="0018539A">
        <w:rPr>
          <w:rFonts w:ascii="Arial" w:hAnsi="Arial" w:cs="Arial"/>
          <w:bCs/>
          <w:szCs w:val="20"/>
          <w:vertAlign w:val="baseline"/>
        </w:rPr>
        <w:lastRenderedPageBreak/>
        <w:t>17.3.</w:t>
      </w:r>
      <w:r w:rsidRPr="0018539A">
        <w:rPr>
          <w:rFonts w:ascii="Arial" w:hAnsi="Arial" w:cs="Arial"/>
          <w:bCs/>
          <w:szCs w:val="20"/>
          <w:vertAlign w:val="baseline"/>
        </w:rPr>
        <w:tab/>
        <w:t>Em qualquer das hipóteses acima, a CODEVASF fará o devido apostilamento na Ata de Registro de Preço e informará aosConcorrentes a nova ordem de registro</w:t>
      </w:r>
      <w:r w:rsidR="00D70F3F" w:rsidRPr="0018539A">
        <w:rPr>
          <w:rFonts w:ascii="Arial" w:hAnsi="Arial" w:cs="Arial"/>
          <w:bCs/>
          <w:szCs w:val="20"/>
          <w:vertAlign w:val="baseline"/>
        </w:rPr>
        <w:t>.</w:t>
      </w:r>
    </w:p>
    <w:p w:rsidR="003D61E6" w:rsidRPr="0018539A" w:rsidRDefault="003D61E6" w:rsidP="008839AB">
      <w:pPr>
        <w:spacing w:after="120"/>
        <w:ind w:left="851" w:hanging="851"/>
        <w:jc w:val="both"/>
        <w:rPr>
          <w:rFonts w:ascii="Arial" w:hAnsi="Arial" w:cs="Arial"/>
          <w:bCs/>
          <w:szCs w:val="20"/>
          <w:vertAlign w:val="baseline"/>
        </w:rPr>
      </w:pPr>
    </w:p>
    <w:p w:rsidR="008839AB" w:rsidRPr="008D372E" w:rsidRDefault="008839AB" w:rsidP="008839AB">
      <w:pPr>
        <w:numPr>
          <w:ilvl w:val="0"/>
          <w:numId w:val="1"/>
        </w:numPr>
        <w:spacing w:after="120"/>
        <w:ind w:left="851" w:hanging="851"/>
        <w:jc w:val="both"/>
        <w:rPr>
          <w:rFonts w:ascii="Arial" w:hAnsi="Arial" w:cs="Arial"/>
          <w:b/>
          <w:bCs/>
          <w:szCs w:val="20"/>
          <w:vertAlign w:val="baseline"/>
        </w:rPr>
      </w:pPr>
      <w:r w:rsidRPr="008D372E">
        <w:rPr>
          <w:rFonts w:ascii="Arial" w:hAnsi="Arial" w:cs="Arial"/>
          <w:b/>
          <w:bCs/>
          <w:szCs w:val="20"/>
          <w:vertAlign w:val="baseline"/>
        </w:rPr>
        <w:t>PRAZO DE VIGÊNCIA DA ATA DE REGISTRO DE PREÇOS</w:t>
      </w:r>
    </w:p>
    <w:p w:rsidR="003E7FDB" w:rsidRPr="003E7FDB" w:rsidRDefault="003E7FDB" w:rsidP="003E7FDB">
      <w:pPr>
        <w:numPr>
          <w:ilvl w:val="1"/>
          <w:numId w:val="1"/>
        </w:numPr>
        <w:autoSpaceDE/>
        <w:autoSpaceDN/>
        <w:spacing w:after="120"/>
        <w:ind w:left="851" w:hanging="851"/>
        <w:jc w:val="both"/>
        <w:rPr>
          <w:rFonts w:ascii="Arial" w:hAnsi="Arial" w:cs="Arial"/>
          <w:bCs/>
          <w:szCs w:val="20"/>
          <w:vertAlign w:val="baseline"/>
        </w:rPr>
      </w:pPr>
      <w:r w:rsidRPr="003E7FDB">
        <w:rPr>
          <w:rFonts w:ascii="Arial" w:hAnsi="Arial" w:cs="Arial"/>
          <w:bCs/>
          <w:szCs w:val="20"/>
          <w:vertAlign w:val="baseline"/>
        </w:rPr>
        <w:t>O prazo de validade dos preços apresentados é de 12 (doze) meses, a contar da data de assinatura da Ata de Registro de Preços.</w:t>
      </w:r>
    </w:p>
    <w:p w:rsidR="003E7FDB" w:rsidRPr="003E7FDB" w:rsidRDefault="003E7FDB" w:rsidP="003E7FDB">
      <w:pPr>
        <w:numPr>
          <w:ilvl w:val="1"/>
          <w:numId w:val="1"/>
        </w:numPr>
        <w:autoSpaceDE/>
        <w:autoSpaceDN/>
        <w:spacing w:after="120"/>
        <w:ind w:left="851" w:hanging="851"/>
        <w:jc w:val="both"/>
        <w:rPr>
          <w:rFonts w:ascii="Arial" w:hAnsi="Arial" w:cs="Arial"/>
          <w:bCs/>
          <w:szCs w:val="20"/>
          <w:vertAlign w:val="baseline"/>
        </w:rPr>
      </w:pPr>
      <w:r w:rsidRPr="003E7FDB">
        <w:rPr>
          <w:rFonts w:ascii="Arial" w:hAnsi="Arial" w:cs="Arial"/>
          <w:bCs/>
          <w:szCs w:val="20"/>
          <w:vertAlign w:val="baseline"/>
        </w:rPr>
        <w:t>A eficácia legal do contrato será a partir da publicação do extrato no Diário Oficial da União, tendo início e vencimento em dia de expediente na CODEVASF, devendo-se excluir o primeiro e incluir o último.</w:t>
      </w:r>
    </w:p>
    <w:p w:rsidR="008839AB" w:rsidRPr="0018539A" w:rsidRDefault="003E7FDB" w:rsidP="003E7FDB">
      <w:pPr>
        <w:numPr>
          <w:ilvl w:val="1"/>
          <w:numId w:val="1"/>
        </w:numPr>
        <w:autoSpaceDE/>
        <w:autoSpaceDN/>
        <w:spacing w:after="120"/>
        <w:ind w:left="851" w:hanging="851"/>
        <w:jc w:val="both"/>
        <w:rPr>
          <w:rFonts w:ascii="Arial" w:hAnsi="Arial" w:cs="Arial"/>
          <w:b/>
          <w:bCs/>
          <w:szCs w:val="20"/>
          <w:vertAlign w:val="baseline"/>
        </w:rPr>
      </w:pPr>
      <w:r w:rsidRPr="003E7FDB">
        <w:rPr>
          <w:rFonts w:ascii="Arial" w:hAnsi="Arial" w:cs="Arial"/>
          <w:bCs/>
          <w:szCs w:val="20"/>
          <w:vertAlign w:val="baseline"/>
        </w:rPr>
        <w:t>Os contratos decorrentes do SRP – Sistema de Registro de Preços terão sua vigência conforme as disposições contidas neste Edital e respectivos contratos decorrentes, obedecido o disposto no art. 12, § 2º, do Decreto 7.892/13</w:t>
      </w:r>
      <w:r w:rsidR="008839AB" w:rsidRPr="0018539A">
        <w:rPr>
          <w:rFonts w:ascii="Arial" w:hAnsi="Arial" w:cs="Arial"/>
          <w:b/>
          <w:bCs/>
          <w:szCs w:val="20"/>
          <w:vertAlign w:val="baseline"/>
        </w:rPr>
        <w:t>.</w:t>
      </w:r>
    </w:p>
    <w:p w:rsidR="008839AB" w:rsidRPr="0018539A" w:rsidRDefault="008839AB" w:rsidP="008839AB">
      <w:pPr>
        <w:autoSpaceDE/>
        <w:autoSpaceDN/>
        <w:spacing w:after="120"/>
        <w:jc w:val="both"/>
        <w:rPr>
          <w:rFonts w:ascii="Arial" w:hAnsi="Arial" w:cs="Arial"/>
          <w:b/>
          <w:bCs/>
          <w:szCs w:val="20"/>
          <w:vertAlign w:val="baseline"/>
        </w:rPr>
      </w:pPr>
    </w:p>
    <w:p w:rsidR="008839AB" w:rsidRPr="0018539A" w:rsidRDefault="008839AB" w:rsidP="008839AB">
      <w:pPr>
        <w:numPr>
          <w:ilvl w:val="0"/>
          <w:numId w:val="1"/>
        </w:numPr>
        <w:ind w:left="851" w:hanging="851"/>
        <w:jc w:val="both"/>
        <w:rPr>
          <w:rFonts w:ascii="Arial" w:hAnsi="Arial" w:cs="Arial"/>
          <w:b/>
          <w:bCs/>
          <w:color w:val="000000" w:themeColor="text1"/>
          <w:szCs w:val="20"/>
          <w:vertAlign w:val="baseline"/>
        </w:rPr>
      </w:pPr>
      <w:r w:rsidRPr="0018539A">
        <w:rPr>
          <w:rFonts w:ascii="Arial" w:hAnsi="Arial" w:cs="Arial"/>
          <w:b/>
          <w:bCs/>
          <w:color w:val="000000" w:themeColor="text1"/>
          <w:szCs w:val="20"/>
          <w:vertAlign w:val="baseline"/>
        </w:rPr>
        <w:t xml:space="preserve">PRAZO </w:t>
      </w:r>
      <w:r w:rsidR="00F02AE2" w:rsidRPr="0018539A">
        <w:rPr>
          <w:rFonts w:ascii="Arial" w:hAnsi="Arial" w:cs="Arial"/>
          <w:b/>
          <w:bCs/>
          <w:color w:val="000000" w:themeColor="text1"/>
          <w:szCs w:val="20"/>
          <w:vertAlign w:val="baseline"/>
        </w:rPr>
        <w:t>DE EXECUÇÃO</w:t>
      </w:r>
      <w:r w:rsidR="00231D07" w:rsidRPr="0018539A">
        <w:rPr>
          <w:rFonts w:ascii="Arial" w:hAnsi="Arial" w:cs="Arial"/>
          <w:b/>
          <w:bCs/>
          <w:color w:val="000000" w:themeColor="text1"/>
          <w:szCs w:val="20"/>
          <w:vertAlign w:val="baseline"/>
        </w:rPr>
        <w:t xml:space="preserve"> DOS SERVIÇOS</w:t>
      </w:r>
      <w:r w:rsidR="00F02AE2" w:rsidRPr="0018539A">
        <w:rPr>
          <w:rFonts w:ascii="Arial" w:hAnsi="Arial" w:cs="Arial"/>
          <w:b/>
          <w:bCs/>
          <w:color w:val="000000" w:themeColor="text1"/>
          <w:szCs w:val="20"/>
          <w:vertAlign w:val="baseline"/>
        </w:rPr>
        <w:t>/LOCALIZAÇÃO</w:t>
      </w:r>
    </w:p>
    <w:p w:rsidR="003E7FDB" w:rsidRPr="00BC1053" w:rsidRDefault="003E7FDB" w:rsidP="003E7FDB">
      <w:pPr>
        <w:numPr>
          <w:ilvl w:val="1"/>
          <w:numId w:val="1"/>
        </w:numPr>
        <w:spacing w:before="120"/>
        <w:ind w:left="851" w:hanging="851"/>
        <w:jc w:val="both"/>
        <w:rPr>
          <w:rFonts w:ascii="Arial" w:hAnsi="Arial" w:cs="Arial"/>
          <w:bCs/>
          <w:szCs w:val="20"/>
          <w:vertAlign w:val="baseline"/>
        </w:rPr>
      </w:pPr>
      <w:r w:rsidRPr="00BC1053">
        <w:rPr>
          <w:rFonts w:ascii="Arial" w:hAnsi="Arial" w:cs="Arial"/>
          <w:bCs/>
          <w:szCs w:val="20"/>
          <w:vertAlign w:val="baseline"/>
        </w:rPr>
        <w:t>Os prazos para execução dos serviços objeto do contrato são os estabelecidos no item 10 do Anexo I – Projeto Básico/Termo de Referência, que integra o presente Edital, conforme itens abaixo:</w:t>
      </w:r>
    </w:p>
    <w:p w:rsidR="003E7FDB" w:rsidRPr="00BC1053" w:rsidRDefault="003E7FDB" w:rsidP="003E7FDB">
      <w:pPr>
        <w:numPr>
          <w:ilvl w:val="1"/>
          <w:numId w:val="1"/>
        </w:numPr>
        <w:spacing w:before="120"/>
        <w:ind w:left="851" w:hanging="851"/>
        <w:jc w:val="both"/>
        <w:rPr>
          <w:rFonts w:ascii="Arial" w:hAnsi="Arial" w:cs="Arial"/>
          <w:b/>
          <w:bCs/>
          <w:szCs w:val="20"/>
          <w:vertAlign w:val="baseline"/>
        </w:rPr>
      </w:pPr>
      <w:r w:rsidRPr="003E7FDB">
        <w:rPr>
          <w:rFonts w:ascii="Arial" w:hAnsi="Arial" w:cs="Arial"/>
          <w:bCs/>
          <w:szCs w:val="20"/>
          <w:vertAlign w:val="baseline"/>
        </w:rPr>
        <w:t xml:space="preserve">O prazo de vigência dos contratos firmados a partir do presente SRP, será a partir da data de assinatura do contrato, com prazo de execução do objeto de </w:t>
      </w:r>
      <w:r w:rsidRPr="00BC1053">
        <w:rPr>
          <w:rFonts w:ascii="Arial" w:hAnsi="Arial" w:cs="Arial"/>
          <w:b/>
          <w:bCs/>
          <w:szCs w:val="20"/>
          <w:vertAlign w:val="baseline"/>
        </w:rPr>
        <w:t>360 (trezentos e sessenta) dias.</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 emissão da Ordem de Serviço só ocorrerá após a anuência ambiental, conforme legislação do município ao qual serão realizados os serviços.</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 prazo de execução dos serviços será contado da data de emissão da Ordem de Serviço expedida pela CODEVASF, com eficácia legal a partir da publicação do Extrato do Contrato no Diário Oficial da União, tendo início e vencimento em dia de expediente na CODEVASF, devendo-se excluir o primeiro e incluir o último, podendo ser prorrogado, caso:</w:t>
      </w:r>
    </w:p>
    <w:p w:rsidR="003E7FDB" w:rsidRPr="003E7FDB" w:rsidRDefault="003E7FDB" w:rsidP="008D372E">
      <w:pPr>
        <w:numPr>
          <w:ilvl w:val="1"/>
          <w:numId w:val="24"/>
        </w:numPr>
        <w:spacing w:before="120"/>
        <w:ind w:left="1134" w:hanging="283"/>
        <w:jc w:val="both"/>
        <w:rPr>
          <w:rFonts w:ascii="Arial" w:hAnsi="Arial" w:cs="Arial"/>
          <w:bCs/>
          <w:szCs w:val="20"/>
          <w:vertAlign w:val="baseline"/>
        </w:rPr>
      </w:pPr>
      <w:r w:rsidRPr="003E7FDB">
        <w:rPr>
          <w:rFonts w:ascii="Arial" w:hAnsi="Arial" w:cs="Arial"/>
          <w:bCs/>
          <w:szCs w:val="20"/>
          <w:vertAlign w:val="baseline"/>
        </w:rPr>
        <w:t>Houver interesse da CODEVASF;</w:t>
      </w:r>
    </w:p>
    <w:p w:rsidR="003E7FDB" w:rsidRPr="003E7FDB" w:rsidRDefault="003E7FDB" w:rsidP="008D372E">
      <w:pPr>
        <w:numPr>
          <w:ilvl w:val="1"/>
          <w:numId w:val="24"/>
        </w:numPr>
        <w:spacing w:before="120"/>
        <w:ind w:left="1134" w:hanging="283"/>
        <w:jc w:val="both"/>
        <w:rPr>
          <w:rFonts w:ascii="Arial" w:hAnsi="Arial" w:cs="Arial"/>
          <w:bCs/>
          <w:szCs w:val="20"/>
          <w:vertAlign w:val="baseline"/>
        </w:rPr>
      </w:pPr>
      <w:r w:rsidRPr="003E7FDB">
        <w:rPr>
          <w:rFonts w:ascii="Arial" w:hAnsi="Arial" w:cs="Arial"/>
          <w:bCs/>
          <w:szCs w:val="20"/>
          <w:vertAlign w:val="baseline"/>
        </w:rPr>
        <w:t>Forem comprovadas as condições iniciais de habilitação e qualificação da contratada;</w:t>
      </w:r>
    </w:p>
    <w:p w:rsidR="003E7FDB" w:rsidRPr="003E7FDB" w:rsidRDefault="003E7FDB" w:rsidP="008D372E">
      <w:pPr>
        <w:numPr>
          <w:ilvl w:val="1"/>
          <w:numId w:val="24"/>
        </w:numPr>
        <w:spacing w:before="120"/>
        <w:ind w:left="1134" w:hanging="283"/>
        <w:jc w:val="both"/>
        <w:rPr>
          <w:rFonts w:ascii="Arial" w:hAnsi="Arial" w:cs="Arial"/>
          <w:bCs/>
          <w:szCs w:val="20"/>
          <w:vertAlign w:val="baseline"/>
        </w:rPr>
      </w:pPr>
      <w:r w:rsidRPr="003E7FDB">
        <w:rPr>
          <w:rFonts w:ascii="Arial" w:hAnsi="Arial" w:cs="Arial"/>
          <w:bCs/>
          <w:szCs w:val="20"/>
          <w:vertAlign w:val="baseline"/>
        </w:rPr>
        <w:t>For constatada em pesquisa que os preços contratados permanecem vantajosos para a CODEVASF;</w:t>
      </w:r>
    </w:p>
    <w:p w:rsidR="003E7FDB" w:rsidRPr="003E7FDB" w:rsidRDefault="003E7FDB" w:rsidP="008D372E">
      <w:pPr>
        <w:numPr>
          <w:ilvl w:val="1"/>
          <w:numId w:val="24"/>
        </w:numPr>
        <w:spacing w:before="120"/>
        <w:ind w:left="1134" w:hanging="283"/>
        <w:jc w:val="both"/>
        <w:rPr>
          <w:rFonts w:ascii="Arial" w:hAnsi="Arial" w:cs="Arial"/>
          <w:bCs/>
          <w:szCs w:val="20"/>
          <w:vertAlign w:val="baseline"/>
        </w:rPr>
      </w:pPr>
      <w:r w:rsidRPr="003E7FDB">
        <w:rPr>
          <w:rFonts w:ascii="Arial" w:hAnsi="Arial" w:cs="Arial"/>
          <w:bCs/>
          <w:szCs w:val="20"/>
          <w:vertAlign w:val="baseline"/>
        </w:rPr>
        <w:t>Estiver justificada e motivada tecnicamente por escrito, em processo correspondente;</w:t>
      </w:r>
    </w:p>
    <w:p w:rsidR="003E7FDB" w:rsidRPr="003E7FDB" w:rsidRDefault="003E7FDB" w:rsidP="008D372E">
      <w:pPr>
        <w:numPr>
          <w:ilvl w:val="1"/>
          <w:numId w:val="24"/>
        </w:numPr>
        <w:spacing w:before="120"/>
        <w:ind w:left="1134" w:hanging="283"/>
        <w:jc w:val="both"/>
        <w:rPr>
          <w:rFonts w:ascii="Arial" w:hAnsi="Arial" w:cs="Arial"/>
          <w:bCs/>
          <w:szCs w:val="20"/>
          <w:vertAlign w:val="baseline"/>
        </w:rPr>
      </w:pPr>
      <w:r w:rsidRPr="003E7FDB">
        <w:rPr>
          <w:rFonts w:ascii="Arial" w:hAnsi="Arial" w:cs="Arial"/>
          <w:bCs/>
          <w:szCs w:val="20"/>
          <w:vertAlign w:val="baseline"/>
        </w:rPr>
        <w:t>Estiver previamente autorizada pela Autoridade Competente.</w:t>
      </w:r>
    </w:p>
    <w:p w:rsidR="009E5895" w:rsidRDefault="009E5895" w:rsidP="009E5895">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 prorrogação de vigência do contrato deverá ser devidamente justificada no respectivo processo administrativo</w:t>
      </w:r>
      <w:r>
        <w:rPr>
          <w:rFonts w:ascii="Arial" w:hAnsi="Arial" w:cs="Arial"/>
          <w:bCs/>
          <w:szCs w:val="20"/>
          <w:vertAlign w:val="baseline"/>
        </w:rPr>
        <w:t>.</w:t>
      </w:r>
    </w:p>
    <w:p w:rsidR="003E7FDB" w:rsidRPr="003E7FDB" w:rsidRDefault="003E7FDB" w:rsidP="009E5895">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Os pedidos de prorrogação de vigência dos contratos pelo contratado serão analisados pelo Fiscal do contrato e/ou ao titular da unidade orgânica demandante, que emitirá parecer quanto à necessidade de prorrogação e o encaminhará ao Gestor do Contrato para providências decorrentes.</w:t>
      </w:r>
    </w:p>
    <w:p w:rsidR="003E7FDB" w:rsidRPr="003E7FDB" w:rsidRDefault="003E7FDB" w:rsidP="008D372E">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 Gestor do Contrato, de posse dos documentos que compõem a solicitação de prorrogação de vigência do contrato, emitirá Nota Técnica e submeterá à Assessoria Jurídica para emissão de parecer.</w:t>
      </w:r>
    </w:p>
    <w:p w:rsidR="003E7FDB" w:rsidRPr="003E7FDB" w:rsidRDefault="003E7FDB" w:rsidP="009E5895">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Após emissão de parecer jurídico, sendo este favorável ao pleito, o Gestor do Contrato elaborará Proposição e submeterá à apreciação da Diretoria Executiva, com vistas à autorização para celebração de Termo Aditivo.</w:t>
      </w:r>
    </w:p>
    <w:p w:rsidR="003E7FDB" w:rsidRPr="003E7FDB" w:rsidRDefault="003E7FDB" w:rsidP="009E5895">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Qualquer pedido de aditamento de prazo, no interesse da contratada, somente será apreciado pela CODEVASF se manifestado expressamente, por escrito, até 30 (trinta) dias antes do vencimento do contrato.</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lastRenderedPageBreak/>
        <w:t>A expedição da “Ordem de Serviço” somente se efetivará após a publicação do Extrato do Contrato no “Diário Oficial da União”.</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Os prazos de início das etapas de execução, de conclusão e de entrega do objeto contratado admitirão prorrogação, mantidas as demais cláusulas do contrato e assegurada a manutenção de seu equilíbrio econômico-financeiro, desde que ocorra algum dos seguintes motivos, devidamente autuados em processo:</w:t>
      </w:r>
    </w:p>
    <w:p w:rsidR="003E7FDB" w:rsidRPr="003E7FDB" w:rsidRDefault="003E7FDB" w:rsidP="00F50757">
      <w:pPr>
        <w:numPr>
          <w:ilvl w:val="1"/>
          <w:numId w:val="25"/>
        </w:numPr>
        <w:spacing w:before="120"/>
        <w:ind w:left="851"/>
        <w:jc w:val="both"/>
        <w:rPr>
          <w:rFonts w:ascii="Arial" w:hAnsi="Arial" w:cs="Arial"/>
          <w:bCs/>
          <w:szCs w:val="20"/>
          <w:vertAlign w:val="baseline"/>
        </w:rPr>
      </w:pPr>
      <w:r w:rsidRPr="003E7FDB">
        <w:rPr>
          <w:rFonts w:ascii="Arial" w:hAnsi="Arial" w:cs="Arial"/>
          <w:bCs/>
          <w:szCs w:val="20"/>
          <w:vertAlign w:val="baseline"/>
        </w:rPr>
        <w:t>Alteração do projeto ou especificações, pela Administração;</w:t>
      </w:r>
    </w:p>
    <w:p w:rsidR="003E7FDB" w:rsidRPr="003E7FDB" w:rsidRDefault="003E7FDB" w:rsidP="00C725D0">
      <w:pPr>
        <w:numPr>
          <w:ilvl w:val="1"/>
          <w:numId w:val="25"/>
        </w:numPr>
        <w:spacing w:before="120"/>
        <w:ind w:left="1418" w:hanging="567"/>
        <w:jc w:val="both"/>
        <w:rPr>
          <w:rFonts w:ascii="Arial" w:hAnsi="Arial" w:cs="Arial"/>
          <w:bCs/>
          <w:szCs w:val="20"/>
          <w:vertAlign w:val="baseline"/>
        </w:rPr>
      </w:pPr>
      <w:r w:rsidRPr="003E7FDB">
        <w:rPr>
          <w:rFonts w:ascii="Arial" w:hAnsi="Arial" w:cs="Arial"/>
          <w:bCs/>
          <w:szCs w:val="20"/>
          <w:vertAlign w:val="baseline"/>
        </w:rPr>
        <w:t>Superveniência de fato excepcional ou imprevisível, que altere as condições de execução;</w:t>
      </w:r>
    </w:p>
    <w:p w:rsidR="003E7FDB" w:rsidRPr="003E7FDB" w:rsidRDefault="003E7FDB" w:rsidP="00F50757">
      <w:pPr>
        <w:numPr>
          <w:ilvl w:val="1"/>
          <w:numId w:val="25"/>
        </w:numPr>
        <w:spacing w:before="120"/>
        <w:ind w:left="1418" w:hanging="567"/>
        <w:jc w:val="both"/>
        <w:rPr>
          <w:rFonts w:ascii="Arial" w:hAnsi="Arial" w:cs="Arial"/>
          <w:bCs/>
          <w:szCs w:val="20"/>
          <w:vertAlign w:val="baseline"/>
        </w:rPr>
      </w:pPr>
      <w:r w:rsidRPr="003E7FDB">
        <w:rPr>
          <w:rFonts w:ascii="Arial" w:hAnsi="Arial" w:cs="Arial"/>
          <w:bCs/>
          <w:szCs w:val="20"/>
          <w:vertAlign w:val="baseline"/>
        </w:rPr>
        <w:t>Interrupção da execução do contrato ou diminuição do ritmo de trabalho por ordem e interesse da Administração;</w:t>
      </w:r>
    </w:p>
    <w:p w:rsidR="003E7FDB" w:rsidRPr="003E7FDB" w:rsidRDefault="003E7FDB" w:rsidP="00F50757">
      <w:pPr>
        <w:numPr>
          <w:ilvl w:val="1"/>
          <w:numId w:val="25"/>
        </w:numPr>
        <w:spacing w:before="120"/>
        <w:ind w:left="1418" w:hanging="567"/>
        <w:jc w:val="both"/>
        <w:rPr>
          <w:rFonts w:ascii="Arial" w:hAnsi="Arial" w:cs="Arial"/>
          <w:bCs/>
          <w:szCs w:val="20"/>
          <w:vertAlign w:val="baseline"/>
        </w:rPr>
      </w:pPr>
      <w:r w:rsidRPr="003E7FDB">
        <w:rPr>
          <w:rFonts w:ascii="Arial" w:hAnsi="Arial" w:cs="Arial"/>
          <w:bCs/>
          <w:szCs w:val="20"/>
          <w:vertAlign w:val="baseline"/>
        </w:rPr>
        <w:t>Aumento das quantidades inicialmente previstas no contrato, nos limites permitidos por lei;</w:t>
      </w:r>
    </w:p>
    <w:p w:rsidR="003E7FDB" w:rsidRPr="003E7FDB" w:rsidRDefault="003E7FDB" w:rsidP="00F50757">
      <w:pPr>
        <w:numPr>
          <w:ilvl w:val="1"/>
          <w:numId w:val="25"/>
        </w:numPr>
        <w:spacing w:before="120"/>
        <w:ind w:left="1418" w:hanging="567"/>
        <w:jc w:val="both"/>
        <w:rPr>
          <w:rFonts w:ascii="Arial" w:hAnsi="Arial" w:cs="Arial"/>
          <w:bCs/>
          <w:szCs w:val="20"/>
          <w:vertAlign w:val="baseline"/>
        </w:rPr>
      </w:pPr>
      <w:r w:rsidRPr="003E7FDB">
        <w:rPr>
          <w:rFonts w:ascii="Arial" w:hAnsi="Arial" w:cs="Arial"/>
          <w:bCs/>
          <w:szCs w:val="20"/>
          <w:vertAlign w:val="baseline"/>
        </w:rPr>
        <w:t>Impedimento de execução do contrato por fato ou ato de terceiro reconhecido pela Administração em documento contemporâneo à sua ocorrência;</w:t>
      </w:r>
    </w:p>
    <w:p w:rsidR="003E7FDB" w:rsidRPr="003E7FDB" w:rsidRDefault="003E7FDB" w:rsidP="00F50757">
      <w:pPr>
        <w:numPr>
          <w:ilvl w:val="1"/>
          <w:numId w:val="25"/>
        </w:numPr>
        <w:spacing w:before="120"/>
        <w:ind w:left="1418" w:hanging="567"/>
        <w:jc w:val="both"/>
        <w:rPr>
          <w:rFonts w:ascii="Arial" w:hAnsi="Arial" w:cs="Arial"/>
          <w:bCs/>
          <w:szCs w:val="20"/>
          <w:vertAlign w:val="baseline"/>
        </w:rPr>
      </w:pPr>
      <w:r w:rsidRPr="003E7FDB">
        <w:rPr>
          <w:rFonts w:ascii="Arial" w:hAnsi="Arial" w:cs="Arial"/>
          <w:bCs/>
          <w:szCs w:val="20"/>
          <w:vertAlign w:val="baseline"/>
        </w:rPr>
        <w:t>Omissão ou atraso de providencias a cargo da Administração, inclusive quanto aos pagamentos previstos de que resulte, diretamente, impedimento ou retardamento na execução do contrato, sem prejuízo das sanções legais aplicáveis aos responsáveis.</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 cada prorrogação a contratada deverá apresentar prova de quitação de débitos com tributos Fazenda Federal e FGTS ou comprovante de regularidade do SICAF. Caso não se verifique que a empresa regularizou sua situação, estará sujeita ao enquadramento nos motivos do Art. 111 do Regulamento Interno de Licitações da CODEVASF.</w:t>
      </w:r>
    </w:p>
    <w:p w:rsidR="008839AB" w:rsidRPr="0018539A"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 Termo Aditivo que prorrogar vigência contratual que implique em alteração no valor do contrato conterá cláusula especificando o respectivo valor</w:t>
      </w:r>
      <w:r w:rsidR="008839AB" w:rsidRPr="0018539A">
        <w:rPr>
          <w:rFonts w:ascii="Arial" w:hAnsi="Arial" w:cs="Arial"/>
          <w:bCs/>
          <w:szCs w:val="20"/>
          <w:vertAlign w:val="baseline"/>
        </w:rPr>
        <w:t>;</w:t>
      </w:r>
    </w:p>
    <w:p w:rsidR="008839AB" w:rsidRPr="009B2621" w:rsidRDefault="008839AB" w:rsidP="008839AB">
      <w:pPr>
        <w:numPr>
          <w:ilvl w:val="1"/>
          <w:numId w:val="1"/>
        </w:numPr>
        <w:tabs>
          <w:tab w:val="num" w:pos="709"/>
        </w:tabs>
        <w:spacing w:before="120"/>
        <w:ind w:left="851" w:hanging="851"/>
        <w:jc w:val="both"/>
        <w:rPr>
          <w:rFonts w:ascii="Arial" w:hAnsi="Arial" w:cs="Arial"/>
          <w:bCs/>
          <w:szCs w:val="20"/>
          <w:vertAlign w:val="baseline"/>
        </w:rPr>
      </w:pPr>
      <w:r w:rsidRPr="009B2621">
        <w:rPr>
          <w:rFonts w:ascii="Arial" w:hAnsi="Arial" w:cs="Arial"/>
          <w:bCs/>
          <w:szCs w:val="20"/>
          <w:vertAlign w:val="baseline"/>
        </w:rPr>
        <w:t xml:space="preserve">Os serviços objeto deste Edital serão executados em comunidades difusas dos municípios diversos na área de atuação da Superintendência Regional da CODEVASF – 3ª/SR conforme </w:t>
      </w:r>
      <w:r w:rsidRPr="009B2621">
        <w:rPr>
          <w:rFonts w:ascii="Arial" w:hAnsi="Arial" w:cs="Arial"/>
          <w:b/>
          <w:bCs/>
          <w:szCs w:val="20"/>
          <w:vertAlign w:val="baseline"/>
        </w:rPr>
        <w:t xml:space="preserve">item </w:t>
      </w:r>
      <w:r w:rsidR="009B2621" w:rsidRPr="009B2621">
        <w:rPr>
          <w:rFonts w:ascii="Arial" w:hAnsi="Arial" w:cs="Arial"/>
          <w:b/>
          <w:bCs/>
          <w:szCs w:val="20"/>
          <w:vertAlign w:val="baseline"/>
        </w:rPr>
        <w:t>4</w:t>
      </w:r>
      <w:r w:rsidRPr="009B2621">
        <w:rPr>
          <w:rFonts w:ascii="Arial" w:hAnsi="Arial" w:cs="Arial"/>
          <w:b/>
          <w:bCs/>
          <w:szCs w:val="20"/>
          <w:vertAlign w:val="baseline"/>
        </w:rPr>
        <w:t xml:space="preserve"> dos Termos de Referência</w:t>
      </w:r>
      <w:r w:rsidRPr="009B2621">
        <w:rPr>
          <w:rFonts w:ascii="Arial" w:hAnsi="Arial" w:cs="Arial"/>
          <w:bCs/>
          <w:szCs w:val="20"/>
          <w:vertAlign w:val="baseline"/>
        </w:rPr>
        <w:t>.</w:t>
      </w:r>
    </w:p>
    <w:p w:rsidR="008839AB" w:rsidRPr="009B2621" w:rsidRDefault="008839AB" w:rsidP="008839AB">
      <w:pPr>
        <w:numPr>
          <w:ilvl w:val="1"/>
          <w:numId w:val="1"/>
        </w:numPr>
        <w:tabs>
          <w:tab w:val="num" w:pos="709"/>
        </w:tabs>
        <w:spacing w:before="120"/>
        <w:ind w:left="851" w:hanging="851"/>
        <w:jc w:val="both"/>
        <w:rPr>
          <w:rFonts w:ascii="Arial" w:hAnsi="Arial" w:cs="Arial"/>
          <w:b/>
          <w:bCs/>
          <w:szCs w:val="20"/>
          <w:vertAlign w:val="baseline"/>
        </w:rPr>
      </w:pPr>
      <w:r w:rsidRPr="009B2621">
        <w:rPr>
          <w:rFonts w:ascii="Arial" w:hAnsi="Arial" w:cs="Arial"/>
          <w:bCs/>
          <w:szCs w:val="20"/>
          <w:vertAlign w:val="baseline"/>
        </w:rPr>
        <w:t xml:space="preserve">As demais condições de recebimento do objeto desta licitação constam do </w:t>
      </w:r>
      <w:r w:rsidRPr="009B2621">
        <w:rPr>
          <w:rFonts w:ascii="Arial" w:hAnsi="Arial" w:cs="Arial"/>
          <w:b/>
          <w:bCs/>
          <w:szCs w:val="20"/>
          <w:vertAlign w:val="baseline"/>
        </w:rPr>
        <w:t>item 1</w:t>
      </w:r>
      <w:r w:rsidR="00CB6BAC" w:rsidRPr="009B2621">
        <w:rPr>
          <w:rFonts w:ascii="Arial" w:hAnsi="Arial" w:cs="Arial"/>
          <w:b/>
          <w:bCs/>
          <w:szCs w:val="20"/>
          <w:vertAlign w:val="baseline"/>
        </w:rPr>
        <w:t>4</w:t>
      </w:r>
      <w:r w:rsidRPr="009B2621">
        <w:rPr>
          <w:rFonts w:ascii="Arial" w:hAnsi="Arial" w:cs="Arial"/>
          <w:b/>
          <w:bCs/>
          <w:szCs w:val="20"/>
          <w:vertAlign w:val="baseline"/>
        </w:rPr>
        <w:t xml:space="preserve"> dos Termos de Referência/Especificações Técnicas,Anexo I deste Edital.</w:t>
      </w:r>
    </w:p>
    <w:p w:rsidR="008839AB" w:rsidRPr="004728AB" w:rsidRDefault="008839AB" w:rsidP="008839AB">
      <w:pPr>
        <w:numPr>
          <w:ilvl w:val="0"/>
          <w:numId w:val="1"/>
        </w:numPr>
        <w:spacing w:before="360" w:after="120"/>
        <w:ind w:left="851" w:hanging="851"/>
        <w:jc w:val="both"/>
        <w:rPr>
          <w:rFonts w:ascii="Arial" w:hAnsi="Arial" w:cs="Arial"/>
          <w:b/>
          <w:bCs/>
          <w:szCs w:val="20"/>
          <w:vertAlign w:val="baseline"/>
        </w:rPr>
      </w:pPr>
      <w:r w:rsidRPr="004728AB">
        <w:rPr>
          <w:rFonts w:ascii="Arial" w:hAnsi="Arial" w:cs="Arial"/>
          <w:b/>
          <w:bCs/>
          <w:szCs w:val="20"/>
          <w:vertAlign w:val="baseline"/>
        </w:rPr>
        <w:t>PARTICIPAÇÃO E ADESÃO</w:t>
      </w:r>
    </w:p>
    <w:p w:rsidR="008839AB" w:rsidRPr="00F07CCE" w:rsidRDefault="008839AB" w:rsidP="008839AB">
      <w:pPr>
        <w:numPr>
          <w:ilvl w:val="1"/>
          <w:numId w:val="1"/>
        </w:numPr>
        <w:spacing w:after="120"/>
        <w:ind w:left="851" w:hanging="851"/>
        <w:jc w:val="both"/>
        <w:rPr>
          <w:rFonts w:ascii="Arial" w:hAnsi="Arial" w:cs="Arial"/>
          <w:b/>
          <w:bCs/>
          <w:szCs w:val="20"/>
          <w:vertAlign w:val="baseline"/>
        </w:rPr>
      </w:pPr>
      <w:r w:rsidRPr="00F07CCE">
        <w:rPr>
          <w:rFonts w:ascii="Arial" w:hAnsi="Arial" w:cs="Arial"/>
          <w:b/>
          <w:bCs/>
          <w:szCs w:val="20"/>
          <w:vertAlign w:val="baseline"/>
        </w:rPr>
        <w:t>O Órgão gerenciador será a Codevasf.</w:t>
      </w:r>
    </w:p>
    <w:p w:rsidR="00771730" w:rsidRPr="00771730"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 xml:space="preserve">A Ata de Registro de Preços, durante sua vigência, poderá ser utilizada por qualquer empresa pública, sociedade de economia mista e suas subsidiárias, abrangendo toda e qualquer empresa pública e sociedade de economia mista da União, dos Estados, do Distrito Federal e dos Municípios que explore atividade econômica de produção ou comercialização de bens ou de prestação de serviços, ainda que a atividade econômica esteja sujeita ao regime de monopólio da União ou seja de prestação de serviços públicos que não tenha participado do certame licitatório, mediante anuência do órgão gerenciador, desde que devidamente justificada a vantagem e respeitadas, no que couber, as condições e as regras estabelecidas no Decreto nº 7.892/13, e na Lei nº 13.303/16. </w:t>
      </w:r>
    </w:p>
    <w:p w:rsidR="00771730" w:rsidRPr="00771730"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Os órgãos e entidades que não participaram do registro de preços, quando desejarem fazer uso da Ata de Registro de Preços, deverão consultar o órgão gerenciador da ata para manifestação sobre a possibilidade de adesão.</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Poderão aderir a Ata de Registro de Preços qualquer órgão ou entidade responsável pela execução das atividades contempladas no art. 1º da Lei nº. 13.303 de 30.06.</w:t>
      </w:r>
      <w:r w:rsidR="009B2621">
        <w:rPr>
          <w:rFonts w:ascii="Arial" w:hAnsi="Arial" w:cs="Arial"/>
          <w:bCs/>
          <w:szCs w:val="20"/>
          <w:vertAlign w:val="baseline"/>
        </w:rPr>
        <w:t>20</w:t>
      </w:r>
      <w:r w:rsidRPr="00771730">
        <w:rPr>
          <w:rFonts w:ascii="Arial" w:hAnsi="Arial" w:cs="Arial"/>
          <w:bCs/>
          <w:szCs w:val="20"/>
          <w:vertAlign w:val="baseline"/>
        </w:rPr>
        <w:t>16.</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 xml:space="preserve">A manifestação do órgão gerenciador de que trata o </w:t>
      </w:r>
      <w:r w:rsidRPr="00634706">
        <w:rPr>
          <w:rFonts w:ascii="Arial" w:hAnsi="Arial" w:cs="Arial"/>
          <w:bCs/>
          <w:color w:val="000000" w:themeColor="text1"/>
          <w:szCs w:val="20"/>
          <w:vertAlign w:val="baseline"/>
        </w:rPr>
        <w:t>item 2</w:t>
      </w:r>
      <w:r w:rsidR="00063FA4" w:rsidRPr="00634706">
        <w:rPr>
          <w:rFonts w:ascii="Arial" w:hAnsi="Arial" w:cs="Arial"/>
          <w:bCs/>
          <w:color w:val="000000" w:themeColor="text1"/>
          <w:szCs w:val="20"/>
          <w:vertAlign w:val="baseline"/>
        </w:rPr>
        <w:t>0</w:t>
      </w:r>
      <w:r w:rsidRPr="00634706">
        <w:rPr>
          <w:rFonts w:ascii="Arial" w:hAnsi="Arial" w:cs="Arial"/>
          <w:bCs/>
          <w:color w:val="000000" w:themeColor="text1"/>
          <w:szCs w:val="20"/>
          <w:vertAlign w:val="baseline"/>
        </w:rPr>
        <w:t>.</w:t>
      </w:r>
      <w:r w:rsidR="00634706" w:rsidRPr="00634706">
        <w:rPr>
          <w:rFonts w:ascii="Arial" w:hAnsi="Arial" w:cs="Arial"/>
          <w:bCs/>
          <w:color w:val="000000" w:themeColor="text1"/>
          <w:szCs w:val="20"/>
          <w:vertAlign w:val="baseline"/>
        </w:rPr>
        <w:t>2</w:t>
      </w:r>
      <w:r w:rsidRPr="00771730">
        <w:rPr>
          <w:rFonts w:ascii="Arial" w:hAnsi="Arial" w:cs="Arial"/>
          <w:bCs/>
          <w:szCs w:val="20"/>
          <w:vertAlign w:val="baseline"/>
        </w:rPr>
        <w:t xml:space="preserve">fica condicionada à realização de estudo, pelos órgãos e pelas entidades que não participaram do registro de preços, que demonstre o ganho de eficiência, a viabilidade e a economicidade para a Administração </w:t>
      </w:r>
      <w:r w:rsidRPr="00771730">
        <w:rPr>
          <w:rFonts w:ascii="Arial" w:hAnsi="Arial" w:cs="Arial"/>
          <w:bCs/>
          <w:szCs w:val="20"/>
          <w:vertAlign w:val="baseline"/>
        </w:rPr>
        <w:lastRenderedPageBreak/>
        <w:t>Pública federal da utilização da Ata de Registro de Preços, conforme estabelecido em ato do Secretário de Gestão do Ministério.</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Após a autorização do órgão gerenciador, o órgão não participante deverá efetivar a   aquisição ou contratação solicitada em até noventa dias, observado o prazo de vigência da ata.</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Caberá ao executor beneficiário da Ata de Registro de Preços, observadas as condições nela estabelecidas, optar pela aceitação ou não do serviço, desde que este serviço não prejudique as obrigações anteriormente assumidas com o órgão gerenciador e órgãos participantes.</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 xml:space="preserve">Os serviços ou contratações adicionais a que se refere este item não poderão exceder, por órgão ou entidade, a </w:t>
      </w:r>
      <w:r w:rsidRPr="000C3FCF">
        <w:rPr>
          <w:rFonts w:ascii="Arial" w:hAnsi="Arial" w:cs="Arial"/>
          <w:b/>
          <w:bCs/>
          <w:szCs w:val="20"/>
          <w:vertAlign w:val="baseline"/>
        </w:rPr>
        <w:t>50% (cinquenta por cento)</w:t>
      </w:r>
      <w:r w:rsidRPr="00771730">
        <w:rPr>
          <w:rFonts w:ascii="Arial" w:hAnsi="Arial" w:cs="Arial"/>
          <w:bCs/>
          <w:szCs w:val="20"/>
          <w:vertAlign w:val="baseline"/>
        </w:rPr>
        <w:t xml:space="preserve"> dos quantitativos do </w:t>
      </w:r>
      <w:r w:rsidR="001E3AEF">
        <w:rPr>
          <w:rFonts w:ascii="Arial" w:hAnsi="Arial" w:cs="Arial"/>
          <w:bCs/>
          <w:szCs w:val="20"/>
          <w:vertAlign w:val="baseline"/>
        </w:rPr>
        <w:t>ITEM</w:t>
      </w:r>
      <w:r w:rsidRPr="00771730">
        <w:rPr>
          <w:rFonts w:ascii="Arial" w:hAnsi="Arial" w:cs="Arial"/>
          <w:bCs/>
          <w:szCs w:val="20"/>
          <w:vertAlign w:val="baseline"/>
        </w:rPr>
        <w:t xml:space="preserve"> do instrumento convocatório e registrados na Ata de Registro de Preços para o órgão gerenciador e órgãos participantes.</w:t>
      </w:r>
    </w:p>
    <w:p w:rsidR="00771730" w:rsidRPr="00771730"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 xml:space="preserve">As adesões à Ata de Registro de Preços não poderão exceder, </w:t>
      </w:r>
      <w:r w:rsidRPr="000C3FCF">
        <w:rPr>
          <w:rFonts w:ascii="Arial" w:hAnsi="Arial" w:cs="Arial"/>
          <w:b/>
          <w:bCs/>
          <w:szCs w:val="20"/>
          <w:vertAlign w:val="baseline"/>
        </w:rPr>
        <w:t>na totalidade ao dobro do quantitativo d</w:t>
      </w:r>
      <w:r w:rsidR="001E3AEF">
        <w:rPr>
          <w:rFonts w:ascii="Arial" w:hAnsi="Arial" w:cs="Arial"/>
          <w:b/>
          <w:bCs/>
          <w:szCs w:val="20"/>
          <w:vertAlign w:val="baseline"/>
        </w:rPr>
        <w:t xml:space="preserve">o </w:t>
      </w:r>
      <w:r w:rsidR="009B2621">
        <w:rPr>
          <w:rFonts w:ascii="Arial" w:hAnsi="Arial" w:cs="Arial"/>
          <w:b/>
          <w:bCs/>
          <w:szCs w:val="20"/>
          <w:vertAlign w:val="baseline"/>
        </w:rPr>
        <w:t>GRUPO</w:t>
      </w:r>
      <w:r w:rsidRPr="00771730">
        <w:rPr>
          <w:rFonts w:ascii="Arial" w:hAnsi="Arial" w:cs="Arial"/>
          <w:bCs/>
          <w:szCs w:val="20"/>
          <w:vertAlign w:val="baseline"/>
        </w:rPr>
        <w:t>registrado na Ata de Registro de Preços para o órgão gerenciador e órgãos participantes, independente do número de órgãos não participantes que aderirem, observado o disposto no § 4º do art. 22 do Decreto 7.892/13.</w:t>
      </w:r>
    </w:p>
    <w:p w:rsidR="00771730" w:rsidRPr="00771730"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Ao órgão não participante que aderir a presente ata competem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
    <w:p w:rsidR="00771730" w:rsidRPr="0018539A"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A dotação orçamentária referente a quantidades e valores da participação no processo de Intenção de Registro de Preços, dos órgãos participantes, é de inteira responsabilidade do órgão participante</w:t>
      </w:r>
    </w:p>
    <w:p w:rsidR="008839AB" w:rsidRPr="00063FA4" w:rsidRDefault="008839AB" w:rsidP="008839AB">
      <w:pPr>
        <w:numPr>
          <w:ilvl w:val="1"/>
          <w:numId w:val="1"/>
        </w:numPr>
        <w:spacing w:before="120"/>
        <w:ind w:left="851" w:hanging="851"/>
        <w:jc w:val="both"/>
        <w:rPr>
          <w:rFonts w:ascii="Arial" w:hAnsi="Arial" w:cs="Arial"/>
          <w:b/>
          <w:bCs/>
          <w:szCs w:val="20"/>
          <w:vertAlign w:val="baseline"/>
        </w:rPr>
      </w:pPr>
      <w:r w:rsidRPr="00063FA4">
        <w:rPr>
          <w:rFonts w:ascii="Arial" w:hAnsi="Arial" w:cs="Arial"/>
          <w:b/>
          <w:bCs/>
          <w:szCs w:val="20"/>
          <w:vertAlign w:val="baseline"/>
        </w:rPr>
        <w:t>CONSTITUEM OBRIGAÇÕES DO ÓRGÃO GERENCIADOR DA ATA:</w:t>
      </w:r>
    </w:p>
    <w:p w:rsidR="008839AB" w:rsidRPr="0018539A" w:rsidRDefault="008839AB" w:rsidP="008839AB">
      <w:pPr>
        <w:spacing w:before="120"/>
        <w:ind w:left="851"/>
        <w:jc w:val="both"/>
        <w:rPr>
          <w:rFonts w:ascii="Arial" w:hAnsi="Arial" w:cs="Arial"/>
          <w:bCs/>
          <w:szCs w:val="20"/>
          <w:vertAlign w:val="baseline"/>
        </w:rPr>
      </w:pPr>
      <w:r w:rsidRPr="0018539A">
        <w:rPr>
          <w:rFonts w:ascii="Arial" w:hAnsi="Arial" w:cs="Arial"/>
          <w:bCs/>
          <w:szCs w:val="20"/>
          <w:vertAlign w:val="baseline"/>
        </w:rPr>
        <w:t>a) Receber o objeto no prazo e condições estabelecidas no edital e seus anexos;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b)</w:t>
      </w:r>
      <w:r w:rsidRPr="0018539A">
        <w:rPr>
          <w:rFonts w:ascii="Arial" w:hAnsi="Arial" w:cs="Arial"/>
          <w:bCs/>
          <w:szCs w:val="20"/>
          <w:vertAlign w:val="baseline"/>
        </w:rPr>
        <w:tab/>
        <w:t>Verificar, no prazo fixado, a conformidade dos bens recebidos provisoriamente com as especificações constantes do edital e da proposta, para fins de aceitação e recebimento definitivo;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c)</w:t>
      </w:r>
      <w:r w:rsidRPr="0018539A">
        <w:rPr>
          <w:rFonts w:ascii="Arial" w:hAnsi="Arial" w:cs="Arial"/>
          <w:bCs/>
          <w:szCs w:val="20"/>
          <w:vertAlign w:val="baseline"/>
        </w:rPr>
        <w:tab/>
        <w:t>Comunicar à Contratada, por escrito, sobre imperfeições, falhas ou irregularidades verificadas nos objetos fornecidos, para que seja substituído, reparado ou corrigido;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d)</w:t>
      </w:r>
      <w:r w:rsidRPr="0018539A">
        <w:rPr>
          <w:rFonts w:ascii="Arial" w:hAnsi="Arial" w:cs="Arial"/>
          <w:bCs/>
          <w:szCs w:val="20"/>
          <w:vertAlign w:val="baseline"/>
        </w:rPr>
        <w:tab/>
        <w:t>Acompanhar e fiscalizar o cumprimento das obrigações da Contratada, por meio de comissão/serviços especialmente designado;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e)</w:t>
      </w:r>
      <w:r w:rsidRPr="0018539A">
        <w:rPr>
          <w:rFonts w:ascii="Arial" w:hAnsi="Arial" w:cs="Arial"/>
          <w:bCs/>
          <w:szCs w:val="20"/>
          <w:vertAlign w:val="baseline"/>
        </w:rPr>
        <w:tab/>
        <w:t>Prestar informações e esclarecimentos pertinentes e necessários que venham a ser solicitados pelo representante da Contratada;</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f)</w:t>
      </w:r>
      <w:r w:rsidRPr="0018539A">
        <w:rPr>
          <w:rFonts w:ascii="Arial" w:hAnsi="Arial" w:cs="Arial"/>
          <w:bCs/>
          <w:szCs w:val="20"/>
          <w:vertAlign w:val="baseline"/>
        </w:rPr>
        <w:tab/>
        <w:t>Efetuar o pagamento à Contratada no valor correspondente ao fornecimento do objeto, no prazo e forma estabelecidos no edital e seus anexos.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g)</w:t>
      </w:r>
      <w:r w:rsidRPr="0018539A">
        <w:rPr>
          <w:rFonts w:ascii="Arial" w:hAnsi="Arial" w:cs="Arial"/>
          <w:bCs/>
          <w:szCs w:val="20"/>
          <w:vertAlign w:val="baseline"/>
        </w:rPr>
        <w:tab/>
        <w:t>Permitir ao fornecedor beneficiário da Ata de Registro de Preços o acesso ao local da entrega do objeto, desde que observadas as normas de segurança;</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h)</w:t>
      </w:r>
      <w:r w:rsidRPr="0018539A">
        <w:rPr>
          <w:rFonts w:ascii="Arial" w:hAnsi="Arial" w:cs="Arial"/>
          <w:bCs/>
          <w:szCs w:val="20"/>
          <w:vertAlign w:val="baseline"/>
        </w:rPr>
        <w:tab/>
        <w:t>Notificar o fornecedor beneficiário da Ata de Registro de Preços de qualquer irregularidade encontrada no fornecimento do objeto;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i)</w:t>
      </w:r>
      <w:r w:rsidRPr="0018539A">
        <w:rPr>
          <w:rFonts w:ascii="Arial" w:hAnsi="Arial" w:cs="Arial"/>
          <w:bCs/>
          <w:szCs w:val="20"/>
          <w:vertAlign w:val="baseline"/>
        </w:rPr>
        <w:tab/>
        <w:t>Promover ampla pesquisa de mercado, de forma a comprovar que os preços registrados permanecem compatíveis com aqueles praticados no mercado.</w:t>
      </w:r>
    </w:p>
    <w:p w:rsidR="00063FA4" w:rsidRDefault="00063FA4" w:rsidP="00063FA4">
      <w:pPr>
        <w:numPr>
          <w:ilvl w:val="2"/>
          <w:numId w:val="1"/>
        </w:numPr>
        <w:spacing w:before="120"/>
        <w:ind w:left="851" w:hanging="851"/>
        <w:jc w:val="both"/>
        <w:rPr>
          <w:rFonts w:ascii="Arial" w:hAnsi="Arial" w:cs="Arial"/>
          <w:bCs/>
          <w:szCs w:val="20"/>
          <w:vertAlign w:val="baseline"/>
        </w:rPr>
      </w:pPr>
      <w:r w:rsidRPr="0018539A">
        <w:rPr>
          <w:rFonts w:ascii="Arial" w:hAnsi="Arial" w:cs="Arial"/>
          <w:bCs/>
          <w:szCs w:val="20"/>
          <w:vertAlign w:val="baseline"/>
        </w:rPr>
        <w:t>A administração não responderá por quaisquer compromissos assumidos pela Contratada com terceiros, ainda que vinculados à execução do presente Edital, bem como por qualquer dano causado a terceiros em decorrência de ato da Contratada, de seus empregados, prepostos ou subordinados</w:t>
      </w:r>
      <w:r>
        <w:rPr>
          <w:rFonts w:ascii="Arial" w:hAnsi="Arial" w:cs="Arial"/>
          <w:bCs/>
          <w:szCs w:val="20"/>
          <w:vertAlign w:val="baseline"/>
        </w:rPr>
        <w:t>.</w:t>
      </w:r>
    </w:p>
    <w:p w:rsidR="00F34FB4" w:rsidRPr="00063FA4" w:rsidRDefault="00F34FB4" w:rsidP="00B90824">
      <w:pPr>
        <w:numPr>
          <w:ilvl w:val="2"/>
          <w:numId w:val="1"/>
        </w:numPr>
        <w:spacing w:before="120"/>
        <w:ind w:left="851" w:hanging="851"/>
        <w:jc w:val="both"/>
        <w:rPr>
          <w:rFonts w:ascii="Arial" w:hAnsi="Arial" w:cs="Arial"/>
          <w:bCs/>
          <w:szCs w:val="20"/>
          <w:vertAlign w:val="baseline"/>
        </w:rPr>
      </w:pPr>
      <w:r w:rsidRPr="00063FA4">
        <w:rPr>
          <w:rFonts w:ascii="Arial" w:hAnsi="Arial" w:cs="Arial"/>
          <w:bCs/>
          <w:szCs w:val="20"/>
          <w:vertAlign w:val="baseline"/>
        </w:rPr>
        <w:t>Caberá ao órgão gerenciador a prática de todos os atos de controle e administração do Sistema de Registro de Preços, e ainda o seguinte:</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lastRenderedPageBreak/>
        <w:t>Registrar sua intenção de registro de preços no Portal de Compras do Governo federal;</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Consolidar informações relativas à estimativa individual e total de consumo, promovendo a adequação dos respectivos termos de referência ou projetos básicos encaminhados para atender aos requisitos de padronização e racionalização;</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Promover atos necessários à instrução processual para a realização do procedimento licitatório;</w:t>
      </w:r>
    </w:p>
    <w:p w:rsidR="00F34FB4" w:rsidRPr="000C3FCF" w:rsidRDefault="00F34FB4" w:rsidP="006C0ADA">
      <w:pPr>
        <w:numPr>
          <w:ilvl w:val="1"/>
          <w:numId w:val="26"/>
        </w:numPr>
        <w:spacing w:before="120"/>
        <w:ind w:left="1134" w:hanging="283"/>
        <w:jc w:val="both"/>
        <w:rPr>
          <w:rFonts w:ascii="Arial" w:hAnsi="Arial" w:cs="Arial"/>
          <w:b/>
          <w:bCs/>
          <w:szCs w:val="20"/>
          <w:vertAlign w:val="baseline"/>
        </w:rPr>
      </w:pPr>
      <w:r w:rsidRPr="000C3FCF">
        <w:rPr>
          <w:rFonts w:ascii="Arial" w:hAnsi="Arial" w:cs="Arial"/>
          <w:b/>
          <w:bCs/>
          <w:szCs w:val="20"/>
          <w:vertAlign w:val="baseline"/>
        </w:rPr>
        <w:t>Realizar pesquisa de mercado para identificação do valor estimado da licitação e, consolidar os dados das pesquisas de mercado realizadas pelos órgãos e entidades participantes, inclusive nas hipóteses previstas nos §§ 2º e 3º do art. 6º do Decreto  nº 8.250/2014;</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Confirmar junto aos órgãos participantes a sua concordância com o objeto a ser licitado, inclusive quanto aos quantitativos e termo de referência ou projeto básico;</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Realizar o procedimento licitatório;</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Gerenciar a Ata de Registro de Preços;</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Conduzir eventuais renegociações dos preços registrados;</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 xml:space="preserve">Aplicar, garantida a ampla defesa e o contraditório, as penalidades decorrentes de infrações no procedimento licitatório; </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Aplicar, garantida a ampla defesa e o contraditório, as penalidades decorrentes do descumprimento do pactuado na Ata de Registro de Preços ou do descumprimento das obrigações contratuais, em relação às suas próprias contratações;</w:t>
      </w:r>
    </w:p>
    <w:p w:rsidR="00F34FB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Autorizar, excepcional e justificadamente, a prorrogação do prazo previsto no § 6º do art. 22 do Decreto 7.892/2013, respeitado o prazo de vigência da ata, quando solicitada pelo órgão não participante</w:t>
      </w:r>
    </w:p>
    <w:p w:rsidR="00063FA4" w:rsidRPr="00F34FB4" w:rsidRDefault="00063FA4" w:rsidP="00063FA4">
      <w:pPr>
        <w:numPr>
          <w:ilvl w:val="1"/>
          <w:numId w:val="1"/>
        </w:numPr>
        <w:spacing w:before="120"/>
        <w:ind w:left="851" w:hanging="851"/>
        <w:jc w:val="both"/>
        <w:rPr>
          <w:rFonts w:ascii="Arial" w:hAnsi="Arial" w:cs="Arial"/>
          <w:b/>
          <w:bCs/>
          <w:szCs w:val="20"/>
          <w:vertAlign w:val="baseline"/>
        </w:rPr>
      </w:pPr>
      <w:r w:rsidRPr="00F34FB4">
        <w:rPr>
          <w:rFonts w:ascii="Arial" w:hAnsi="Arial" w:cs="Arial"/>
          <w:b/>
          <w:bCs/>
          <w:szCs w:val="20"/>
          <w:vertAlign w:val="baseline"/>
        </w:rPr>
        <w:t xml:space="preserve">CONSTITUEM OBRIGAÇÕES DO </w:t>
      </w:r>
      <w:r w:rsidR="000C3FCF">
        <w:rPr>
          <w:rFonts w:ascii="Arial" w:hAnsi="Arial" w:cs="Arial"/>
          <w:b/>
          <w:bCs/>
          <w:szCs w:val="20"/>
          <w:vertAlign w:val="baseline"/>
        </w:rPr>
        <w:t>EXECUTOR BENEFICIÁRIO DA ATA</w:t>
      </w:r>
      <w:r w:rsidRPr="00F34FB4">
        <w:rPr>
          <w:rFonts w:ascii="Arial" w:hAnsi="Arial" w:cs="Arial"/>
          <w:b/>
          <w:bCs/>
          <w:szCs w:val="20"/>
          <w:vertAlign w:val="baseline"/>
        </w:rPr>
        <w:t>:</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A contratada deverá cumprir todas as obrigações constantes do Edital, seus Anexos e sua proposta, assumindo seus riscos e as despesas decorrentes da boa e perfeita execução do objeto e ainda:</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Informar, no prazo máximo de 5 (cinco) dias corridos, quanto à aceitação ou não da prestação do serviço a outro órgão da Administração Pública, não participante deste registro de preços, que venha a manifestar o interesse em utilizar o presente registro de preço.</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Manter, durante toda a execução do contrato, em compatibilidade com as obrigações assumidas, todas as condições de habilitação e qualificação exigidas na licitação.</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Assinar a Ata de Registro de Preços e aceitar a respectiva nota de empenho ou ordem de serviço, no prazo estabelecido no Edital.</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Manter as condições exigidas para habilitação durante a vigência da Ata de Registro de Preços.</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Pagar todos os tributos devidos em decorrência da execução dos serviços, bem como apresentar os documentos fiscais de cobrança em conformidade com o estabelecido neste Edital.</w:t>
      </w:r>
    </w:p>
    <w:p w:rsidR="00063FA4" w:rsidRPr="0018539A" w:rsidRDefault="000C3FCF" w:rsidP="004A4585">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A contratada deverá observar todas as obrigações legais, secundárias, de segurança e medicina do trabalho, ambientais, trabalhistas e demais aplicáveis e necessárias à execução do objeto do Edital</w:t>
      </w:r>
      <w:r w:rsidR="00063FA4" w:rsidRPr="0018539A">
        <w:rPr>
          <w:rFonts w:ascii="Arial" w:hAnsi="Arial" w:cs="Arial"/>
          <w:bCs/>
          <w:szCs w:val="20"/>
          <w:vertAlign w:val="baseline"/>
        </w:rPr>
        <w:t>;</w:t>
      </w:r>
    </w:p>
    <w:p w:rsidR="008839AB" w:rsidRPr="00211E17" w:rsidRDefault="008839AB" w:rsidP="008839AB">
      <w:pPr>
        <w:numPr>
          <w:ilvl w:val="0"/>
          <w:numId w:val="1"/>
        </w:numPr>
        <w:tabs>
          <w:tab w:val="left" w:pos="993"/>
        </w:tabs>
        <w:spacing w:before="360"/>
        <w:ind w:left="851" w:hanging="851"/>
        <w:jc w:val="both"/>
        <w:rPr>
          <w:rFonts w:ascii="Arial" w:hAnsi="Arial" w:cs="Arial"/>
          <w:b/>
          <w:bCs/>
          <w:szCs w:val="20"/>
          <w:vertAlign w:val="baseline"/>
        </w:rPr>
      </w:pPr>
      <w:r w:rsidRPr="00211E17">
        <w:rPr>
          <w:rFonts w:ascii="Arial" w:hAnsi="Arial" w:cs="Arial"/>
          <w:b/>
          <w:bCs/>
          <w:szCs w:val="20"/>
          <w:vertAlign w:val="baseline"/>
        </w:rPr>
        <w:t>VALOR ORÇADO</w:t>
      </w:r>
    </w:p>
    <w:p w:rsidR="004728AB" w:rsidRPr="00212C33" w:rsidRDefault="004728AB" w:rsidP="00212C33">
      <w:pPr>
        <w:numPr>
          <w:ilvl w:val="1"/>
          <w:numId w:val="1"/>
        </w:numPr>
        <w:tabs>
          <w:tab w:val="left" w:pos="993"/>
        </w:tabs>
        <w:spacing w:before="360"/>
        <w:ind w:left="851" w:hanging="851"/>
        <w:jc w:val="both"/>
        <w:rPr>
          <w:rFonts w:ascii="Arial" w:hAnsi="Arial" w:cs="Arial"/>
          <w:bCs/>
          <w:szCs w:val="20"/>
          <w:vertAlign w:val="baseline"/>
        </w:rPr>
      </w:pPr>
      <w:r w:rsidRPr="00212C33">
        <w:rPr>
          <w:rFonts w:ascii="Arial" w:hAnsi="Arial" w:cs="Arial"/>
          <w:bCs/>
          <w:szCs w:val="20"/>
          <w:vertAlign w:val="baseline"/>
        </w:rPr>
        <w:t xml:space="preserve">O valor máximo global </w:t>
      </w:r>
      <w:r w:rsidR="00212C33" w:rsidRPr="00212C33">
        <w:rPr>
          <w:rFonts w:ascii="Arial" w:hAnsi="Arial" w:cs="Arial"/>
          <w:bCs/>
          <w:szCs w:val="20"/>
          <w:vertAlign w:val="baseline"/>
        </w:rPr>
        <w:t xml:space="preserve">do GRUPO </w:t>
      </w:r>
      <w:r w:rsidRPr="00212C33">
        <w:rPr>
          <w:rFonts w:ascii="Arial" w:hAnsi="Arial" w:cs="Arial"/>
          <w:bCs/>
          <w:szCs w:val="20"/>
          <w:vertAlign w:val="baseline"/>
        </w:rPr>
        <w:t>orçado pela CODEVASF para a realização dos serviços de pavimentação de vias públicas em municípios diversos na área de atuação da 3ª Superintendência Regional da Codevasfé de</w:t>
      </w:r>
      <w:r w:rsidR="009B2621" w:rsidRPr="00212C33">
        <w:rPr>
          <w:rFonts w:ascii="Arial" w:hAnsi="Arial" w:cs="Arial"/>
          <w:bCs/>
          <w:szCs w:val="20"/>
          <w:vertAlign w:val="baseline"/>
        </w:rPr>
        <w:t xml:space="preserve"> R$ 27.195.438,64 (vinte e sete milhões cento e </w:t>
      </w:r>
      <w:r w:rsidR="009B2621" w:rsidRPr="00212C33">
        <w:rPr>
          <w:rFonts w:ascii="Arial" w:hAnsi="Arial" w:cs="Arial"/>
          <w:bCs/>
          <w:szCs w:val="20"/>
          <w:vertAlign w:val="baseline"/>
        </w:rPr>
        <w:lastRenderedPageBreak/>
        <w:t xml:space="preserve">noventa e cinco mil quatrocentos e trinta e oito reais e sessenta e quatro centavos), </w:t>
      </w:r>
      <w:r w:rsidRPr="00212C33">
        <w:rPr>
          <w:rFonts w:ascii="Arial" w:hAnsi="Arial" w:cs="Arial"/>
          <w:bCs/>
          <w:szCs w:val="20"/>
          <w:vertAlign w:val="baseline"/>
        </w:rPr>
        <w:t xml:space="preserve">já inclusos BDI, encargos sociais, taxas, impostos e emolumentos, conforme especificado em planilhas orçamentárias anexas, e atende ao disposto no Decreto nº 7.893, de 08/04/2013, e </w:t>
      </w:r>
      <w:r w:rsidR="00212C33" w:rsidRPr="00212C33">
        <w:rPr>
          <w:rFonts w:ascii="Arial" w:hAnsi="Arial" w:cs="Arial"/>
          <w:bCs/>
          <w:szCs w:val="20"/>
          <w:vertAlign w:val="baseline"/>
        </w:rPr>
        <w:t>na Lei de Diretrizes Orçamentárias – LDO 2019, Lei nº 13.707 de 14 de agosto de 2018.</w:t>
      </w:r>
    </w:p>
    <w:p w:rsidR="004728AB" w:rsidRPr="00212C33" w:rsidRDefault="004728AB" w:rsidP="004728AB">
      <w:pPr>
        <w:tabs>
          <w:tab w:val="left" w:pos="993"/>
        </w:tabs>
        <w:spacing w:before="360"/>
        <w:ind w:left="851"/>
        <w:jc w:val="both"/>
        <w:rPr>
          <w:rFonts w:ascii="Arial" w:hAnsi="Arial" w:cs="Arial"/>
          <w:bCs/>
          <w:szCs w:val="20"/>
          <w:vertAlign w:val="baseline"/>
        </w:rPr>
      </w:pPr>
      <w:r w:rsidRPr="00212C33">
        <w:rPr>
          <w:rFonts w:ascii="Arial" w:hAnsi="Arial" w:cs="Arial"/>
          <w:bCs/>
          <w:szCs w:val="20"/>
          <w:vertAlign w:val="baseline"/>
        </w:rPr>
        <w:t>O custo unitário por metro quadrado de pavimento em paralelepípedo (</w:t>
      </w:r>
      <w:r w:rsidR="009B2621" w:rsidRPr="00212C33">
        <w:rPr>
          <w:rFonts w:ascii="Arial" w:hAnsi="Arial" w:cs="Arial"/>
          <w:bCs/>
          <w:szCs w:val="20"/>
          <w:vertAlign w:val="baseline"/>
        </w:rPr>
        <w:t>ITEM 1</w:t>
      </w:r>
      <w:r w:rsidRPr="00212C33">
        <w:rPr>
          <w:rFonts w:ascii="Arial" w:hAnsi="Arial" w:cs="Arial"/>
          <w:bCs/>
          <w:szCs w:val="20"/>
          <w:vertAlign w:val="baseline"/>
        </w:rPr>
        <w:t xml:space="preserve">) é de R$ </w:t>
      </w:r>
      <w:r w:rsidR="009B2621" w:rsidRPr="00212C33">
        <w:rPr>
          <w:rFonts w:ascii="Arial" w:hAnsi="Arial" w:cs="Arial"/>
          <w:bCs/>
          <w:szCs w:val="20"/>
          <w:vertAlign w:val="baseline"/>
        </w:rPr>
        <w:t>93,23</w:t>
      </w:r>
      <w:r w:rsidRPr="00212C33">
        <w:rPr>
          <w:rFonts w:ascii="Arial" w:hAnsi="Arial" w:cs="Arial"/>
          <w:bCs/>
          <w:szCs w:val="20"/>
          <w:vertAlign w:val="baseline"/>
        </w:rPr>
        <w:t>/m² (</w:t>
      </w:r>
      <w:r w:rsidR="009B2621" w:rsidRPr="00212C33">
        <w:rPr>
          <w:rFonts w:ascii="Arial" w:hAnsi="Arial" w:cs="Arial"/>
          <w:bCs/>
          <w:szCs w:val="20"/>
          <w:vertAlign w:val="baseline"/>
        </w:rPr>
        <w:t>noventa e três</w:t>
      </w:r>
      <w:r w:rsidRPr="00212C33">
        <w:rPr>
          <w:rFonts w:ascii="Arial" w:hAnsi="Arial" w:cs="Arial"/>
          <w:bCs/>
          <w:szCs w:val="20"/>
          <w:vertAlign w:val="baseline"/>
        </w:rPr>
        <w:t xml:space="preserve"> reais e </w:t>
      </w:r>
      <w:r w:rsidR="009B2621" w:rsidRPr="00212C33">
        <w:rPr>
          <w:rFonts w:ascii="Arial" w:hAnsi="Arial" w:cs="Arial"/>
          <w:bCs/>
          <w:szCs w:val="20"/>
          <w:vertAlign w:val="baseline"/>
        </w:rPr>
        <w:t>vinte e três</w:t>
      </w:r>
      <w:r w:rsidRPr="00212C33">
        <w:rPr>
          <w:rFonts w:ascii="Arial" w:hAnsi="Arial" w:cs="Arial"/>
          <w:bCs/>
          <w:szCs w:val="20"/>
          <w:vertAlign w:val="baseline"/>
        </w:rPr>
        <w:t xml:space="preserve"> centavos por metro quadrado) e de R$ </w:t>
      </w:r>
      <w:r w:rsidR="009B2621" w:rsidRPr="00212C33">
        <w:rPr>
          <w:rFonts w:ascii="Arial" w:hAnsi="Arial" w:cs="Arial"/>
          <w:bCs/>
          <w:szCs w:val="20"/>
          <w:vertAlign w:val="baseline"/>
        </w:rPr>
        <w:t>683,66</w:t>
      </w:r>
      <w:r w:rsidRPr="00212C33">
        <w:rPr>
          <w:rFonts w:ascii="Arial" w:hAnsi="Arial" w:cs="Arial"/>
          <w:bCs/>
          <w:szCs w:val="20"/>
          <w:vertAlign w:val="baseline"/>
        </w:rPr>
        <w:t>/m (</w:t>
      </w:r>
      <w:r w:rsidR="009B2621" w:rsidRPr="00212C33">
        <w:rPr>
          <w:rFonts w:ascii="Arial" w:hAnsi="Arial" w:cs="Arial"/>
          <w:bCs/>
          <w:szCs w:val="20"/>
          <w:vertAlign w:val="baseline"/>
        </w:rPr>
        <w:t>seiscentos e oitenta e três reais e sessenta e seis centavos por metro</w:t>
      </w:r>
      <w:r w:rsidRPr="00212C33">
        <w:rPr>
          <w:rFonts w:ascii="Arial" w:hAnsi="Arial" w:cs="Arial"/>
          <w:bCs/>
          <w:szCs w:val="20"/>
          <w:vertAlign w:val="baseline"/>
        </w:rPr>
        <w:t>) para execução de pavimentação em TSD (</w:t>
      </w:r>
      <w:r w:rsidR="009B2621" w:rsidRPr="00212C33">
        <w:rPr>
          <w:rFonts w:ascii="Arial" w:hAnsi="Arial" w:cs="Arial"/>
          <w:bCs/>
          <w:szCs w:val="20"/>
          <w:vertAlign w:val="baseline"/>
        </w:rPr>
        <w:t>ITEM 2</w:t>
      </w:r>
      <w:r w:rsidRPr="00212C33">
        <w:rPr>
          <w:rFonts w:ascii="Arial" w:hAnsi="Arial" w:cs="Arial"/>
          <w:bCs/>
          <w:szCs w:val="20"/>
          <w:vertAlign w:val="baseline"/>
        </w:rPr>
        <w:t>)</w:t>
      </w:r>
      <w:r w:rsidR="00212C33">
        <w:rPr>
          <w:rFonts w:ascii="Arial" w:hAnsi="Arial" w:cs="Arial"/>
          <w:bCs/>
          <w:szCs w:val="20"/>
          <w:vertAlign w:val="baseline"/>
        </w:rPr>
        <w:t>, componentes do GRUPO.</w:t>
      </w:r>
    </w:p>
    <w:p w:rsidR="004728AB" w:rsidRDefault="009B2621" w:rsidP="00212C33">
      <w:pPr>
        <w:tabs>
          <w:tab w:val="left" w:pos="993"/>
        </w:tabs>
        <w:spacing w:before="360"/>
        <w:ind w:right="-568"/>
        <w:jc w:val="both"/>
        <w:rPr>
          <w:rFonts w:ascii="Arial" w:hAnsi="Arial" w:cs="Arial"/>
          <w:b/>
          <w:bCs/>
          <w:color w:val="FF0000"/>
          <w:szCs w:val="20"/>
          <w:vertAlign w:val="baseline"/>
        </w:rPr>
      </w:pPr>
      <w:r w:rsidRPr="00D0413D">
        <w:rPr>
          <w:noProof/>
        </w:rPr>
        <w:drawing>
          <wp:inline distT="0" distB="0" distL="0" distR="0">
            <wp:extent cx="6275415" cy="1727200"/>
            <wp:effectExtent l="0" t="0" r="0" b="6350"/>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88162" cy="1730708"/>
                    </a:xfrm>
                    <a:prstGeom prst="rect">
                      <a:avLst/>
                    </a:prstGeom>
                    <a:noFill/>
                    <a:ln>
                      <a:noFill/>
                    </a:ln>
                  </pic:spPr>
                </pic:pic>
              </a:graphicData>
            </a:graphic>
          </wp:inline>
        </w:drawing>
      </w:r>
    </w:p>
    <w:p w:rsidR="00212C33" w:rsidRPr="00212C33" w:rsidRDefault="00212C33" w:rsidP="00212C33">
      <w:pPr>
        <w:numPr>
          <w:ilvl w:val="1"/>
          <w:numId w:val="1"/>
        </w:numPr>
        <w:spacing w:before="360"/>
        <w:ind w:left="851" w:hanging="851"/>
        <w:jc w:val="both"/>
        <w:rPr>
          <w:rFonts w:ascii="Arial" w:hAnsi="Arial" w:cs="Arial"/>
          <w:bCs/>
          <w:szCs w:val="20"/>
          <w:vertAlign w:val="baseline"/>
        </w:rPr>
      </w:pPr>
      <w:r w:rsidRPr="00212C33">
        <w:rPr>
          <w:rFonts w:ascii="Arial" w:hAnsi="Arial" w:cs="Arial"/>
          <w:bCs/>
          <w:szCs w:val="20"/>
          <w:vertAlign w:val="baseline"/>
        </w:rPr>
        <w:t>Os preços supra apresentados estão referenciados pelas tabelas: SINAPI-PE - Outubro de 2019 (Não Desonerada), ORSE - Setembro de 2019, SICRO (DNIT) de Outubro de 2018 – ultima publicação, cotações de mercado, composições de preços unitários elaborados pela Codevasf e o Painel de Preços do Ministério da Economia - disponível no site http://paineldeprecos.planejamento.gov.br/. Nos custos considerados já estão inclusos BDIs, encargos sociais, taxas, impostos e emolumentos, conforme especificado em planilhas orçamentárias anexas, atendendo ao disposto no Decreto nº 7.893, de 08/04/2013, no Projeto de Lei Orçamentária Anual - PLOA 2019 e na Lei de Diretrizes Orçamentárias – LDO 2019, Lei nº 13.707 de 14 de agosto de 2018.</w:t>
      </w:r>
    </w:p>
    <w:p w:rsidR="0039536B" w:rsidRPr="0039536B" w:rsidRDefault="0039536B" w:rsidP="0039536B">
      <w:pPr>
        <w:numPr>
          <w:ilvl w:val="1"/>
          <w:numId w:val="1"/>
        </w:numPr>
        <w:spacing w:before="360"/>
        <w:ind w:left="851" w:hanging="851"/>
        <w:jc w:val="both"/>
        <w:rPr>
          <w:rFonts w:ascii="Arial" w:hAnsi="Arial" w:cs="Arial"/>
          <w:b/>
          <w:bCs/>
          <w:color w:val="FF0000"/>
          <w:szCs w:val="20"/>
          <w:vertAlign w:val="baseline"/>
        </w:rPr>
      </w:pPr>
      <w:r w:rsidRPr="00D8690E">
        <w:rPr>
          <w:rFonts w:ascii="Arial" w:hAnsi="Arial" w:cs="Arial"/>
          <w:sz w:val="22"/>
          <w:szCs w:val="22"/>
          <w:vertAlign w:val="baseline"/>
        </w:rPr>
        <w:t>As indicações para as despesas orçamentárias para a contraprestação dos serviços, sob a gestão da 3ª Superintendência Regional, serão definidas na etapa de formalização do contrato, conforme Art. 7º, §2º, do Decreto 7.892, de 23 de janeiro de 2013</w:t>
      </w:r>
      <w:r>
        <w:rPr>
          <w:rFonts w:ascii="Arial" w:hAnsi="Arial" w:cs="Arial"/>
          <w:sz w:val="22"/>
          <w:szCs w:val="22"/>
          <w:vertAlign w:val="baseline"/>
        </w:rPr>
        <w:t>.</w:t>
      </w:r>
    </w:p>
    <w:p w:rsidR="008839AB" w:rsidRPr="00C6032C" w:rsidRDefault="008839AB" w:rsidP="008839AB">
      <w:pPr>
        <w:numPr>
          <w:ilvl w:val="0"/>
          <w:numId w:val="1"/>
        </w:numPr>
        <w:spacing w:before="360"/>
        <w:ind w:left="851" w:hanging="851"/>
        <w:jc w:val="both"/>
        <w:rPr>
          <w:rFonts w:ascii="Arial" w:hAnsi="Arial" w:cs="Arial"/>
          <w:b/>
          <w:bCs/>
          <w:szCs w:val="20"/>
          <w:vertAlign w:val="baseline"/>
        </w:rPr>
      </w:pPr>
      <w:r w:rsidRPr="00C6032C">
        <w:rPr>
          <w:rFonts w:ascii="Arial" w:hAnsi="Arial" w:cs="Arial"/>
          <w:b/>
          <w:bCs/>
          <w:szCs w:val="20"/>
          <w:vertAlign w:val="baseline"/>
        </w:rPr>
        <w:t>CONDIÇÕES DE PAGAMENTO</w:t>
      </w:r>
    </w:p>
    <w:p w:rsidR="008839AB" w:rsidRPr="00212C33" w:rsidRDefault="008839AB" w:rsidP="008839AB">
      <w:pPr>
        <w:numPr>
          <w:ilvl w:val="1"/>
          <w:numId w:val="1"/>
        </w:numPr>
        <w:tabs>
          <w:tab w:val="left" w:pos="567"/>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O pagamento será efetuado em reais, de acordo com as medições mensais, com base nos preços unitários propostos, e mediante a apresentação de Nota Fiscal devidamente atestada pela fiscalização da Codevasf, formalmente designada, acompanhada do Boletim de Medição referente ao mês de competência, com exceção da mobilização e desmobilização, observando-</w:t>
      </w:r>
      <w:r w:rsidRPr="00212C33">
        <w:rPr>
          <w:rFonts w:ascii="Arial" w:hAnsi="Arial" w:cs="Arial"/>
          <w:szCs w:val="20"/>
          <w:vertAlign w:val="baseline"/>
        </w:rPr>
        <w:t>se o disposto o item 1</w:t>
      </w:r>
      <w:r w:rsidR="00212C33" w:rsidRPr="00212C33">
        <w:rPr>
          <w:rFonts w:ascii="Arial" w:hAnsi="Arial" w:cs="Arial"/>
          <w:szCs w:val="20"/>
          <w:vertAlign w:val="baseline"/>
        </w:rPr>
        <w:t>1</w:t>
      </w:r>
      <w:r w:rsidRPr="00212C33">
        <w:rPr>
          <w:rFonts w:ascii="Arial" w:hAnsi="Arial" w:cs="Arial"/>
          <w:szCs w:val="20"/>
          <w:vertAlign w:val="baseline"/>
        </w:rPr>
        <w:t xml:space="preserve"> do Termo de Referência que faz parte integrante deste Edital.</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A fatura só será liberada para pagamento depois de aprovada pela área gestora da 3ªSR da CODEVASF, e deverá estar isenta de erros ou omissões, senão será devolvida à licitante vencedora para correções, de forma imediata.</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O documento de cobrança indicará obrigatoriamente o número e a data de emissão da(s) Nota(s) de Empenho ou Ordem de Serviço, emitida(s) pela CODEVASF e que cubra(m) a execução dos serviços deste Pregão Eletrônico.</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O pagamento será creditado em nome da licitante vencedora, mediante Ordem Bancária em Conta Corrente por ela indicada ou meio de Ordem Bancária para pagamento de fatura com Código de Barras, uma vez satisfeitas às condições estabelecidas neste Edital.</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lastRenderedPageBreak/>
        <w:t>A CODEVASF SOMENTE pagará a Contratada pelos serviços efetivamente executados, com os preços integrantes da proposta aprovada e, caso aplicável, a incidência de reajustamento e atualização financeira.</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w:t>
      </w:r>
    </w:p>
    <w:p w:rsidR="00286A7C" w:rsidRPr="00F600D9" w:rsidRDefault="00286A7C" w:rsidP="00286A7C">
      <w:pPr>
        <w:numPr>
          <w:ilvl w:val="1"/>
          <w:numId w:val="1"/>
        </w:numPr>
        <w:tabs>
          <w:tab w:val="left" w:pos="567"/>
          <w:tab w:val="num" w:pos="1021"/>
        </w:tabs>
        <w:autoSpaceDE/>
        <w:autoSpaceDN/>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Atendido ao disposto nos itens anteriores a Codevasf considera como data final do período de adimplemento a do dia útil seguinte à data de entrega do documento de cobrança no local de pagamento do serviço, a partir da qual será observado o prazo de até 30 (trinta) dias para pagamento, conforme estabelecido no Artigo 9º, do Decreto nº 1.054, de 07 de fevereiro de 1994.</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É de inteira responsabilidade da licitante vencedora a entrega a CODEVASF dos documentos de cobrança, acompanhados dos seus respectivos anexos, de forma clara, objetiva e ordenada, que se não for atendido, implica desconsideração pela CODEVASF dos prazos estabelecidos para conferência e pagamento.</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Não constituem motivos de pagamento pela CODEVASF serviços desnecessários a execução do objeto do contrato e os que forem realizados sem autorização prévia da Fiscalização.</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Caso a licitante vencedora seja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8839AB" w:rsidRPr="0018539A" w:rsidRDefault="00286A7C" w:rsidP="00286A7C">
      <w:pPr>
        <w:numPr>
          <w:ilvl w:val="1"/>
          <w:numId w:val="1"/>
        </w:numPr>
        <w:tabs>
          <w:tab w:val="left" w:pos="567"/>
        </w:tabs>
        <w:spacing w:before="120"/>
        <w:ind w:left="851" w:hanging="851"/>
        <w:jc w:val="both"/>
        <w:rPr>
          <w:rFonts w:ascii="Arial" w:hAnsi="Arial" w:cs="Arial"/>
          <w:szCs w:val="20"/>
          <w:vertAlign w:val="baseline"/>
        </w:rPr>
      </w:pPr>
      <w:r w:rsidRPr="00F600D9">
        <w:rPr>
          <w:rFonts w:ascii="Arial" w:hAnsi="Arial" w:cs="Arial"/>
          <w:sz w:val="21"/>
          <w:szCs w:val="21"/>
          <w:vertAlign w:val="baseline"/>
        </w:rPr>
        <w:t>As licitantes classificadas no certame obrigam-se a manter, durante toda a vigência da Ata de Registro de Preços, todas as condições de habilitação e qualificação ora exigida, em compatibilidade com as obrigações por ela assumidas. Os pagamentos somente serão efetivados caso a empresa contratada apresente situação regular, não sendo devida qualquer atualização financeira quando o atraso de pagamento se der por irregularidade da licitante vencedora</w:t>
      </w:r>
      <w:r w:rsidR="008839AB" w:rsidRPr="0018539A">
        <w:rPr>
          <w:rFonts w:ascii="Arial" w:hAnsi="Arial" w:cs="Arial"/>
          <w:szCs w:val="20"/>
          <w:vertAlign w:val="baseline"/>
        </w:rPr>
        <w:t>.</w:t>
      </w:r>
    </w:p>
    <w:p w:rsidR="008839AB" w:rsidRPr="0018539A" w:rsidRDefault="008839AB" w:rsidP="008839AB">
      <w:pPr>
        <w:numPr>
          <w:ilvl w:val="1"/>
          <w:numId w:val="1"/>
        </w:numPr>
        <w:tabs>
          <w:tab w:val="left" w:pos="567"/>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Será considerado em atraso o pagamento efetuado após o prazo estabelecido no subitem 22.2, caso em que a CODEVASF pagará atualização financeira, aplicando-se a seguinte fórmula:</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AM = P x I</w:t>
      </w:r>
      <w:r w:rsidRPr="0018539A">
        <w:rPr>
          <w:rFonts w:ascii="Arial" w:hAnsi="Arial" w:cs="Arial"/>
          <w:szCs w:val="20"/>
          <w:vertAlign w:val="baseline"/>
        </w:rPr>
        <w:t>, onde:</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AM</w:t>
      </w:r>
      <w:r w:rsidRPr="0018539A">
        <w:rPr>
          <w:rFonts w:ascii="Arial" w:hAnsi="Arial" w:cs="Arial"/>
          <w:szCs w:val="20"/>
          <w:vertAlign w:val="baseline"/>
        </w:rPr>
        <w:t xml:space="preserve"> = Atualização Monetária</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P</w:t>
      </w:r>
      <w:r w:rsidRPr="0018539A">
        <w:rPr>
          <w:rFonts w:ascii="Arial" w:hAnsi="Arial" w:cs="Arial"/>
          <w:szCs w:val="20"/>
          <w:vertAlign w:val="baseline"/>
        </w:rPr>
        <w:t xml:space="preserve"> = Valor da Parcela a ser paga; e</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I</w:t>
      </w:r>
      <w:r w:rsidRPr="0018539A">
        <w:rPr>
          <w:rFonts w:ascii="Arial" w:hAnsi="Arial" w:cs="Arial"/>
          <w:szCs w:val="20"/>
          <w:vertAlign w:val="baseline"/>
        </w:rPr>
        <w:t xml:space="preserve"> = Percentual de atualização monetária, assim apurado:</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I = (1+IM1/100)dx1/30x(1+im2/100) dx1/30x(1+imn/100) dx1/30x – 1</w:t>
      </w:r>
      <w:r w:rsidRPr="0018539A">
        <w:rPr>
          <w:rFonts w:ascii="Arial" w:hAnsi="Arial" w:cs="Arial"/>
          <w:szCs w:val="20"/>
          <w:vertAlign w:val="baseline"/>
        </w:rPr>
        <w:t>, onde:</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 xml:space="preserve">i </w:t>
      </w:r>
      <w:r w:rsidRPr="0018539A">
        <w:rPr>
          <w:rFonts w:ascii="Arial" w:hAnsi="Arial" w:cs="Arial"/>
          <w:szCs w:val="20"/>
          <w:vertAlign w:val="baseline"/>
        </w:rPr>
        <w:t>= Variação do Índice de Preço ao Consumidor Amplo – IPCA no mês “m”;</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d</w:t>
      </w:r>
      <w:r w:rsidRPr="0018539A">
        <w:rPr>
          <w:rFonts w:ascii="Arial" w:hAnsi="Arial" w:cs="Arial"/>
          <w:szCs w:val="20"/>
          <w:vertAlign w:val="baseline"/>
        </w:rPr>
        <w:t xml:space="preserve"> = Número de dias em atraso no mês “m”;</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m</w:t>
      </w:r>
      <w:r w:rsidRPr="0018539A">
        <w:rPr>
          <w:rFonts w:ascii="Arial" w:hAnsi="Arial" w:cs="Arial"/>
          <w:szCs w:val="20"/>
          <w:vertAlign w:val="baseline"/>
        </w:rPr>
        <w:t xml:space="preserve"> = Meses considerados para o cálculo da atualização monetária.</w:t>
      </w:r>
    </w:p>
    <w:p w:rsidR="008839AB" w:rsidRPr="0018539A" w:rsidRDefault="008839AB" w:rsidP="008839AB">
      <w:pPr>
        <w:numPr>
          <w:ilvl w:val="2"/>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Não sendo conhecido o índice para o período será utilizado, no cálculo, o último índice conhecido.</w:t>
      </w:r>
    </w:p>
    <w:p w:rsidR="008839AB" w:rsidRPr="0018539A" w:rsidRDefault="008839AB" w:rsidP="008839AB">
      <w:pPr>
        <w:numPr>
          <w:ilvl w:val="2"/>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8839AB" w:rsidRDefault="008839AB" w:rsidP="008839AB">
      <w:pPr>
        <w:numPr>
          <w:ilvl w:val="2"/>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Nos cálculos deverão ser utilizadas 5 (cinco) casas decimais.</w:t>
      </w:r>
    </w:p>
    <w:p w:rsidR="00C6032C" w:rsidRPr="0018539A" w:rsidRDefault="00C6032C" w:rsidP="00C6032C">
      <w:pPr>
        <w:tabs>
          <w:tab w:val="left" w:pos="567"/>
        </w:tabs>
        <w:spacing w:before="120"/>
        <w:jc w:val="both"/>
        <w:rPr>
          <w:rFonts w:ascii="Arial" w:hAnsi="Arial" w:cs="Arial"/>
          <w:szCs w:val="20"/>
          <w:vertAlign w:val="baseline"/>
        </w:rPr>
      </w:pPr>
    </w:p>
    <w:p w:rsidR="00503BC4" w:rsidRPr="00C6032C" w:rsidRDefault="00503BC4" w:rsidP="00C6032C">
      <w:pPr>
        <w:numPr>
          <w:ilvl w:val="0"/>
          <w:numId w:val="1"/>
        </w:numPr>
        <w:spacing w:before="120"/>
        <w:ind w:left="851" w:hanging="851"/>
        <w:jc w:val="both"/>
        <w:rPr>
          <w:rFonts w:ascii="Arial" w:hAnsi="Arial" w:cs="Arial"/>
          <w:b/>
          <w:bCs/>
          <w:szCs w:val="20"/>
          <w:vertAlign w:val="baseline"/>
        </w:rPr>
      </w:pPr>
      <w:r w:rsidRPr="00C6032C">
        <w:rPr>
          <w:rFonts w:ascii="Arial" w:hAnsi="Arial" w:cs="Arial"/>
          <w:b/>
          <w:bCs/>
          <w:szCs w:val="20"/>
          <w:vertAlign w:val="baseline"/>
        </w:rPr>
        <w:lastRenderedPageBreak/>
        <w:t>REAJUSTAMENTO DOS PREÇOS</w:t>
      </w:r>
    </w:p>
    <w:p w:rsidR="00503BC4" w:rsidRPr="00212C33" w:rsidRDefault="00503BC4" w:rsidP="00C6032C">
      <w:pPr>
        <w:numPr>
          <w:ilvl w:val="1"/>
          <w:numId w:val="1"/>
        </w:numPr>
        <w:spacing w:before="120"/>
        <w:ind w:left="851" w:hanging="851"/>
        <w:jc w:val="both"/>
        <w:rPr>
          <w:rFonts w:ascii="Arial" w:hAnsi="Arial" w:cs="Arial"/>
          <w:bCs/>
          <w:szCs w:val="20"/>
          <w:vertAlign w:val="baseline"/>
        </w:rPr>
      </w:pPr>
      <w:r w:rsidRPr="00212C33">
        <w:rPr>
          <w:rFonts w:ascii="Arial" w:hAnsi="Arial" w:cs="Arial"/>
          <w:bCs/>
          <w:szCs w:val="20"/>
          <w:vertAlign w:val="baseline"/>
        </w:rPr>
        <w:t xml:space="preserve">Os preços permanecerão válidos por um período de um ano, contados da data de apresentação da proposta. Após este prazo serão reajustados aplicando-se a seguinte fórmula do item </w:t>
      </w:r>
      <w:r w:rsidR="00212C33" w:rsidRPr="00212C33">
        <w:rPr>
          <w:rFonts w:ascii="Arial" w:hAnsi="Arial" w:cs="Arial"/>
          <w:bCs/>
          <w:szCs w:val="20"/>
          <w:vertAlign w:val="baseline"/>
        </w:rPr>
        <w:t>12</w:t>
      </w:r>
      <w:r w:rsidRPr="00212C33">
        <w:rPr>
          <w:rFonts w:ascii="Arial" w:hAnsi="Arial" w:cs="Arial"/>
          <w:bCs/>
          <w:szCs w:val="20"/>
          <w:vertAlign w:val="baseline"/>
        </w:rPr>
        <w:t xml:space="preserve"> dos </w:t>
      </w:r>
      <w:r w:rsidRPr="00212C33">
        <w:rPr>
          <w:rFonts w:ascii="Arial" w:hAnsi="Arial" w:cs="Arial"/>
          <w:b/>
          <w:bCs/>
          <w:szCs w:val="20"/>
          <w:vertAlign w:val="baseline"/>
        </w:rPr>
        <w:t>Termos de Referência.</w:t>
      </w:r>
    </w:p>
    <w:p w:rsidR="00C6032C" w:rsidRPr="00503BC4" w:rsidRDefault="00C6032C" w:rsidP="00C6032C">
      <w:pPr>
        <w:spacing w:before="120"/>
        <w:jc w:val="both"/>
        <w:rPr>
          <w:rFonts w:ascii="Arial" w:hAnsi="Arial" w:cs="Arial"/>
          <w:bCs/>
          <w:color w:val="FF0000"/>
          <w:szCs w:val="20"/>
          <w:vertAlign w:val="baseline"/>
        </w:rPr>
      </w:pPr>
    </w:p>
    <w:p w:rsidR="00503BC4" w:rsidRDefault="00503BC4" w:rsidP="00C6032C">
      <w:pPr>
        <w:numPr>
          <w:ilvl w:val="0"/>
          <w:numId w:val="1"/>
        </w:numPr>
        <w:ind w:left="851" w:hanging="851"/>
        <w:jc w:val="both"/>
        <w:rPr>
          <w:rFonts w:ascii="Arial" w:hAnsi="Arial" w:cs="Arial"/>
          <w:b/>
          <w:bCs/>
          <w:szCs w:val="20"/>
          <w:vertAlign w:val="baseline"/>
        </w:rPr>
      </w:pPr>
      <w:r w:rsidRPr="00C6032C">
        <w:rPr>
          <w:rFonts w:ascii="Arial" w:hAnsi="Arial" w:cs="Arial"/>
          <w:b/>
          <w:bCs/>
          <w:szCs w:val="20"/>
          <w:vertAlign w:val="baseline"/>
        </w:rPr>
        <w:t>REVISÃO DOS PREÇOS</w:t>
      </w:r>
    </w:p>
    <w:p w:rsidR="00C6032C" w:rsidRDefault="00C6032C" w:rsidP="00C6032C">
      <w:pPr>
        <w:jc w:val="both"/>
        <w:rPr>
          <w:rFonts w:ascii="Arial" w:hAnsi="Arial" w:cs="Arial"/>
          <w:b/>
          <w:bCs/>
          <w:szCs w:val="20"/>
          <w:vertAlign w:val="baseline"/>
        </w:rPr>
      </w:pPr>
    </w:p>
    <w:p w:rsidR="00503BC4" w:rsidRDefault="00503BC4" w:rsidP="00C6032C">
      <w:pPr>
        <w:numPr>
          <w:ilvl w:val="1"/>
          <w:numId w:val="1"/>
        </w:numPr>
        <w:ind w:left="851" w:hanging="851"/>
        <w:jc w:val="both"/>
        <w:rPr>
          <w:rFonts w:ascii="Arial" w:hAnsi="Arial" w:cs="Arial"/>
          <w:bCs/>
          <w:szCs w:val="20"/>
          <w:vertAlign w:val="baseline"/>
        </w:rPr>
      </w:pPr>
      <w:r w:rsidRPr="00503BC4">
        <w:rPr>
          <w:rFonts w:ascii="Arial" w:hAnsi="Arial" w:cs="Arial"/>
          <w:bCs/>
          <w:szCs w:val="20"/>
          <w:vertAlign w:val="baseline"/>
        </w:rPr>
        <w:t>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do Inc. VI do Art. 81 da Lei 13.303/2016 e Art. 17 do Decreto nº 7.892 de 23.01.13.</w:t>
      </w:r>
    </w:p>
    <w:p w:rsidR="003473B8" w:rsidRPr="00503BC4" w:rsidRDefault="003473B8" w:rsidP="00C6032C">
      <w:pPr>
        <w:jc w:val="both"/>
        <w:rPr>
          <w:rFonts w:ascii="Arial" w:hAnsi="Arial" w:cs="Arial"/>
          <w:bCs/>
          <w:szCs w:val="20"/>
          <w:vertAlign w:val="baseline"/>
        </w:rPr>
      </w:pPr>
    </w:p>
    <w:p w:rsidR="00503BC4" w:rsidRDefault="00503BC4" w:rsidP="00C6032C">
      <w:pPr>
        <w:numPr>
          <w:ilvl w:val="1"/>
          <w:numId w:val="1"/>
        </w:numPr>
        <w:ind w:left="851" w:hanging="851"/>
        <w:jc w:val="both"/>
        <w:rPr>
          <w:rFonts w:ascii="Arial" w:hAnsi="Arial" w:cs="Arial"/>
          <w:bCs/>
          <w:szCs w:val="20"/>
          <w:vertAlign w:val="baseline"/>
        </w:rPr>
      </w:pPr>
      <w:r w:rsidRPr="00503BC4">
        <w:rPr>
          <w:rFonts w:ascii="Arial" w:hAnsi="Arial" w:cs="Arial"/>
          <w:bCs/>
          <w:szCs w:val="20"/>
          <w:vertAlign w:val="baseline"/>
        </w:rPr>
        <w:t>Os preços permanecerão válidos por um período de um ano, contado a partir da data de apresentação da proposta</w:t>
      </w:r>
      <w:r>
        <w:rPr>
          <w:rFonts w:ascii="Arial" w:hAnsi="Arial" w:cs="Arial"/>
          <w:bCs/>
          <w:szCs w:val="20"/>
          <w:vertAlign w:val="baseline"/>
        </w:rPr>
        <w:t>.</w:t>
      </w:r>
    </w:p>
    <w:p w:rsidR="003473B8" w:rsidRDefault="003473B8" w:rsidP="003473B8">
      <w:pPr>
        <w:numPr>
          <w:ilvl w:val="0"/>
          <w:numId w:val="1"/>
        </w:numPr>
        <w:tabs>
          <w:tab w:val="left" w:pos="993"/>
        </w:tabs>
        <w:spacing w:before="360" w:after="120"/>
        <w:ind w:left="851" w:hanging="850"/>
        <w:jc w:val="both"/>
        <w:rPr>
          <w:rFonts w:ascii="Arial" w:hAnsi="Arial" w:cs="Arial"/>
          <w:b/>
          <w:szCs w:val="20"/>
          <w:vertAlign w:val="baseline"/>
        </w:rPr>
      </w:pPr>
      <w:r w:rsidRPr="00C6032C">
        <w:rPr>
          <w:rFonts w:ascii="Arial" w:hAnsi="Arial" w:cs="Arial"/>
          <w:b/>
          <w:szCs w:val="20"/>
          <w:vertAlign w:val="baseline"/>
        </w:rPr>
        <w:t>SANÇÕES ADMINISTRATIVAS</w:t>
      </w:r>
    </w:p>
    <w:p w:rsidR="003473B8" w:rsidRPr="0018539A" w:rsidRDefault="003473B8" w:rsidP="003473B8">
      <w:pPr>
        <w:numPr>
          <w:ilvl w:val="1"/>
          <w:numId w:val="1"/>
        </w:numPr>
        <w:tabs>
          <w:tab w:val="left" w:pos="993"/>
        </w:tabs>
        <w:autoSpaceDE/>
        <w:autoSpaceDN/>
        <w:spacing w:after="120"/>
        <w:ind w:left="851" w:hanging="851"/>
        <w:jc w:val="both"/>
        <w:rPr>
          <w:rFonts w:ascii="Arial" w:hAnsi="Arial" w:cs="Arial"/>
          <w:szCs w:val="20"/>
          <w:vertAlign w:val="baseline"/>
        </w:rPr>
      </w:pPr>
      <w:r w:rsidRPr="0018539A">
        <w:rPr>
          <w:rFonts w:ascii="Arial" w:hAnsi="Arial" w:cs="Arial"/>
          <w:szCs w:val="20"/>
          <w:vertAlign w:val="baseline"/>
        </w:rPr>
        <w:t>Ficará impedido de licitar e contratar com a União, pelo prazo de até 05 (cinco) anos, sem prejuízo das multas previstas no instrumento convocatório e no contrato, bem como das cominações legais, o licitante que:</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a)</w:t>
      </w:r>
      <w:r w:rsidRPr="00503BC4">
        <w:rPr>
          <w:rFonts w:ascii="Arial" w:hAnsi="Arial" w:cs="Arial"/>
          <w:szCs w:val="20"/>
          <w:vertAlign w:val="baseline"/>
        </w:rPr>
        <w:tab/>
        <w:t>Não assinar o contrato ou a Ata de Registro de Preços;</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b)</w:t>
      </w:r>
      <w:r w:rsidRPr="00503BC4">
        <w:rPr>
          <w:rFonts w:ascii="Arial" w:hAnsi="Arial" w:cs="Arial"/>
          <w:szCs w:val="20"/>
          <w:vertAlign w:val="baseline"/>
        </w:rPr>
        <w:tab/>
        <w:t>Não entregar a documentação exigida no Edital;</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c)</w:t>
      </w:r>
      <w:r w:rsidRPr="00503BC4">
        <w:rPr>
          <w:rFonts w:ascii="Arial" w:hAnsi="Arial" w:cs="Arial"/>
          <w:szCs w:val="20"/>
          <w:vertAlign w:val="baseline"/>
        </w:rPr>
        <w:tab/>
        <w:t>Apresentar documentação falsa;</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d)</w:t>
      </w:r>
      <w:r w:rsidRPr="00503BC4">
        <w:rPr>
          <w:rFonts w:ascii="Arial" w:hAnsi="Arial" w:cs="Arial"/>
          <w:szCs w:val="20"/>
          <w:vertAlign w:val="baseline"/>
        </w:rPr>
        <w:tab/>
        <w:t>Causar o atraso na execução do objeto;</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e)</w:t>
      </w:r>
      <w:r w:rsidRPr="00503BC4">
        <w:rPr>
          <w:rFonts w:ascii="Arial" w:hAnsi="Arial" w:cs="Arial"/>
          <w:szCs w:val="20"/>
          <w:vertAlign w:val="baseline"/>
        </w:rPr>
        <w:tab/>
        <w:t>Não mantiver a proposta;</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f)</w:t>
      </w:r>
      <w:r w:rsidRPr="00503BC4">
        <w:rPr>
          <w:rFonts w:ascii="Arial" w:hAnsi="Arial" w:cs="Arial"/>
          <w:szCs w:val="20"/>
          <w:vertAlign w:val="baseline"/>
        </w:rPr>
        <w:tab/>
        <w:t>Falhar na execução do contrato;</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g)</w:t>
      </w:r>
      <w:r w:rsidRPr="00503BC4">
        <w:rPr>
          <w:rFonts w:ascii="Arial" w:hAnsi="Arial" w:cs="Arial"/>
          <w:szCs w:val="20"/>
          <w:vertAlign w:val="baseline"/>
        </w:rPr>
        <w:tab/>
        <w:t>Fraudar a execução do contrato;</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h)</w:t>
      </w:r>
      <w:r w:rsidRPr="00503BC4">
        <w:rPr>
          <w:rFonts w:ascii="Arial" w:hAnsi="Arial" w:cs="Arial"/>
          <w:szCs w:val="20"/>
          <w:vertAlign w:val="baseline"/>
        </w:rPr>
        <w:tab/>
        <w:t>Comportar-se de modo inidôneo;</w:t>
      </w:r>
    </w:p>
    <w:p w:rsidR="003473B8" w:rsidRPr="00503BC4" w:rsidRDefault="003473B8" w:rsidP="00A762F8">
      <w:pPr>
        <w:tabs>
          <w:tab w:val="left" w:pos="1276"/>
        </w:tabs>
        <w:spacing w:after="120"/>
        <w:ind w:left="1134" w:hanging="283"/>
        <w:jc w:val="both"/>
        <w:rPr>
          <w:rFonts w:ascii="Arial" w:hAnsi="Arial" w:cs="Arial"/>
          <w:szCs w:val="20"/>
          <w:vertAlign w:val="baseline"/>
        </w:rPr>
      </w:pPr>
      <w:r w:rsidRPr="00503BC4">
        <w:rPr>
          <w:rFonts w:ascii="Arial" w:hAnsi="Arial" w:cs="Arial"/>
          <w:szCs w:val="20"/>
          <w:vertAlign w:val="baseline"/>
        </w:rPr>
        <w:t>i)</w:t>
      </w:r>
      <w:r w:rsidRPr="00503BC4">
        <w:rPr>
          <w:rFonts w:ascii="Arial" w:hAnsi="Arial" w:cs="Arial"/>
          <w:szCs w:val="20"/>
          <w:vertAlign w:val="baseline"/>
        </w:rPr>
        <w:tab/>
        <w:t>Declarar informações falsas; e</w:t>
      </w:r>
    </w:p>
    <w:p w:rsidR="003473B8" w:rsidRPr="0018539A" w:rsidRDefault="003473B8" w:rsidP="00A762F8">
      <w:pPr>
        <w:tabs>
          <w:tab w:val="left" w:pos="1276"/>
        </w:tabs>
        <w:spacing w:after="120"/>
        <w:ind w:left="1134" w:hanging="283"/>
        <w:jc w:val="both"/>
        <w:rPr>
          <w:rFonts w:ascii="Arial" w:hAnsi="Arial" w:cs="Arial"/>
          <w:szCs w:val="20"/>
          <w:vertAlign w:val="baseline"/>
        </w:rPr>
      </w:pPr>
      <w:r w:rsidRPr="00503BC4">
        <w:rPr>
          <w:rFonts w:ascii="Arial" w:hAnsi="Arial" w:cs="Arial"/>
          <w:szCs w:val="20"/>
          <w:vertAlign w:val="baseline"/>
        </w:rPr>
        <w:t>j)</w:t>
      </w:r>
      <w:r w:rsidRPr="00503BC4">
        <w:rPr>
          <w:rFonts w:ascii="Arial" w:hAnsi="Arial" w:cs="Arial"/>
          <w:szCs w:val="20"/>
          <w:vertAlign w:val="baseline"/>
        </w:rPr>
        <w:tab/>
        <w:t>Cometer fraude fiscal</w:t>
      </w:r>
      <w:r w:rsidRPr="0018539A">
        <w:rPr>
          <w:rFonts w:ascii="Arial" w:hAnsi="Arial" w:cs="Arial"/>
          <w:szCs w:val="20"/>
          <w:vertAlign w:val="baseline"/>
        </w:rPr>
        <w:t>.</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 xml:space="preserve">Nos certames realizados pela modalidade Pregão, aplica-se ao contratado, no que couber, a penalidade prevista no art. 7º da Lei nº 10.520, de 17 de julho de 2002, exclusivamente quanto aos ilícitos praticados durante a etapa da licitação. </w:t>
      </w:r>
    </w:p>
    <w:p w:rsidR="003473B8" w:rsidRPr="003473B8" w:rsidRDefault="003473B8" w:rsidP="008464A7">
      <w:pPr>
        <w:numPr>
          <w:ilvl w:val="2"/>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Aos atos praticados após a etapa da licitação, será aplicada a suspensão temporária de participação em licitação e impedimento de contratar, no prazo de até 2 (dois) anos, previsto no art. 83 da Lei 13.303/2016.</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Reputar-se-ão inidôneos atos como os descritos nos artigos 90, 92, 93, 94, 95 e 97 da Lei nº 8.666/93, nos termos do art. 41 da Lei 13.303/2016.</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Poderão ser aplicadas ainda as seguintes sanções:</w:t>
      </w:r>
    </w:p>
    <w:p w:rsidR="003473B8" w:rsidRPr="003473B8" w:rsidRDefault="003473B8" w:rsidP="00E4215D">
      <w:pPr>
        <w:numPr>
          <w:ilvl w:val="1"/>
          <w:numId w:val="30"/>
        </w:numPr>
        <w:tabs>
          <w:tab w:val="left" w:pos="709"/>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Advertência;</w:t>
      </w:r>
    </w:p>
    <w:p w:rsidR="003473B8" w:rsidRPr="003473B8" w:rsidRDefault="003473B8" w:rsidP="00E4215D">
      <w:pPr>
        <w:numPr>
          <w:ilvl w:val="1"/>
          <w:numId w:val="30"/>
        </w:numPr>
        <w:tabs>
          <w:tab w:val="left" w:pos="709"/>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Multa, conforme previsto no item 2</w:t>
      </w:r>
      <w:r w:rsidR="00E4215D">
        <w:rPr>
          <w:rFonts w:ascii="Arial" w:hAnsi="Arial" w:cs="Arial"/>
          <w:szCs w:val="20"/>
          <w:vertAlign w:val="baseline"/>
        </w:rPr>
        <w:t>6</w:t>
      </w:r>
      <w:r w:rsidRPr="003473B8">
        <w:rPr>
          <w:rFonts w:ascii="Arial" w:hAnsi="Arial" w:cs="Arial"/>
          <w:szCs w:val="20"/>
          <w:vertAlign w:val="baseline"/>
        </w:rPr>
        <w:t>;</w:t>
      </w:r>
    </w:p>
    <w:p w:rsidR="003473B8" w:rsidRPr="003473B8" w:rsidRDefault="003473B8" w:rsidP="00870C61">
      <w:pPr>
        <w:numPr>
          <w:ilvl w:val="1"/>
          <w:numId w:val="30"/>
        </w:numPr>
        <w:tabs>
          <w:tab w:val="left" w:pos="709"/>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Suspensão temporária</w:t>
      </w:r>
      <w:r w:rsidR="00870C61" w:rsidRPr="00870C61">
        <w:rPr>
          <w:rFonts w:ascii="Arial" w:hAnsi="Arial" w:cs="Arial"/>
          <w:szCs w:val="20"/>
          <w:vertAlign w:val="baseline"/>
        </w:rPr>
        <w:t>(conforme art.138 do RILC / art. 7 da Lei 10.520/2002)</w:t>
      </w:r>
      <w:r w:rsidRPr="003473B8">
        <w:rPr>
          <w:rFonts w:ascii="Arial" w:hAnsi="Arial" w:cs="Arial"/>
          <w:szCs w:val="20"/>
          <w:vertAlign w:val="baseline"/>
        </w:rPr>
        <w:t>.</w:t>
      </w:r>
      <w:bookmarkStart w:id="0" w:name="_GoBack"/>
      <w:bookmarkEnd w:id="0"/>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Deve ser garantido o contraditório e a ampla defesa na aplicação das sanções administrativas, mediante abertura de prazo de 10(dez) dias úteis para defesa.</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 multa, aplicada após regular processo administrativo, deve ser descontada da garantia do respectivo contratado.</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lastRenderedPageBreak/>
        <w:t>As sanções de advertência e de suspensão temporária de participação em licitação e impedimento de contratar podem ser cumuladas com a de multa, devendo a defesa prévia do interessado, no respectivo processo, ser apresentada no prazo de 10 (dez) dias úteis</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 sanção de suspensão, prevista no subitem 2</w:t>
      </w:r>
      <w:r w:rsidR="00CA7C06">
        <w:rPr>
          <w:rFonts w:ascii="Arial" w:hAnsi="Arial" w:cs="Arial"/>
          <w:szCs w:val="20"/>
          <w:vertAlign w:val="baseline"/>
        </w:rPr>
        <w:t>5</w:t>
      </w:r>
      <w:r w:rsidRPr="003473B8">
        <w:rPr>
          <w:rFonts w:ascii="Arial" w:hAnsi="Arial" w:cs="Arial"/>
          <w:szCs w:val="20"/>
          <w:vertAlign w:val="baseline"/>
        </w:rPr>
        <w:t>.</w:t>
      </w:r>
      <w:r w:rsidR="00CA7C06">
        <w:rPr>
          <w:rFonts w:ascii="Arial" w:hAnsi="Arial" w:cs="Arial"/>
          <w:szCs w:val="20"/>
          <w:vertAlign w:val="baseline"/>
        </w:rPr>
        <w:t>4</w:t>
      </w:r>
      <w:r w:rsidRPr="003473B8">
        <w:rPr>
          <w:rFonts w:ascii="Arial" w:hAnsi="Arial" w:cs="Arial"/>
          <w:szCs w:val="20"/>
          <w:vertAlign w:val="baseline"/>
        </w:rPr>
        <w:t xml:space="preserve"> observará os parâmetros estabelecidos no Regulamento de Licitações e Contratos da CODEVASF, e pode ser aplicada às empresas ou aos profissionais que, em razão dos contratos:</w:t>
      </w:r>
    </w:p>
    <w:p w:rsidR="003473B8" w:rsidRPr="003473B8" w:rsidRDefault="003473B8" w:rsidP="00E00728">
      <w:pPr>
        <w:numPr>
          <w:ilvl w:val="2"/>
          <w:numId w:val="31"/>
        </w:numPr>
        <w:tabs>
          <w:tab w:val="left" w:pos="1418"/>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Tenham sofrido condenação definitiva por praticarem, por meios dolosos, fraude fiscal no recolhimento de quaisquer tributos;</w:t>
      </w:r>
    </w:p>
    <w:p w:rsidR="003473B8" w:rsidRPr="003473B8" w:rsidRDefault="003473B8" w:rsidP="00E00728">
      <w:pPr>
        <w:numPr>
          <w:ilvl w:val="2"/>
          <w:numId w:val="31"/>
        </w:numPr>
        <w:tabs>
          <w:tab w:val="left" w:pos="1418"/>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Tenham praticado atos ilícitos visando a frustrar os objetivos da licitação; ou</w:t>
      </w:r>
    </w:p>
    <w:p w:rsidR="003473B8" w:rsidRPr="003473B8" w:rsidRDefault="003473B8" w:rsidP="00E00728">
      <w:pPr>
        <w:numPr>
          <w:ilvl w:val="2"/>
          <w:numId w:val="31"/>
        </w:numPr>
        <w:tabs>
          <w:tab w:val="left" w:pos="1418"/>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Demonstrem não possuir idoneidade para contratar com a CODEVASF, em virtude de atos ilícitos praticados.</w:t>
      </w:r>
    </w:p>
    <w:p w:rsidR="003473B8" w:rsidRPr="003E2894" w:rsidRDefault="003473B8" w:rsidP="00E4215D">
      <w:pPr>
        <w:numPr>
          <w:ilvl w:val="1"/>
          <w:numId w:val="1"/>
        </w:numPr>
        <w:tabs>
          <w:tab w:val="left" w:pos="993"/>
        </w:tabs>
        <w:autoSpaceDE/>
        <w:autoSpaceDN/>
        <w:spacing w:after="120"/>
        <w:ind w:left="851" w:hanging="851"/>
        <w:jc w:val="both"/>
        <w:rPr>
          <w:rFonts w:ascii="Arial" w:hAnsi="Arial" w:cs="Arial"/>
          <w:b/>
          <w:szCs w:val="20"/>
          <w:vertAlign w:val="baseline"/>
        </w:rPr>
      </w:pPr>
      <w:r w:rsidRPr="003473B8">
        <w:rPr>
          <w:rFonts w:ascii="Arial" w:hAnsi="Arial" w:cs="Arial"/>
          <w:szCs w:val="20"/>
          <w:vertAlign w:val="baseline"/>
        </w:rPr>
        <w:t xml:space="preserve">Aplicar-se-á à presente licitação </w:t>
      </w:r>
      <w:r w:rsidRPr="003E2894">
        <w:rPr>
          <w:rFonts w:ascii="Arial" w:hAnsi="Arial" w:cs="Arial"/>
          <w:b/>
          <w:szCs w:val="20"/>
          <w:vertAlign w:val="baseline"/>
        </w:rPr>
        <w:t>as sanções administrativas, criminais e demais regras previstas no Capítulo II, Seção III da Lei nº 13.303/2016 e arts. 89 a 99 da Lei 8.666/93, conforme preconiza o art. 41 da Lei 13.303/2016.</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As penalidades serão obrigatoriamente registradas no SICAF, e no caso de suspensão de licitar, o licitante deverá ser descredenciado por igual período, sem prejuízo das multas previstas neste Edital e das demais cominações legais.</w:t>
      </w:r>
    </w:p>
    <w:p w:rsidR="003473B8" w:rsidRPr="00C57ADF" w:rsidRDefault="003473B8" w:rsidP="003E2894">
      <w:pPr>
        <w:numPr>
          <w:ilvl w:val="1"/>
          <w:numId w:val="1"/>
        </w:numPr>
        <w:ind w:left="851" w:hanging="851"/>
        <w:jc w:val="both"/>
        <w:rPr>
          <w:rFonts w:ascii="Arial" w:hAnsi="Arial" w:cs="Arial"/>
          <w:bCs/>
          <w:szCs w:val="20"/>
          <w:vertAlign w:val="baseline"/>
        </w:rPr>
      </w:pPr>
      <w:r w:rsidRPr="003473B8">
        <w:rPr>
          <w:rFonts w:ascii="Arial" w:hAnsi="Arial" w:cs="Arial"/>
          <w:szCs w:val="20"/>
          <w:vertAlign w:val="baseline"/>
        </w:rPr>
        <w:t>Caberá recurso no prazo de cinco dias úteis contado a partir da data da intimação ou da lavratura da ata da aplicação das penas de advertência, multa, suspensão temporária de participação em licitação, impedimento de contratar com a Administração Pública e declaração de inidoneidade</w:t>
      </w:r>
      <w:r w:rsidR="00C57ADF">
        <w:rPr>
          <w:rFonts w:ascii="Arial" w:hAnsi="Arial" w:cs="Arial"/>
          <w:szCs w:val="20"/>
          <w:vertAlign w:val="baseline"/>
        </w:rPr>
        <w:t>.</w:t>
      </w:r>
    </w:p>
    <w:p w:rsidR="008839AB" w:rsidRPr="00C6032C" w:rsidRDefault="008839AB" w:rsidP="008839AB">
      <w:pPr>
        <w:numPr>
          <w:ilvl w:val="0"/>
          <w:numId w:val="1"/>
        </w:numPr>
        <w:spacing w:before="240"/>
        <w:ind w:left="851" w:hanging="851"/>
        <w:jc w:val="both"/>
        <w:rPr>
          <w:rFonts w:ascii="Arial" w:hAnsi="Arial" w:cs="Arial"/>
          <w:b/>
          <w:bCs/>
          <w:szCs w:val="20"/>
          <w:vertAlign w:val="baseline"/>
        </w:rPr>
      </w:pPr>
      <w:r w:rsidRPr="00C6032C">
        <w:rPr>
          <w:rFonts w:ascii="Arial" w:hAnsi="Arial" w:cs="Arial"/>
          <w:b/>
          <w:bCs/>
          <w:szCs w:val="20"/>
          <w:vertAlign w:val="baseline"/>
        </w:rPr>
        <w:t>MULTAS</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C6032C">
        <w:rPr>
          <w:rFonts w:ascii="Arial" w:hAnsi="Arial" w:cs="Arial"/>
          <w:szCs w:val="20"/>
          <w:vertAlign w:val="baseline"/>
        </w:rPr>
        <w:t xml:space="preserve">Nos casos </w:t>
      </w:r>
      <w:r w:rsidRPr="00134546">
        <w:rPr>
          <w:rFonts w:ascii="Arial" w:hAnsi="Arial" w:cs="Arial"/>
          <w:szCs w:val="20"/>
          <w:vertAlign w:val="baseline"/>
        </w:rPr>
        <w:t>de inexecução total do contrato, por culpa exclusiva da CONTRATADA, cabe a aplicação de multa de 10% (dez por cento) do contrato, independente das demais sanções previstas em Lei.</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Nos casos de inexecução parcial dos serviços, por culpa exclusiva da CONTRATADA, será cobrada multa de 10% (dez por cento) do valor da parte não executada do contrato, sem prejuízo da responsabilidade civil e perdas das garantias contratuais.</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Nos casos de atrasos na execução de serviços d</w:t>
      </w:r>
      <w:r w:rsidR="00212C33">
        <w:rPr>
          <w:rFonts w:ascii="Arial" w:hAnsi="Arial" w:cs="Arial"/>
          <w:szCs w:val="20"/>
          <w:vertAlign w:val="baseline"/>
        </w:rPr>
        <w:t>escritos no cronograma físico do</w:t>
      </w:r>
      <w:r w:rsidRPr="00134546">
        <w:rPr>
          <w:rFonts w:ascii="Arial" w:hAnsi="Arial" w:cs="Arial"/>
          <w:szCs w:val="20"/>
          <w:vertAlign w:val="baseline"/>
        </w:rPr>
        <w:t xml:space="preserve"> serviço ou no atendimento às exigências contratuais e editalícias, por conta exclusiva da CONTRATADA, aplicar-se-á multa moratória conforme os graus de penalidades estabelecidos abaixo:</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Graus de Penalidade:</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01 – multa de R$ 100,00 (cem reais) por dia de atraso;</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02 – multa de R$ 500,00 (quinhentos reais) por dia;</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03 – multa de 0,2% por dia sobre o valor total do item estimado no cronograma físico-financeiro para o período;</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04 – multa de 0,2% por dia sobre o valor contratual atualizado.</w:t>
      </w:r>
    </w:p>
    <w:p w:rsidR="008A05F7" w:rsidRPr="00134546" w:rsidRDefault="008A05F7" w:rsidP="008A05F7">
      <w:pPr>
        <w:spacing w:before="120" w:after="120"/>
        <w:ind w:left="993"/>
        <w:jc w:val="both"/>
        <w:rPr>
          <w:rFonts w:ascii="Arial" w:hAnsi="Arial" w:cs="Arial"/>
          <w:szCs w:val="20"/>
          <w:vertAlign w:val="baseline"/>
        </w:rPr>
      </w:pP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Tabela 01 – Inadimplências e o respectivo grau de penalidade</w:t>
      </w:r>
    </w:p>
    <w:tbl>
      <w:tblPr>
        <w:tblW w:w="868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13"/>
        <w:gridCol w:w="1267"/>
      </w:tblGrid>
      <w:tr w:rsidR="008A05F7" w:rsidRPr="00134546" w:rsidTr="008A05F7">
        <w:trPr>
          <w:trHeight w:val="681"/>
        </w:trPr>
        <w:tc>
          <w:tcPr>
            <w:tcW w:w="7413" w:type="dxa"/>
            <w:tcBorders>
              <w:top w:val="single" w:sz="4" w:space="0" w:color="auto"/>
              <w:left w:val="single" w:sz="4" w:space="0" w:color="auto"/>
              <w:bottom w:val="single" w:sz="4" w:space="0" w:color="auto"/>
              <w:right w:val="single" w:sz="4" w:space="0" w:color="auto"/>
            </w:tcBorders>
            <w:vAlign w:val="center"/>
            <w:hideMark/>
          </w:tcPr>
          <w:p w:rsidR="008A05F7" w:rsidRPr="00134546" w:rsidRDefault="008A05F7" w:rsidP="00877C29">
            <w:pPr>
              <w:tabs>
                <w:tab w:val="left" w:pos="993"/>
              </w:tabs>
              <w:spacing w:before="100" w:beforeAutospacing="1"/>
              <w:jc w:val="center"/>
              <w:rPr>
                <w:rFonts w:ascii="Arial" w:hAnsi="Arial" w:cs="Arial"/>
                <w:sz w:val="28"/>
                <w:szCs w:val="28"/>
              </w:rPr>
            </w:pPr>
            <w:r w:rsidRPr="00134546">
              <w:rPr>
                <w:rFonts w:ascii="Arial" w:hAnsi="Arial" w:cs="Arial"/>
                <w:sz w:val="28"/>
                <w:szCs w:val="28"/>
              </w:rPr>
              <w:t>Inadimplências</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tabs>
                <w:tab w:val="left" w:pos="993"/>
              </w:tabs>
              <w:spacing w:before="100" w:beforeAutospacing="1"/>
              <w:jc w:val="center"/>
              <w:rPr>
                <w:rFonts w:ascii="Arial" w:hAnsi="Arial" w:cs="Arial"/>
                <w:sz w:val="28"/>
                <w:szCs w:val="28"/>
              </w:rPr>
            </w:pPr>
            <w:r w:rsidRPr="00134546">
              <w:rPr>
                <w:rFonts w:ascii="Arial" w:hAnsi="Arial" w:cs="Arial"/>
                <w:sz w:val="28"/>
                <w:szCs w:val="28"/>
              </w:rPr>
              <w:t>Grau de Penalidade</w:t>
            </w:r>
          </w:p>
        </w:tc>
      </w:tr>
      <w:tr w:rsidR="008A05F7" w:rsidRPr="00134546" w:rsidTr="00877C29">
        <w:trPr>
          <w:trHeight w:val="624"/>
        </w:trPr>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numPr>
                <w:ilvl w:val="0"/>
                <w:numId w:val="27"/>
              </w:numPr>
              <w:tabs>
                <w:tab w:val="left" w:pos="316"/>
              </w:tabs>
              <w:autoSpaceDE/>
              <w:autoSpaceDN/>
              <w:spacing w:before="100" w:beforeAutospacing="1"/>
              <w:ind w:left="316" w:hanging="316"/>
              <w:jc w:val="both"/>
              <w:rPr>
                <w:rFonts w:ascii="Arial" w:hAnsi="Arial" w:cs="Arial"/>
                <w:sz w:val="28"/>
                <w:szCs w:val="28"/>
              </w:rPr>
            </w:pPr>
            <w:r w:rsidRPr="00134546">
              <w:rPr>
                <w:rFonts w:ascii="Arial" w:hAnsi="Arial" w:cs="Arial"/>
                <w:sz w:val="28"/>
                <w:szCs w:val="28"/>
              </w:rPr>
              <w:t>Pelo não atendimento à determinação estipulada pela FISCALIZAÇÃO, no prazo por ela estabelecido, desde que seja comunicada à CONTRATADA através do registro no Diário de Obras ou no Livro de Ocorrências ou por outro documento escrito.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tabs>
                <w:tab w:val="left" w:pos="993"/>
              </w:tabs>
              <w:spacing w:before="100" w:beforeAutospacing="1"/>
              <w:jc w:val="center"/>
              <w:rPr>
                <w:rFonts w:ascii="Arial" w:hAnsi="Arial" w:cs="Arial"/>
                <w:sz w:val="28"/>
                <w:szCs w:val="28"/>
              </w:rPr>
            </w:pPr>
            <w:r w:rsidRPr="00134546">
              <w:rPr>
                <w:rFonts w:ascii="Arial" w:hAnsi="Arial" w:cs="Arial"/>
                <w:sz w:val="28"/>
                <w:szCs w:val="28"/>
              </w:rPr>
              <w:t>01</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numPr>
                <w:ilvl w:val="0"/>
                <w:numId w:val="27"/>
              </w:numPr>
              <w:tabs>
                <w:tab w:val="left" w:pos="316"/>
              </w:tabs>
              <w:autoSpaceDE/>
              <w:autoSpaceDN/>
              <w:spacing w:before="100" w:beforeAutospacing="1"/>
              <w:ind w:left="316" w:hanging="283"/>
              <w:jc w:val="both"/>
              <w:rPr>
                <w:rFonts w:ascii="Arial" w:hAnsi="Arial" w:cs="Arial"/>
                <w:sz w:val="28"/>
                <w:szCs w:val="28"/>
              </w:rPr>
            </w:pPr>
            <w:r w:rsidRPr="00134546">
              <w:rPr>
                <w:rFonts w:ascii="Arial" w:hAnsi="Arial" w:cs="Arial"/>
                <w:sz w:val="28"/>
                <w:szCs w:val="28"/>
              </w:rPr>
              <w:t xml:space="preserve">Pela não apresentação de itens exigidos em cláusulas editalícias ou contratuais, </w:t>
            </w:r>
            <w:r w:rsidRPr="00134546">
              <w:rPr>
                <w:rFonts w:ascii="Arial" w:hAnsi="Arial" w:cs="Arial"/>
                <w:sz w:val="28"/>
                <w:szCs w:val="28"/>
              </w:rPr>
              <w:lastRenderedPageBreak/>
              <w:t>dentro do prazo estabelecido.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tabs>
                <w:tab w:val="left" w:pos="993"/>
              </w:tabs>
              <w:spacing w:before="100" w:beforeAutospacing="1"/>
              <w:jc w:val="center"/>
              <w:rPr>
                <w:rFonts w:ascii="Arial" w:hAnsi="Arial" w:cs="Arial"/>
                <w:sz w:val="28"/>
                <w:szCs w:val="28"/>
              </w:rPr>
            </w:pPr>
            <w:r w:rsidRPr="00134546">
              <w:rPr>
                <w:rFonts w:ascii="Arial" w:hAnsi="Arial" w:cs="Arial"/>
                <w:sz w:val="28"/>
                <w:szCs w:val="28"/>
              </w:rPr>
              <w:lastRenderedPageBreak/>
              <w:t>02</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77C29" w:rsidRDefault="008A05F7" w:rsidP="00877C29">
            <w:pPr>
              <w:numPr>
                <w:ilvl w:val="0"/>
                <w:numId w:val="27"/>
              </w:numPr>
              <w:tabs>
                <w:tab w:val="left" w:pos="316"/>
              </w:tabs>
              <w:autoSpaceDE/>
              <w:autoSpaceDN/>
              <w:spacing w:before="100" w:beforeAutospacing="1"/>
              <w:ind w:left="316" w:hanging="316"/>
              <w:jc w:val="both"/>
              <w:rPr>
                <w:rFonts w:ascii="Arial" w:hAnsi="Arial" w:cs="Arial"/>
                <w:sz w:val="28"/>
                <w:szCs w:val="28"/>
              </w:rPr>
            </w:pPr>
            <w:r w:rsidRPr="00134546">
              <w:rPr>
                <w:rFonts w:ascii="Arial" w:hAnsi="Arial" w:cs="Arial"/>
                <w:sz w:val="28"/>
                <w:szCs w:val="28"/>
              </w:rPr>
              <w:lastRenderedPageBreak/>
              <w:t xml:space="preserve">Por dificultar ou impedir o acesso da FISCALIZAÇÃO a documentos, materiais e </w:t>
            </w:r>
          </w:p>
          <w:p w:rsidR="008A05F7" w:rsidRPr="00134546" w:rsidRDefault="008A05F7" w:rsidP="00877C29">
            <w:pPr>
              <w:tabs>
                <w:tab w:val="left" w:pos="316"/>
              </w:tabs>
              <w:autoSpaceDE/>
              <w:autoSpaceDN/>
              <w:spacing w:before="100" w:beforeAutospacing="1"/>
              <w:ind w:left="316"/>
              <w:jc w:val="both"/>
              <w:rPr>
                <w:rFonts w:ascii="Arial" w:hAnsi="Arial" w:cs="Arial"/>
                <w:sz w:val="28"/>
                <w:szCs w:val="28"/>
              </w:rPr>
            </w:pPr>
            <w:r w:rsidRPr="00134546">
              <w:rPr>
                <w:rFonts w:ascii="Arial" w:hAnsi="Arial" w:cs="Arial"/>
                <w:sz w:val="28"/>
                <w:szCs w:val="28"/>
              </w:rPr>
              <w:t>canteiros de obras.</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tabs>
                <w:tab w:val="left" w:pos="993"/>
              </w:tabs>
              <w:spacing w:before="100" w:beforeAutospacing="1"/>
              <w:jc w:val="center"/>
              <w:rPr>
                <w:rFonts w:ascii="Arial" w:hAnsi="Arial" w:cs="Arial"/>
                <w:sz w:val="28"/>
                <w:szCs w:val="28"/>
              </w:rPr>
            </w:pPr>
            <w:r w:rsidRPr="00134546">
              <w:rPr>
                <w:rFonts w:ascii="Arial" w:hAnsi="Arial" w:cs="Arial"/>
                <w:sz w:val="28"/>
                <w:szCs w:val="28"/>
              </w:rPr>
              <w:t>02</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numPr>
                <w:ilvl w:val="0"/>
                <w:numId w:val="27"/>
              </w:numPr>
              <w:tabs>
                <w:tab w:val="left" w:pos="316"/>
              </w:tabs>
              <w:autoSpaceDE/>
              <w:autoSpaceDN/>
              <w:spacing w:before="100" w:beforeAutospacing="1"/>
              <w:ind w:left="316" w:hanging="316"/>
              <w:jc w:val="both"/>
              <w:rPr>
                <w:rFonts w:ascii="Arial" w:hAnsi="Arial" w:cs="Arial"/>
                <w:sz w:val="28"/>
                <w:szCs w:val="28"/>
              </w:rPr>
            </w:pPr>
            <w:r w:rsidRPr="00134546">
              <w:rPr>
                <w:rFonts w:ascii="Arial" w:hAnsi="Arial" w:cs="Arial"/>
                <w:sz w:val="28"/>
                <w:szCs w:val="28"/>
              </w:rPr>
              <w:t>Pelo atraso no cumprimento dos prazos estabelecidos no Cronograma Físico do serviço, desde que injustificados ou cuja justificativa não tenha sido aceita pela FISCALIZAÇÃO.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tabs>
                <w:tab w:val="left" w:pos="993"/>
              </w:tabs>
              <w:spacing w:before="100" w:beforeAutospacing="1"/>
              <w:jc w:val="center"/>
              <w:rPr>
                <w:rFonts w:ascii="Arial" w:hAnsi="Arial" w:cs="Arial"/>
                <w:sz w:val="28"/>
                <w:szCs w:val="28"/>
              </w:rPr>
            </w:pPr>
            <w:r w:rsidRPr="00134546">
              <w:rPr>
                <w:rFonts w:ascii="Arial" w:hAnsi="Arial" w:cs="Arial"/>
                <w:sz w:val="28"/>
                <w:szCs w:val="28"/>
              </w:rPr>
              <w:t>03</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numPr>
                <w:ilvl w:val="0"/>
                <w:numId w:val="27"/>
              </w:numPr>
              <w:tabs>
                <w:tab w:val="left" w:pos="316"/>
              </w:tabs>
              <w:autoSpaceDE/>
              <w:autoSpaceDN/>
              <w:spacing w:before="100" w:beforeAutospacing="1"/>
              <w:ind w:left="316" w:hanging="316"/>
              <w:jc w:val="both"/>
              <w:rPr>
                <w:rFonts w:ascii="Arial" w:hAnsi="Arial" w:cs="Arial"/>
                <w:sz w:val="28"/>
                <w:szCs w:val="28"/>
              </w:rPr>
            </w:pPr>
            <w:r w:rsidRPr="00134546">
              <w:rPr>
                <w:rFonts w:ascii="Arial" w:hAnsi="Arial" w:cs="Arial"/>
                <w:sz w:val="28"/>
                <w:szCs w:val="28"/>
              </w:rPr>
              <w:t>Pelo atraso na conclusão do serviço, em conformidade com o prazo contratado ou aditado.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tabs>
                <w:tab w:val="left" w:pos="993"/>
              </w:tabs>
              <w:spacing w:before="100" w:beforeAutospacing="1"/>
              <w:jc w:val="center"/>
              <w:rPr>
                <w:rFonts w:ascii="Arial" w:hAnsi="Arial" w:cs="Arial"/>
                <w:sz w:val="28"/>
                <w:szCs w:val="28"/>
              </w:rPr>
            </w:pPr>
            <w:r w:rsidRPr="00134546">
              <w:rPr>
                <w:rFonts w:ascii="Arial" w:hAnsi="Arial" w:cs="Arial"/>
                <w:sz w:val="28"/>
                <w:szCs w:val="28"/>
              </w:rPr>
              <w:t>04</w:t>
            </w:r>
          </w:p>
        </w:tc>
      </w:tr>
    </w:tbl>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Comprovando o impedimento ou reconhecida a força maior, devidamente justificados e aceitos pela FISCALIZAÇÃO, em relação a um dos eventos arrolados na Tabela 01, a CONTRATADA ficará isenta das penalidades mencionadas.</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Ocorrida a inadimplência, a multa será aplicada pela Codevasf, após regular processo administrativo, observando-se o seguinte.</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A multa será descontada da garantia prestada pela contratada;</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Caso o valor do faturamento seja insuficiente para cobrir a multa, a contratada será convocada para complementação do seu valor no prazo de 5 (cinco) dias a contar da data da convocação;</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Não havendo qualquer importância a ser recebida pela contratada, esta será convocada a recolher à Gerência Regional de Finanças da Codevasf – GRA/UFN - o valor total da multa, no prazo de 5 (cinco) dias, contado a partir da data da comunicação.</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O licitante vencedor terá um prazo inicialmente de 10(dez) dias úteis para defesa prévia e, posteriormente, diante de uma eventual decisão que lhe tenha sido desfavorável, terá mais um prazo de 05(cinco)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Após o procedimento estabelecido no item anterior, o recurso será apreciado pela Autoridade Competente da Codevasf, que poderá relevar ou não a multa.</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Em caso de revelação da multa, a Codevasf se reserva o direito de cobrar perdas e danos porventura cabíveis em razão do inadimplemento de outras obrigações, não constituindo a revelação novação contratual nem desistência dos direitos que lhe forem assegurados.</w:t>
      </w:r>
    </w:p>
    <w:p w:rsidR="008839AB" w:rsidRPr="00134546" w:rsidRDefault="008A05F7" w:rsidP="008A05F7">
      <w:pPr>
        <w:numPr>
          <w:ilvl w:val="1"/>
          <w:numId w:val="1"/>
        </w:numPr>
        <w:tabs>
          <w:tab w:val="left" w:pos="993"/>
        </w:tabs>
        <w:spacing w:after="120"/>
        <w:ind w:left="851" w:hanging="850"/>
        <w:jc w:val="both"/>
        <w:rPr>
          <w:rFonts w:ascii="Arial" w:hAnsi="Arial" w:cs="Arial"/>
          <w:szCs w:val="20"/>
          <w:vertAlign w:val="baseline"/>
        </w:rPr>
      </w:pPr>
      <w:r w:rsidRPr="00134546">
        <w:rPr>
          <w:rFonts w:ascii="Arial" w:hAnsi="Arial" w:cs="Arial"/>
          <w:szCs w:val="20"/>
          <w:vertAlign w:val="baseline"/>
        </w:rPr>
        <w:t>Caso a Autoridade Competente da Codevasf mantenha a multa, não caberá novo recurso administrativo</w:t>
      </w:r>
      <w:r w:rsidR="008839AB" w:rsidRPr="00134546">
        <w:rPr>
          <w:rFonts w:ascii="Arial" w:hAnsi="Arial" w:cs="Arial"/>
          <w:szCs w:val="20"/>
          <w:vertAlign w:val="baseline"/>
        </w:rPr>
        <w:t>.</w:t>
      </w:r>
    </w:p>
    <w:p w:rsidR="008839AB" w:rsidRPr="001E3BCF" w:rsidRDefault="008839AB" w:rsidP="008839AB">
      <w:pPr>
        <w:numPr>
          <w:ilvl w:val="0"/>
          <w:numId w:val="1"/>
        </w:numPr>
        <w:spacing w:before="360" w:after="120"/>
        <w:ind w:left="851" w:hanging="851"/>
        <w:jc w:val="both"/>
        <w:rPr>
          <w:rFonts w:ascii="Arial" w:hAnsi="Arial" w:cs="Arial"/>
          <w:b/>
          <w:bCs/>
          <w:szCs w:val="20"/>
          <w:vertAlign w:val="baseline"/>
        </w:rPr>
      </w:pPr>
      <w:r w:rsidRPr="00C6032C">
        <w:rPr>
          <w:rFonts w:ascii="Arial" w:hAnsi="Arial" w:cs="Arial"/>
          <w:b/>
          <w:szCs w:val="20"/>
          <w:vertAlign w:val="baseline"/>
        </w:rPr>
        <w:t>GARANTIA DE EXECUÇÃO</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emitida por seguradora autorizada pela SUSEP ou Fiança Bancária, a critério da contratada.</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lastRenderedPageBreak/>
        <w:t>A garantia a que se refere o subitem acima deverá ser entregue na Unidade Regionalde Finanças da Codevasf, até a data da assinatura do contrato.</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Serão aceitos Títulos da Dívida Pública, desde que emitidos pelo Tesouro Nacional e custodiados na CETIP – Central de Custódia e Liquidação Financeira de Títulos, na forma escritural, mediante registro em sistema centralizado de liquidação e de custódia autorizado pelo Banco Central do Brasil, ou junto a instituições financeiras, sob as regras do SELIC – Sistema Especial de Liquidez e Custódia de Títulos Públicos Federais, e avaliado pelos seus valores econômicos, conforme definido pelo Ministério da Fazenda. Devem ainda ser revestidos de Liquidez livremente negociados no mercado de valores mobiliários e, ainda, sua titularidade estar gravada em nome da empresa contratada. Nesta modalidade, a licitante deverá, ainda, transferir a posse dos títulos a Administração até o final do prazo previsto para assinatura do Termo de Encerramento Definitivo do Contrato ou até o adimplemento da sanção aplicada.</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caução na forma de Carta de Fiança Bancária ou seguro garantia deverão estar em vigor e cobertura até o final do prazo previsto para assinatura do Termo de Encerramento Definitivo do Contrato.</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Após a assinatura do Termo de Encerramento Físico do contrato será devolvida a “Caução de Execução”, uma vez verificada a perfeita execução do objeto contratual.</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garantia em espécie deverá ser depositada em instituição financeira oficial, credenciada pela Codevasf, em conta remunerada que poderá ser movimentada somente por ordem da Codevasf.</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não integralização da garantia representa inadimplência contratual, passível de aplicação de multas e de rescisão, na forma prevista nas cláusulas contratuais.</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Não haverá qualquer restituição de garantia em caso de dissolução contratual, na forma do disposto na cláusula de rescisão, hipótese em que a garantia reverterá e será apropriada pela Codevasf.</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Contratada deverá manter atualizada a garantia contratual até 90(noventa) dias após o recebimento provisório do objeto contratado.</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garantia, qualquer que seja a modalidade escolhida, assegurará o pagamento de:</w:t>
      </w:r>
    </w:p>
    <w:p w:rsidR="006B2D17" w:rsidRPr="006B2D17" w:rsidRDefault="006B2D17" w:rsidP="006B2D17">
      <w:pPr>
        <w:pStyle w:val="PargrafodaLista"/>
        <w:numPr>
          <w:ilvl w:val="0"/>
          <w:numId w:val="32"/>
        </w:numPr>
        <w:tabs>
          <w:tab w:val="left" w:pos="567"/>
        </w:tabs>
        <w:spacing w:before="120"/>
        <w:ind w:left="1276"/>
        <w:jc w:val="both"/>
        <w:rPr>
          <w:rFonts w:ascii="Arial" w:hAnsi="Arial" w:cs="Arial"/>
        </w:rPr>
      </w:pPr>
      <w:r w:rsidRPr="006B2D17">
        <w:rPr>
          <w:rFonts w:ascii="Arial" w:hAnsi="Arial" w:cs="Arial"/>
        </w:rPr>
        <w:t>Prejuízos advindos do não cumprimento do objeto do contrato;</w:t>
      </w:r>
    </w:p>
    <w:p w:rsidR="006B2D17" w:rsidRPr="006B2D17" w:rsidRDefault="006B2D17" w:rsidP="006B2D17">
      <w:pPr>
        <w:pStyle w:val="PargrafodaLista"/>
        <w:numPr>
          <w:ilvl w:val="0"/>
          <w:numId w:val="32"/>
        </w:numPr>
        <w:tabs>
          <w:tab w:val="left" w:pos="567"/>
        </w:tabs>
        <w:spacing w:before="120"/>
        <w:ind w:left="1276"/>
        <w:jc w:val="both"/>
        <w:rPr>
          <w:rFonts w:ascii="Arial" w:hAnsi="Arial" w:cs="Arial"/>
        </w:rPr>
      </w:pPr>
      <w:r w:rsidRPr="006B2D17">
        <w:rPr>
          <w:rFonts w:ascii="Arial" w:hAnsi="Arial" w:cs="Arial"/>
        </w:rPr>
        <w:t>Prejuízos diretos causados à Administração decorrentes de culpa ou dolo durante a execução do contrato;</w:t>
      </w:r>
    </w:p>
    <w:p w:rsidR="006B2D17" w:rsidRPr="006B2D17" w:rsidRDefault="006B2D17" w:rsidP="006B2D17">
      <w:pPr>
        <w:pStyle w:val="PargrafodaLista"/>
        <w:numPr>
          <w:ilvl w:val="0"/>
          <w:numId w:val="32"/>
        </w:numPr>
        <w:tabs>
          <w:tab w:val="left" w:pos="567"/>
        </w:tabs>
        <w:spacing w:before="120"/>
        <w:ind w:left="1276"/>
        <w:jc w:val="both"/>
        <w:rPr>
          <w:rFonts w:ascii="Arial" w:hAnsi="Arial" w:cs="Arial"/>
        </w:rPr>
      </w:pPr>
      <w:r w:rsidRPr="006B2D17">
        <w:rPr>
          <w:rFonts w:ascii="Arial" w:hAnsi="Arial" w:cs="Arial"/>
        </w:rPr>
        <w:t>Multas moratórias e punitivas aplicadas pela Administração à contratada; e</w:t>
      </w:r>
    </w:p>
    <w:p w:rsidR="008839AB" w:rsidRPr="006B2D17" w:rsidRDefault="006B2D17" w:rsidP="006B2D17">
      <w:pPr>
        <w:pStyle w:val="PargrafodaLista"/>
        <w:numPr>
          <w:ilvl w:val="0"/>
          <w:numId w:val="32"/>
        </w:numPr>
        <w:tabs>
          <w:tab w:val="left" w:pos="567"/>
        </w:tabs>
        <w:spacing w:before="120"/>
        <w:ind w:left="1276"/>
        <w:jc w:val="both"/>
        <w:rPr>
          <w:rFonts w:ascii="Arial" w:hAnsi="Arial" w:cs="Arial"/>
        </w:rPr>
      </w:pPr>
      <w:r w:rsidRPr="006B2D17">
        <w:rPr>
          <w:rFonts w:ascii="Arial" w:hAnsi="Arial" w:cs="Arial"/>
        </w:rPr>
        <w:t>Obrigações trabalhistas e previdenciárias de qualquer natureza, não adimplidas pela contratada, quando couber</w:t>
      </w:r>
      <w:r w:rsidR="008839AB" w:rsidRPr="006B2D17">
        <w:rPr>
          <w:rFonts w:ascii="Arial" w:hAnsi="Arial" w:cs="Arial"/>
        </w:rPr>
        <w:t>.</w:t>
      </w:r>
    </w:p>
    <w:p w:rsidR="008839AB" w:rsidRPr="0018539A"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18539A">
        <w:rPr>
          <w:rFonts w:ascii="Arial" w:hAnsi="Arial" w:cs="Arial"/>
          <w:b/>
          <w:bCs/>
          <w:szCs w:val="20"/>
          <w:vertAlign w:val="baseline"/>
        </w:rPr>
        <w:t>CÓDIGO DE CONDUTA ÉTICA E INTEGRIDADE DA CODEVASF</w:t>
      </w:r>
    </w:p>
    <w:p w:rsidR="008839AB" w:rsidRPr="0018539A" w:rsidRDefault="008839AB" w:rsidP="008839AB">
      <w:pPr>
        <w:numPr>
          <w:ilvl w:val="1"/>
          <w:numId w:val="1"/>
        </w:numPr>
        <w:tabs>
          <w:tab w:val="left" w:pos="851"/>
        </w:tabs>
        <w:spacing w:before="240"/>
        <w:ind w:left="851" w:hanging="851"/>
        <w:jc w:val="both"/>
        <w:rPr>
          <w:rFonts w:ascii="Arial" w:hAnsi="Arial" w:cs="Arial"/>
          <w:bCs/>
          <w:szCs w:val="20"/>
          <w:vertAlign w:val="baseline"/>
        </w:rPr>
      </w:pPr>
      <w:r w:rsidRPr="0018539A">
        <w:rPr>
          <w:rFonts w:ascii="Arial" w:hAnsi="Arial" w:cs="Arial"/>
          <w:bCs/>
          <w:szCs w:val="20"/>
          <w:vertAlign w:val="baseline"/>
        </w:rPr>
        <w:t xml:space="preserve">A Contratada deverá apresentar quando da assinatura do contrato o Termo de Observância ao Código de Conduta Ética e Integridade da Codevasf, devidamente assinado, conforme modelo constante do Anexo </w:t>
      </w:r>
      <w:r w:rsidR="00894689">
        <w:rPr>
          <w:rFonts w:ascii="Arial" w:hAnsi="Arial" w:cs="Arial"/>
          <w:bCs/>
          <w:szCs w:val="20"/>
          <w:vertAlign w:val="baseline"/>
        </w:rPr>
        <w:t>I</w:t>
      </w:r>
      <w:r w:rsidRPr="0018539A">
        <w:rPr>
          <w:rFonts w:ascii="Arial" w:hAnsi="Arial" w:cs="Arial"/>
          <w:bCs/>
          <w:szCs w:val="20"/>
          <w:vertAlign w:val="baseline"/>
        </w:rPr>
        <w:t>V deste Edital, sendo condição essencial para a referida assinatura.</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O descumprimento do Código de Conduta Ética e Integridade da Codevasf, constante do Anexo V deste Edital, por empregado da empresa contratada, deverá ser comunicado formalmente ao representante legal da referida empresa.</w:t>
      </w:r>
    </w:p>
    <w:p w:rsidR="00C725D0" w:rsidRDefault="00C725D0">
      <w:pPr>
        <w:autoSpaceDE/>
        <w:autoSpaceDN/>
        <w:rPr>
          <w:rFonts w:ascii="Arial" w:hAnsi="Arial" w:cs="Arial"/>
          <w:b/>
          <w:szCs w:val="20"/>
          <w:vertAlign w:val="baseline"/>
        </w:rPr>
      </w:pPr>
      <w:r>
        <w:rPr>
          <w:rFonts w:ascii="Arial" w:hAnsi="Arial" w:cs="Arial"/>
          <w:b/>
          <w:szCs w:val="20"/>
          <w:vertAlign w:val="baseline"/>
        </w:rPr>
        <w:br w:type="page"/>
      </w:r>
    </w:p>
    <w:p w:rsidR="008839AB" w:rsidRPr="0018539A" w:rsidRDefault="008839AB" w:rsidP="008839AB">
      <w:pPr>
        <w:numPr>
          <w:ilvl w:val="0"/>
          <w:numId w:val="1"/>
        </w:numPr>
        <w:tabs>
          <w:tab w:val="left" w:pos="851"/>
        </w:tabs>
        <w:spacing w:before="360"/>
        <w:ind w:left="851" w:hanging="851"/>
        <w:jc w:val="both"/>
        <w:rPr>
          <w:rFonts w:ascii="Arial" w:hAnsi="Arial" w:cs="Arial"/>
          <w:b/>
          <w:bCs/>
          <w:color w:val="000000" w:themeColor="text1"/>
          <w:szCs w:val="20"/>
          <w:vertAlign w:val="baseline"/>
        </w:rPr>
      </w:pPr>
      <w:r w:rsidRPr="0018539A">
        <w:rPr>
          <w:rFonts w:ascii="Arial" w:hAnsi="Arial" w:cs="Arial"/>
          <w:b/>
          <w:szCs w:val="20"/>
          <w:vertAlign w:val="baseline"/>
        </w:rPr>
        <w:lastRenderedPageBreak/>
        <w:t>CRITÉRIOS DE SUSTENTABILIDADE</w:t>
      </w:r>
      <w:r w:rsidR="00881E1D" w:rsidRPr="0018539A">
        <w:rPr>
          <w:rFonts w:ascii="Arial" w:hAnsi="Arial" w:cs="Arial"/>
          <w:b/>
          <w:color w:val="000000" w:themeColor="text1"/>
          <w:szCs w:val="20"/>
          <w:vertAlign w:val="baseline"/>
        </w:rPr>
        <w:t>AMBIENTAL</w:t>
      </w:r>
    </w:p>
    <w:p w:rsidR="008839AB" w:rsidRPr="00212C33" w:rsidRDefault="008839AB" w:rsidP="008839AB">
      <w:pPr>
        <w:numPr>
          <w:ilvl w:val="1"/>
          <w:numId w:val="1"/>
        </w:numPr>
        <w:tabs>
          <w:tab w:val="left" w:pos="851"/>
        </w:tabs>
        <w:autoSpaceDE/>
        <w:autoSpaceDN/>
        <w:spacing w:before="240"/>
        <w:ind w:left="851" w:hanging="851"/>
        <w:jc w:val="both"/>
        <w:rPr>
          <w:rFonts w:ascii="Arial" w:hAnsi="Arial" w:cs="Arial"/>
          <w:szCs w:val="20"/>
          <w:vertAlign w:val="baseline"/>
        </w:rPr>
      </w:pPr>
      <w:r w:rsidRPr="0018539A">
        <w:rPr>
          <w:rFonts w:ascii="Arial" w:hAnsi="Arial" w:cs="Arial"/>
          <w:szCs w:val="20"/>
          <w:vertAlign w:val="baseline"/>
        </w:rPr>
        <w:t xml:space="preserve">Durante o processo de fornecimento será exigido da Contratada o atendimento do Art. 5º da Instrução Normativa SLTI/MO nº 01/2010 no que concerne aos seguintes critérios de </w:t>
      </w:r>
      <w:r w:rsidRPr="00212C33">
        <w:rPr>
          <w:rFonts w:ascii="Arial" w:hAnsi="Arial" w:cs="Arial"/>
          <w:szCs w:val="20"/>
          <w:vertAlign w:val="baseline"/>
        </w:rPr>
        <w:t>sustentabilidade ambiental</w:t>
      </w:r>
      <w:r w:rsidR="00B02460" w:rsidRPr="00212C33">
        <w:rPr>
          <w:rFonts w:ascii="Arial" w:hAnsi="Arial" w:cs="Arial"/>
          <w:szCs w:val="20"/>
          <w:vertAlign w:val="baseline"/>
        </w:rPr>
        <w:t xml:space="preserve"> conforme </w:t>
      </w:r>
      <w:r w:rsidR="00A54A44" w:rsidRPr="00212C33">
        <w:rPr>
          <w:rFonts w:ascii="Arial" w:hAnsi="Arial" w:cs="Arial"/>
          <w:szCs w:val="20"/>
          <w:vertAlign w:val="baseline"/>
        </w:rPr>
        <w:t>item</w:t>
      </w:r>
      <w:r w:rsidR="00050831" w:rsidRPr="00212C33">
        <w:rPr>
          <w:rFonts w:ascii="Arial" w:hAnsi="Arial" w:cs="Arial"/>
          <w:szCs w:val="20"/>
          <w:vertAlign w:val="baseline"/>
        </w:rPr>
        <w:t>16</w:t>
      </w:r>
      <w:r w:rsidR="00B02460" w:rsidRPr="00212C33">
        <w:rPr>
          <w:rFonts w:ascii="Arial" w:hAnsi="Arial" w:cs="Arial"/>
          <w:szCs w:val="20"/>
          <w:vertAlign w:val="baseline"/>
        </w:rPr>
        <w:t xml:space="preserve"> dos Termos de Referência.</w:t>
      </w:r>
    </w:p>
    <w:p w:rsidR="008839AB" w:rsidRPr="0018539A"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18539A">
        <w:rPr>
          <w:rFonts w:ascii="Arial" w:hAnsi="Arial" w:cs="Arial"/>
          <w:b/>
          <w:bCs/>
          <w:szCs w:val="20"/>
          <w:vertAlign w:val="baseline"/>
        </w:rPr>
        <w:t>DISPOSIÇÕES GERAIS</w:t>
      </w:r>
    </w:p>
    <w:p w:rsidR="008839AB"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As licitantes poderão receber notificações deste Edital e seus Anexos, passando tais notificações a integrar os referidos documentos.</w:t>
      </w:r>
    </w:p>
    <w:p w:rsidR="001E3BCF" w:rsidRPr="0018539A" w:rsidRDefault="001E3BCF" w:rsidP="001E3BCF">
      <w:pPr>
        <w:tabs>
          <w:tab w:val="left" w:pos="567"/>
          <w:tab w:val="left" w:pos="851"/>
        </w:tabs>
        <w:spacing w:before="120"/>
        <w:ind w:left="851"/>
        <w:jc w:val="both"/>
        <w:rPr>
          <w:rFonts w:ascii="Arial" w:hAnsi="Arial" w:cs="Arial"/>
          <w:szCs w:val="20"/>
          <w:vertAlign w:val="baseline"/>
        </w:rPr>
      </w:pPr>
    </w:p>
    <w:p w:rsidR="00212C33" w:rsidRDefault="008839AB" w:rsidP="00D506A0">
      <w:pPr>
        <w:numPr>
          <w:ilvl w:val="1"/>
          <w:numId w:val="1"/>
        </w:numPr>
        <w:tabs>
          <w:tab w:val="left" w:pos="567"/>
          <w:tab w:val="left" w:pos="851"/>
        </w:tabs>
        <w:spacing w:before="120"/>
        <w:ind w:left="851" w:hanging="851"/>
        <w:jc w:val="both"/>
        <w:rPr>
          <w:rFonts w:ascii="Arial" w:hAnsi="Arial" w:cs="Arial"/>
          <w:szCs w:val="20"/>
          <w:vertAlign w:val="baseline"/>
        </w:rPr>
      </w:pPr>
      <w:r w:rsidRPr="00212C33">
        <w:rPr>
          <w:rFonts w:ascii="Arial" w:hAnsi="Arial" w:cs="Arial"/>
          <w:b/>
          <w:szCs w:val="20"/>
          <w:vertAlign w:val="baseline"/>
        </w:rPr>
        <w:t>OBRIGAÇÕES DA CONTRATADA:</w:t>
      </w:r>
      <w:r w:rsidRPr="00212C33">
        <w:rPr>
          <w:rFonts w:ascii="Arial" w:hAnsi="Arial" w:cs="Arial"/>
          <w:szCs w:val="20"/>
          <w:vertAlign w:val="baseline"/>
        </w:rPr>
        <w:t xml:space="preserve"> Dentre outras obrigações citadas ao longo deste Edital, obriga</w:t>
      </w:r>
      <w:r w:rsidR="00212C33" w:rsidRPr="00212C33">
        <w:rPr>
          <w:rFonts w:ascii="Arial" w:hAnsi="Arial" w:cs="Arial"/>
          <w:szCs w:val="20"/>
          <w:vertAlign w:val="baseline"/>
        </w:rPr>
        <w:t>-se a contratada a</w:t>
      </w:r>
      <w:r w:rsidRPr="00212C33">
        <w:rPr>
          <w:rFonts w:ascii="Arial" w:hAnsi="Arial" w:cs="Arial"/>
          <w:szCs w:val="20"/>
          <w:vertAlign w:val="baseline"/>
        </w:rPr>
        <w:t xml:space="preserve"> cumprir o item </w:t>
      </w:r>
      <w:r w:rsidR="004A5DF6" w:rsidRPr="00212C33">
        <w:rPr>
          <w:rFonts w:ascii="Arial" w:hAnsi="Arial" w:cs="Arial"/>
          <w:szCs w:val="20"/>
          <w:vertAlign w:val="baseline"/>
        </w:rPr>
        <w:t xml:space="preserve">17 </w:t>
      </w:r>
      <w:r w:rsidRPr="00212C33">
        <w:rPr>
          <w:rFonts w:ascii="Arial" w:hAnsi="Arial" w:cs="Arial"/>
          <w:szCs w:val="20"/>
          <w:vertAlign w:val="baseline"/>
        </w:rPr>
        <w:t>dos Termos de Referencia – Anexo I, desde Edital</w:t>
      </w:r>
      <w:r w:rsidR="00212C33" w:rsidRPr="00212C33">
        <w:rPr>
          <w:rFonts w:ascii="Arial" w:hAnsi="Arial" w:cs="Arial"/>
          <w:szCs w:val="20"/>
          <w:vertAlign w:val="baseline"/>
        </w:rPr>
        <w:t>.</w:t>
      </w:r>
    </w:p>
    <w:p w:rsidR="001E3BCF" w:rsidRDefault="001E3BCF" w:rsidP="001E3BCF">
      <w:pPr>
        <w:pStyle w:val="PargrafodaLista"/>
        <w:rPr>
          <w:rFonts w:ascii="Arial" w:hAnsi="Arial" w:cs="Arial"/>
        </w:rPr>
      </w:pPr>
    </w:p>
    <w:p w:rsidR="00263ADA" w:rsidRPr="00212C33" w:rsidRDefault="00263ADA" w:rsidP="00D506A0">
      <w:pPr>
        <w:numPr>
          <w:ilvl w:val="1"/>
          <w:numId w:val="1"/>
        </w:numPr>
        <w:tabs>
          <w:tab w:val="left" w:pos="567"/>
          <w:tab w:val="left" w:pos="851"/>
        </w:tabs>
        <w:spacing w:before="120"/>
        <w:ind w:left="851" w:hanging="851"/>
        <w:jc w:val="both"/>
        <w:rPr>
          <w:rFonts w:ascii="Arial" w:hAnsi="Arial" w:cs="Arial"/>
          <w:szCs w:val="20"/>
          <w:vertAlign w:val="baseline"/>
        </w:rPr>
      </w:pPr>
      <w:r w:rsidRPr="00212C33">
        <w:rPr>
          <w:rFonts w:ascii="Arial" w:hAnsi="Arial" w:cs="Arial"/>
          <w:b/>
          <w:szCs w:val="20"/>
          <w:vertAlign w:val="baseline"/>
        </w:rPr>
        <w:t>OBRIGAÇÕES DA CODEVASF:</w:t>
      </w:r>
      <w:r w:rsidRPr="00212C33">
        <w:rPr>
          <w:rFonts w:ascii="Arial" w:hAnsi="Arial" w:cs="Arial"/>
          <w:szCs w:val="20"/>
          <w:vertAlign w:val="baseline"/>
        </w:rPr>
        <w:t xml:space="preserve"> conforme item </w:t>
      </w:r>
      <w:r w:rsidR="004A5DF6" w:rsidRPr="00212C33">
        <w:rPr>
          <w:rFonts w:ascii="Arial" w:hAnsi="Arial" w:cs="Arial"/>
          <w:szCs w:val="20"/>
          <w:vertAlign w:val="baseline"/>
        </w:rPr>
        <w:t>18</w:t>
      </w:r>
      <w:r w:rsidRPr="00212C33">
        <w:rPr>
          <w:rFonts w:ascii="Arial" w:hAnsi="Arial" w:cs="Arial"/>
          <w:szCs w:val="20"/>
          <w:vertAlign w:val="baseline"/>
        </w:rPr>
        <w:t xml:space="preserve"> dos Termos de Referencia – Anexo I, desde Edital.</w:t>
      </w:r>
    </w:p>
    <w:p w:rsidR="008839AB" w:rsidRPr="00212C33"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212C33">
        <w:rPr>
          <w:rFonts w:ascii="Arial" w:hAnsi="Arial" w:cs="Arial"/>
          <w:b/>
          <w:szCs w:val="20"/>
          <w:vertAlign w:val="baseline"/>
        </w:rPr>
        <w:t>PLACA DE IDENTIFICAÇÃO:</w:t>
      </w:r>
      <w:r w:rsidRPr="00212C33">
        <w:rPr>
          <w:rFonts w:ascii="Arial" w:hAnsi="Arial" w:cs="Arial"/>
          <w:szCs w:val="20"/>
          <w:vertAlign w:val="baseline"/>
        </w:rPr>
        <w:t xml:space="preserve"> A Contratada se obriga a fornecer, implantar e manter placas de identificação d</w:t>
      </w:r>
      <w:r w:rsidR="005C07B6" w:rsidRPr="00212C33">
        <w:rPr>
          <w:rFonts w:ascii="Arial" w:hAnsi="Arial" w:cs="Arial"/>
          <w:szCs w:val="20"/>
          <w:vertAlign w:val="baseline"/>
        </w:rPr>
        <w:t>os serviços</w:t>
      </w:r>
      <w:r w:rsidRPr="00212C33">
        <w:rPr>
          <w:rFonts w:ascii="Arial" w:hAnsi="Arial" w:cs="Arial"/>
          <w:szCs w:val="20"/>
          <w:vertAlign w:val="baseline"/>
        </w:rPr>
        <w:t xml:space="preserve">, conforme quantitativos da planilha orçamentária, no padrão definido pela CODEVASF, atendendo </w:t>
      </w:r>
      <w:r w:rsidR="004A5DF6" w:rsidRPr="00212C33">
        <w:rPr>
          <w:rFonts w:ascii="Arial" w:hAnsi="Arial" w:cs="Arial"/>
          <w:szCs w:val="20"/>
          <w:vertAlign w:val="baseline"/>
        </w:rPr>
        <w:t>aos</w:t>
      </w:r>
      <w:r w:rsidRPr="00212C33">
        <w:rPr>
          <w:rFonts w:ascii="Arial" w:hAnsi="Arial" w:cs="Arial"/>
          <w:szCs w:val="20"/>
          <w:vertAlign w:val="baseline"/>
        </w:rPr>
        <w:t xml:space="preserve"> Termos de Referência – Anexo I, deste Edital.</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212C33">
        <w:rPr>
          <w:rFonts w:ascii="Arial" w:hAnsi="Arial" w:cs="Arial"/>
          <w:szCs w:val="20"/>
          <w:vertAlign w:val="baseline"/>
        </w:rPr>
        <w:t xml:space="preserve">Não havendo expediente ou ocorrendo qualquer fato superveniente que impeça a realização do </w:t>
      </w:r>
      <w:r w:rsidRPr="0018539A">
        <w:rPr>
          <w:rFonts w:ascii="Arial" w:hAnsi="Arial" w:cs="Arial"/>
          <w:szCs w:val="20"/>
          <w:vertAlign w:val="baseline"/>
        </w:rPr>
        <w:t>certame na data marcada, a sessão será automaticamente transferida para o primeiro dia útil subsequente, no mesmo horário anteriormente estabelecido, desde que não haja comunicação do Pregoeiro em contrário.</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É facultado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As situações não previstas neste Edital, inclusive as decorrentes de caso fortuito ou de força maior, serão resolvidas pelo Pregoeiro, ou pela autoridade competente, desde que pertinentes com o objeto do pregão, observada a legislação.</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O não atendimento às exigências formais não essenciais não importará no afastamento da licitante, desde que, a critério do Pregoeiro, sejam possíveis a aferição da sua qualificação e a exata compreensão da sua proposta, durante a realização da sessão pública do pregão.</w:t>
      </w:r>
    </w:p>
    <w:p w:rsidR="008839AB" w:rsidRPr="0018539A" w:rsidRDefault="00EB6086" w:rsidP="00EB6086">
      <w:pPr>
        <w:numPr>
          <w:ilvl w:val="1"/>
          <w:numId w:val="1"/>
        </w:numPr>
        <w:tabs>
          <w:tab w:val="left" w:pos="567"/>
          <w:tab w:val="left" w:pos="851"/>
        </w:tabs>
        <w:spacing w:before="120"/>
        <w:ind w:left="851" w:hanging="851"/>
        <w:jc w:val="both"/>
        <w:rPr>
          <w:rFonts w:ascii="Arial" w:hAnsi="Arial" w:cs="Arial"/>
          <w:szCs w:val="20"/>
          <w:vertAlign w:val="baseline"/>
        </w:rPr>
      </w:pPr>
      <w:r w:rsidRPr="00EB6086">
        <w:rPr>
          <w:rFonts w:ascii="Arial" w:hAnsi="Arial" w:cs="Arial"/>
          <w:szCs w:val="20"/>
          <w:vertAlign w:val="baseline"/>
        </w:rPr>
        <w:t>A autoridade Competente para homologar o procedimento licitatório de que trata este Edital poderá revogá-lo somente em razão do interesse público, por motivo de fato superveniente devidamente comprovado, pertinente e suficiente para justificar a revogação, e deverá anulá-lo por ilegalidade, de ofício ou por provocação de qualquer pessoa, por meio de ato escrito e fundamentado</w:t>
      </w:r>
      <w:r w:rsidR="008839AB" w:rsidRPr="0018539A">
        <w:rPr>
          <w:rFonts w:ascii="Arial" w:hAnsi="Arial" w:cs="Arial"/>
          <w:szCs w:val="20"/>
          <w:vertAlign w:val="baseline"/>
        </w:rPr>
        <w:t>.</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As normas que disciplinam este Pregão serão sempre interpretadas em favor da ampliação da disputa entre os interessados, sem comprometimento da segurança da futura Ata de Registro de Preços ou do possível contrato.</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Responsabiliza-se a licitante vencedora por quaisquer ônus decorrentes de danos que vier causar à CODEVASF e a terceiros, em decorrência dos serviços objeto deste Edital.</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Na contagem dos prazos estabelecidos neste Edital e seus anexos, excluir-se-á o dia do início e incluir-se-á o do vencimento. Só se iniciam e vencem os prazos em dias de expediente na CODEVASF.</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Para efeito da contagem dos prazos, o expediente na CODEVASF é das de 8 (oito) às 12 (doze) horas e das 13h30 (treze e trinta) às 17h30 (dezessete e trinta) horas, de segunda a sexta-feira, sendo considerado intempestivo o recurso ou representação quando não recebido pelo Pregoeiro, via sistema do www.comprasgovernamentais.gov.br, ou pelo Protocolo da CODEVASF até às 17 (dezessete) horas do último dia do prazo recursal.</w:t>
      </w:r>
    </w:p>
    <w:p w:rsidR="008839AB" w:rsidRPr="0018539A" w:rsidRDefault="008839AB" w:rsidP="008839AB">
      <w:pPr>
        <w:numPr>
          <w:ilvl w:val="1"/>
          <w:numId w:val="1"/>
        </w:numPr>
        <w:tabs>
          <w:tab w:val="left" w:pos="567"/>
          <w:tab w:val="left" w:pos="851"/>
        </w:tabs>
        <w:autoSpaceDE/>
        <w:autoSpaceDN/>
        <w:spacing w:before="120"/>
        <w:ind w:left="851" w:hanging="851"/>
        <w:jc w:val="both"/>
        <w:rPr>
          <w:rFonts w:ascii="Arial" w:hAnsi="Arial" w:cs="Arial"/>
          <w:szCs w:val="20"/>
          <w:vertAlign w:val="baseline"/>
        </w:rPr>
      </w:pPr>
      <w:r w:rsidRPr="0018539A">
        <w:rPr>
          <w:rFonts w:ascii="Arial" w:hAnsi="Arial" w:cs="Arial"/>
          <w:szCs w:val="20"/>
          <w:vertAlign w:val="baseline"/>
        </w:rPr>
        <w:t>A homologação do resultado deste Pregão não implicará direito à contratação.</w:t>
      </w:r>
    </w:p>
    <w:p w:rsidR="008839AB" w:rsidRPr="0018539A" w:rsidRDefault="008839AB" w:rsidP="00FC5EAC">
      <w:pPr>
        <w:numPr>
          <w:ilvl w:val="1"/>
          <w:numId w:val="1"/>
        </w:numPr>
        <w:tabs>
          <w:tab w:val="left" w:pos="567"/>
          <w:tab w:val="left" w:pos="851"/>
        </w:tabs>
        <w:spacing w:before="120"/>
        <w:ind w:left="851" w:hanging="851"/>
        <w:jc w:val="both"/>
        <w:rPr>
          <w:rFonts w:ascii="Arial" w:hAnsi="Arial" w:cs="Arial"/>
          <w:color w:val="000000" w:themeColor="text1"/>
          <w:szCs w:val="20"/>
          <w:vertAlign w:val="baseline"/>
        </w:rPr>
      </w:pPr>
      <w:r w:rsidRPr="0018539A">
        <w:rPr>
          <w:rFonts w:ascii="Arial" w:hAnsi="Arial" w:cs="Arial"/>
          <w:szCs w:val="20"/>
          <w:vertAlign w:val="baseline"/>
        </w:rPr>
        <w:lastRenderedPageBreak/>
        <w:t xml:space="preserve">Os casos omissos serão dirimidos pelo Pregoeiro, com observância da legislação regedora, em especial </w:t>
      </w:r>
      <w:r w:rsidR="00AA7496" w:rsidRPr="0018539A">
        <w:rPr>
          <w:rFonts w:ascii="Arial" w:hAnsi="Arial" w:cs="Arial"/>
          <w:szCs w:val="20"/>
          <w:vertAlign w:val="baseline"/>
        </w:rPr>
        <w:t>disposições da</w:t>
      </w:r>
      <w:r w:rsidR="001B52D8" w:rsidRPr="005724C9">
        <w:rPr>
          <w:rFonts w:ascii="Arial" w:hAnsi="Arial" w:cs="Arial"/>
          <w:color w:val="000000" w:themeColor="text1"/>
          <w:szCs w:val="20"/>
          <w:vertAlign w:val="baseline"/>
        </w:rPr>
        <w:t xml:space="preserve"> Lei nº 10.520</w:t>
      </w:r>
      <w:r w:rsidR="001B52D8">
        <w:rPr>
          <w:rFonts w:ascii="Arial" w:hAnsi="Arial" w:cs="Arial"/>
          <w:color w:val="000000" w:themeColor="text1"/>
          <w:szCs w:val="20"/>
          <w:vertAlign w:val="baseline"/>
        </w:rPr>
        <w:t>/</w:t>
      </w:r>
      <w:r w:rsidR="001B52D8" w:rsidRPr="005724C9">
        <w:rPr>
          <w:rFonts w:ascii="Arial" w:hAnsi="Arial" w:cs="Arial"/>
          <w:color w:val="000000" w:themeColor="text1"/>
          <w:szCs w:val="20"/>
          <w:vertAlign w:val="baseline"/>
        </w:rPr>
        <w:t xml:space="preserve">2002, da Lei Complementar nº 123/2006 e dos Decretos nº </w:t>
      </w:r>
      <w:r w:rsidR="001B52D8">
        <w:rPr>
          <w:rFonts w:ascii="Arial" w:hAnsi="Arial" w:cs="Arial"/>
          <w:color w:val="000000" w:themeColor="text1"/>
          <w:szCs w:val="20"/>
          <w:vertAlign w:val="baseline"/>
        </w:rPr>
        <w:t xml:space="preserve">3.722/2001, </w:t>
      </w:r>
      <w:r w:rsidR="001B52D8" w:rsidRPr="005724C9">
        <w:rPr>
          <w:rFonts w:ascii="Arial" w:hAnsi="Arial" w:cs="Arial"/>
          <w:color w:val="000000" w:themeColor="text1"/>
          <w:szCs w:val="20"/>
          <w:vertAlign w:val="baseline"/>
        </w:rPr>
        <w:t>8.538/2015, 7.892/2013 e alterações – Registro de Preços,Decreto nº. 10.024</w:t>
      </w:r>
      <w:r w:rsidR="001B52D8">
        <w:rPr>
          <w:rFonts w:ascii="Arial" w:hAnsi="Arial" w:cs="Arial"/>
          <w:color w:val="000000" w:themeColor="text1"/>
          <w:szCs w:val="20"/>
          <w:vertAlign w:val="baseline"/>
        </w:rPr>
        <w:t>/</w:t>
      </w:r>
      <w:r w:rsidR="001B52D8" w:rsidRPr="005724C9">
        <w:rPr>
          <w:rFonts w:ascii="Arial" w:hAnsi="Arial" w:cs="Arial"/>
          <w:color w:val="000000" w:themeColor="text1"/>
          <w:szCs w:val="20"/>
          <w:vertAlign w:val="baseline"/>
        </w:rPr>
        <w:t>2019</w:t>
      </w:r>
      <w:r w:rsidR="001B52D8">
        <w:rPr>
          <w:rFonts w:ascii="Arial" w:hAnsi="Arial" w:cs="Arial"/>
          <w:color w:val="000000" w:themeColor="text1"/>
          <w:szCs w:val="20"/>
          <w:vertAlign w:val="baseline"/>
        </w:rPr>
        <w:t>, da</w:t>
      </w:r>
      <w:r w:rsidR="001B52D8" w:rsidRPr="005724C9">
        <w:rPr>
          <w:rFonts w:ascii="Arial" w:hAnsi="Arial" w:cs="Arial"/>
          <w:bCs/>
          <w:color w:val="000000" w:themeColor="text1"/>
          <w:szCs w:val="20"/>
          <w:vertAlign w:val="baseline"/>
        </w:rPr>
        <w:t>Lei n.º 13.303</w:t>
      </w:r>
      <w:r w:rsidR="001B52D8">
        <w:rPr>
          <w:rFonts w:ascii="Arial" w:hAnsi="Arial" w:cs="Arial"/>
          <w:bCs/>
          <w:color w:val="000000" w:themeColor="text1"/>
          <w:szCs w:val="20"/>
          <w:vertAlign w:val="baseline"/>
        </w:rPr>
        <w:t>/201</w:t>
      </w:r>
      <w:r w:rsidR="001B52D8" w:rsidRPr="005724C9">
        <w:rPr>
          <w:rFonts w:ascii="Arial" w:hAnsi="Arial" w:cs="Arial"/>
          <w:bCs/>
          <w:color w:val="000000" w:themeColor="text1"/>
          <w:szCs w:val="20"/>
          <w:vertAlign w:val="baseline"/>
        </w:rPr>
        <w:t>6</w:t>
      </w:r>
      <w:r w:rsidR="001B52D8" w:rsidRPr="005724C9">
        <w:rPr>
          <w:rFonts w:ascii="Arial" w:hAnsi="Arial" w:cs="Arial"/>
          <w:color w:val="000000" w:themeColor="text1"/>
          <w:szCs w:val="20"/>
          <w:vertAlign w:val="baseline"/>
        </w:rPr>
        <w:t>, e Regulamento Interno de Licitações e Contratos</w:t>
      </w:r>
      <w:r w:rsidR="00FC5EAC" w:rsidRPr="00FC5EAC">
        <w:rPr>
          <w:rFonts w:ascii="Arial" w:hAnsi="Arial" w:cs="Arial"/>
          <w:szCs w:val="20"/>
          <w:vertAlign w:val="baseline"/>
        </w:rPr>
        <w:t>da CODEVASF e de acordo com as exigências e demais elementos técnicos constitutivos, expressas neste Edital e em seus Anexos</w:t>
      </w:r>
      <w:r w:rsidR="00AA7496" w:rsidRPr="0018539A">
        <w:rPr>
          <w:rFonts w:ascii="Arial" w:hAnsi="Arial" w:cs="Arial"/>
          <w:szCs w:val="20"/>
          <w:vertAlign w:val="baseline"/>
        </w:rPr>
        <w:t>.</w:t>
      </w:r>
    </w:p>
    <w:p w:rsidR="008839AB" w:rsidRDefault="008839AB" w:rsidP="008839AB">
      <w:pPr>
        <w:numPr>
          <w:ilvl w:val="1"/>
          <w:numId w:val="1"/>
        </w:numPr>
        <w:tabs>
          <w:tab w:val="left" w:pos="567"/>
          <w:tab w:val="left" w:pos="851"/>
        </w:tabs>
        <w:autoSpaceDE/>
        <w:autoSpaceDN/>
        <w:spacing w:before="120"/>
        <w:ind w:left="851" w:hanging="851"/>
        <w:jc w:val="both"/>
        <w:rPr>
          <w:rFonts w:ascii="Arial" w:hAnsi="Arial" w:cs="Arial"/>
          <w:szCs w:val="20"/>
          <w:vertAlign w:val="baseline"/>
        </w:rPr>
      </w:pPr>
      <w:r w:rsidRPr="0018539A">
        <w:rPr>
          <w:rFonts w:ascii="Arial" w:hAnsi="Arial" w:cs="Arial"/>
          <w:szCs w:val="20"/>
          <w:vertAlign w:val="baseline"/>
        </w:rPr>
        <w:t>Este Edital e seus anexos farão parte integrante doinstrumento contratual e/ou ordem de serviço a ser firmado com a licitante vencedora, independente de transcrições.</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8839AB" w:rsidRPr="0018539A" w:rsidRDefault="008839AB" w:rsidP="008839AB">
      <w:pPr>
        <w:spacing w:before="240"/>
        <w:jc w:val="right"/>
        <w:rPr>
          <w:rFonts w:ascii="Arial" w:hAnsi="Arial" w:cs="Arial"/>
          <w:color w:val="00B0F0"/>
          <w:szCs w:val="20"/>
          <w:vertAlign w:val="baseline"/>
        </w:rPr>
      </w:pPr>
      <w:r w:rsidRPr="0018539A">
        <w:rPr>
          <w:rFonts w:ascii="Arial" w:hAnsi="Arial" w:cs="Arial"/>
          <w:szCs w:val="20"/>
          <w:vertAlign w:val="baseline"/>
        </w:rPr>
        <w:t xml:space="preserve">Petrolina-PE, </w:t>
      </w:r>
      <w:r w:rsidR="00C725D0">
        <w:rPr>
          <w:rFonts w:ascii="Arial" w:hAnsi="Arial" w:cs="Arial"/>
          <w:szCs w:val="20"/>
          <w:vertAlign w:val="baseline"/>
        </w:rPr>
        <w:t xml:space="preserve">09 </w:t>
      </w:r>
      <w:r w:rsidRPr="0018539A">
        <w:rPr>
          <w:rFonts w:ascii="Arial" w:hAnsi="Arial" w:cs="Arial"/>
          <w:szCs w:val="20"/>
          <w:vertAlign w:val="baseline"/>
        </w:rPr>
        <w:t xml:space="preserve">de </w:t>
      </w:r>
      <w:r w:rsidR="00C725D0">
        <w:rPr>
          <w:rFonts w:ascii="Arial" w:hAnsi="Arial" w:cs="Arial"/>
          <w:szCs w:val="20"/>
          <w:vertAlign w:val="baseline"/>
        </w:rPr>
        <w:t xml:space="preserve">dezembro </w:t>
      </w:r>
      <w:r w:rsidRPr="0018539A">
        <w:rPr>
          <w:rFonts w:ascii="Arial" w:hAnsi="Arial" w:cs="Arial"/>
          <w:color w:val="000000" w:themeColor="text1"/>
          <w:szCs w:val="20"/>
          <w:vertAlign w:val="baseline"/>
        </w:rPr>
        <w:t>de 2019</w:t>
      </w:r>
      <w:r w:rsidRPr="0018539A">
        <w:rPr>
          <w:rFonts w:ascii="Arial" w:hAnsi="Arial" w:cs="Arial"/>
          <w:color w:val="00B0F0"/>
          <w:szCs w:val="20"/>
          <w:vertAlign w:val="baseline"/>
        </w:rPr>
        <w:t>.</w:t>
      </w:r>
    </w:p>
    <w:p w:rsidR="008839AB" w:rsidRPr="0018539A" w:rsidRDefault="008839AB" w:rsidP="008839AB">
      <w:pPr>
        <w:jc w:val="center"/>
        <w:rPr>
          <w:rFonts w:ascii="Arial" w:hAnsi="Arial" w:cs="Arial"/>
          <w:szCs w:val="20"/>
          <w:vertAlign w:val="baseline"/>
        </w:rPr>
      </w:pPr>
    </w:p>
    <w:p w:rsidR="008839AB" w:rsidRPr="0018539A" w:rsidRDefault="008839AB" w:rsidP="008839AB">
      <w:pPr>
        <w:jc w:val="center"/>
        <w:rPr>
          <w:rFonts w:ascii="Arial" w:hAnsi="Arial" w:cs="Arial"/>
          <w:szCs w:val="20"/>
          <w:vertAlign w:val="baseline"/>
        </w:rPr>
      </w:pPr>
    </w:p>
    <w:p w:rsidR="008839AB" w:rsidRPr="0018539A" w:rsidRDefault="008839AB" w:rsidP="008839AB">
      <w:pPr>
        <w:jc w:val="center"/>
        <w:rPr>
          <w:rFonts w:ascii="Arial" w:hAnsi="Arial" w:cs="Arial"/>
          <w:szCs w:val="20"/>
          <w:vertAlign w:val="baseline"/>
        </w:rPr>
      </w:pPr>
    </w:p>
    <w:p w:rsidR="001738CB" w:rsidRPr="0018539A" w:rsidRDefault="001738CB" w:rsidP="001738CB">
      <w:pPr>
        <w:jc w:val="center"/>
        <w:rPr>
          <w:rFonts w:ascii="Arial" w:hAnsi="Arial"/>
          <w:b/>
          <w:szCs w:val="20"/>
          <w:vertAlign w:val="baseline"/>
        </w:rPr>
      </w:pPr>
      <w:r w:rsidRPr="0018539A">
        <w:rPr>
          <w:rFonts w:ascii="Arial" w:hAnsi="Arial"/>
          <w:b/>
          <w:szCs w:val="20"/>
          <w:vertAlign w:val="baseline"/>
        </w:rPr>
        <w:t>AURIVALTER CORDEIRO PEREIRA DA SILVA</w:t>
      </w:r>
    </w:p>
    <w:p w:rsidR="001738CB" w:rsidRPr="0018539A" w:rsidRDefault="001738CB" w:rsidP="001738CB">
      <w:pPr>
        <w:jc w:val="center"/>
        <w:rPr>
          <w:rFonts w:ascii="Arial" w:hAnsi="Arial"/>
          <w:b/>
          <w:szCs w:val="20"/>
          <w:vertAlign w:val="baseline"/>
        </w:rPr>
      </w:pPr>
      <w:r w:rsidRPr="0018539A">
        <w:rPr>
          <w:rFonts w:ascii="Arial" w:hAnsi="Arial"/>
          <w:b/>
          <w:szCs w:val="20"/>
          <w:vertAlign w:val="baseline"/>
        </w:rPr>
        <w:t>SUPERINTENDENTE REGIONAL</w:t>
      </w:r>
    </w:p>
    <w:p w:rsidR="008839AB" w:rsidRPr="0018539A" w:rsidRDefault="001738CB" w:rsidP="001738CB">
      <w:pPr>
        <w:jc w:val="center"/>
        <w:rPr>
          <w:rFonts w:ascii="Arial" w:hAnsi="Arial"/>
          <w:szCs w:val="20"/>
          <w:vertAlign w:val="baseline"/>
        </w:rPr>
      </w:pPr>
      <w:r w:rsidRPr="0018539A">
        <w:rPr>
          <w:rFonts w:ascii="Arial" w:hAnsi="Arial"/>
          <w:b/>
          <w:szCs w:val="20"/>
          <w:vertAlign w:val="baseline"/>
        </w:rPr>
        <w:t>CODEVASF – 3.ª SR</w:t>
      </w: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8839AB" w:rsidRPr="008B492F" w:rsidRDefault="008839AB" w:rsidP="008839AB">
      <w:pPr>
        <w:autoSpaceDE/>
        <w:autoSpaceDN/>
        <w:jc w:val="center"/>
        <w:rPr>
          <w:rFonts w:ascii="Arial" w:hAnsi="Arial" w:cs="Arial"/>
          <w:b/>
          <w:bCs/>
          <w:szCs w:val="20"/>
          <w:vertAlign w:val="baseline"/>
        </w:rPr>
      </w:pPr>
      <w:r w:rsidRPr="008B492F">
        <w:rPr>
          <w:rFonts w:ascii="Arial" w:hAnsi="Arial" w:cs="Arial"/>
          <w:b/>
          <w:bCs/>
          <w:szCs w:val="20"/>
          <w:vertAlign w:val="baseline"/>
        </w:rPr>
        <w:lastRenderedPageBreak/>
        <w:t xml:space="preserve">EDITAL Nº </w:t>
      </w:r>
      <w:r w:rsidR="00EC1F9E" w:rsidRPr="008B492F">
        <w:rPr>
          <w:rFonts w:ascii="Arial" w:hAnsi="Arial" w:cs="Arial"/>
          <w:b/>
          <w:bCs/>
          <w:szCs w:val="20"/>
          <w:vertAlign w:val="baseline"/>
        </w:rPr>
        <w:t>0</w:t>
      </w:r>
      <w:r w:rsidR="00C725D0">
        <w:rPr>
          <w:rFonts w:ascii="Arial" w:hAnsi="Arial" w:cs="Arial"/>
          <w:b/>
          <w:bCs/>
          <w:szCs w:val="20"/>
          <w:vertAlign w:val="baseline"/>
        </w:rPr>
        <w:t>18</w:t>
      </w:r>
      <w:r w:rsidR="00EC1F9E" w:rsidRPr="008B492F">
        <w:rPr>
          <w:rFonts w:ascii="Arial" w:hAnsi="Arial" w:cs="Arial"/>
          <w:b/>
          <w:bCs/>
          <w:szCs w:val="20"/>
          <w:vertAlign w:val="baseline"/>
        </w:rPr>
        <w:t>/2019</w:t>
      </w:r>
      <w:r w:rsidRPr="008B492F">
        <w:rPr>
          <w:rFonts w:ascii="Arial" w:hAnsi="Arial" w:cs="Arial"/>
          <w:b/>
          <w:bCs/>
          <w:szCs w:val="20"/>
          <w:vertAlign w:val="baseline"/>
        </w:rPr>
        <w:t xml:space="preserve"> - 3ª SR</w:t>
      </w:r>
    </w:p>
    <w:p w:rsidR="008839AB" w:rsidRPr="008B492F" w:rsidRDefault="008839AB" w:rsidP="008839AB">
      <w:pPr>
        <w:jc w:val="center"/>
        <w:rPr>
          <w:rFonts w:ascii="Arial" w:hAnsi="Arial" w:cs="Arial"/>
          <w:b/>
          <w:bCs/>
          <w:szCs w:val="20"/>
          <w:vertAlign w:val="baseline"/>
        </w:rPr>
      </w:pPr>
      <w:r w:rsidRPr="008B492F">
        <w:rPr>
          <w:rFonts w:ascii="Arial" w:hAnsi="Arial" w:cs="Arial"/>
          <w:b/>
          <w:bCs/>
          <w:szCs w:val="20"/>
          <w:vertAlign w:val="baseline"/>
        </w:rPr>
        <w:t xml:space="preserve">PREGÃO ELETRÔNICO </w:t>
      </w:r>
    </w:p>
    <w:p w:rsidR="008839AB" w:rsidRPr="008B492F" w:rsidRDefault="008839AB" w:rsidP="008839AB">
      <w:pPr>
        <w:jc w:val="center"/>
        <w:rPr>
          <w:rFonts w:ascii="Arial" w:hAnsi="Arial" w:cs="Arial"/>
          <w:b/>
          <w:bCs/>
          <w:szCs w:val="20"/>
          <w:vertAlign w:val="baseline"/>
        </w:rPr>
      </w:pPr>
      <w:r w:rsidRPr="008B492F">
        <w:rPr>
          <w:rFonts w:ascii="Arial" w:hAnsi="Arial" w:cs="Arial"/>
          <w:b/>
          <w:bCs/>
          <w:szCs w:val="20"/>
          <w:vertAlign w:val="baseline"/>
        </w:rPr>
        <w:t>SISTEMA DE REGISTRO DE PREÇOS – SRP</w:t>
      </w:r>
    </w:p>
    <w:p w:rsidR="008839AB" w:rsidRPr="008B492F" w:rsidRDefault="008839AB" w:rsidP="008839AB">
      <w:pPr>
        <w:pStyle w:val="Ttulo4"/>
        <w:jc w:val="center"/>
        <w:rPr>
          <w:rFonts w:ascii="Arial" w:hAnsi="Arial" w:cs="Arial"/>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spacing w:before="120" w:after="120"/>
        <w:jc w:val="center"/>
        <w:rPr>
          <w:rFonts w:ascii="Arial" w:hAnsi="Arial" w:cs="Arial"/>
          <w:b/>
          <w:bCs/>
          <w:szCs w:val="20"/>
        </w:rPr>
      </w:pPr>
    </w:p>
    <w:p w:rsidR="008839AB" w:rsidRPr="008B492F" w:rsidRDefault="008839AB" w:rsidP="008839AB">
      <w:pPr>
        <w:spacing w:before="120" w:after="120"/>
        <w:jc w:val="center"/>
        <w:rPr>
          <w:rFonts w:ascii="Arial" w:hAnsi="Arial" w:cs="Arial"/>
          <w:b/>
          <w:bCs/>
          <w:szCs w:val="20"/>
          <w:vertAlign w:val="baseline"/>
        </w:rPr>
      </w:pPr>
      <w:r w:rsidRPr="008B492F">
        <w:rPr>
          <w:rFonts w:ascii="Arial" w:hAnsi="Arial" w:cs="Arial"/>
          <w:b/>
          <w:bCs/>
          <w:szCs w:val="20"/>
          <w:vertAlign w:val="baseline"/>
        </w:rPr>
        <w:t>ANEXO I</w:t>
      </w:r>
    </w:p>
    <w:p w:rsidR="008839AB" w:rsidRPr="008B492F" w:rsidRDefault="008839AB" w:rsidP="008839AB">
      <w:pPr>
        <w:spacing w:before="120" w:after="120"/>
        <w:jc w:val="center"/>
        <w:rPr>
          <w:rFonts w:ascii="Arial" w:hAnsi="Arial" w:cs="Arial"/>
          <w:b/>
          <w:bCs/>
          <w:szCs w:val="20"/>
          <w:vertAlign w:val="baseline"/>
        </w:rPr>
      </w:pPr>
    </w:p>
    <w:p w:rsidR="008839AB" w:rsidRPr="008B492F" w:rsidRDefault="001C1F09" w:rsidP="008839AB">
      <w:pPr>
        <w:spacing w:before="120" w:after="120"/>
        <w:jc w:val="center"/>
        <w:rPr>
          <w:rFonts w:ascii="Arial" w:hAnsi="Arial" w:cs="Arial"/>
          <w:b/>
          <w:bCs/>
          <w:szCs w:val="20"/>
          <w:vertAlign w:val="baseline"/>
        </w:rPr>
      </w:pPr>
      <w:r w:rsidRPr="008B492F">
        <w:rPr>
          <w:rFonts w:ascii="Arial" w:hAnsi="Arial" w:cs="Arial"/>
          <w:b/>
          <w:szCs w:val="20"/>
          <w:vertAlign w:val="baseline"/>
        </w:rPr>
        <w:t>TERMOS DE REFERÊNCIA E ESPECIFICAÇÕES TÉCNICAS/QUADROS/ PLANILHAS ORÇAMENTÁRIAS</w:t>
      </w:r>
    </w:p>
    <w:p w:rsidR="008839AB" w:rsidRPr="008B492F" w:rsidRDefault="008839AB" w:rsidP="008839AB">
      <w:pPr>
        <w:spacing w:before="120" w:after="120"/>
        <w:jc w:val="center"/>
        <w:rPr>
          <w:rFonts w:ascii="Arial" w:hAnsi="Arial" w:cs="Arial"/>
          <w:b/>
          <w:bCs/>
          <w:szCs w:val="20"/>
          <w:vertAlign w:val="baseline"/>
        </w:rPr>
      </w:pPr>
      <w:r w:rsidRPr="008B492F">
        <w:rPr>
          <w:rFonts w:ascii="Arial" w:hAnsi="Arial" w:cs="Arial"/>
          <w:b/>
          <w:bCs/>
          <w:szCs w:val="20"/>
          <w:vertAlign w:val="baseline"/>
        </w:rPr>
        <w:t>(Gravado em arquivo separado)</w:t>
      </w:r>
    </w:p>
    <w:p w:rsidR="008839AB" w:rsidRPr="008B492F" w:rsidRDefault="008839AB" w:rsidP="008839AB">
      <w:pPr>
        <w:spacing w:before="120" w:after="120"/>
        <w:jc w:val="center"/>
        <w:rPr>
          <w:rFonts w:ascii="Arial" w:hAnsi="Arial" w:cs="Arial"/>
          <w:b/>
          <w:bCs/>
          <w:szCs w:val="20"/>
        </w:rPr>
      </w:pPr>
    </w:p>
    <w:p w:rsidR="008839AB" w:rsidRPr="008B492F" w:rsidRDefault="008839AB" w:rsidP="008839AB">
      <w:pPr>
        <w:pStyle w:val="Ttulo4"/>
        <w:jc w:val="center"/>
        <w:rPr>
          <w:rFonts w:ascii="Arial" w:hAnsi="Arial" w:cs="Arial"/>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lastRenderedPageBreak/>
        <w:t>PREGÃO ELETRÔNICO</w:t>
      </w: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t>(SISTEMA DE REGISTRO DE PREÇOS – SRP)</w:t>
      </w: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t xml:space="preserve">EDITAL N.º </w:t>
      </w:r>
      <w:r w:rsidR="00EC1F9E" w:rsidRPr="008B492F">
        <w:rPr>
          <w:rFonts w:ascii="Arial" w:hAnsi="Arial" w:cs="Arial"/>
          <w:b/>
          <w:bCs/>
          <w:szCs w:val="20"/>
          <w:vertAlign w:val="baseline"/>
        </w:rPr>
        <w:t>0</w:t>
      </w:r>
      <w:r w:rsidR="00C725D0">
        <w:rPr>
          <w:rFonts w:ascii="Arial" w:hAnsi="Arial" w:cs="Arial"/>
          <w:b/>
          <w:bCs/>
          <w:szCs w:val="20"/>
          <w:vertAlign w:val="baseline"/>
        </w:rPr>
        <w:t>18</w:t>
      </w:r>
      <w:r w:rsidRPr="008B492F">
        <w:rPr>
          <w:rFonts w:ascii="Arial" w:hAnsi="Arial" w:cs="Arial"/>
          <w:b/>
          <w:bCs/>
          <w:szCs w:val="20"/>
          <w:vertAlign w:val="baseline"/>
        </w:rPr>
        <w:t>/2019-3ª/SR</w:t>
      </w:r>
    </w:p>
    <w:p w:rsidR="008839AB" w:rsidRPr="008B492F" w:rsidRDefault="008839AB" w:rsidP="008839AB">
      <w:pPr>
        <w:pStyle w:val="Ttulo4"/>
        <w:jc w:val="center"/>
        <w:rPr>
          <w:rFonts w:ascii="Arial" w:hAnsi="Arial" w:cs="Arial"/>
          <w:szCs w:val="20"/>
        </w:rPr>
      </w:pPr>
      <w:r w:rsidRPr="008B492F">
        <w:rPr>
          <w:rFonts w:ascii="Arial" w:hAnsi="Arial" w:cs="Arial"/>
          <w:szCs w:val="20"/>
        </w:rPr>
        <w:t>ANEXO II</w:t>
      </w:r>
    </w:p>
    <w:p w:rsidR="008839AB" w:rsidRPr="008B492F" w:rsidRDefault="008839AB" w:rsidP="008839AB">
      <w:pPr>
        <w:rPr>
          <w:szCs w:val="20"/>
        </w:rPr>
      </w:pPr>
    </w:p>
    <w:p w:rsidR="008839AB" w:rsidRPr="008B492F" w:rsidRDefault="00976264" w:rsidP="008839AB">
      <w:pPr>
        <w:pStyle w:val="Ttulo7"/>
        <w:spacing w:before="0" w:after="0"/>
        <w:rPr>
          <w:rFonts w:ascii="Arial" w:hAnsi="Arial" w:cs="Arial"/>
          <w:szCs w:val="20"/>
        </w:rPr>
      </w:pPr>
      <w:r w:rsidRPr="008B492F">
        <w:rPr>
          <w:rFonts w:ascii="Arial" w:hAnsi="Arial" w:cs="Arial"/>
          <w:color w:val="000000" w:themeColor="text1"/>
          <w:szCs w:val="20"/>
        </w:rPr>
        <w:t xml:space="preserve">CARTA DE APRESENTAÇÃO DA PROPOSTA </w:t>
      </w:r>
    </w:p>
    <w:p w:rsidR="008839AB" w:rsidRPr="008B492F" w:rsidRDefault="008839AB" w:rsidP="008839AB">
      <w:pPr>
        <w:tabs>
          <w:tab w:val="left" w:pos="737"/>
        </w:tabs>
        <w:rPr>
          <w:rFonts w:ascii="Arial" w:hAnsi="Arial" w:cs="Arial"/>
          <w:b/>
          <w:bCs/>
          <w:szCs w:val="20"/>
          <w:vertAlign w:val="baseline"/>
        </w:rPr>
      </w:pP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DADOS DO PROPONENTE</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RAZÃO SOCIAL:</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CNPJ:</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ENDEREÇO:</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FONE:</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E-MAIL:</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SÍTIO:</w:t>
      </w:r>
    </w:p>
    <w:p w:rsidR="00850942" w:rsidRDefault="00850942" w:rsidP="00850942">
      <w:pPr>
        <w:tabs>
          <w:tab w:val="left" w:pos="737"/>
        </w:tabs>
        <w:rPr>
          <w:rFonts w:ascii="Arial" w:hAnsi="Arial" w:cs="Arial"/>
          <w:b/>
          <w:bCs/>
          <w:szCs w:val="20"/>
          <w:vertAlign w:val="baseline"/>
        </w:rPr>
      </w:pPr>
    </w:p>
    <w:p w:rsidR="00850942" w:rsidRPr="008B492F" w:rsidRDefault="00850942" w:rsidP="00850942">
      <w:pPr>
        <w:tabs>
          <w:tab w:val="left" w:pos="737"/>
        </w:tabs>
        <w:rPr>
          <w:rFonts w:ascii="Arial" w:hAnsi="Arial" w:cs="Arial"/>
          <w:b/>
          <w:bCs/>
          <w:szCs w:val="20"/>
          <w:vertAlign w:val="baseline"/>
        </w:rPr>
      </w:pPr>
      <w:r w:rsidRPr="008B492F">
        <w:rPr>
          <w:rFonts w:ascii="Arial" w:hAnsi="Arial" w:cs="Arial"/>
          <w:b/>
          <w:bCs/>
          <w:szCs w:val="20"/>
          <w:vertAlign w:val="baseline"/>
        </w:rPr>
        <w:t>À</w:t>
      </w:r>
    </w:p>
    <w:p w:rsidR="00850942" w:rsidRPr="00850942" w:rsidRDefault="00850942" w:rsidP="00850942">
      <w:pPr>
        <w:ind w:right="-26"/>
        <w:rPr>
          <w:rFonts w:ascii="Arial" w:hAnsi="Arial" w:cs="Arial"/>
          <w:b/>
          <w:bCs/>
          <w:szCs w:val="20"/>
          <w:vertAlign w:val="baseline"/>
        </w:rPr>
      </w:pPr>
      <w:r w:rsidRPr="00850942">
        <w:rPr>
          <w:rFonts w:ascii="Arial" w:hAnsi="Arial" w:cs="Arial"/>
          <w:b/>
          <w:bCs/>
          <w:szCs w:val="20"/>
          <w:vertAlign w:val="baseline"/>
        </w:rPr>
        <w:t>3a. Superintendência Regional da CODEVASF</w:t>
      </w:r>
    </w:p>
    <w:p w:rsidR="00850942" w:rsidRPr="00850942" w:rsidRDefault="00850942" w:rsidP="00850942">
      <w:pPr>
        <w:rPr>
          <w:rFonts w:ascii="Arial" w:hAnsi="Arial" w:cs="Arial"/>
          <w:b/>
          <w:bCs/>
          <w:szCs w:val="20"/>
          <w:vertAlign w:val="baseline"/>
        </w:rPr>
      </w:pPr>
      <w:r w:rsidRPr="00850942">
        <w:rPr>
          <w:rFonts w:ascii="Arial" w:hAnsi="Arial" w:cs="Arial"/>
          <w:b/>
          <w:bCs/>
          <w:szCs w:val="20"/>
          <w:vertAlign w:val="baseline"/>
        </w:rPr>
        <w:t>Rua Presidente Dutra, 160 – Centro – Petrolina/PE. CEP: 56.304-230</w:t>
      </w:r>
    </w:p>
    <w:p w:rsidR="00850942" w:rsidRPr="00850942" w:rsidRDefault="00850942" w:rsidP="00850942">
      <w:pPr>
        <w:ind w:right="-1"/>
        <w:jc w:val="both"/>
        <w:rPr>
          <w:rFonts w:ascii="Arial" w:hAnsi="Arial" w:cs="Arial"/>
          <w:b/>
          <w:szCs w:val="20"/>
          <w:vertAlign w:val="baseline"/>
        </w:rPr>
      </w:pPr>
      <w:r w:rsidRPr="00850942">
        <w:rPr>
          <w:rFonts w:ascii="Arial" w:hAnsi="Arial" w:cs="Arial"/>
          <w:b/>
          <w:szCs w:val="20"/>
          <w:vertAlign w:val="baseline"/>
        </w:rPr>
        <w:t xml:space="preserve">Ref.: Edital nº </w:t>
      </w:r>
      <w:r>
        <w:rPr>
          <w:rFonts w:ascii="Arial" w:hAnsi="Arial" w:cs="Arial"/>
          <w:b/>
          <w:szCs w:val="20"/>
          <w:vertAlign w:val="baseline"/>
        </w:rPr>
        <w:t>__</w:t>
      </w:r>
      <w:r w:rsidRPr="00850942">
        <w:rPr>
          <w:rFonts w:ascii="Arial" w:hAnsi="Arial" w:cs="Arial"/>
          <w:b/>
          <w:szCs w:val="20"/>
          <w:vertAlign w:val="baseline"/>
        </w:rPr>
        <w:t>/2019</w:t>
      </w:r>
    </w:p>
    <w:p w:rsidR="00850942" w:rsidRPr="00C21515" w:rsidRDefault="00850942" w:rsidP="00850942">
      <w:pPr>
        <w:spacing w:before="120"/>
        <w:ind w:right="-1"/>
        <w:jc w:val="both"/>
        <w:rPr>
          <w:rFonts w:ascii="Arial" w:hAnsi="Arial" w:cs="Arial"/>
          <w:szCs w:val="20"/>
          <w:vertAlign w:val="baseline"/>
        </w:rPr>
      </w:pPr>
      <w:r w:rsidRPr="00C21515">
        <w:rPr>
          <w:rFonts w:ascii="Arial" w:hAnsi="Arial" w:cs="Arial"/>
          <w:szCs w:val="20"/>
          <w:vertAlign w:val="baseline"/>
        </w:rPr>
        <w:t>Prezados Senhores,</w:t>
      </w:r>
    </w:p>
    <w:p w:rsidR="00850942" w:rsidRPr="00850942" w:rsidRDefault="00850942" w:rsidP="00850942">
      <w:pPr>
        <w:spacing w:before="120"/>
        <w:ind w:right="-1"/>
        <w:jc w:val="both"/>
        <w:rPr>
          <w:rFonts w:ascii="Arial" w:hAnsi="Arial" w:cs="Arial"/>
          <w:szCs w:val="20"/>
          <w:vertAlign w:val="baseline"/>
        </w:rPr>
      </w:pPr>
      <w:r w:rsidRPr="00C21515">
        <w:rPr>
          <w:rFonts w:ascii="Arial" w:hAnsi="Arial" w:cs="Arial"/>
          <w:szCs w:val="20"/>
          <w:vertAlign w:val="baseline"/>
        </w:rPr>
        <w:t xml:space="preserve">Tendo examinado o PREGÃO ELETRÔNICO - SISTEMA DE REGISTRO DE PREÇOS n.º __/2019 e seus elementos técnicos constitutivos, nós, abaixo-assinados, oferecemos proposta para </w:t>
      </w:r>
      <w:r w:rsidR="00C21515" w:rsidRPr="00C21515">
        <w:rPr>
          <w:rFonts w:ascii="Arial" w:hAnsi="Arial" w:cs="Arial"/>
          <w:szCs w:val="20"/>
          <w:vertAlign w:val="baseline"/>
        </w:rPr>
        <w:t>execução dos serviços de pavimentação em paralelepípedo granítico de vias urbanas e rurais em municípios diversos das mesorregiões do agreste pernambucano e mesorregiões da mata pernambucana, inseridos na área de atuação da 3ª Superintendência Regional da CODEVASF.</w:t>
      </w:r>
      <w:r w:rsidRPr="00C21515">
        <w:rPr>
          <w:rFonts w:ascii="Arial" w:hAnsi="Arial" w:cs="Arial"/>
          <w:szCs w:val="20"/>
          <w:vertAlign w:val="baseline"/>
        </w:rPr>
        <w:t xml:space="preserve">, pelo valor global </w:t>
      </w:r>
      <w:r w:rsidR="00C21515">
        <w:rPr>
          <w:rFonts w:ascii="Arial" w:hAnsi="Arial" w:cs="Arial"/>
          <w:szCs w:val="20"/>
          <w:vertAlign w:val="baseline"/>
        </w:rPr>
        <w:t xml:space="preserve">do GRUPO </w:t>
      </w:r>
      <w:r w:rsidRPr="00C21515">
        <w:rPr>
          <w:rFonts w:ascii="Arial" w:hAnsi="Arial" w:cs="Arial"/>
          <w:szCs w:val="20"/>
          <w:vertAlign w:val="baseline"/>
        </w:rPr>
        <w:t xml:space="preserve">de R$ __________,___ (VALOR TOTAL POR EXTENSO, EM REAIS), de acordo com a planilha de preços em Anexo, que é parte </w:t>
      </w:r>
      <w:r w:rsidRPr="00850942">
        <w:rPr>
          <w:rFonts w:ascii="Arial" w:hAnsi="Arial" w:cs="Arial"/>
          <w:szCs w:val="20"/>
          <w:vertAlign w:val="baseline"/>
        </w:rPr>
        <w:t>integrante desta proposta.</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 xml:space="preserve">Comprometendo-nos, se nossa proposta for aceita, a executar os serviços no prazo fixado no Edital e conforme Especificações Técnicas, a contar da data de emissão da(s) Nota(s) de Empenho pela CODEVASF. Caso nossa proposta seja aceita, obteremos garantia de um Banco num valor que não exceda 5% (cinco por cento) do valor do contrato, para a realização do contrato. </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Nos preços cotados, deverá estar incluso o transporte (frete) para o material necessário à execução do objeto desta licitação.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 xml:space="preserve">Comprometendo-nos, se nossa proposta for aceita, a realizar o serviço no prazo de ____ (____) ______, a contar da data de assinatura do contrato. </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Concordamos em manter a validade desta proposta por um período de 60 (sessenta) dias desde a data fixada para abertura das propostas (__/___/_____), representando um compromisso que pode ser aceito a qualquer tempo antes da expiração do prazo.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Até que seja preparado e assinado um contrato formal, esta proposta, será considerada um contrato de obrigação entre as partes.</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Na oportunidade, credenciamos junto à CODEVASF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Declaramos que temos pleno conhecimento de todos os aspectos relativos à licitação em causa e que nossa proposta compreende a integralidade dos custos para atendimento dos direitos trabalhistas assegurados na Constituição Federal e nas leis trabalhistas, normas infralegais, convenções coletivas de trabalho e que não serão transferidos à CODEVASF a responsabilidade por seu pagamento.</w:t>
      </w:r>
    </w:p>
    <w:p w:rsidR="00850942" w:rsidRPr="00850942" w:rsidRDefault="00850942" w:rsidP="00850942">
      <w:pPr>
        <w:spacing w:before="120"/>
        <w:ind w:right="-1"/>
        <w:jc w:val="both"/>
        <w:rPr>
          <w:rFonts w:ascii="Arial" w:hAnsi="Arial" w:cs="Arial"/>
          <w:szCs w:val="20"/>
          <w:vertAlign w:val="baseline"/>
        </w:rPr>
      </w:pP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lastRenderedPageBreak/>
        <w:t>Declaramos que temos pleno conhecimento de todos os aspectos relativos à licitação em causa e que nossa proposta compreende a integralidade dos custos para atendimento dos direitos trabalhistas assegurados na Constituição Federal e nas leis trabalhistas, normas infralegais, convenções coletivas de trabalho e que não serão transferidos à CODEVASF a responsabilidade por seu pagamento.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Declaramos, ainda, nossa plena concordância com as condições constantes no presente Edital e seus Anexos e que em nossa proposta estão incluídas todas as despesas, inclusive aquelas relativas a taxas, tributos, encargos sociais,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à CODEVASF.</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serviço</w:t>
      </w:r>
    </w:p>
    <w:p w:rsidR="00850942" w:rsidRPr="00850942" w:rsidRDefault="00850942" w:rsidP="00850942">
      <w:pPr>
        <w:spacing w:before="120"/>
        <w:ind w:right="-1"/>
        <w:jc w:val="both"/>
        <w:rPr>
          <w:rFonts w:ascii="Arial" w:hAnsi="Arial" w:cs="Arial"/>
          <w:szCs w:val="20"/>
          <w:vertAlign w:val="baseline"/>
        </w:rPr>
      </w:pP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Atenciosamente,</w:t>
      </w:r>
    </w:p>
    <w:p w:rsidR="00850942" w:rsidRPr="00850942" w:rsidRDefault="00850942" w:rsidP="00850942">
      <w:pPr>
        <w:spacing w:before="120"/>
        <w:ind w:right="-1"/>
        <w:jc w:val="both"/>
        <w:rPr>
          <w:rFonts w:ascii="Arial" w:hAnsi="Arial" w:cs="Arial"/>
          <w:szCs w:val="20"/>
          <w:vertAlign w:val="baseline"/>
        </w:rPr>
      </w:pP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______________________________________</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FIRMA LICITANTE/CNPJ</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_________________________________________</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ASSINATURA DO REPRESENTANTE LEGAL</w:t>
      </w:r>
    </w:p>
    <w:p w:rsidR="008839AB" w:rsidRPr="008B492F" w:rsidRDefault="008839AB" w:rsidP="00850942">
      <w:pPr>
        <w:spacing w:before="120"/>
        <w:ind w:right="-1"/>
        <w:jc w:val="both"/>
        <w:rPr>
          <w:rFonts w:ascii="Arial" w:hAnsi="Arial" w:cs="Arial"/>
          <w:szCs w:val="20"/>
          <w:vertAlign w:val="baseline"/>
        </w:rPr>
      </w:pPr>
      <w:r w:rsidRPr="00850942">
        <w:rPr>
          <w:rFonts w:ascii="Arial" w:hAnsi="Arial" w:cs="Arial"/>
          <w:color w:val="FF0000"/>
          <w:szCs w:val="20"/>
          <w:vertAlign w:val="baseline"/>
        </w:rPr>
        <w:t>.</w:t>
      </w:r>
    </w:p>
    <w:p w:rsidR="008839AB" w:rsidRPr="008B492F" w:rsidRDefault="008839AB" w:rsidP="008839AB">
      <w:pPr>
        <w:spacing w:before="120"/>
        <w:ind w:right="316"/>
        <w:jc w:val="both"/>
        <w:rPr>
          <w:rFonts w:ascii="Arial" w:hAnsi="Arial" w:cs="Arial"/>
          <w:szCs w:val="20"/>
          <w:vertAlign w:val="baseline"/>
        </w:rPr>
      </w:pPr>
    </w:p>
    <w:p w:rsidR="008839AB" w:rsidRDefault="008839AB"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Pr="008B492F" w:rsidRDefault="00850942" w:rsidP="008839AB">
      <w:pPr>
        <w:jc w:val="center"/>
        <w:rPr>
          <w:rFonts w:ascii="Arial" w:hAnsi="Arial"/>
          <w:szCs w:val="20"/>
          <w:vertAlign w:val="baseline"/>
        </w:rPr>
      </w:pPr>
    </w:p>
    <w:p w:rsidR="008839AB" w:rsidRPr="008B492F" w:rsidRDefault="008839AB" w:rsidP="008839AB">
      <w:pPr>
        <w:jc w:val="center"/>
        <w:rPr>
          <w:rFonts w:ascii="Arial" w:hAnsi="Arial"/>
          <w:szCs w:val="20"/>
          <w:vertAlign w:val="baseline"/>
        </w:rPr>
      </w:pPr>
    </w:p>
    <w:p w:rsidR="008839AB" w:rsidRPr="008B492F" w:rsidRDefault="008839AB" w:rsidP="008839AB">
      <w:pPr>
        <w:jc w:val="center"/>
        <w:rPr>
          <w:rFonts w:ascii="Arial" w:hAnsi="Arial"/>
          <w:szCs w:val="20"/>
          <w:vertAlign w:val="baseline"/>
        </w:rPr>
      </w:pPr>
    </w:p>
    <w:p w:rsidR="00976264" w:rsidRPr="008B492F" w:rsidRDefault="00976264" w:rsidP="008839AB">
      <w:pPr>
        <w:jc w:val="center"/>
        <w:rPr>
          <w:rFonts w:ascii="Arial" w:hAnsi="Arial"/>
          <w:szCs w:val="20"/>
          <w:vertAlign w:val="baseline"/>
        </w:rPr>
      </w:pPr>
    </w:p>
    <w:p w:rsidR="00976264" w:rsidRPr="008B492F" w:rsidRDefault="00976264" w:rsidP="008839AB">
      <w:pPr>
        <w:jc w:val="center"/>
        <w:rPr>
          <w:rFonts w:ascii="Arial" w:hAnsi="Arial"/>
          <w:szCs w:val="20"/>
          <w:vertAlign w:val="baseline"/>
        </w:rPr>
      </w:pPr>
    </w:p>
    <w:p w:rsidR="00976264" w:rsidRPr="008B492F" w:rsidRDefault="00976264" w:rsidP="008839AB">
      <w:pPr>
        <w:jc w:val="center"/>
        <w:rPr>
          <w:rFonts w:ascii="Arial" w:hAnsi="Arial"/>
          <w:szCs w:val="20"/>
          <w:vertAlign w:val="baseline"/>
        </w:rPr>
      </w:pPr>
    </w:p>
    <w:p w:rsidR="008839AB" w:rsidRDefault="008839AB" w:rsidP="008839AB">
      <w:pPr>
        <w:autoSpaceDE/>
        <w:autoSpaceDN/>
        <w:rPr>
          <w:rFonts w:ascii="Arial" w:hAnsi="Arial" w:cs="Arial"/>
          <w:b/>
          <w:bCs/>
          <w:szCs w:val="20"/>
          <w:vertAlign w:val="baseline"/>
        </w:rPr>
      </w:pPr>
    </w:p>
    <w:p w:rsidR="00352AE4" w:rsidRDefault="00352AE4" w:rsidP="008839AB">
      <w:pPr>
        <w:autoSpaceDE/>
        <w:autoSpaceDN/>
        <w:rPr>
          <w:rFonts w:ascii="Arial" w:hAnsi="Arial" w:cs="Arial"/>
          <w:b/>
          <w:bCs/>
          <w:szCs w:val="20"/>
          <w:vertAlign w:val="baseline"/>
        </w:rPr>
      </w:pPr>
    </w:p>
    <w:p w:rsidR="00352AE4" w:rsidRPr="008B492F" w:rsidRDefault="00352AE4" w:rsidP="008839AB">
      <w:pPr>
        <w:autoSpaceDE/>
        <w:autoSpaceDN/>
        <w:rPr>
          <w:rFonts w:ascii="Arial" w:hAnsi="Arial" w:cs="Arial"/>
          <w:b/>
          <w:bCs/>
          <w:szCs w:val="20"/>
          <w:vertAlign w:val="baseline"/>
        </w:rPr>
      </w:pPr>
    </w:p>
    <w:p w:rsidR="001C1F09" w:rsidRPr="008B492F" w:rsidRDefault="001C1F09">
      <w:pPr>
        <w:autoSpaceDE/>
        <w:autoSpaceDN/>
        <w:rPr>
          <w:rFonts w:ascii="Arial" w:hAnsi="Arial" w:cs="Arial"/>
          <w:b/>
          <w:bCs/>
          <w:szCs w:val="20"/>
          <w:vertAlign w:val="baseline"/>
        </w:rPr>
      </w:pPr>
    </w:p>
    <w:p w:rsidR="00615D70" w:rsidRPr="008B492F" w:rsidRDefault="00615D70" w:rsidP="008839AB">
      <w:pPr>
        <w:ind w:right="-516"/>
        <w:jc w:val="center"/>
        <w:rPr>
          <w:rFonts w:ascii="Arial" w:hAnsi="Arial" w:cs="Arial"/>
          <w:b/>
          <w:bCs/>
          <w:szCs w:val="20"/>
          <w:vertAlign w:val="baseline"/>
        </w:rPr>
      </w:pP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lastRenderedPageBreak/>
        <w:t>PREGÃO ELETRÔNICO</w:t>
      </w: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t>(SISTEMA DE REGISTRO DE PREÇOS – SRP)</w:t>
      </w: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t xml:space="preserve">EDITAL N.º </w:t>
      </w:r>
      <w:r w:rsidR="00EC1F9E" w:rsidRPr="008B492F">
        <w:rPr>
          <w:rFonts w:ascii="Arial" w:hAnsi="Arial" w:cs="Arial"/>
          <w:b/>
          <w:bCs/>
          <w:szCs w:val="20"/>
          <w:vertAlign w:val="baseline"/>
        </w:rPr>
        <w:t>0</w:t>
      </w:r>
      <w:r w:rsidR="00C725D0">
        <w:rPr>
          <w:rFonts w:ascii="Arial" w:hAnsi="Arial" w:cs="Arial"/>
          <w:b/>
          <w:bCs/>
          <w:szCs w:val="20"/>
          <w:vertAlign w:val="baseline"/>
        </w:rPr>
        <w:t>18</w:t>
      </w:r>
      <w:r w:rsidRPr="008B492F">
        <w:rPr>
          <w:rFonts w:ascii="Arial" w:hAnsi="Arial" w:cs="Arial"/>
          <w:b/>
          <w:bCs/>
          <w:szCs w:val="20"/>
          <w:vertAlign w:val="baseline"/>
        </w:rPr>
        <w:t>/2019-3ª/SR</w:t>
      </w:r>
    </w:p>
    <w:p w:rsidR="008839AB" w:rsidRPr="008B492F" w:rsidRDefault="008839AB" w:rsidP="008839AB">
      <w:pPr>
        <w:jc w:val="center"/>
        <w:rPr>
          <w:rFonts w:ascii="Arial" w:hAnsi="Arial" w:cs="Arial"/>
          <w:b/>
          <w:bCs/>
          <w:szCs w:val="20"/>
          <w:vertAlign w:val="baseline"/>
        </w:rPr>
      </w:pPr>
      <w:r w:rsidRPr="008B492F">
        <w:rPr>
          <w:rFonts w:ascii="Arial" w:hAnsi="Arial" w:cs="Arial"/>
          <w:b/>
          <w:bCs/>
          <w:szCs w:val="20"/>
          <w:vertAlign w:val="baseline"/>
        </w:rPr>
        <w:t>ANEXO II</w:t>
      </w:r>
      <w:r w:rsidR="00F446DA" w:rsidRPr="008B492F">
        <w:rPr>
          <w:rFonts w:ascii="Arial" w:hAnsi="Arial" w:cs="Arial"/>
          <w:b/>
          <w:bCs/>
          <w:szCs w:val="20"/>
          <w:vertAlign w:val="baseline"/>
        </w:rPr>
        <w:t xml:space="preserve"> - A</w:t>
      </w:r>
    </w:p>
    <w:p w:rsidR="008839AB" w:rsidRPr="008B492F" w:rsidRDefault="008839AB" w:rsidP="008839AB">
      <w:pPr>
        <w:jc w:val="center"/>
        <w:rPr>
          <w:rFonts w:ascii="Arial" w:hAnsi="Arial" w:cs="Arial"/>
          <w:b/>
          <w:bCs/>
          <w:szCs w:val="20"/>
          <w:vertAlign w:val="baseline"/>
        </w:rPr>
      </w:pPr>
    </w:p>
    <w:p w:rsidR="008839AB" w:rsidRPr="008B492F" w:rsidRDefault="008839AB"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F446DA" w:rsidRPr="008B492F" w:rsidRDefault="00F446DA" w:rsidP="00F446DA">
      <w:pPr>
        <w:tabs>
          <w:tab w:val="left" w:pos="1134"/>
        </w:tabs>
        <w:jc w:val="center"/>
        <w:rPr>
          <w:rFonts w:ascii="Arial Negrito" w:hAnsi="Arial Negrito" w:cs="Arial"/>
          <w:b/>
          <w:szCs w:val="20"/>
        </w:rPr>
      </w:pPr>
    </w:p>
    <w:p w:rsidR="00976264" w:rsidRPr="008B492F" w:rsidRDefault="00976264" w:rsidP="00976264">
      <w:pPr>
        <w:pStyle w:val="Ttulo7"/>
        <w:rPr>
          <w:rFonts w:ascii="Arial" w:hAnsi="Arial" w:cs="Arial"/>
          <w:color w:val="000000" w:themeColor="text1"/>
          <w:szCs w:val="20"/>
        </w:rPr>
      </w:pPr>
      <w:r w:rsidRPr="008B492F">
        <w:rPr>
          <w:rFonts w:ascii="Arial" w:hAnsi="Arial" w:cs="Arial"/>
          <w:color w:val="000000" w:themeColor="text1"/>
          <w:szCs w:val="20"/>
        </w:rPr>
        <w:t xml:space="preserve">MODELOS DE PLANILHAS DE PREÇOS </w:t>
      </w:r>
    </w:p>
    <w:p w:rsidR="00976264" w:rsidRPr="008B492F" w:rsidRDefault="00976264" w:rsidP="00976264">
      <w:pPr>
        <w:pStyle w:val="Ttulo7"/>
        <w:spacing w:before="0" w:after="0"/>
        <w:rPr>
          <w:rFonts w:ascii="Arial" w:hAnsi="Arial" w:cs="Arial"/>
          <w:szCs w:val="20"/>
        </w:rPr>
      </w:pPr>
      <w:r w:rsidRPr="008B492F">
        <w:rPr>
          <w:rFonts w:ascii="Arial" w:hAnsi="Arial" w:cs="Arial"/>
          <w:color w:val="000000" w:themeColor="text1"/>
          <w:szCs w:val="20"/>
        </w:rPr>
        <w:t xml:space="preserve">(GRAVADOS EM ARQUIVOS SEPARADOS – EXCEL) </w:t>
      </w: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Default="00F446DA"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Pr="008B492F" w:rsidRDefault="008B492F"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5A3F35" w:rsidRPr="008B492F" w:rsidRDefault="005A3F35" w:rsidP="005A3F35">
      <w:pPr>
        <w:spacing w:before="120" w:after="120"/>
        <w:jc w:val="center"/>
        <w:rPr>
          <w:rFonts w:ascii="Arial" w:hAnsi="Arial" w:cs="Arial"/>
          <w:b/>
          <w:bCs/>
          <w:szCs w:val="20"/>
          <w:vertAlign w:val="baseline"/>
        </w:rPr>
      </w:pPr>
      <w:r w:rsidRPr="008B492F">
        <w:rPr>
          <w:rFonts w:ascii="Arial" w:hAnsi="Arial" w:cs="Arial"/>
          <w:b/>
          <w:bCs/>
          <w:szCs w:val="20"/>
          <w:vertAlign w:val="baseline"/>
        </w:rPr>
        <w:t>ANEXO III</w:t>
      </w:r>
    </w:p>
    <w:p w:rsidR="00F93B54" w:rsidRPr="00F93B54" w:rsidRDefault="00F93B54" w:rsidP="00F93B54">
      <w:pPr>
        <w:spacing w:before="120" w:after="120"/>
        <w:jc w:val="center"/>
        <w:rPr>
          <w:rFonts w:ascii="Arial" w:hAnsi="Arial" w:cs="Arial"/>
          <w:b/>
          <w:bCs/>
          <w:szCs w:val="20"/>
          <w:vertAlign w:val="baseline"/>
        </w:rPr>
      </w:pPr>
      <w:r w:rsidRPr="00F93B54">
        <w:rPr>
          <w:rFonts w:ascii="Arial" w:hAnsi="Arial" w:cs="Arial"/>
          <w:b/>
          <w:bCs/>
          <w:szCs w:val="20"/>
          <w:vertAlign w:val="baseline"/>
        </w:rPr>
        <w:t>MINUTA DA ATA DE REGISTRO DE PREÇOS</w:t>
      </w:r>
    </w:p>
    <w:p w:rsidR="00F93B54" w:rsidRPr="00F93B54" w:rsidRDefault="00F93B54" w:rsidP="00F93B54">
      <w:pPr>
        <w:jc w:val="center"/>
        <w:rPr>
          <w:rFonts w:ascii="Arial" w:hAnsi="Arial" w:cs="Arial"/>
          <w:b/>
          <w:bCs/>
          <w:szCs w:val="20"/>
          <w:vertAlign w:val="baseline"/>
        </w:rPr>
      </w:pPr>
      <w:r w:rsidRPr="00F93B54">
        <w:rPr>
          <w:rFonts w:ascii="Arial" w:hAnsi="Arial" w:cs="Arial"/>
          <w:b/>
          <w:bCs/>
          <w:szCs w:val="20"/>
          <w:vertAlign w:val="baseline"/>
        </w:rPr>
        <w:t>PREGÃO ELETRÔNICO SRP Nº 0</w:t>
      </w:r>
      <w:r w:rsidR="00526F52">
        <w:rPr>
          <w:rFonts w:ascii="Arial" w:hAnsi="Arial" w:cs="Arial"/>
          <w:b/>
          <w:bCs/>
          <w:szCs w:val="20"/>
          <w:vertAlign w:val="baseline"/>
        </w:rPr>
        <w:t>18</w:t>
      </w:r>
      <w:r w:rsidRPr="00F93B54">
        <w:rPr>
          <w:rFonts w:ascii="Arial" w:hAnsi="Arial" w:cs="Arial"/>
          <w:b/>
          <w:bCs/>
          <w:szCs w:val="20"/>
          <w:vertAlign w:val="baseline"/>
        </w:rPr>
        <w:t>/2019</w:t>
      </w:r>
    </w:p>
    <w:p w:rsidR="00F93B54" w:rsidRPr="00F93B54" w:rsidRDefault="00F93B54" w:rsidP="00F93B54">
      <w:pPr>
        <w:jc w:val="center"/>
        <w:rPr>
          <w:rFonts w:ascii="Arial" w:hAnsi="Arial" w:cs="Arial"/>
          <w:b/>
          <w:bCs/>
          <w:szCs w:val="20"/>
          <w:vertAlign w:val="baseline"/>
        </w:rPr>
      </w:pPr>
      <w:r w:rsidRPr="00F93B54">
        <w:rPr>
          <w:rFonts w:ascii="Arial" w:hAnsi="Arial" w:cs="Arial"/>
          <w:b/>
          <w:bCs/>
          <w:szCs w:val="20"/>
          <w:vertAlign w:val="baseline"/>
        </w:rPr>
        <w:t xml:space="preserve">PROCESSO Nº </w:t>
      </w:r>
      <w:r w:rsidR="00212C33" w:rsidRPr="00C725D0">
        <w:rPr>
          <w:rFonts w:ascii="Arial" w:hAnsi="Arial" w:cs="Arial"/>
          <w:b/>
          <w:szCs w:val="20"/>
          <w:vertAlign w:val="baseline"/>
        </w:rPr>
        <w:t>59530.001533/2019-81</w:t>
      </w:r>
    </w:p>
    <w:p w:rsidR="00F93B54" w:rsidRPr="00F93B54" w:rsidRDefault="00F93B54" w:rsidP="00F93B54">
      <w:pPr>
        <w:jc w:val="center"/>
        <w:rPr>
          <w:rFonts w:ascii="Arial" w:hAnsi="Arial" w:cs="Arial"/>
          <w:b/>
          <w:bCs/>
          <w:szCs w:val="20"/>
          <w:vertAlign w:val="baseline"/>
        </w:rPr>
      </w:pPr>
    </w:p>
    <w:p w:rsidR="00F93B54" w:rsidRPr="00F93B54" w:rsidRDefault="00F93B54" w:rsidP="00F93B54">
      <w:pPr>
        <w:jc w:val="both"/>
        <w:rPr>
          <w:rFonts w:ascii="Arial" w:hAnsi="Arial" w:cs="Arial"/>
          <w:bCs/>
          <w:szCs w:val="20"/>
          <w:vertAlign w:val="baseline"/>
        </w:rPr>
      </w:pPr>
      <w:r w:rsidRPr="00F93B54">
        <w:rPr>
          <w:rFonts w:ascii="Arial" w:hAnsi="Arial" w:cs="Arial"/>
          <w:bCs/>
          <w:szCs w:val="20"/>
          <w:vertAlign w:val="baseline"/>
        </w:rPr>
        <w:t xml:space="preserve">Aos ___ dias de _____ do ano de _____,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representada pelo Sr. AURIVALTER CORDEIRO PEREIRA DA SILVA, Superintendente Regional da CODEVASF – 3ª SR, brasileiro, casado, portador da Carteira de Identidade nº 686097 - SSP/PE, CPF nº 104.654.134-04, residente e domiciliado em Petrolina-PE, nomeado pela Decisão nº ____, de __ de _______ de 20__, nos termos e de acordo com </w:t>
      </w:r>
      <w:r w:rsidRPr="00F93B54">
        <w:rPr>
          <w:rFonts w:ascii="Arial" w:hAnsi="Arial" w:cs="Arial"/>
          <w:szCs w:val="20"/>
          <w:vertAlign w:val="baseline"/>
        </w:rPr>
        <w:t xml:space="preserve">as disposições da </w:t>
      </w:r>
      <w:r w:rsidR="001B52D8" w:rsidRPr="005724C9">
        <w:rPr>
          <w:rFonts w:ascii="Arial" w:hAnsi="Arial" w:cs="Arial"/>
          <w:color w:val="000000" w:themeColor="text1"/>
          <w:szCs w:val="20"/>
          <w:vertAlign w:val="baseline"/>
        </w:rPr>
        <w:t>Lei nº 10.520</w:t>
      </w:r>
      <w:r w:rsidR="001B52D8">
        <w:rPr>
          <w:rFonts w:ascii="Arial" w:hAnsi="Arial" w:cs="Arial"/>
          <w:color w:val="000000" w:themeColor="text1"/>
          <w:szCs w:val="20"/>
          <w:vertAlign w:val="baseline"/>
        </w:rPr>
        <w:t>/</w:t>
      </w:r>
      <w:r w:rsidR="001B52D8" w:rsidRPr="005724C9">
        <w:rPr>
          <w:rFonts w:ascii="Arial" w:hAnsi="Arial" w:cs="Arial"/>
          <w:color w:val="000000" w:themeColor="text1"/>
          <w:szCs w:val="20"/>
          <w:vertAlign w:val="baseline"/>
        </w:rPr>
        <w:t xml:space="preserve">2002, da Lei Complementar nº 123/2006 e dos Decretos nº </w:t>
      </w:r>
      <w:r w:rsidR="001B52D8">
        <w:rPr>
          <w:rFonts w:ascii="Arial" w:hAnsi="Arial" w:cs="Arial"/>
          <w:color w:val="000000" w:themeColor="text1"/>
          <w:szCs w:val="20"/>
          <w:vertAlign w:val="baseline"/>
        </w:rPr>
        <w:t xml:space="preserve">3.722/2001, </w:t>
      </w:r>
      <w:r w:rsidR="001B52D8" w:rsidRPr="005724C9">
        <w:rPr>
          <w:rFonts w:ascii="Arial" w:hAnsi="Arial" w:cs="Arial"/>
          <w:color w:val="000000" w:themeColor="text1"/>
          <w:szCs w:val="20"/>
          <w:vertAlign w:val="baseline"/>
        </w:rPr>
        <w:t>8.538/2015, 7.892/2013 e alterações – Registro de Preços,Decreto nº. 10.024</w:t>
      </w:r>
      <w:r w:rsidR="001B52D8">
        <w:rPr>
          <w:rFonts w:ascii="Arial" w:hAnsi="Arial" w:cs="Arial"/>
          <w:color w:val="000000" w:themeColor="text1"/>
          <w:szCs w:val="20"/>
          <w:vertAlign w:val="baseline"/>
        </w:rPr>
        <w:t>/</w:t>
      </w:r>
      <w:r w:rsidR="001B52D8" w:rsidRPr="005724C9">
        <w:rPr>
          <w:rFonts w:ascii="Arial" w:hAnsi="Arial" w:cs="Arial"/>
          <w:color w:val="000000" w:themeColor="text1"/>
          <w:szCs w:val="20"/>
          <w:vertAlign w:val="baseline"/>
        </w:rPr>
        <w:t>2019</w:t>
      </w:r>
      <w:r w:rsidR="001B52D8">
        <w:rPr>
          <w:rFonts w:ascii="Arial" w:hAnsi="Arial" w:cs="Arial"/>
          <w:color w:val="000000" w:themeColor="text1"/>
          <w:szCs w:val="20"/>
          <w:vertAlign w:val="baseline"/>
        </w:rPr>
        <w:t>, da</w:t>
      </w:r>
      <w:r w:rsidR="001B52D8" w:rsidRPr="005724C9">
        <w:rPr>
          <w:rFonts w:ascii="Arial" w:hAnsi="Arial" w:cs="Arial"/>
          <w:bCs/>
          <w:color w:val="000000" w:themeColor="text1"/>
          <w:szCs w:val="20"/>
          <w:vertAlign w:val="baseline"/>
        </w:rPr>
        <w:t>Lei n.º 13.303</w:t>
      </w:r>
      <w:r w:rsidR="001B52D8">
        <w:rPr>
          <w:rFonts w:ascii="Arial" w:hAnsi="Arial" w:cs="Arial"/>
          <w:bCs/>
          <w:color w:val="000000" w:themeColor="text1"/>
          <w:szCs w:val="20"/>
          <w:vertAlign w:val="baseline"/>
        </w:rPr>
        <w:t>/201</w:t>
      </w:r>
      <w:r w:rsidR="001B52D8" w:rsidRPr="005724C9">
        <w:rPr>
          <w:rFonts w:ascii="Arial" w:hAnsi="Arial" w:cs="Arial"/>
          <w:bCs/>
          <w:color w:val="000000" w:themeColor="text1"/>
          <w:szCs w:val="20"/>
          <w:vertAlign w:val="baseline"/>
        </w:rPr>
        <w:t>6</w:t>
      </w:r>
      <w:r w:rsidR="001B52D8" w:rsidRPr="005724C9">
        <w:rPr>
          <w:rFonts w:ascii="Arial" w:hAnsi="Arial" w:cs="Arial"/>
          <w:color w:val="000000" w:themeColor="text1"/>
          <w:szCs w:val="20"/>
          <w:vertAlign w:val="baseline"/>
        </w:rPr>
        <w:t>, e Regulamento Interno de Licitações e Contratos</w:t>
      </w:r>
      <w:r w:rsidR="001B52D8" w:rsidRPr="00FC5EAC">
        <w:rPr>
          <w:rFonts w:ascii="Arial" w:hAnsi="Arial" w:cs="Arial"/>
          <w:szCs w:val="20"/>
          <w:vertAlign w:val="baseline"/>
        </w:rPr>
        <w:t>da CODEVASF</w:t>
      </w:r>
      <w:r w:rsidRPr="00F93B54">
        <w:rPr>
          <w:rFonts w:ascii="Arial" w:hAnsi="Arial" w:cs="Arial"/>
          <w:color w:val="000000"/>
          <w:szCs w:val="20"/>
          <w:vertAlign w:val="baseline"/>
        </w:rPr>
        <w:t>, e de acordo com as exigências e demais elementos técnicos constitutivos, expressas neste edital e em seus anexos</w:t>
      </w:r>
      <w:r w:rsidRPr="00F93B54">
        <w:rPr>
          <w:rFonts w:ascii="Arial" w:hAnsi="Arial" w:cs="Arial"/>
          <w:bCs/>
          <w:szCs w:val="20"/>
          <w:vertAlign w:val="baseline"/>
        </w:rPr>
        <w:t xml:space="preserve">, em face da classificação da proposta apresentada no </w:t>
      </w:r>
      <w:r w:rsidRPr="00F93B54">
        <w:rPr>
          <w:rFonts w:ascii="Arial" w:hAnsi="Arial" w:cs="Arial"/>
          <w:b/>
          <w:bCs/>
          <w:szCs w:val="20"/>
          <w:vertAlign w:val="baseline"/>
        </w:rPr>
        <w:t xml:space="preserve">Pregão </w:t>
      </w:r>
      <w:r w:rsidRPr="00C21515">
        <w:rPr>
          <w:rFonts w:ascii="Arial" w:hAnsi="Arial" w:cs="Arial"/>
          <w:b/>
          <w:bCs/>
          <w:szCs w:val="20"/>
          <w:vertAlign w:val="baseline"/>
        </w:rPr>
        <w:t>Eletrônico por Registro de Preços nº ___/2019</w:t>
      </w:r>
      <w:r w:rsidRPr="00C21515">
        <w:rPr>
          <w:rFonts w:ascii="Arial" w:hAnsi="Arial" w:cs="Arial"/>
          <w:bCs/>
          <w:szCs w:val="20"/>
          <w:vertAlign w:val="baseline"/>
        </w:rPr>
        <w:t xml:space="preserve">, referente à </w:t>
      </w:r>
      <w:r w:rsidR="00C21515">
        <w:rPr>
          <w:rFonts w:ascii="Arial" w:hAnsi="Arial" w:cs="Arial"/>
          <w:szCs w:val="20"/>
          <w:vertAlign w:val="baseline"/>
        </w:rPr>
        <w:t>c</w:t>
      </w:r>
      <w:r w:rsidR="00C21515" w:rsidRPr="00C21515">
        <w:rPr>
          <w:rFonts w:ascii="Arial" w:hAnsi="Arial" w:cs="Arial"/>
          <w:szCs w:val="20"/>
          <w:vertAlign w:val="baseline"/>
        </w:rPr>
        <w:t>ontratação dos serviços de pavimentação em paralelepípedo granítico de vias urbanas e rurais em municípios diversos das mesorregiões do agreste pernambucano e mesorregiões da mata pernambucana, inseridos na área de atuação da 3ª Superintendência Regional da CODEVASF</w:t>
      </w:r>
      <w:r w:rsidRPr="00C21515">
        <w:rPr>
          <w:rFonts w:ascii="Arial" w:hAnsi="Arial" w:cs="Arial"/>
          <w:szCs w:val="20"/>
          <w:vertAlign w:val="baseline"/>
        </w:rPr>
        <w:t>, através da Constituição de Sistema de Registro de Preços - SRP</w:t>
      </w:r>
      <w:r w:rsidRPr="00C21515">
        <w:rPr>
          <w:rFonts w:ascii="Arial" w:hAnsi="Arial" w:cs="Arial"/>
          <w:bCs/>
          <w:szCs w:val="20"/>
          <w:vertAlign w:val="baseline"/>
        </w:rPr>
        <w:t xml:space="preserve">, cujo resultado foi publicado no Diário Oficial da União e homologado pela Diretoria Executiva da </w:t>
      </w:r>
      <w:r w:rsidRPr="00F93B54">
        <w:rPr>
          <w:rFonts w:ascii="Arial" w:hAnsi="Arial" w:cs="Arial"/>
          <w:bCs/>
          <w:szCs w:val="20"/>
          <w:vertAlign w:val="baseline"/>
        </w:rPr>
        <w:t>CODEVASF,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p w:rsidR="00F93B54" w:rsidRPr="00F93B54" w:rsidRDefault="00F93B54" w:rsidP="00F93B54">
      <w:pPr>
        <w:jc w:val="both"/>
        <w:rPr>
          <w:rFonts w:ascii="Arial" w:hAnsi="Arial" w:cs="Arial"/>
          <w:bCs/>
          <w:szCs w:val="20"/>
          <w:vertAlign w:val="baseline"/>
        </w:rPr>
      </w:pPr>
    </w:p>
    <w:tbl>
      <w:tblPr>
        <w:tblW w:w="9072" w:type="dxa"/>
        <w:tblInd w:w="70" w:type="dxa"/>
        <w:tblLayout w:type="fixed"/>
        <w:tblCellMar>
          <w:left w:w="70" w:type="dxa"/>
          <w:right w:w="70" w:type="dxa"/>
        </w:tblCellMar>
        <w:tblLook w:val="0000"/>
      </w:tblPr>
      <w:tblGrid>
        <w:gridCol w:w="709"/>
        <w:gridCol w:w="2835"/>
        <w:gridCol w:w="1134"/>
        <w:gridCol w:w="708"/>
        <w:gridCol w:w="567"/>
        <w:gridCol w:w="1702"/>
        <w:gridCol w:w="1417"/>
      </w:tblGrid>
      <w:tr w:rsidR="00F93B54" w:rsidRPr="00212C33" w:rsidTr="00FC5EAC">
        <w:trPr>
          <w:cantSplit/>
          <w:trHeight w:val="315"/>
        </w:trPr>
        <w:tc>
          <w:tcPr>
            <w:tcW w:w="9072" w:type="dxa"/>
            <w:gridSpan w:val="7"/>
            <w:tcBorders>
              <w:top w:val="single" w:sz="4" w:space="0" w:color="000000"/>
              <w:left w:val="single" w:sz="4" w:space="0" w:color="000000"/>
              <w:right w:val="single" w:sz="4" w:space="0" w:color="auto"/>
            </w:tcBorders>
            <w:vAlign w:val="center"/>
          </w:tcPr>
          <w:p w:rsidR="00F93B54" w:rsidRPr="00212C33" w:rsidRDefault="00212C33" w:rsidP="00FC5EAC">
            <w:pPr>
              <w:snapToGrid w:val="0"/>
              <w:jc w:val="center"/>
              <w:rPr>
                <w:rFonts w:ascii="Arial" w:hAnsi="Arial" w:cs="Arial"/>
                <w:b/>
                <w:bCs/>
                <w:szCs w:val="20"/>
                <w:vertAlign w:val="baseline"/>
              </w:rPr>
            </w:pPr>
            <w:r w:rsidRPr="00212C33">
              <w:rPr>
                <w:rFonts w:ascii="Arial" w:hAnsi="Arial" w:cs="Arial"/>
                <w:b/>
                <w:bCs/>
                <w:szCs w:val="20"/>
                <w:vertAlign w:val="baseline"/>
              </w:rPr>
              <w:t>GRUPO</w:t>
            </w:r>
          </w:p>
        </w:tc>
      </w:tr>
      <w:tr w:rsidR="00F93B54" w:rsidRPr="00212C33" w:rsidTr="00FC5EAC">
        <w:trPr>
          <w:cantSplit/>
          <w:trHeight w:val="315"/>
        </w:trPr>
        <w:tc>
          <w:tcPr>
            <w:tcW w:w="709" w:type="dxa"/>
            <w:vMerge w:val="restart"/>
            <w:tcBorders>
              <w:top w:val="single" w:sz="4" w:space="0" w:color="000000"/>
              <w:left w:val="single" w:sz="4" w:space="0" w:color="000000"/>
            </w:tcBorders>
          </w:tcPr>
          <w:p w:rsidR="00F93B54" w:rsidRPr="00212C33" w:rsidRDefault="00F93B54" w:rsidP="00FC5EAC">
            <w:pPr>
              <w:snapToGrid w:val="0"/>
              <w:jc w:val="center"/>
              <w:rPr>
                <w:rFonts w:ascii="Arial" w:hAnsi="Arial" w:cs="Arial"/>
                <w:b/>
                <w:bCs/>
                <w:szCs w:val="20"/>
                <w:vertAlign w:val="baseline"/>
              </w:rPr>
            </w:pPr>
          </w:p>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ITEM</w:t>
            </w:r>
          </w:p>
          <w:p w:rsidR="00F93B54" w:rsidRPr="00212C33" w:rsidRDefault="00F93B54" w:rsidP="00FC5EAC">
            <w:pPr>
              <w:snapToGrid w:val="0"/>
              <w:jc w:val="center"/>
              <w:rPr>
                <w:rFonts w:ascii="Arial" w:hAnsi="Arial" w:cs="Arial"/>
                <w:b/>
                <w:bCs/>
                <w:szCs w:val="20"/>
              </w:rPr>
            </w:pPr>
          </w:p>
        </w:tc>
        <w:tc>
          <w:tcPr>
            <w:tcW w:w="2835" w:type="dxa"/>
            <w:vMerge w:val="restart"/>
            <w:tcBorders>
              <w:top w:val="single" w:sz="4" w:space="0" w:color="000000"/>
              <w:left w:val="single" w:sz="4" w:space="0" w:color="000000"/>
            </w:tcBorders>
          </w:tcPr>
          <w:p w:rsidR="00F93B54" w:rsidRPr="00212C33" w:rsidRDefault="00F93B54" w:rsidP="00FC5EAC">
            <w:pPr>
              <w:snapToGrid w:val="0"/>
              <w:jc w:val="center"/>
              <w:rPr>
                <w:rFonts w:ascii="Arial" w:hAnsi="Arial" w:cs="Arial"/>
                <w:b/>
                <w:bCs/>
                <w:szCs w:val="20"/>
                <w:vertAlign w:val="baseline"/>
              </w:rPr>
            </w:pPr>
          </w:p>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DESCRIÇÃO</w:t>
            </w:r>
          </w:p>
        </w:tc>
        <w:tc>
          <w:tcPr>
            <w:tcW w:w="1134" w:type="dxa"/>
            <w:vMerge w:val="restart"/>
            <w:tcBorders>
              <w:top w:val="single" w:sz="4" w:space="0" w:color="000000"/>
              <w:left w:val="single" w:sz="4" w:space="0" w:color="000000"/>
            </w:tcBorders>
          </w:tcPr>
          <w:p w:rsidR="00F93B54" w:rsidRPr="00212C33" w:rsidRDefault="00F93B54" w:rsidP="00FC5EAC">
            <w:pPr>
              <w:snapToGrid w:val="0"/>
              <w:jc w:val="center"/>
              <w:rPr>
                <w:rFonts w:ascii="Arial" w:hAnsi="Arial" w:cs="Arial"/>
                <w:b/>
                <w:bCs/>
                <w:szCs w:val="20"/>
                <w:vertAlign w:val="baseline"/>
              </w:rPr>
            </w:pPr>
          </w:p>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MARCA</w:t>
            </w:r>
          </w:p>
        </w:tc>
        <w:tc>
          <w:tcPr>
            <w:tcW w:w="708" w:type="dxa"/>
            <w:tcBorders>
              <w:top w:val="single" w:sz="4" w:space="0" w:color="000000"/>
              <w:left w:val="single" w:sz="4" w:space="0" w:color="000000"/>
              <w:right w:val="single" w:sz="4" w:space="0" w:color="000000"/>
            </w:tcBorders>
          </w:tcPr>
          <w:p w:rsidR="00F93B54" w:rsidRPr="00212C33" w:rsidRDefault="00F93B54" w:rsidP="00FC5EAC">
            <w:pPr>
              <w:snapToGrid w:val="0"/>
              <w:jc w:val="center"/>
              <w:rPr>
                <w:rFonts w:ascii="Arial" w:hAnsi="Arial" w:cs="Arial"/>
                <w:b/>
                <w:bCs/>
                <w:szCs w:val="20"/>
              </w:rPr>
            </w:pPr>
          </w:p>
        </w:tc>
        <w:tc>
          <w:tcPr>
            <w:tcW w:w="567" w:type="dxa"/>
            <w:vMerge w:val="restart"/>
            <w:tcBorders>
              <w:top w:val="single" w:sz="4" w:space="0" w:color="000000"/>
              <w:left w:val="single" w:sz="4" w:space="0" w:color="000000"/>
              <w:right w:val="single" w:sz="4" w:space="0" w:color="auto"/>
            </w:tcBorders>
          </w:tcPr>
          <w:p w:rsidR="00F93B54" w:rsidRPr="00212C33" w:rsidRDefault="00F93B54" w:rsidP="00FC5EAC">
            <w:pPr>
              <w:snapToGrid w:val="0"/>
              <w:jc w:val="center"/>
              <w:rPr>
                <w:rFonts w:ascii="Arial" w:hAnsi="Arial" w:cs="Arial"/>
                <w:b/>
                <w:bCs/>
                <w:szCs w:val="20"/>
              </w:rPr>
            </w:pPr>
          </w:p>
        </w:tc>
        <w:tc>
          <w:tcPr>
            <w:tcW w:w="3119" w:type="dxa"/>
            <w:gridSpan w:val="2"/>
            <w:tcBorders>
              <w:top w:val="single" w:sz="4" w:space="0" w:color="000000"/>
              <w:left w:val="single" w:sz="4" w:space="0" w:color="000000"/>
              <w:right w:val="single" w:sz="4" w:space="0" w:color="auto"/>
            </w:tcBorders>
            <w:vAlign w:val="center"/>
          </w:tcPr>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PREÇOS MÁXIMOS (R$)</w:t>
            </w:r>
          </w:p>
        </w:tc>
      </w:tr>
      <w:tr w:rsidR="00F93B54" w:rsidRPr="00212C33" w:rsidTr="00FC5EAC">
        <w:trPr>
          <w:cantSplit/>
          <w:trHeight w:val="279"/>
        </w:trPr>
        <w:tc>
          <w:tcPr>
            <w:tcW w:w="709" w:type="dxa"/>
            <w:vMerge/>
            <w:tcBorders>
              <w:left w:val="single" w:sz="4" w:space="0" w:color="000000"/>
              <w:bottom w:val="single" w:sz="4" w:space="0" w:color="000000"/>
            </w:tcBorders>
            <w:vAlign w:val="center"/>
          </w:tcPr>
          <w:p w:rsidR="00F93B54" w:rsidRPr="00212C33" w:rsidRDefault="00F93B54" w:rsidP="00FC5EAC">
            <w:pPr>
              <w:snapToGrid w:val="0"/>
              <w:jc w:val="center"/>
              <w:rPr>
                <w:rFonts w:ascii="Arial" w:hAnsi="Arial" w:cs="Arial"/>
                <w:b/>
                <w:bCs/>
                <w:szCs w:val="20"/>
              </w:rPr>
            </w:pPr>
          </w:p>
        </w:tc>
        <w:tc>
          <w:tcPr>
            <w:tcW w:w="2835" w:type="dxa"/>
            <w:vMerge/>
            <w:tcBorders>
              <w:left w:val="single" w:sz="4" w:space="0" w:color="000000"/>
              <w:bottom w:val="single" w:sz="4" w:space="0" w:color="000000"/>
            </w:tcBorders>
            <w:vAlign w:val="center"/>
          </w:tcPr>
          <w:p w:rsidR="00F93B54" w:rsidRPr="00212C33" w:rsidRDefault="00F93B54" w:rsidP="00FC5EAC">
            <w:pPr>
              <w:snapToGrid w:val="0"/>
              <w:jc w:val="center"/>
              <w:rPr>
                <w:rFonts w:ascii="Arial" w:hAnsi="Arial" w:cs="Arial"/>
                <w:b/>
                <w:bCs/>
                <w:szCs w:val="20"/>
              </w:rPr>
            </w:pPr>
          </w:p>
        </w:tc>
        <w:tc>
          <w:tcPr>
            <w:tcW w:w="1134" w:type="dxa"/>
            <w:vMerge/>
            <w:tcBorders>
              <w:left w:val="single" w:sz="4" w:space="0" w:color="000000"/>
              <w:bottom w:val="single" w:sz="4" w:space="0" w:color="000000"/>
            </w:tcBorders>
            <w:vAlign w:val="center"/>
          </w:tcPr>
          <w:p w:rsidR="00F93B54" w:rsidRPr="00212C33" w:rsidRDefault="00F93B54" w:rsidP="00FC5EAC">
            <w:pPr>
              <w:snapToGrid w:val="0"/>
              <w:jc w:val="center"/>
              <w:rPr>
                <w:rFonts w:ascii="Arial" w:hAnsi="Arial" w:cs="Arial"/>
                <w:b/>
                <w:bCs/>
                <w:szCs w:val="20"/>
              </w:rPr>
            </w:pPr>
          </w:p>
        </w:tc>
        <w:tc>
          <w:tcPr>
            <w:tcW w:w="708" w:type="dxa"/>
            <w:tcBorders>
              <w:left w:val="single" w:sz="4" w:space="0" w:color="000000"/>
              <w:bottom w:val="single" w:sz="4" w:space="0" w:color="000000"/>
              <w:right w:val="single" w:sz="4" w:space="0" w:color="000000"/>
            </w:tcBorders>
          </w:tcPr>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UNID</w:t>
            </w:r>
          </w:p>
        </w:tc>
        <w:tc>
          <w:tcPr>
            <w:tcW w:w="567" w:type="dxa"/>
            <w:vMerge/>
            <w:tcBorders>
              <w:left w:val="single" w:sz="4" w:space="0" w:color="000000"/>
              <w:bottom w:val="single" w:sz="4" w:space="0" w:color="000000"/>
              <w:right w:val="single" w:sz="4" w:space="0" w:color="auto"/>
            </w:tcBorders>
            <w:vAlign w:val="center"/>
          </w:tcPr>
          <w:p w:rsidR="00F93B54" w:rsidRPr="00212C33" w:rsidRDefault="00F93B54" w:rsidP="00FC5EAC">
            <w:pPr>
              <w:snapToGrid w:val="0"/>
              <w:jc w:val="center"/>
              <w:rPr>
                <w:rFonts w:ascii="Arial" w:hAnsi="Arial" w:cs="Arial"/>
                <w:b/>
                <w:bCs/>
                <w:szCs w:val="20"/>
              </w:rPr>
            </w:pPr>
          </w:p>
        </w:tc>
        <w:tc>
          <w:tcPr>
            <w:tcW w:w="1702" w:type="dxa"/>
            <w:tcBorders>
              <w:top w:val="single" w:sz="4" w:space="0" w:color="000000"/>
              <w:left w:val="single" w:sz="4" w:space="0" w:color="000000"/>
              <w:right w:val="single" w:sz="4" w:space="0" w:color="auto"/>
            </w:tcBorders>
            <w:vAlign w:val="center"/>
          </w:tcPr>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 xml:space="preserve">UNITÁRIO </w:t>
            </w:r>
          </w:p>
        </w:tc>
        <w:tc>
          <w:tcPr>
            <w:tcW w:w="1417" w:type="dxa"/>
            <w:tcBorders>
              <w:top w:val="single" w:sz="4" w:space="0" w:color="000000"/>
              <w:left w:val="single" w:sz="4" w:space="0" w:color="000000"/>
              <w:right w:val="single" w:sz="4" w:space="0" w:color="auto"/>
            </w:tcBorders>
            <w:vAlign w:val="center"/>
          </w:tcPr>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TOTAL</w:t>
            </w:r>
          </w:p>
        </w:tc>
      </w:tr>
      <w:tr w:rsidR="00F93B54" w:rsidRPr="00212C33" w:rsidTr="00FC5EAC">
        <w:trPr>
          <w:trHeight w:val="339"/>
        </w:trPr>
        <w:tc>
          <w:tcPr>
            <w:tcW w:w="709" w:type="dxa"/>
            <w:tcBorders>
              <w:top w:val="single" w:sz="4" w:space="0" w:color="000000"/>
              <w:left w:val="single" w:sz="4" w:space="0" w:color="000000"/>
              <w:bottom w:val="single" w:sz="4" w:space="0" w:color="000000"/>
            </w:tcBorders>
            <w:vAlign w:val="center"/>
          </w:tcPr>
          <w:p w:rsidR="00F93B54" w:rsidRPr="00212C33" w:rsidRDefault="00F93B54" w:rsidP="00FC5EAC">
            <w:pPr>
              <w:snapToGrid w:val="0"/>
              <w:jc w:val="center"/>
              <w:rPr>
                <w:rFonts w:ascii="Arial" w:hAnsi="Arial" w:cs="Arial"/>
                <w:szCs w:val="20"/>
              </w:rPr>
            </w:pPr>
            <w:r w:rsidRPr="00212C33">
              <w:rPr>
                <w:rFonts w:ascii="Arial" w:hAnsi="Arial" w:cs="Arial"/>
                <w:b/>
                <w:bCs/>
                <w:szCs w:val="20"/>
                <w:vertAlign w:val="baseline"/>
              </w:rPr>
              <w:t>01</w:t>
            </w:r>
          </w:p>
        </w:tc>
        <w:tc>
          <w:tcPr>
            <w:tcW w:w="2835" w:type="dxa"/>
            <w:tcBorders>
              <w:top w:val="single" w:sz="4" w:space="0" w:color="000000"/>
              <w:left w:val="single" w:sz="4" w:space="0" w:color="000000"/>
              <w:bottom w:val="single" w:sz="4" w:space="0" w:color="000000"/>
            </w:tcBorders>
            <w:vAlign w:val="center"/>
          </w:tcPr>
          <w:p w:rsidR="00F93B54" w:rsidRPr="00212C33" w:rsidRDefault="00F93B54" w:rsidP="00FC5EAC">
            <w:pPr>
              <w:snapToGrid w:val="0"/>
              <w:jc w:val="center"/>
              <w:rPr>
                <w:rFonts w:ascii="Arial" w:hAnsi="Arial" w:cs="Arial"/>
                <w:szCs w:val="20"/>
              </w:rPr>
            </w:pPr>
          </w:p>
        </w:tc>
        <w:tc>
          <w:tcPr>
            <w:tcW w:w="1134" w:type="dxa"/>
            <w:tcBorders>
              <w:top w:val="single" w:sz="4" w:space="0" w:color="000000"/>
              <w:left w:val="single" w:sz="4" w:space="0" w:color="000000"/>
              <w:bottom w:val="single" w:sz="4" w:space="0" w:color="000000"/>
            </w:tcBorders>
            <w:vAlign w:val="center"/>
          </w:tcPr>
          <w:p w:rsidR="00F93B54" w:rsidRPr="00212C33" w:rsidRDefault="00F93B54" w:rsidP="00FC5EAC">
            <w:pPr>
              <w:snapToGrid w:val="0"/>
              <w:jc w:val="both"/>
              <w:rPr>
                <w:rFonts w:ascii="Arial" w:hAnsi="Arial" w:cs="Arial"/>
                <w:szCs w:val="20"/>
              </w:rPr>
            </w:pPr>
          </w:p>
        </w:tc>
        <w:tc>
          <w:tcPr>
            <w:tcW w:w="708" w:type="dxa"/>
            <w:tcBorders>
              <w:top w:val="single" w:sz="4" w:space="0" w:color="000000"/>
              <w:left w:val="single" w:sz="4" w:space="0" w:color="000000"/>
              <w:bottom w:val="single" w:sz="4" w:space="0" w:color="000000"/>
              <w:right w:val="single" w:sz="4" w:space="0" w:color="000000"/>
            </w:tcBorders>
          </w:tcPr>
          <w:p w:rsidR="00F93B54" w:rsidRPr="00212C33" w:rsidRDefault="00F93B54" w:rsidP="00FC5EAC">
            <w:pPr>
              <w:snapToGrid w:val="0"/>
              <w:jc w:val="center"/>
              <w:outlineLvl w:val="3"/>
              <w:rPr>
                <w:rFonts w:ascii="Arial" w:hAnsi="Arial" w:cs="Arial"/>
                <w:szCs w:val="20"/>
              </w:rPr>
            </w:pPr>
          </w:p>
        </w:tc>
        <w:tc>
          <w:tcPr>
            <w:tcW w:w="567" w:type="dxa"/>
            <w:tcBorders>
              <w:top w:val="single" w:sz="4" w:space="0" w:color="000000"/>
              <w:left w:val="single" w:sz="4" w:space="0" w:color="000000"/>
              <w:bottom w:val="single" w:sz="4" w:space="0" w:color="000000"/>
              <w:right w:val="single" w:sz="4" w:space="0" w:color="auto"/>
            </w:tcBorders>
            <w:vAlign w:val="center"/>
          </w:tcPr>
          <w:p w:rsidR="00F93B54" w:rsidRPr="00212C33" w:rsidRDefault="00F93B54" w:rsidP="00FC5EAC">
            <w:pPr>
              <w:snapToGrid w:val="0"/>
              <w:jc w:val="center"/>
              <w:rPr>
                <w:rFonts w:ascii="Arial" w:hAnsi="Arial" w:cs="Arial"/>
                <w:szCs w:val="20"/>
              </w:rPr>
            </w:pPr>
          </w:p>
        </w:tc>
        <w:tc>
          <w:tcPr>
            <w:tcW w:w="1702" w:type="dxa"/>
            <w:tcBorders>
              <w:top w:val="single" w:sz="4" w:space="0" w:color="000000"/>
              <w:left w:val="single" w:sz="4" w:space="0" w:color="000000"/>
              <w:bottom w:val="single" w:sz="4" w:space="0" w:color="000000"/>
              <w:right w:val="single" w:sz="4" w:space="0" w:color="auto"/>
            </w:tcBorders>
            <w:vAlign w:val="center"/>
          </w:tcPr>
          <w:p w:rsidR="00F93B54" w:rsidRPr="00212C33" w:rsidRDefault="00F93B54" w:rsidP="00FC5EAC">
            <w:pPr>
              <w:snapToGrid w:val="0"/>
              <w:jc w:val="center"/>
              <w:rPr>
                <w:rFonts w:ascii="Arial" w:hAnsi="Arial" w:cs="Arial"/>
                <w:szCs w:val="20"/>
              </w:rPr>
            </w:pPr>
          </w:p>
        </w:tc>
        <w:tc>
          <w:tcPr>
            <w:tcW w:w="1417" w:type="dxa"/>
            <w:tcBorders>
              <w:top w:val="single" w:sz="4" w:space="0" w:color="000000"/>
              <w:left w:val="single" w:sz="4" w:space="0" w:color="000000"/>
              <w:bottom w:val="single" w:sz="4" w:space="0" w:color="000000"/>
              <w:right w:val="single" w:sz="4" w:space="0" w:color="auto"/>
            </w:tcBorders>
            <w:vAlign w:val="center"/>
          </w:tcPr>
          <w:p w:rsidR="00F93B54" w:rsidRPr="00212C33" w:rsidRDefault="00F93B54" w:rsidP="00FC5EAC">
            <w:pPr>
              <w:snapToGrid w:val="0"/>
              <w:jc w:val="center"/>
              <w:rPr>
                <w:rFonts w:ascii="Arial" w:hAnsi="Arial" w:cs="Arial"/>
                <w:szCs w:val="20"/>
              </w:rPr>
            </w:pPr>
          </w:p>
        </w:tc>
      </w:tr>
      <w:tr w:rsidR="00212C33" w:rsidRPr="00212C33" w:rsidTr="00FC5EAC">
        <w:trPr>
          <w:trHeight w:val="339"/>
        </w:trPr>
        <w:tc>
          <w:tcPr>
            <w:tcW w:w="709" w:type="dxa"/>
            <w:tcBorders>
              <w:top w:val="single" w:sz="4" w:space="0" w:color="000000"/>
              <w:left w:val="single" w:sz="4" w:space="0" w:color="000000"/>
              <w:bottom w:val="single" w:sz="4" w:space="0" w:color="000000"/>
            </w:tcBorders>
            <w:vAlign w:val="center"/>
          </w:tcPr>
          <w:p w:rsidR="00212C33" w:rsidRPr="00212C33" w:rsidRDefault="00212C33" w:rsidP="00FC5EAC">
            <w:pPr>
              <w:snapToGrid w:val="0"/>
              <w:jc w:val="center"/>
              <w:rPr>
                <w:rFonts w:ascii="Arial" w:hAnsi="Arial" w:cs="Arial"/>
                <w:b/>
                <w:bCs/>
                <w:szCs w:val="20"/>
                <w:vertAlign w:val="baseline"/>
              </w:rPr>
            </w:pPr>
            <w:r w:rsidRPr="00212C33">
              <w:rPr>
                <w:rFonts w:ascii="Arial" w:hAnsi="Arial" w:cs="Arial"/>
                <w:b/>
                <w:bCs/>
                <w:szCs w:val="20"/>
                <w:vertAlign w:val="baseline"/>
              </w:rPr>
              <w:t>02</w:t>
            </w:r>
          </w:p>
        </w:tc>
        <w:tc>
          <w:tcPr>
            <w:tcW w:w="2835" w:type="dxa"/>
            <w:tcBorders>
              <w:top w:val="single" w:sz="4" w:space="0" w:color="000000"/>
              <w:left w:val="single" w:sz="4" w:space="0" w:color="000000"/>
              <w:bottom w:val="single" w:sz="4" w:space="0" w:color="000000"/>
            </w:tcBorders>
            <w:vAlign w:val="center"/>
          </w:tcPr>
          <w:p w:rsidR="00212C33" w:rsidRPr="00212C33" w:rsidRDefault="00212C33" w:rsidP="00FC5EAC">
            <w:pPr>
              <w:snapToGrid w:val="0"/>
              <w:jc w:val="center"/>
              <w:rPr>
                <w:rFonts w:ascii="Arial" w:hAnsi="Arial" w:cs="Arial"/>
                <w:szCs w:val="20"/>
              </w:rPr>
            </w:pPr>
          </w:p>
        </w:tc>
        <w:tc>
          <w:tcPr>
            <w:tcW w:w="1134" w:type="dxa"/>
            <w:tcBorders>
              <w:top w:val="single" w:sz="4" w:space="0" w:color="000000"/>
              <w:left w:val="single" w:sz="4" w:space="0" w:color="000000"/>
              <w:bottom w:val="single" w:sz="4" w:space="0" w:color="000000"/>
            </w:tcBorders>
            <w:vAlign w:val="center"/>
          </w:tcPr>
          <w:p w:rsidR="00212C33" w:rsidRPr="00212C33" w:rsidRDefault="00212C33" w:rsidP="00FC5EAC">
            <w:pPr>
              <w:snapToGrid w:val="0"/>
              <w:jc w:val="both"/>
              <w:rPr>
                <w:rFonts w:ascii="Arial" w:hAnsi="Arial" w:cs="Arial"/>
                <w:szCs w:val="20"/>
              </w:rPr>
            </w:pPr>
          </w:p>
        </w:tc>
        <w:tc>
          <w:tcPr>
            <w:tcW w:w="708" w:type="dxa"/>
            <w:tcBorders>
              <w:top w:val="single" w:sz="4" w:space="0" w:color="000000"/>
              <w:left w:val="single" w:sz="4" w:space="0" w:color="000000"/>
              <w:bottom w:val="single" w:sz="4" w:space="0" w:color="000000"/>
              <w:right w:val="single" w:sz="4" w:space="0" w:color="000000"/>
            </w:tcBorders>
          </w:tcPr>
          <w:p w:rsidR="00212C33" w:rsidRPr="00212C33" w:rsidRDefault="00212C33" w:rsidP="00FC5EAC">
            <w:pPr>
              <w:snapToGrid w:val="0"/>
              <w:jc w:val="center"/>
              <w:outlineLvl w:val="3"/>
              <w:rPr>
                <w:rFonts w:ascii="Arial" w:hAnsi="Arial" w:cs="Arial"/>
                <w:szCs w:val="20"/>
              </w:rPr>
            </w:pPr>
          </w:p>
        </w:tc>
        <w:tc>
          <w:tcPr>
            <w:tcW w:w="567" w:type="dxa"/>
            <w:tcBorders>
              <w:top w:val="single" w:sz="4" w:space="0" w:color="000000"/>
              <w:left w:val="single" w:sz="4" w:space="0" w:color="000000"/>
              <w:bottom w:val="single" w:sz="4" w:space="0" w:color="000000"/>
              <w:right w:val="single" w:sz="4" w:space="0" w:color="auto"/>
            </w:tcBorders>
            <w:vAlign w:val="center"/>
          </w:tcPr>
          <w:p w:rsidR="00212C33" w:rsidRPr="00212C33" w:rsidRDefault="00212C33" w:rsidP="00FC5EAC">
            <w:pPr>
              <w:snapToGrid w:val="0"/>
              <w:jc w:val="center"/>
              <w:rPr>
                <w:rFonts w:ascii="Arial" w:hAnsi="Arial" w:cs="Arial"/>
                <w:szCs w:val="20"/>
              </w:rPr>
            </w:pPr>
          </w:p>
        </w:tc>
        <w:tc>
          <w:tcPr>
            <w:tcW w:w="1702" w:type="dxa"/>
            <w:tcBorders>
              <w:top w:val="single" w:sz="4" w:space="0" w:color="000000"/>
              <w:left w:val="single" w:sz="4" w:space="0" w:color="000000"/>
              <w:bottom w:val="single" w:sz="4" w:space="0" w:color="000000"/>
              <w:right w:val="single" w:sz="4" w:space="0" w:color="auto"/>
            </w:tcBorders>
            <w:vAlign w:val="center"/>
          </w:tcPr>
          <w:p w:rsidR="00212C33" w:rsidRPr="00212C33" w:rsidRDefault="00212C33" w:rsidP="00FC5EAC">
            <w:pPr>
              <w:snapToGrid w:val="0"/>
              <w:jc w:val="center"/>
              <w:rPr>
                <w:rFonts w:ascii="Arial" w:hAnsi="Arial" w:cs="Arial"/>
                <w:szCs w:val="20"/>
              </w:rPr>
            </w:pPr>
          </w:p>
        </w:tc>
        <w:tc>
          <w:tcPr>
            <w:tcW w:w="1417" w:type="dxa"/>
            <w:tcBorders>
              <w:top w:val="single" w:sz="4" w:space="0" w:color="000000"/>
              <w:left w:val="single" w:sz="4" w:space="0" w:color="000000"/>
              <w:bottom w:val="single" w:sz="4" w:space="0" w:color="000000"/>
              <w:right w:val="single" w:sz="4" w:space="0" w:color="auto"/>
            </w:tcBorders>
            <w:vAlign w:val="center"/>
          </w:tcPr>
          <w:p w:rsidR="00212C33" w:rsidRPr="00212C33" w:rsidRDefault="00212C33" w:rsidP="00FC5EAC">
            <w:pPr>
              <w:snapToGrid w:val="0"/>
              <w:jc w:val="center"/>
              <w:rPr>
                <w:rFonts w:ascii="Arial" w:hAnsi="Arial" w:cs="Arial"/>
                <w:szCs w:val="20"/>
              </w:rPr>
            </w:pPr>
          </w:p>
        </w:tc>
      </w:tr>
      <w:tr w:rsidR="00F93B54" w:rsidRPr="00212C33" w:rsidTr="00FC5EAC">
        <w:trPr>
          <w:trHeight w:val="239"/>
        </w:trPr>
        <w:tc>
          <w:tcPr>
            <w:tcW w:w="7655" w:type="dxa"/>
            <w:gridSpan w:val="6"/>
            <w:tcBorders>
              <w:top w:val="single" w:sz="4" w:space="0" w:color="000000"/>
              <w:left w:val="single" w:sz="4" w:space="0" w:color="000000"/>
              <w:bottom w:val="single" w:sz="4" w:space="0" w:color="000000"/>
              <w:right w:val="single" w:sz="4" w:space="0" w:color="auto"/>
            </w:tcBorders>
            <w:vAlign w:val="center"/>
          </w:tcPr>
          <w:p w:rsidR="00F93B54" w:rsidRPr="00212C33" w:rsidRDefault="00F93B54" w:rsidP="00FC5EAC">
            <w:pPr>
              <w:snapToGrid w:val="0"/>
              <w:jc w:val="center"/>
              <w:rPr>
                <w:rFonts w:ascii="Arial" w:hAnsi="Arial" w:cs="Arial"/>
                <w:b/>
                <w:szCs w:val="20"/>
              </w:rPr>
            </w:pPr>
            <w:r w:rsidRPr="00212C33">
              <w:rPr>
                <w:rFonts w:ascii="Arial" w:hAnsi="Arial" w:cs="Arial"/>
                <w:b/>
                <w:bCs/>
                <w:szCs w:val="20"/>
                <w:vertAlign w:val="baseline"/>
              </w:rPr>
              <w:t>VALOR TOTAL</w:t>
            </w:r>
          </w:p>
        </w:tc>
        <w:tc>
          <w:tcPr>
            <w:tcW w:w="1417" w:type="dxa"/>
            <w:tcBorders>
              <w:top w:val="single" w:sz="4" w:space="0" w:color="000000"/>
              <w:left w:val="single" w:sz="4" w:space="0" w:color="000000"/>
              <w:bottom w:val="single" w:sz="4" w:space="0" w:color="000000"/>
              <w:right w:val="single" w:sz="4" w:space="0" w:color="auto"/>
            </w:tcBorders>
            <w:vAlign w:val="center"/>
          </w:tcPr>
          <w:p w:rsidR="00F93B54" w:rsidRPr="00212C33" w:rsidRDefault="00F93B54" w:rsidP="00FC5EAC">
            <w:pPr>
              <w:snapToGrid w:val="0"/>
              <w:jc w:val="center"/>
              <w:rPr>
                <w:rFonts w:ascii="Arial" w:hAnsi="Arial" w:cs="Arial"/>
                <w:b/>
                <w:szCs w:val="20"/>
              </w:rPr>
            </w:pPr>
          </w:p>
        </w:tc>
      </w:tr>
    </w:tbl>
    <w:p w:rsidR="00F93B54" w:rsidRPr="00F93B54" w:rsidRDefault="00F93B54" w:rsidP="00F93B54">
      <w:pPr>
        <w:spacing w:before="120" w:after="120"/>
        <w:jc w:val="both"/>
        <w:rPr>
          <w:rFonts w:ascii="Arial" w:hAnsi="Arial" w:cs="Arial"/>
          <w:b/>
          <w:bCs/>
          <w:szCs w:val="20"/>
          <w:vertAlign w:val="baseline"/>
        </w:rPr>
      </w:pPr>
      <w:r w:rsidRPr="00F93B54">
        <w:rPr>
          <w:rFonts w:ascii="Arial" w:hAnsi="Arial" w:cs="Arial"/>
          <w:b/>
          <w:bCs/>
          <w:szCs w:val="20"/>
          <w:vertAlign w:val="baseline"/>
        </w:rPr>
        <w:t>1 – DA VIGÊNCIA DA ATA DE REGISTRO DE PREÇOS</w:t>
      </w:r>
    </w:p>
    <w:p w:rsidR="00F93B54" w:rsidRPr="00F93B54" w:rsidRDefault="00F93B54" w:rsidP="00F93B54">
      <w:pPr>
        <w:adjustRightInd w:val="0"/>
        <w:rPr>
          <w:rFonts w:ascii="Arial" w:hAnsi="Arial" w:cs="Arial"/>
          <w:bCs/>
          <w:szCs w:val="20"/>
          <w:vertAlign w:val="baseline"/>
        </w:rPr>
      </w:pPr>
      <w:r w:rsidRPr="00F93B54">
        <w:rPr>
          <w:rFonts w:ascii="Arial" w:hAnsi="Arial" w:cs="Arial"/>
          <w:color w:val="000000"/>
          <w:szCs w:val="20"/>
          <w:vertAlign w:val="baseline"/>
        </w:rPr>
        <w:t>O prazo de validade dos preços apresentados é de 12 (doze) meses, a contar da data de publicação da Ata de Registro de Preços, no Diário Oficial da União</w:t>
      </w:r>
      <w:r w:rsidRPr="00F93B54">
        <w:rPr>
          <w:rFonts w:ascii="Arial" w:hAnsi="Arial" w:cs="Arial"/>
          <w:bCs/>
          <w:szCs w:val="20"/>
          <w:vertAlign w:val="baseline"/>
        </w:rPr>
        <w:t>.</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existência de preços registrados não obriga a CODEVASF a firmar as contratações que deles poderão advir, facultando-se a realização de licitação específica para o objeto pretendido, sendo assegurado ao detentor do registro preferência na aquisição dos materiais ou equipamentos em igualdade de condições.</w:t>
      </w:r>
    </w:p>
    <w:p w:rsidR="00F93B54" w:rsidRPr="00F93B54" w:rsidRDefault="00F93B54" w:rsidP="00F93B54">
      <w:pPr>
        <w:spacing w:before="120"/>
        <w:jc w:val="both"/>
        <w:rPr>
          <w:rFonts w:ascii="Arial" w:hAnsi="Arial" w:cs="Arial"/>
          <w:bCs/>
          <w:szCs w:val="20"/>
          <w:vertAlign w:val="baseline"/>
        </w:rPr>
      </w:pPr>
    </w:p>
    <w:p w:rsidR="00F93B54" w:rsidRDefault="00F93B54" w:rsidP="00F93B54">
      <w:pPr>
        <w:spacing w:before="120"/>
        <w:jc w:val="both"/>
        <w:rPr>
          <w:rFonts w:ascii="Arial" w:hAnsi="Arial" w:cs="Arial"/>
          <w:bCs/>
          <w:szCs w:val="20"/>
          <w:vertAlign w:val="baseline"/>
        </w:rPr>
      </w:pPr>
    </w:p>
    <w:p w:rsidR="00F93B54" w:rsidRDefault="00F93B54" w:rsidP="00F93B54">
      <w:pPr>
        <w:spacing w:before="120"/>
        <w:jc w:val="both"/>
        <w:rPr>
          <w:rFonts w:ascii="Arial" w:hAnsi="Arial" w:cs="Arial"/>
          <w:bCs/>
          <w:szCs w:val="20"/>
          <w:vertAlign w:val="baseline"/>
        </w:rPr>
      </w:pPr>
    </w:p>
    <w:p w:rsidR="00F93B54" w:rsidRPr="00F93B54" w:rsidRDefault="00F93B54" w:rsidP="00F93B54">
      <w:pPr>
        <w:spacing w:before="120"/>
        <w:jc w:val="both"/>
        <w:rPr>
          <w:rFonts w:ascii="Arial" w:hAnsi="Arial" w:cs="Arial"/>
          <w:bCs/>
          <w:szCs w:val="20"/>
          <w:vertAlign w:val="baseline"/>
        </w:rPr>
      </w:pPr>
    </w:p>
    <w:p w:rsidR="00F93B54" w:rsidRPr="00F93B54" w:rsidRDefault="00F93B54" w:rsidP="00F93B54">
      <w:pPr>
        <w:spacing w:before="240" w:after="120"/>
        <w:jc w:val="both"/>
        <w:rPr>
          <w:rFonts w:ascii="Arial" w:hAnsi="Arial" w:cs="Arial"/>
          <w:b/>
          <w:bCs/>
          <w:szCs w:val="20"/>
          <w:vertAlign w:val="baseline"/>
        </w:rPr>
      </w:pPr>
      <w:r w:rsidRPr="00F93B54">
        <w:rPr>
          <w:rFonts w:ascii="Arial" w:hAnsi="Arial" w:cs="Arial"/>
          <w:b/>
          <w:bCs/>
          <w:szCs w:val="20"/>
          <w:vertAlign w:val="baseline"/>
        </w:rPr>
        <w:t>2 – DA UTILIZAÇÃO DA ATA DE REGISTRO DE PREÇOS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 xml:space="preserve">Admitir-se-á aos órgãos não participantes adesão ao Sistema de Registro de Preços – SRP, resultante desta licitação, </w:t>
      </w:r>
      <w:r w:rsidRPr="00F93B54">
        <w:rPr>
          <w:rFonts w:ascii="Arial" w:hAnsi="Arial" w:cs="Arial"/>
          <w:b/>
          <w:bCs/>
          <w:szCs w:val="20"/>
          <w:vertAlign w:val="baseline"/>
        </w:rPr>
        <w:t>até 50% (cinquenta por cento) dos quantitativos dos itens</w:t>
      </w:r>
      <w:r w:rsidRPr="00F93B54">
        <w:rPr>
          <w:rFonts w:ascii="Arial" w:hAnsi="Arial" w:cs="Arial"/>
          <w:bCs/>
          <w:szCs w:val="20"/>
          <w:vertAlign w:val="baseline"/>
        </w:rPr>
        <w:t xml:space="preserve"> que compõem as Planilhas I Anexo I, integrante deste Edital, não excedendo, na totalidade, </w:t>
      </w:r>
      <w:r w:rsidRPr="00F93B54">
        <w:rPr>
          <w:rFonts w:ascii="Arial" w:hAnsi="Arial" w:cs="Arial"/>
          <w:b/>
          <w:bCs/>
          <w:szCs w:val="20"/>
          <w:vertAlign w:val="baseline"/>
        </w:rPr>
        <w:t>ao dobro do quantitativo item registrado na Ata de Registro de Preços para o órgão gerenciador</w:t>
      </w:r>
      <w:r w:rsidRPr="00F93B54">
        <w:rPr>
          <w:rFonts w:ascii="Arial" w:hAnsi="Arial" w:cs="Arial"/>
          <w:bCs/>
          <w:szCs w:val="20"/>
          <w:vertAlign w:val="baseline"/>
        </w:rPr>
        <w:t xml:space="preserve"> (CODEVASF) e órgãos participantes, independente do número de órgãos não participantes que aderirem, observadas as demais condições previstas no art. 22 do Decreto nº 7.892/2013.</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Caberá ao detentor da Ata de Registro de Preços, observadas as condições nela estabelecidas, optar pela aceitação ou não do serviço/ fornecimento dos materiais e equipamentos desde que esta não prejudique as obrigações anteriormente assumidas.</w:t>
      </w:r>
    </w:p>
    <w:p w:rsidR="00F93B54" w:rsidRPr="00F93B54" w:rsidRDefault="00F93B54" w:rsidP="00F93B54">
      <w:pPr>
        <w:spacing w:before="240" w:after="120"/>
        <w:jc w:val="both"/>
        <w:rPr>
          <w:rFonts w:ascii="Arial" w:hAnsi="Arial" w:cs="Arial"/>
          <w:b/>
          <w:bCs/>
          <w:szCs w:val="20"/>
          <w:vertAlign w:val="baseline"/>
        </w:rPr>
      </w:pPr>
      <w:r w:rsidRPr="00F93B54">
        <w:rPr>
          <w:rFonts w:ascii="Arial" w:hAnsi="Arial" w:cs="Arial"/>
          <w:b/>
          <w:bCs/>
          <w:szCs w:val="20"/>
          <w:vertAlign w:val="baseline"/>
        </w:rPr>
        <w:t xml:space="preserve">3 – DA REALIZAÇÃO DOS </w:t>
      </w:r>
      <w:r w:rsidR="006C375E">
        <w:rPr>
          <w:rFonts w:ascii="Arial" w:hAnsi="Arial" w:cs="Arial"/>
          <w:b/>
          <w:bCs/>
          <w:szCs w:val="20"/>
          <w:vertAlign w:val="baseline"/>
        </w:rPr>
        <w:t>SERVIÇOS</w:t>
      </w:r>
    </w:p>
    <w:p w:rsidR="00F93B54" w:rsidRPr="00F93B54" w:rsidRDefault="00F93B54" w:rsidP="00F93B54">
      <w:pPr>
        <w:spacing w:before="120" w:after="120"/>
        <w:jc w:val="both"/>
        <w:rPr>
          <w:rFonts w:ascii="Arial" w:hAnsi="Arial" w:cs="Arial"/>
          <w:bCs/>
          <w:szCs w:val="20"/>
          <w:vertAlign w:val="baseline"/>
        </w:rPr>
      </w:pPr>
      <w:r w:rsidRPr="00F93B54">
        <w:rPr>
          <w:rFonts w:ascii="Arial" w:hAnsi="Arial" w:cs="Arial"/>
          <w:bCs/>
          <w:szCs w:val="20"/>
          <w:vertAlign w:val="baseline"/>
        </w:rPr>
        <w:t xml:space="preserve">Durante a realização dos </w:t>
      </w:r>
      <w:r w:rsidR="006C375E">
        <w:rPr>
          <w:rFonts w:ascii="Arial" w:hAnsi="Arial" w:cs="Arial"/>
          <w:bCs/>
          <w:szCs w:val="20"/>
          <w:vertAlign w:val="baseline"/>
        </w:rPr>
        <w:t>SERVIÇOS</w:t>
      </w:r>
      <w:r w:rsidRPr="00F93B54">
        <w:rPr>
          <w:rFonts w:ascii="Arial" w:hAnsi="Arial" w:cs="Arial"/>
          <w:bCs/>
          <w:szCs w:val="20"/>
          <w:vertAlign w:val="baseline"/>
        </w:rPr>
        <w:t xml:space="preserve"> contratados deverá ser observado o disposto no Edital de Pregão Eletrônico por Registro de Preços nº ___/2019 e seus anexos. </w:t>
      </w:r>
    </w:p>
    <w:p w:rsidR="00F93B54" w:rsidRPr="00F93B54" w:rsidRDefault="00F93B54" w:rsidP="00F93B54">
      <w:pPr>
        <w:spacing w:before="240" w:after="120"/>
        <w:jc w:val="both"/>
        <w:rPr>
          <w:rFonts w:ascii="Arial" w:hAnsi="Arial" w:cs="Arial"/>
          <w:b/>
          <w:bCs/>
          <w:szCs w:val="20"/>
          <w:vertAlign w:val="baseline"/>
        </w:rPr>
      </w:pPr>
      <w:r w:rsidRPr="00F93B54">
        <w:rPr>
          <w:rFonts w:ascii="Arial" w:hAnsi="Arial" w:cs="Arial"/>
          <w:b/>
          <w:bCs/>
          <w:szCs w:val="20"/>
          <w:vertAlign w:val="baseline"/>
        </w:rPr>
        <w:t>4 – DA REVISÃO E  CANCELAMENTO DOS PREÇOS REGISTRADOS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Os preços registrados poderão ser revistos em decorrência de eventual redução dos preços praticados no mercado ou de fato que eleve o custo dos bens registrados, cabendo ao órgão gerenciador (CODEVASF) promover as negociações junto aos fornecedores, observadas as disposições contidas no inciso VI do caput do art. 81 da Lei nº 13.303, de 2016.</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Quando o preço registrado tornar-se superior ao preço praticado no mercado por motivo superveniente, o órgão gerenciador (CODEVASF) convocará os fornecedores para negociarem a redução dos preços aos valores praticados pelo mercado.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Os fornecedores que não aceitarem reduzir seus preços aos valores praticados pelo mercado serão liberados do compromisso assumido, sem aplicação de penalidade.</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ordem de classificação dos fornecedores que aceitarem reduzir seus preços aos valores de mercado observará a classificação original.</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Quando o preço de mercado tornar-se superior aos preços registrados e o fornecedor não puder cumprir o compromisso, o órgão gerenciador (CODEVASF) poderá:</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Liberar o fornecedor do compromisso assumido, caso a comunicação ocorra antes do pedido de fornecimento, e sem aplicação da penalidade se confirmada a veracidade dos motivos e comprovantes apresentados; e,</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b) Convocar os demais fornecedores para assegurar igual oportunidade de negociação.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Não havendo êxito nas negociações, o órgão gerenciador (CODEVASF) procederá à revogação da Ata de Registro de Preços, e adotará as medidas cabíveis para obtenção da contratação mais vantajosa.</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 registro do fornecedor será cancelado quando: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Descumprir as condições da Ata de Registro de Preços;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b) Não retirar a Nota de empenho ou instrumento equivalente no prazo estabelecido pela Administração, sem justificativa aceitável;</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c) Não aceitar reduzir o seu preço registrado, na hipótese deste se tornar superior àqueles praticados no mercado; ou,</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d) Sofrer sanção prevista no inciso III do caput do art. 83 da Lei nº 13.303, de 2016, ou no art.7º da Lei nº 10.520, de 2002.</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 cancelamento de registros nas hipóteses previstas nas alíneas “a”, “b” e “d” do item 4 acima será formalizado por processo administrativo específico da CODEVASF, assegurado o contraditório e a ampla defesa.</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lastRenderedPageBreak/>
        <w:t>O cancelamento do registro de preços poderá ocorrer por fato superveniente, decorrente de caso fortuito ou força maior, que prejudique o cumprimento da ata, devidamente comprovados e justificados: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Por razão de interesse público; ou,</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b) A pedido do fornecedor.</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Ata de Registro de Preços, decorrente desta licitação, será cancelada automaticamente:</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Por decurso de prazo de vigência.</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b) Quando não restarem fornecedores registrados.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Em quaisquer das hipóteses acima, a CODEVASF fará o devido apostilamento na Ata de Registro de Preços e informará aos fornecedores a nova ordem de registro.</w:t>
      </w:r>
    </w:p>
    <w:p w:rsidR="00F93B54" w:rsidRPr="00F93B54" w:rsidRDefault="00F93B54" w:rsidP="00F93B54">
      <w:pPr>
        <w:spacing w:before="240"/>
        <w:jc w:val="both"/>
        <w:rPr>
          <w:rFonts w:ascii="Arial" w:hAnsi="Arial" w:cs="Arial"/>
          <w:b/>
          <w:bCs/>
          <w:szCs w:val="20"/>
          <w:vertAlign w:val="baseline"/>
        </w:rPr>
      </w:pPr>
      <w:r w:rsidRPr="00F93B54">
        <w:rPr>
          <w:rFonts w:ascii="Arial" w:hAnsi="Arial" w:cs="Arial"/>
          <w:b/>
          <w:bCs/>
          <w:szCs w:val="20"/>
          <w:vertAlign w:val="baseline"/>
        </w:rPr>
        <w:t>5 – DO PAGAMENTO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 pagamento será efetuado pela CODEVASF em conformidade com o disposto no item 22 do Edital.</w:t>
      </w:r>
    </w:p>
    <w:p w:rsidR="00F93B54" w:rsidRPr="00F93B54" w:rsidRDefault="00F93B54" w:rsidP="00F93B54">
      <w:pPr>
        <w:spacing w:before="240"/>
        <w:jc w:val="both"/>
        <w:rPr>
          <w:rFonts w:ascii="Arial" w:hAnsi="Arial" w:cs="Arial"/>
          <w:b/>
          <w:bCs/>
          <w:szCs w:val="20"/>
          <w:vertAlign w:val="baseline"/>
        </w:rPr>
      </w:pPr>
      <w:r w:rsidRPr="00F93B54">
        <w:rPr>
          <w:rFonts w:ascii="Arial" w:hAnsi="Arial" w:cs="Arial"/>
          <w:b/>
          <w:bCs/>
          <w:szCs w:val="20"/>
          <w:vertAlign w:val="baseline"/>
        </w:rPr>
        <w:t>6 – DAS SANÇÕES ADMINISTRATIVAS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 detentor da Ata de Registro de Preços estará sujeito à aplicação das sanções administrativas previstas no item 24 do Edital, no caso de descumprimento parcial ou total das condições estipuladas.</w:t>
      </w:r>
    </w:p>
    <w:p w:rsidR="00F93B54" w:rsidRPr="00F93B54" w:rsidRDefault="00F93B54" w:rsidP="00F93B54">
      <w:pPr>
        <w:spacing w:before="240"/>
        <w:jc w:val="both"/>
        <w:rPr>
          <w:rFonts w:ascii="Arial" w:hAnsi="Arial" w:cs="Arial"/>
          <w:b/>
          <w:bCs/>
          <w:szCs w:val="20"/>
          <w:vertAlign w:val="baseline"/>
        </w:rPr>
      </w:pPr>
      <w:r w:rsidRPr="00F93B54">
        <w:rPr>
          <w:rFonts w:ascii="Arial" w:hAnsi="Arial" w:cs="Arial"/>
          <w:b/>
          <w:bCs/>
          <w:szCs w:val="20"/>
          <w:vertAlign w:val="baseline"/>
        </w:rPr>
        <w:t>10 – DA AUTORIZAÇÃO PARA A CONTRATAÇÃO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contratação e os demais atos inerentes à presente Ata de Registro de Preços serão autorizados, caso a caso, pelo Sr. Presidente da CODEVASF, e, no caso dos órgãos usuários, pela respectiva autoridade responsável de cada órgão.</w:t>
      </w:r>
    </w:p>
    <w:p w:rsidR="00F93B54" w:rsidRPr="00F93B54" w:rsidRDefault="00F93B54" w:rsidP="00F93B54">
      <w:pPr>
        <w:spacing w:before="120"/>
        <w:jc w:val="both"/>
        <w:rPr>
          <w:rFonts w:ascii="Arial" w:hAnsi="Arial" w:cs="Arial"/>
          <w:b/>
          <w:bCs/>
          <w:szCs w:val="20"/>
          <w:vertAlign w:val="baseline"/>
        </w:rPr>
      </w:pPr>
      <w:r w:rsidRPr="00F93B54">
        <w:rPr>
          <w:rFonts w:ascii="Arial" w:hAnsi="Arial" w:cs="Arial"/>
          <w:b/>
          <w:bCs/>
          <w:szCs w:val="20"/>
          <w:vertAlign w:val="baseline"/>
        </w:rPr>
        <w:t>11 – DAS DISPOSIÇÕES FINAIS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Integram esta Ata, o Edital do Pregão Eletrônico por Registro de Preços nº ___/2019, seus anexos, e a proposta da empresa: ________________ classificada em 1º lugar no certame supramencionado.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 xml:space="preserve">O Foro da Justiça Federal da Subseção Judiciária de Petrolina, Estado de Pernambuco será competente para dirimir questões oriundas da presente convocação, renunciando as partes, a qualquer outro, por mais privilegiado que seja. Aos casos omissos aplicar-se-ão as demais disposições constantes </w:t>
      </w:r>
      <w:r w:rsidRPr="00F93B54">
        <w:rPr>
          <w:rFonts w:ascii="Arial" w:hAnsi="Arial" w:cs="Arial"/>
          <w:szCs w:val="20"/>
          <w:vertAlign w:val="baseline"/>
        </w:rPr>
        <w:t xml:space="preserve">da </w:t>
      </w:r>
      <w:r w:rsidR="00787CE3" w:rsidRPr="005724C9">
        <w:rPr>
          <w:rFonts w:ascii="Arial" w:hAnsi="Arial" w:cs="Arial"/>
          <w:color w:val="000000" w:themeColor="text1"/>
          <w:szCs w:val="20"/>
          <w:vertAlign w:val="baseline"/>
        </w:rPr>
        <w:t>Lei nº 10.520</w:t>
      </w:r>
      <w:r w:rsidR="00787CE3">
        <w:rPr>
          <w:rFonts w:ascii="Arial" w:hAnsi="Arial" w:cs="Arial"/>
          <w:color w:val="000000" w:themeColor="text1"/>
          <w:szCs w:val="20"/>
          <w:vertAlign w:val="baseline"/>
        </w:rPr>
        <w:t>/</w:t>
      </w:r>
      <w:r w:rsidR="00787CE3" w:rsidRPr="005724C9">
        <w:rPr>
          <w:rFonts w:ascii="Arial" w:hAnsi="Arial" w:cs="Arial"/>
          <w:color w:val="000000" w:themeColor="text1"/>
          <w:szCs w:val="20"/>
          <w:vertAlign w:val="baseline"/>
        </w:rPr>
        <w:t xml:space="preserve">2002, da Lei Complementar nº 123/2006 e dos Decretos nº </w:t>
      </w:r>
      <w:r w:rsidR="00787CE3">
        <w:rPr>
          <w:rFonts w:ascii="Arial" w:hAnsi="Arial" w:cs="Arial"/>
          <w:color w:val="000000" w:themeColor="text1"/>
          <w:szCs w:val="20"/>
          <w:vertAlign w:val="baseline"/>
        </w:rPr>
        <w:t xml:space="preserve">3.722/2001, </w:t>
      </w:r>
      <w:r w:rsidR="00787CE3" w:rsidRPr="005724C9">
        <w:rPr>
          <w:rFonts w:ascii="Arial" w:hAnsi="Arial" w:cs="Arial"/>
          <w:color w:val="000000" w:themeColor="text1"/>
          <w:szCs w:val="20"/>
          <w:vertAlign w:val="baseline"/>
        </w:rPr>
        <w:t>8.538/2015, 7.892/2013 e alterações – Registro de Preços,Decreto nº. 10.024</w:t>
      </w:r>
      <w:r w:rsidR="00787CE3">
        <w:rPr>
          <w:rFonts w:ascii="Arial" w:hAnsi="Arial" w:cs="Arial"/>
          <w:color w:val="000000" w:themeColor="text1"/>
          <w:szCs w:val="20"/>
          <w:vertAlign w:val="baseline"/>
        </w:rPr>
        <w:t>/</w:t>
      </w:r>
      <w:r w:rsidR="00787CE3" w:rsidRPr="005724C9">
        <w:rPr>
          <w:rFonts w:ascii="Arial" w:hAnsi="Arial" w:cs="Arial"/>
          <w:color w:val="000000" w:themeColor="text1"/>
          <w:szCs w:val="20"/>
          <w:vertAlign w:val="baseline"/>
        </w:rPr>
        <w:t>2019</w:t>
      </w:r>
      <w:r w:rsidR="00787CE3">
        <w:rPr>
          <w:rFonts w:ascii="Arial" w:hAnsi="Arial" w:cs="Arial"/>
          <w:color w:val="000000" w:themeColor="text1"/>
          <w:szCs w:val="20"/>
          <w:vertAlign w:val="baseline"/>
        </w:rPr>
        <w:t>, da</w:t>
      </w:r>
      <w:r w:rsidR="00787CE3" w:rsidRPr="005724C9">
        <w:rPr>
          <w:rFonts w:ascii="Arial" w:hAnsi="Arial" w:cs="Arial"/>
          <w:bCs/>
          <w:color w:val="000000" w:themeColor="text1"/>
          <w:szCs w:val="20"/>
          <w:vertAlign w:val="baseline"/>
        </w:rPr>
        <w:t>Lei n.º 13.303</w:t>
      </w:r>
      <w:r w:rsidR="00787CE3">
        <w:rPr>
          <w:rFonts w:ascii="Arial" w:hAnsi="Arial" w:cs="Arial"/>
          <w:bCs/>
          <w:color w:val="000000" w:themeColor="text1"/>
          <w:szCs w:val="20"/>
          <w:vertAlign w:val="baseline"/>
        </w:rPr>
        <w:t>/201</w:t>
      </w:r>
      <w:r w:rsidR="00787CE3" w:rsidRPr="005724C9">
        <w:rPr>
          <w:rFonts w:ascii="Arial" w:hAnsi="Arial" w:cs="Arial"/>
          <w:bCs/>
          <w:color w:val="000000" w:themeColor="text1"/>
          <w:szCs w:val="20"/>
          <w:vertAlign w:val="baseline"/>
        </w:rPr>
        <w:t>6</w:t>
      </w:r>
      <w:r w:rsidR="00787CE3" w:rsidRPr="005724C9">
        <w:rPr>
          <w:rFonts w:ascii="Arial" w:hAnsi="Arial" w:cs="Arial"/>
          <w:color w:val="000000" w:themeColor="text1"/>
          <w:szCs w:val="20"/>
          <w:vertAlign w:val="baseline"/>
        </w:rPr>
        <w:t>, e Regulamento Interno de Licitações e Contratos</w:t>
      </w:r>
      <w:r w:rsidR="00787CE3" w:rsidRPr="00FC5EAC">
        <w:rPr>
          <w:rFonts w:ascii="Arial" w:hAnsi="Arial" w:cs="Arial"/>
          <w:szCs w:val="20"/>
          <w:vertAlign w:val="baseline"/>
        </w:rPr>
        <w:t>da CODEVASF</w:t>
      </w:r>
      <w:r w:rsidRPr="00F93B54">
        <w:rPr>
          <w:rFonts w:ascii="Arial" w:hAnsi="Arial" w:cs="Arial"/>
          <w:bCs/>
          <w:szCs w:val="20"/>
          <w:vertAlign w:val="baseline"/>
        </w:rPr>
        <w:t>.</w:t>
      </w:r>
    </w:p>
    <w:p w:rsidR="00F93B54" w:rsidRPr="00F93B54" w:rsidRDefault="00F93B54" w:rsidP="00F93B54">
      <w:pPr>
        <w:spacing w:before="120" w:after="120"/>
        <w:jc w:val="center"/>
        <w:rPr>
          <w:rFonts w:ascii="Arial" w:hAnsi="Arial" w:cs="Arial"/>
          <w:bCs/>
          <w:szCs w:val="20"/>
          <w:vertAlign w:val="baseline"/>
        </w:rPr>
      </w:pPr>
    </w:p>
    <w:p w:rsidR="00F93B54" w:rsidRPr="00F93B54" w:rsidRDefault="00F93B54" w:rsidP="00F93B54">
      <w:pPr>
        <w:spacing w:before="120" w:after="120"/>
        <w:jc w:val="center"/>
        <w:rPr>
          <w:rFonts w:ascii="Arial" w:hAnsi="Arial" w:cs="Arial"/>
          <w:bCs/>
          <w:szCs w:val="20"/>
          <w:vertAlign w:val="baseline"/>
        </w:rPr>
      </w:pPr>
      <w:r w:rsidRPr="00F93B54">
        <w:rPr>
          <w:rFonts w:ascii="Arial" w:hAnsi="Arial" w:cs="Arial"/>
          <w:bCs/>
          <w:szCs w:val="20"/>
          <w:vertAlign w:val="baseline"/>
        </w:rPr>
        <w:t>Petrolina-PE, _____ de _________ de 2019.</w:t>
      </w:r>
    </w:p>
    <w:p w:rsidR="00F93B54" w:rsidRPr="00F93B54" w:rsidRDefault="00F93B54" w:rsidP="00F93B54">
      <w:pPr>
        <w:spacing w:before="120" w:after="120"/>
        <w:jc w:val="center"/>
        <w:rPr>
          <w:rFonts w:ascii="Arial" w:hAnsi="Arial" w:cs="Arial"/>
          <w:bCs/>
          <w:szCs w:val="20"/>
          <w:vertAlign w:val="baseline"/>
        </w:rPr>
      </w:pPr>
    </w:p>
    <w:p w:rsidR="00F93B54" w:rsidRPr="00F93B54" w:rsidRDefault="00F93B54" w:rsidP="00F93B54">
      <w:pPr>
        <w:spacing w:before="120"/>
        <w:jc w:val="center"/>
        <w:rPr>
          <w:rFonts w:ascii="Arial" w:hAnsi="Arial" w:cs="Arial"/>
          <w:bCs/>
          <w:szCs w:val="20"/>
          <w:vertAlign w:val="baseline"/>
        </w:rPr>
      </w:pPr>
      <w:r w:rsidRPr="00F93B54">
        <w:rPr>
          <w:rFonts w:ascii="Arial" w:hAnsi="Arial" w:cs="Arial"/>
          <w:bCs/>
          <w:szCs w:val="20"/>
          <w:vertAlign w:val="baseline"/>
        </w:rPr>
        <w:t>_________________________________________</w:t>
      </w: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AURIVALTER CORDEIRO PEREIRA DA SILVA</w:t>
      </w: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 xml:space="preserve">SUPERINTENDENTE REGIONAL </w:t>
      </w: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 xml:space="preserve"> CODEVASF – 3.ª SR</w:t>
      </w:r>
    </w:p>
    <w:p w:rsidR="00F93B54" w:rsidRPr="00F93B54" w:rsidRDefault="00F93B54" w:rsidP="00F93B54">
      <w:pPr>
        <w:jc w:val="center"/>
        <w:rPr>
          <w:rFonts w:ascii="Arial" w:hAnsi="Arial" w:cs="Arial"/>
          <w:bCs/>
          <w:szCs w:val="20"/>
          <w:vertAlign w:val="baseline"/>
        </w:rPr>
      </w:pP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________________________________________________</w:t>
      </w: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REPRESENTANTE:</w:t>
      </w: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EMPRESA:</w:t>
      </w: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297831" w:rsidRDefault="00297831">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Pr="00976264" w:rsidRDefault="008839AB" w:rsidP="008839AB">
      <w:pPr>
        <w:jc w:val="center"/>
        <w:rPr>
          <w:rFonts w:ascii="Arial" w:hAnsi="Arial" w:cs="Arial"/>
          <w:b/>
          <w:bCs/>
          <w:szCs w:val="20"/>
          <w:vertAlign w:val="baseline"/>
        </w:rPr>
      </w:pPr>
      <w:r w:rsidRPr="00976264">
        <w:rPr>
          <w:rFonts w:ascii="Arial" w:hAnsi="Arial" w:cs="Arial"/>
          <w:b/>
          <w:bCs/>
          <w:szCs w:val="20"/>
          <w:vertAlign w:val="baseline"/>
        </w:rPr>
        <w:lastRenderedPageBreak/>
        <w:t>PREGÃO ELETRÔNICO</w:t>
      </w:r>
    </w:p>
    <w:p w:rsidR="008839AB" w:rsidRPr="00976264" w:rsidRDefault="008839AB" w:rsidP="008839AB">
      <w:pPr>
        <w:jc w:val="center"/>
        <w:rPr>
          <w:rFonts w:ascii="Arial" w:hAnsi="Arial" w:cs="Arial"/>
          <w:b/>
          <w:bCs/>
          <w:szCs w:val="20"/>
          <w:vertAlign w:val="baseline"/>
        </w:rPr>
      </w:pPr>
      <w:r w:rsidRPr="00976264">
        <w:rPr>
          <w:rFonts w:ascii="Arial" w:hAnsi="Arial" w:cs="Arial"/>
          <w:b/>
          <w:bCs/>
          <w:szCs w:val="20"/>
          <w:vertAlign w:val="baseline"/>
        </w:rPr>
        <w:t>(SISTEMA DE REGISTRO DE PREÇOS – SRP)</w:t>
      </w:r>
    </w:p>
    <w:p w:rsidR="008839AB" w:rsidRPr="00976264" w:rsidRDefault="008839AB" w:rsidP="008839AB">
      <w:pPr>
        <w:jc w:val="center"/>
        <w:rPr>
          <w:rFonts w:ascii="Arial" w:hAnsi="Arial" w:cs="Arial"/>
          <w:b/>
          <w:bCs/>
          <w:szCs w:val="20"/>
          <w:vertAlign w:val="baseline"/>
        </w:rPr>
      </w:pPr>
      <w:r w:rsidRPr="00976264">
        <w:rPr>
          <w:rFonts w:ascii="Arial" w:hAnsi="Arial" w:cs="Arial"/>
          <w:b/>
          <w:bCs/>
          <w:szCs w:val="20"/>
          <w:vertAlign w:val="baseline"/>
        </w:rPr>
        <w:t xml:space="preserve">EDITAL N.º </w:t>
      </w:r>
      <w:r w:rsidR="006C4E5E" w:rsidRPr="00976264">
        <w:rPr>
          <w:rFonts w:ascii="Arial" w:hAnsi="Arial" w:cs="Arial"/>
          <w:b/>
          <w:bCs/>
          <w:szCs w:val="20"/>
          <w:vertAlign w:val="baseline"/>
        </w:rPr>
        <w:t>0</w:t>
      </w:r>
      <w:r w:rsidR="00C725D0">
        <w:rPr>
          <w:rFonts w:ascii="Arial" w:hAnsi="Arial" w:cs="Arial"/>
          <w:b/>
          <w:bCs/>
          <w:szCs w:val="20"/>
          <w:vertAlign w:val="baseline"/>
        </w:rPr>
        <w:t>18</w:t>
      </w:r>
      <w:r w:rsidRPr="00976264">
        <w:rPr>
          <w:rFonts w:ascii="Arial" w:hAnsi="Arial" w:cs="Arial"/>
          <w:b/>
          <w:bCs/>
          <w:szCs w:val="20"/>
          <w:vertAlign w:val="baseline"/>
        </w:rPr>
        <w:t>/2019-3ª/SR</w:t>
      </w:r>
    </w:p>
    <w:p w:rsidR="008839AB" w:rsidRPr="00976264" w:rsidRDefault="008839AB" w:rsidP="008839AB">
      <w:pPr>
        <w:autoSpaceDE/>
        <w:autoSpaceDN/>
        <w:jc w:val="center"/>
        <w:rPr>
          <w:rFonts w:ascii="Arial" w:hAnsi="Arial" w:cs="Arial"/>
          <w:b/>
          <w:bCs/>
          <w:szCs w:val="20"/>
          <w:vertAlign w:val="baseline"/>
        </w:rPr>
      </w:pPr>
    </w:p>
    <w:p w:rsidR="008839AB" w:rsidRPr="00976264" w:rsidRDefault="008839AB" w:rsidP="008839AB">
      <w:pPr>
        <w:pStyle w:val="FR-PARAGRAFOTITULOFOLHAROSTO"/>
        <w:tabs>
          <w:tab w:val="left" w:pos="737"/>
        </w:tabs>
        <w:spacing w:before="0" w:line="240" w:lineRule="auto"/>
        <w:rPr>
          <w:rFonts w:ascii="Arial" w:hAnsi="Arial" w:cs="Arial"/>
          <w:caps w:val="0"/>
          <w:sz w:val="20"/>
        </w:rPr>
      </w:pPr>
    </w:p>
    <w:p w:rsidR="008839AB" w:rsidRPr="00976264" w:rsidRDefault="008839AB" w:rsidP="008839AB">
      <w:pPr>
        <w:pStyle w:val="FR-PARAGRAFOTITULOFOLHAROSTO"/>
        <w:tabs>
          <w:tab w:val="left" w:pos="737"/>
        </w:tabs>
        <w:spacing w:before="0" w:line="240" w:lineRule="auto"/>
        <w:rPr>
          <w:rFonts w:ascii="Arial" w:hAnsi="Arial" w:cs="Arial"/>
          <w:caps w:val="0"/>
          <w:sz w:val="20"/>
        </w:rPr>
      </w:pPr>
      <w:r w:rsidRPr="00976264">
        <w:rPr>
          <w:rFonts w:ascii="Arial" w:hAnsi="Arial" w:cs="Arial"/>
          <w:caps w:val="0"/>
          <w:sz w:val="20"/>
        </w:rPr>
        <w:t>ANEXO IV</w:t>
      </w:r>
    </w:p>
    <w:p w:rsidR="008839AB" w:rsidRPr="00976264" w:rsidRDefault="008839AB" w:rsidP="008839AB">
      <w:pPr>
        <w:jc w:val="center"/>
        <w:rPr>
          <w:rFonts w:ascii="Arial" w:hAnsi="Arial" w:cs="Arial"/>
          <w:b/>
          <w:bCs/>
          <w:szCs w:val="20"/>
        </w:rPr>
      </w:pPr>
    </w:p>
    <w:p w:rsidR="008839AB" w:rsidRPr="00976264" w:rsidRDefault="008839AB" w:rsidP="008839AB">
      <w:pPr>
        <w:pStyle w:val="FR-PARAGRAFOTITULOFOLHAROSTO"/>
        <w:tabs>
          <w:tab w:val="left" w:pos="737"/>
        </w:tabs>
        <w:spacing w:before="0" w:line="240" w:lineRule="auto"/>
        <w:ind w:right="424"/>
        <w:rPr>
          <w:rFonts w:ascii="Arial" w:hAnsi="Arial" w:cs="Arial"/>
          <w:caps w:val="0"/>
          <w:sz w:val="20"/>
        </w:rPr>
      </w:pPr>
    </w:p>
    <w:p w:rsidR="008839AB" w:rsidRPr="00976264" w:rsidRDefault="008839AB" w:rsidP="008839AB">
      <w:pPr>
        <w:pStyle w:val="FR-PARAGRAFOTITULOFOLHAROSTO"/>
        <w:tabs>
          <w:tab w:val="left" w:pos="737"/>
        </w:tabs>
        <w:spacing w:before="0" w:line="240" w:lineRule="auto"/>
        <w:ind w:right="424"/>
        <w:rPr>
          <w:rFonts w:ascii="Arial" w:hAnsi="Arial" w:cs="Arial"/>
          <w:caps w:val="0"/>
          <w:sz w:val="20"/>
        </w:rPr>
      </w:pPr>
      <w:r w:rsidRPr="00976264">
        <w:rPr>
          <w:rFonts w:ascii="Arial" w:hAnsi="Arial" w:cs="Arial"/>
          <w:caps w:val="0"/>
          <w:sz w:val="20"/>
        </w:rPr>
        <w:t>TERMO DE OBSERVÂNCIA AO CÓDIGO DE CONDUTA ÉTICA E INTEGRIDADE DA CODEVASF</w:t>
      </w:r>
    </w:p>
    <w:p w:rsidR="008839AB" w:rsidRPr="00976264" w:rsidRDefault="008839AB" w:rsidP="008839AB">
      <w:pPr>
        <w:keepNext/>
        <w:spacing w:before="120"/>
        <w:jc w:val="center"/>
        <w:rPr>
          <w:b/>
          <w:szCs w:val="20"/>
        </w:rPr>
      </w:pP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Nº do Instrumento (contrato, convênio ou instrumento congênere):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Período de Vigência do Instrumento: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Finalidade do Instrumento: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 xml:space="preserve">- Ouvidoria da Codevasf: https://sistema.ouvidorias.gov.br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 Comissão de Ética da Codevasf: etica@codevasf.gov.br. </w:t>
      </w:r>
    </w:p>
    <w:p w:rsidR="008839AB" w:rsidRPr="00976264" w:rsidRDefault="008839AB" w:rsidP="008839AB">
      <w:pPr>
        <w:pStyle w:val="Default"/>
        <w:jc w:val="both"/>
        <w:rPr>
          <w:rFonts w:ascii="Arial" w:hAnsi="Arial" w:cs="Arial"/>
          <w:color w:val="auto"/>
          <w:sz w:val="20"/>
          <w:szCs w:val="20"/>
        </w:rPr>
      </w:pP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A assinatura deste Termo é expressão de livre consentimento e concordância do cumprimento das normas, políticas e práticas estabelecidas no Código de Conduta Ética e Integridade da Codevasf.</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Brasília, _____ de _____________ de __________.</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______________________________________________________</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Assinatura do responsável/representante legal</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Nome completo: XXXXXXXXXXXX</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CPF: XX.XXX.XXX-XX</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Cargo: XXXXXXXXXXXXXXXXXXXXXX</w:t>
      </w:r>
    </w:p>
    <w:p w:rsidR="008839AB" w:rsidRPr="00976264" w:rsidRDefault="008839AB" w:rsidP="008839AB">
      <w:pPr>
        <w:pStyle w:val="Default"/>
        <w:jc w:val="both"/>
        <w:rPr>
          <w:rFonts w:ascii="Arial" w:hAnsi="Arial" w:cs="Arial"/>
          <w:color w:val="auto"/>
          <w:sz w:val="20"/>
          <w:szCs w:val="20"/>
        </w:rPr>
      </w:pPr>
    </w:p>
    <w:p w:rsidR="008839AB" w:rsidRPr="00645527" w:rsidRDefault="008839AB" w:rsidP="008839AB">
      <w:pPr>
        <w:tabs>
          <w:tab w:val="left" w:pos="1021"/>
        </w:tabs>
        <w:jc w:val="center"/>
        <w:rPr>
          <w:rFonts w:ascii="Arial" w:hAnsi="Arial" w:cs="Arial"/>
          <w:b/>
          <w:sz w:val="24"/>
        </w:rPr>
      </w:pPr>
    </w:p>
    <w:p w:rsidR="008839AB" w:rsidRPr="00976264" w:rsidRDefault="008839AB" w:rsidP="008839AB">
      <w:pPr>
        <w:ind w:right="-1"/>
        <w:jc w:val="center"/>
        <w:rPr>
          <w:rFonts w:ascii="Arial" w:hAnsi="Arial" w:cs="Arial"/>
          <w:b/>
          <w:bCs/>
          <w:szCs w:val="20"/>
          <w:vertAlign w:val="baseline"/>
        </w:rPr>
      </w:pPr>
      <w:r>
        <w:rPr>
          <w:rFonts w:ascii="Arial" w:hAnsi="Arial" w:cs="Arial"/>
          <w:b/>
          <w:bCs/>
          <w:sz w:val="22"/>
          <w:szCs w:val="22"/>
          <w:vertAlign w:val="baseline"/>
        </w:rPr>
        <w:br w:type="page"/>
      </w:r>
      <w:r w:rsidRPr="00976264">
        <w:rPr>
          <w:rFonts w:ascii="Arial" w:hAnsi="Arial" w:cs="Arial"/>
          <w:b/>
          <w:bCs/>
          <w:szCs w:val="20"/>
          <w:vertAlign w:val="baseline"/>
        </w:rPr>
        <w:lastRenderedPageBreak/>
        <w:t>PREGÃO ELETRÔNICO</w:t>
      </w:r>
    </w:p>
    <w:p w:rsidR="008839AB" w:rsidRPr="00976264" w:rsidRDefault="008839AB" w:rsidP="008839AB">
      <w:pPr>
        <w:ind w:right="-1"/>
        <w:jc w:val="center"/>
        <w:rPr>
          <w:rFonts w:ascii="Arial" w:hAnsi="Arial" w:cs="Arial"/>
          <w:b/>
          <w:bCs/>
          <w:szCs w:val="20"/>
          <w:vertAlign w:val="baseline"/>
        </w:rPr>
      </w:pPr>
      <w:r w:rsidRPr="00976264">
        <w:rPr>
          <w:rFonts w:ascii="Arial" w:hAnsi="Arial" w:cs="Arial"/>
          <w:b/>
          <w:bCs/>
          <w:szCs w:val="20"/>
          <w:vertAlign w:val="baseline"/>
        </w:rPr>
        <w:t>(SISTEMA DE REGISTRO DE PREÇOS – SRP)</w:t>
      </w:r>
    </w:p>
    <w:p w:rsidR="008839AB" w:rsidRPr="00976264" w:rsidRDefault="008839AB" w:rsidP="008839AB">
      <w:pPr>
        <w:ind w:right="-1"/>
        <w:jc w:val="center"/>
        <w:rPr>
          <w:rFonts w:ascii="Arial" w:hAnsi="Arial" w:cs="Arial"/>
          <w:b/>
          <w:bCs/>
          <w:szCs w:val="20"/>
          <w:vertAlign w:val="baseline"/>
        </w:rPr>
      </w:pPr>
      <w:r w:rsidRPr="00976264">
        <w:rPr>
          <w:rFonts w:ascii="Arial" w:hAnsi="Arial" w:cs="Arial"/>
          <w:b/>
          <w:bCs/>
          <w:szCs w:val="20"/>
          <w:vertAlign w:val="baseline"/>
        </w:rPr>
        <w:t xml:space="preserve">EDITAL N.º </w:t>
      </w:r>
      <w:r w:rsidR="006C4E5E" w:rsidRPr="00976264">
        <w:rPr>
          <w:rFonts w:ascii="Arial" w:hAnsi="Arial" w:cs="Arial"/>
          <w:b/>
          <w:bCs/>
          <w:szCs w:val="20"/>
          <w:vertAlign w:val="baseline"/>
        </w:rPr>
        <w:t>0</w:t>
      </w:r>
      <w:r w:rsidR="00C725D0">
        <w:rPr>
          <w:rFonts w:ascii="Arial" w:hAnsi="Arial" w:cs="Arial"/>
          <w:b/>
          <w:bCs/>
          <w:szCs w:val="20"/>
          <w:vertAlign w:val="baseline"/>
        </w:rPr>
        <w:t>18</w:t>
      </w:r>
      <w:r w:rsidRPr="00976264">
        <w:rPr>
          <w:rFonts w:ascii="Arial" w:hAnsi="Arial" w:cs="Arial"/>
          <w:b/>
          <w:bCs/>
          <w:szCs w:val="20"/>
          <w:vertAlign w:val="baseline"/>
        </w:rPr>
        <w:t>/2019-3ª/SR</w:t>
      </w:r>
    </w:p>
    <w:p w:rsidR="008839AB" w:rsidRPr="00976264" w:rsidRDefault="008839AB" w:rsidP="008839AB">
      <w:pPr>
        <w:ind w:right="-1"/>
        <w:jc w:val="center"/>
        <w:rPr>
          <w:rFonts w:ascii="Arial" w:hAnsi="Arial" w:cs="Arial"/>
          <w:b/>
          <w:bCs/>
          <w:szCs w:val="20"/>
          <w:vertAlign w:val="baseline"/>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r w:rsidRPr="00976264">
        <w:rPr>
          <w:rFonts w:ascii="Arial" w:hAnsi="Arial" w:cs="Arial"/>
          <w:caps w:val="0"/>
          <w:sz w:val="20"/>
        </w:rPr>
        <w:t>ANEXO V</w:t>
      </w:r>
    </w:p>
    <w:p w:rsidR="008839AB" w:rsidRPr="00976264" w:rsidRDefault="008839AB" w:rsidP="008839AB">
      <w:pPr>
        <w:ind w:right="-1"/>
        <w:jc w:val="center"/>
        <w:rPr>
          <w:rFonts w:ascii="Arial" w:hAnsi="Arial" w:cs="Arial"/>
          <w:b/>
          <w:bCs/>
          <w:szCs w:val="20"/>
        </w:rPr>
      </w:pPr>
    </w:p>
    <w:p w:rsidR="008839AB" w:rsidRPr="00976264" w:rsidRDefault="008839AB" w:rsidP="008839AB">
      <w:pPr>
        <w:ind w:right="-1"/>
        <w:jc w:val="center"/>
        <w:rPr>
          <w:rFonts w:ascii="Arial" w:hAnsi="Arial" w:cs="Arial"/>
          <w:b/>
          <w:bCs/>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r w:rsidRPr="00976264">
        <w:rPr>
          <w:rFonts w:ascii="Arial" w:hAnsi="Arial" w:cs="Arial"/>
          <w:caps w:val="0"/>
          <w:sz w:val="20"/>
        </w:rPr>
        <w:t>CÓDIGO DE CONDUTA ÉTICA E INTEGRIDADE DA CODEVASF</w:t>
      </w: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r w:rsidRPr="00976264">
        <w:rPr>
          <w:rFonts w:ascii="Arial" w:hAnsi="Arial" w:cs="Arial"/>
          <w:caps w:val="0"/>
          <w:sz w:val="20"/>
        </w:rPr>
        <w:t>(Gravado em arquivo separado)</w:t>
      </w: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ind w:right="-1"/>
        <w:jc w:val="center"/>
        <w:rPr>
          <w:rFonts w:ascii="Arial" w:hAnsi="Arial" w:cs="Arial"/>
          <w:bCs/>
          <w:szCs w:val="20"/>
          <w:vertAlign w:val="baseline"/>
        </w:rPr>
      </w:pPr>
    </w:p>
    <w:p w:rsidR="008839AB" w:rsidRPr="00976264" w:rsidRDefault="008839AB" w:rsidP="008839AB">
      <w:pPr>
        <w:ind w:right="-1"/>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Default="008839AB" w:rsidP="008839AB">
      <w:pPr>
        <w:jc w:val="center"/>
        <w:rPr>
          <w:rFonts w:ascii="Arial" w:hAnsi="Arial" w:cs="Arial"/>
          <w:bCs/>
          <w:sz w:val="21"/>
          <w:szCs w:val="21"/>
          <w:vertAlign w:val="baseline"/>
        </w:rPr>
      </w:pPr>
    </w:p>
    <w:sectPr w:rsidR="008839AB" w:rsidSect="00041973">
      <w:headerReference w:type="default" r:id="rId20"/>
      <w:footerReference w:type="default" r:id="rId21"/>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0513" w:rsidRDefault="00860513">
      <w:r>
        <w:separator/>
      </w:r>
    </w:p>
  </w:endnote>
  <w:endnote w:type="continuationSeparator" w:id="1">
    <w:p w:rsidR="00860513" w:rsidRDefault="008605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egrito">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FFB" w:rsidRDefault="0037042F" w:rsidP="00DB7F54">
    <w:pPr>
      <w:rPr>
        <w:rFonts w:ascii="Arial" w:hAnsi="Arial" w:cs="Arial"/>
        <w:b/>
        <w:bCs/>
        <w:sz w:val="16"/>
        <w:szCs w:val="16"/>
        <w:vertAlign w:val="baseline"/>
      </w:rPr>
    </w:pPr>
    <w:r>
      <w:rPr>
        <w:rFonts w:ascii="Arial" w:hAnsi="Arial" w:cs="Arial"/>
        <w:b/>
        <w:bCs/>
        <w:sz w:val="16"/>
        <w:szCs w:val="16"/>
        <w:vertAlign w:val="baseline"/>
      </w:rPr>
      <w:fldChar w:fldCharType="begin"/>
    </w:r>
    <w:r w:rsidR="00D11FFB">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D11FFB">
      <w:rPr>
        <w:rFonts w:ascii="Arial" w:hAnsi="Arial" w:cs="Arial"/>
        <w:b/>
        <w:bCs/>
        <w:noProof/>
        <w:sz w:val="16"/>
        <w:szCs w:val="16"/>
        <w:vertAlign w:val="baseline"/>
      </w:rPr>
      <w:t>Edital PE  SRP -018-2019 - Pavimentação Paralelo e drenagem</w:t>
    </w:r>
    <w:r>
      <w:rPr>
        <w:rFonts w:ascii="Arial" w:hAnsi="Arial" w:cs="Arial"/>
        <w:b/>
        <w:bCs/>
        <w:sz w:val="16"/>
        <w:szCs w:val="16"/>
        <w:vertAlign w:val="baseline"/>
      </w:rPr>
      <w:fldChar w:fldCharType="end"/>
    </w:r>
    <w:r w:rsidR="00D11FFB">
      <w:rPr>
        <w:rFonts w:ascii="Arial" w:hAnsi="Arial" w:cs="Arial"/>
        <w:b/>
        <w:bCs/>
        <w:sz w:val="16"/>
        <w:szCs w:val="16"/>
        <w:vertAlign w:val="baseline"/>
      </w:rPr>
      <w:tab/>
    </w:r>
    <w:r w:rsidR="00D11FFB">
      <w:rPr>
        <w:rFonts w:ascii="Arial" w:hAnsi="Arial" w:cs="Arial"/>
        <w:b/>
        <w:bCs/>
        <w:sz w:val="16"/>
        <w:szCs w:val="16"/>
        <w:vertAlign w:val="baseline"/>
      </w:rPr>
      <w:tab/>
    </w:r>
    <w:r w:rsidR="00D11FFB">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sidR="00D11FFB">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0777D5">
      <w:rPr>
        <w:rFonts w:ascii="Arial" w:hAnsi="Arial" w:cs="Arial"/>
        <w:b/>
        <w:bCs/>
        <w:noProof/>
        <w:sz w:val="16"/>
        <w:szCs w:val="16"/>
        <w:vertAlign w:val="baseline"/>
      </w:rPr>
      <w:t>11</w:t>
    </w:r>
    <w:r>
      <w:rPr>
        <w:rFonts w:ascii="Arial" w:hAnsi="Arial" w:cs="Arial"/>
        <w:b/>
        <w:bCs/>
        <w:sz w:val="16"/>
        <w:szCs w:val="16"/>
        <w:vertAlign w:val="baseline"/>
      </w:rPr>
      <w:fldChar w:fldCharType="end"/>
    </w:r>
    <w:r w:rsidR="00D11FFB">
      <w:rPr>
        <w:rFonts w:ascii="Arial" w:hAnsi="Arial" w:cs="Arial"/>
        <w:b/>
        <w:bCs/>
        <w:sz w:val="16"/>
        <w:szCs w:val="16"/>
        <w:vertAlign w:val="baseline"/>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0513" w:rsidRDefault="00860513">
      <w:r>
        <w:separator/>
      </w:r>
    </w:p>
  </w:footnote>
  <w:footnote w:type="continuationSeparator" w:id="1">
    <w:p w:rsidR="00860513" w:rsidRDefault="008605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FFB" w:rsidRDefault="0037042F">
    <w:pPr>
      <w:jc w:val="center"/>
      <w:rPr>
        <w:b/>
        <w:bCs/>
        <w:sz w:val="22"/>
        <w:szCs w:val="22"/>
      </w:rPr>
    </w:pPr>
    <w:r w:rsidRPr="0037042F">
      <w:rPr>
        <w:b/>
        <w:bCs/>
        <w:noProof/>
        <w:szCs w:val="22"/>
      </w:rPr>
      <w:pict>
        <v:shapetype id="_x0000_t202" coordsize="21600,21600" o:spt="202" path="m,l,21600r21600,l21600,xe">
          <v:stroke joinstyle="miter"/>
          <v:path gradientshapeok="t" o:connecttype="rect"/>
        </v:shapetype>
        <v:shape id="Text Box 2" o:spid="_x0000_s2049" type="#_x0000_t202" style="position:absolute;left:0;text-align:left;margin-left:345.75pt;margin-top:4.15pt;width:137.35pt;height:4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" stroked="f">
          <v:textbox>
            <w:txbxContent>
              <w:p w:rsidR="00D11FFB" w:rsidRPr="00B570C1" w:rsidRDefault="00D11FFB">
                <w:pPr>
                  <w:rPr>
                    <w:rFonts w:ascii="Arial" w:hAnsi="Arial" w:cs="Arial"/>
                    <w:sz w:val="18"/>
                    <w:szCs w:val="18"/>
                    <w:vertAlign w:val="baseline"/>
                  </w:rPr>
                </w:pPr>
                <w:r w:rsidRPr="00B570C1">
                  <w:rPr>
                    <w:rFonts w:ascii="Arial" w:hAnsi="Arial" w:cs="Arial"/>
                    <w:sz w:val="18"/>
                    <w:szCs w:val="18"/>
                    <w:vertAlign w:val="baseline"/>
                  </w:rPr>
                  <w:t>Fls.: ____________________</w:t>
                </w:r>
              </w:p>
              <w:p w:rsidR="00D11FFB" w:rsidRPr="003A03DA" w:rsidRDefault="00D11FFB" w:rsidP="009F75DB">
                <w:pPr>
                  <w:rPr>
                    <w:rFonts w:ascii="Arial" w:hAnsi="Arial" w:cs="Arial"/>
                    <w:color w:val="FF0000"/>
                    <w:sz w:val="18"/>
                    <w:szCs w:val="18"/>
                    <w:vertAlign w:val="baseline"/>
                  </w:rPr>
                </w:pPr>
                <w:r w:rsidRPr="00B570C1">
                  <w:rPr>
                    <w:rFonts w:ascii="Arial" w:hAnsi="Arial" w:cs="Arial"/>
                    <w:sz w:val="18"/>
                    <w:szCs w:val="18"/>
                    <w:vertAlign w:val="baseline"/>
                  </w:rPr>
                  <w:t xml:space="preserve">Proc.: </w:t>
                </w:r>
                <w:r w:rsidRPr="00595E80">
                  <w:rPr>
                    <w:rFonts w:ascii="Arial" w:hAnsi="Arial" w:cs="Arial"/>
                    <w:sz w:val="18"/>
                    <w:szCs w:val="18"/>
                    <w:vertAlign w:val="baseline"/>
                  </w:rPr>
                  <w:t>59530.001533/2019-81</w:t>
                </w:r>
              </w:p>
              <w:p w:rsidR="00D11FFB" w:rsidRPr="00B570C1" w:rsidRDefault="00D11FFB" w:rsidP="009F75DB">
                <w:pPr>
                  <w:rPr>
                    <w:rFonts w:ascii="Arial" w:hAnsi="Arial" w:cs="Arial"/>
                    <w:sz w:val="18"/>
                    <w:szCs w:val="18"/>
                    <w:vertAlign w:val="baseline"/>
                  </w:rPr>
                </w:pPr>
                <w:r w:rsidRPr="00B570C1">
                  <w:rPr>
                    <w:rFonts w:ascii="Arial" w:hAnsi="Arial" w:cs="Arial"/>
                    <w:sz w:val="18"/>
                    <w:szCs w:val="18"/>
                    <w:vertAlign w:val="baseline"/>
                  </w:rPr>
                  <w:t>________________________</w:t>
                </w:r>
              </w:p>
              <w:p w:rsidR="00D11FFB" w:rsidRPr="00B570C1" w:rsidRDefault="00D11FFB">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p>
  <w:p w:rsidR="00D11FFB" w:rsidRDefault="00D11FFB">
    <w:pPr>
      <w:jc w:val="center"/>
      <w:rPr>
        <w:b/>
        <w:bCs/>
        <w:sz w:val="22"/>
        <w:szCs w:val="22"/>
        <w:vertAlign w:val="baseline"/>
      </w:rPr>
    </w:pPr>
  </w:p>
  <w:p w:rsidR="00D11FFB" w:rsidRDefault="00D11FFB">
    <w:pPr>
      <w:jc w:val="center"/>
      <w:rPr>
        <w:b/>
        <w:bCs/>
        <w:sz w:val="22"/>
        <w:szCs w:val="22"/>
        <w:vertAlign w:val="baseline"/>
      </w:rPr>
    </w:pPr>
  </w:p>
  <w:p w:rsidR="00D11FFB" w:rsidRDefault="00D11FFB">
    <w:pPr>
      <w:jc w:val="center"/>
      <w:rPr>
        <w:b/>
        <w:bCs/>
        <w:sz w:val="22"/>
        <w:szCs w:val="22"/>
        <w:vertAlign w:val="baseline"/>
      </w:rPr>
    </w:pPr>
  </w:p>
  <w:p w:rsidR="00D11FFB" w:rsidRDefault="0037042F">
    <w:pPr>
      <w:jc w:val="center"/>
      <w:rPr>
        <w:rFonts w:ascii="Arial" w:hAnsi="Arial" w:cs="Arial"/>
        <w:b/>
        <w:bCs/>
        <w:szCs w:val="20"/>
        <w:vertAlign w:val="baseline"/>
      </w:rPr>
    </w:pPr>
    <w:r>
      <w:rPr>
        <w:szCs w:val="20"/>
      </w:rPr>
      <w:fldChar w:fldCharType="begin" w:fldLock="1"/>
    </w:r>
    <w:r w:rsidR="00D11FFB">
      <w:rPr>
        <w:szCs w:val="20"/>
      </w:rPr>
      <w:instrText xml:space="preserve">REF </w:instrText>
    </w:r>
    <w:r w:rsidR="00D11FFB">
      <w:rPr>
        <w:b/>
        <w:bCs/>
        <w:sz w:val="22"/>
        <w:szCs w:val="22"/>
        <w:vertAlign w:val="baseline"/>
      </w:rPr>
      <w:instrText xml:space="preserve"> SHAPE  \* MERGEFORMAT </w:instrText>
    </w:r>
    <w:r>
      <w:rPr>
        <w:szCs w:val="20"/>
      </w:rPr>
      <w:fldChar w:fldCharType="end"/>
    </w:r>
    <w:r w:rsidR="00D11FFB">
      <w:rPr>
        <w:b/>
        <w:bCs/>
        <w:sz w:val="22"/>
        <w:szCs w:val="22"/>
        <w:vertAlign w:val="baseline"/>
      </w:rPr>
      <w:tab/>
    </w:r>
    <w:r w:rsidR="00D11FFB" w:rsidRPr="00C2721F">
      <w:rPr>
        <w:rFonts w:ascii="Arial" w:hAnsi="Arial" w:cs="Arial"/>
        <w:b/>
        <w:bCs/>
        <w:szCs w:val="20"/>
        <w:vertAlign w:val="baseline"/>
      </w:rPr>
      <w:t>MINISTÉRIO DO DESENVOLVIMENTO REGIONAL - MDR</w:t>
    </w:r>
  </w:p>
  <w:p w:rsidR="00D11FFB" w:rsidRDefault="00D11FFB">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D11FFB" w:rsidRDefault="00D11FFB">
    <w:pPr>
      <w:jc w:val="center"/>
      <w:rPr>
        <w:b/>
        <w:bCs/>
        <w:sz w:val="22"/>
        <w:szCs w:val="22"/>
        <w:vertAlign w:val="baseline"/>
      </w:rPr>
    </w:pPr>
    <w:r>
      <w:rPr>
        <w:rFonts w:ascii="Arial" w:hAnsi="Arial" w:cs="Arial"/>
        <w:b/>
        <w:bCs/>
        <w:szCs w:val="20"/>
        <w:vertAlign w:val="baseline"/>
      </w:rPr>
      <w:t>3ª SL – SECRETARIA REGIONAL DE LICITAÇÕES</w:t>
    </w:r>
  </w:p>
  <w:p w:rsidR="00D11FFB" w:rsidRDefault="00D11FFB">
    <w:pPr>
      <w:pStyle w:val="Cabealho"/>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2">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4">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5">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nsid w:val="00381CB7"/>
    <w:multiLevelType w:val="hybridMultilevel"/>
    <w:tmpl w:val="FF7A8BE0"/>
    <w:lvl w:ilvl="0" w:tplc="B7E44EBC">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nsid w:val="04B54EAF"/>
    <w:multiLevelType w:val="multilevel"/>
    <w:tmpl w:val="CD248C78"/>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8">
    <w:nsid w:val="0C2F1A41"/>
    <w:multiLevelType w:val="hybridMultilevel"/>
    <w:tmpl w:val="C91CE54E"/>
    <w:lvl w:ilvl="0" w:tplc="ABCE909C">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nsid w:val="10B115FA"/>
    <w:multiLevelType w:val="multilevel"/>
    <w:tmpl w:val="739A3B6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0">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1">
    <w:nsid w:val="128C3FBC"/>
    <w:multiLevelType w:val="hybridMultilevel"/>
    <w:tmpl w:val="08F8669E"/>
    <w:lvl w:ilvl="0" w:tplc="00000006">
      <w:start w:val="1"/>
      <w:numFmt w:val="lowerLetter"/>
      <w:lvlText w:val="%1)"/>
      <w:lvlJc w:val="left"/>
      <w:pPr>
        <w:ind w:left="720" w:hanging="360"/>
      </w:pPr>
      <w:rPr>
        <w:rFonts w:hint="default"/>
      </w:rPr>
    </w:lvl>
    <w:lvl w:ilvl="1" w:tplc="1F766594">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nsid w:val="18360810"/>
    <w:multiLevelType w:val="multilevel"/>
    <w:tmpl w:val="E1367FB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4">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5">
    <w:nsid w:val="1A124B02"/>
    <w:multiLevelType w:val="hybridMultilevel"/>
    <w:tmpl w:val="909AD522"/>
    <w:lvl w:ilvl="0" w:tplc="ABCE909C">
      <w:start w:val="1"/>
      <w:numFmt w:val="lowerLetter"/>
      <w:lvlText w:val="%1)"/>
      <w:lvlJc w:val="left"/>
      <w:pPr>
        <w:ind w:left="1571" w:hanging="360"/>
      </w:pPr>
      <w:rPr>
        <w:rFonts w:hint="default"/>
      </w:r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nsid w:val="1D726670"/>
    <w:multiLevelType w:val="multilevel"/>
    <w:tmpl w:val="41DAD31E"/>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nsid w:val="22AE152B"/>
    <w:multiLevelType w:val="multilevel"/>
    <w:tmpl w:val="6C7EC04E"/>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8">
    <w:nsid w:val="24200696"/>
    <w:multiLevelType w:val="multilevel"/>
    <w:tmpl w:val="94E21F9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9">
    <w:nsid w:val="2C22492E"/>
    <w:multiLevelType w:val="multilevel"/>
    <w:tmpl w:val="60727D2A"/>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0">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1">
    <w:nsid w:val="34E56DA0"/>
    <w:multiLevelType w:val="multilevel"/>
    <w:tmpl w:val="EA1CC92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nsid w:val="3561764D"/>
    <w:multiLevelType w:val="multilevel"/>
    <w:tmpl w:val="8E2EDE22"/>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3">
    <w:nsid w:val="3E057842"/>
    <w:multiLevelType w:val="multilevel"/>
    <w:tmpl w:val="C2B8A68A"/>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4">
    <w:nsid w:val="45161D87"/>
    <w:multiLevelType w:val="hybridMultilevel"/>
    <w:tmpl w:val="D0061A68"/>
    <w:lvl w:ilvl="0" w:tplc="ABCE909C">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nsid w:val="4E2C40DD"/>
    <w:multiLevelType w:val="multilevel"/>
    <w:tmpl w:val="48F071D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6">
    <w:nsid w:val="53622B56"/>
    <w:multiLevelType w:val="multilevel"/>
    <w:tmpl w:val="7A34BF12"/>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7">
    <w:nsid w:val="54A63601"/>
    <w:multiLevelType w:val="multilevel"/>
    <w:tmpl w:val="123A8920"/>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color w:val="auto"/>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8">
    <w:nsid w:val="569A12C8"/>
    <w:multiLevelType w:val="multilevel"/>
    <w:tmpl w:val="87E84F5E"/>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9">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30">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1">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2">
    <w:nsid w:val="5F0B70C5"/>
    <w:multiLevelType w:val="hybridMultilevel"/>
    <w:tmpl w:val="9A2AC7B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3">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34">
    <w:nsid w:val="6B7403E8"/>
    <w:multiLevelType w:val="multilevel"/>
    <w:tmpl w:val="16A28C2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5">
    <w:nsid w:val="754D63A6"/>
    <w:multiLevelType w:val="multilevel"/>
    <w:tmpl w:val="28907B6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6">
    <w:nsid w:val="7A2A5E75"/>
    <w:multiLevelType w:val="multilevel"/>
    <w:tmpl w:val="DE5E59C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num w:numId="1">
    <w:abstractNumId w:val="9"/>
  </w:num>
  <w:num w:numId="2">
    <w:abstractNumId w:val="33"/>
  </w:num>
  <w:num w:numId="3">
    <w:abstractNumId w:val="14"/>
  </w:num>
  <w:num w:numId="4">
    <w:abstractNumId w:val="29"/>
  </w:num>
  <w:num w:numId="5">
    <w:abstractNumId w:val="0"/>
  </w:num>
  <w:num w:numId="6">
    <w:abstractNumId w:val="20"/>
  </w:num>
  <w:num w:numId="7">
    <w:abstractNumId w:val="30"/>
  </w:num>
  <w:num w:numId="8">
    <w:abstractNumId w:val="31"/>
  </w:num>
  <w:num w:numId="9">
    <w:abstractNumId w:val="10"/>
  </w:num>
  <w:num w:numId="10">
    <w:abstractNumId w:val="12"/>
  </w:num>
  <w:num w:numId="11">
    <w:abstractNumId w:val="11"/>
  </w:num>
  <w:num w:numId="12">
    <w:abstractNumId w:val="13"/>
  </w:num>
  <w:num w:numId="13">
    <w:abstractNumId w:val="23"/>
  </w:num>
  <w:num w:numId="14">
    <w:abstractNumId w:val="19"/>
  </w:num>
  <w:num w:numId="15">
    <w:abstractNumId w:val="18"/>
  </w:num>
  <w:num w:numId="16">
    <w:abstractNumId w:val="17"/>
  </w:num>
  <w:num w:numId="17">
    <w:abstractNumId w:val="16"/>
  </w:num>
  <w:num w:numId="18">
    <w:abstractNumId w:val="28"/>
  </w:num>
  <w:num w:numId="19">
    <w:abstractNumId w:val="8"/>
  </w:num>
  <w:num w:numId="20">
    <w:abstractNumId w:val="6"/>
  </w:num>
  <w:num w:numId="21">
    <w:abstractNumId w:val="26"/>
  </w:num>
  <w:num w:numId="22">
    <w:abstractNumId w:val="35"/>
  </w:num>
  <w:num w:numId="23">
    <w:abstractNumId w:val="24"/>
  </w:num>
  <w:num w:numId="24">
    <w:abstractNumId w:val="7"/>
  </w:num>
  <w:num w:numId="25">
    <w:abstractNumId w:val="36"/>
  </w:num>
  <w:num w:numId="26">
    <w:abstractNumId w:val="25"/>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32"/>
  </w:num>
  <w:num w:numId="30">
    <w:abstractNumId w:val="34"/>
  </w:num>
  <w:num w:numId="31">
    <w:abstractNumId w:val="22"/>
  </w:num>
  <w:num w:numId="32">
    <w:abstractNumId w:val="15"/>
  </w:num>
  <w:num w:numId="33">
    <w:abstractNumId w:val="2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proofState w:spelling="clean"/>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1"/>
    <o:shapelayout v:ext="edit">
      <o:idmap v:ext="edit" data="2"/>
    </o:shapelayout>
  </w:hdrShapeDefaults>
  <w:footnotePr>
    <w:footnote w:id="0"/>
    <w:footnote w:id="1"/>
  </w:footnotePr>
  <w:endnotePr>
    <w:endnote w:id="0"/>
    <w:endnote w:id="1"/>
  </w:endnotePr>
  <w:compat/>
  <w:rsids>
    <w:rsidRoot w:val="00B22460"/>
    <w:rsid w:val="00002827"/>
    <w:rsid w:val="00002FCA"/>
    <w:rsid w:val="00002FFE"/>
    <w:rsid w:val="00003493"/>
    <w:rsid w:val="000037C4"/>
    <w:rsid w:val="0000393E"/>
    <w:rsid w:val="00003966"/>
    <w:rsid w:val="00003B17"/>
    <w:rsid w:val="00004044"/>
    <w:rsid w:val="000049AC"/>
    <w:rsid w:val="00004CF0"/>
    <w:rsid w:val="000057A3"/>
    <w:rsid w:val="00006485"/>
    <w:rsid w:val="000067AD"/>
    <w:rsid w:val="0000711B"/>
    <w:rsid w:val="00007127"/>
    <w:rsid w:val="00007151"/>
    <w:rsid w:val="00007218"/>
    <w:rsid w:val="000073DA"/>
    <w:rsid w:val="00007ABC"/>
    <w:rsid w:val="0001230A"/>
    <w:rsid w:val="00012DA0"/>
    <w:rsid w:val="0001490F"/>
    <w:rsid w:val="00016DB6"/>
    <w:rsid w:val="00016E96"/>
    <w:rsid w:val="00017053"/>
    <w:rsid w:val="000200FE"/>
    <w:rsid w:val="00021FBE"/>
    <w:rsid w:val="0002239A"/>
    <w:rsid w:val="00024468"/>
    <w:rsid w:val="00024B40"/>
    <w:rsid w:val="00025731"/>
    <w:rsid w:val="000259E9"/>
    <w:rsid w:val="000262F7"/>
    <w:rsid w:val="00026FEF"/>
    <w:rsid w:val="000277A9"/>
    <w:rsid w:val="00031C08"/>
    <w:rsid w:val="000328C5"/>
    <w:rsid w:val="0003470E"/>
    <w:rsid w:val="00034EA8"/>
    <w:rsid w:val="000351F6"/>
    <w:rsid w:val="000355FE"/>
    <w:rsid w:val="00035CC2"/>
    <w:rsid w:val="00035E41"/>
    <w:rsid w:val="00036921"/>
    <w:rsid w:val="00036D21"/>
    <w:rsid w:val="00037A3F"/>
    <w:rsid w:val="00037AEB"/>
    <w:rsid w:val="00037EA6"/>
    <w:rsid w:val="0004161E"/>
    <w:rsid w:val="00041973"/>
    <w:rsid w:val="000425FC"/>
    <w:rsid w:val="0004299C"/>
    <w:rsid w:val="000431DA"/>
    <w:rsid w:val="00043CBE"/>
    <w:rsid w:val="00044026"/>
    <w:rsid w:val="000456ED"/>
    <w:rsid w:val="00045893"/>
    <w:rsid w:val="00047B3B"/>
    <w:rsid w:val="00050516"/>
    <w:rsid w:val="00050831"/>
    <w:rsid w:val="00050AA0"/>
    <w:rsid w:val="000523E3"/>
    <w:rsid w:val="000530E4"/>
    <w:rsid w:val="000534CB"/>
    <w:rsid w:val="0005499D"/>
    <w:rsid w:val="00056489"/>
    <w:rsid w:val="00056F46"/>
    <w:rsid w:val="00057B8B"/>
    <w:rsid w:val="00057C06"/>
    <w:rsid w:val="00057CBF"/>
    <w:rsid w:val="00057FB4"/>
    <w:rsid w:val="00060299"/>
    <w:rsid w:val="000604AE"/>
    <w:rsid w:val="00060CDC"/>
    <w:rsid w:val="00062299"/>
    <w:rsid w:val="000623F7"/>
    <w:rsid w:val="00062918"/>
    <w:rsid w:val="00063628"/>
    <w:rsid w:val="00063FA4"/>
    <w:rsid w:val="00065495"/>
    <w:rsid w:val="000672E5"/>
    <w:rsid w:val="00067619"/>
    <w:rsid w:val="00071183"/>
    <w:rsid w:val="00072019"/>
    <w:rsid w:val="00072B83"/>
    <w:rsid w:val="0007460D"/>
    <w:rsid w:val="00074CAA"/>
    <w:rsid w:val="000754C1"/>
    <w:rsid w:val="000765D1"/>
    <w:rsid w:val="0007695F"/>
    <w:rsid w:val="00077368"/>
    <w:rsid w:val="000777D5"/>
    <w:rsid w:val="00077B85"/>
    <w:rsid w:val="000803EA"/>
    <w:rsid w:val="00081DCD"/>
    <w:rsid w:val="0008388F"/>
    <w:rsid w:val="00083B88"/>
    <w:rsid w:val="00083F67"/>
    <w:rsid w:val="000841A2"/>
    <w:rsid w:val="00084A0B"/>
    <w:rsid w:val="00085A4D"/>
    <w:rsid w:val="00086657"/>
    <w:rsid w:val="00086B2D"/>
    <w:rsid w:val="00086FC8"/>
    <w:rsid w:val="0008784E"/>
    <w:rsid w:val="00087E55"/>
    <w:rsid w:val="00091198"/>
    <w:rsid w:val="00092A6A"/>
    <w:rsid w:val="000930C7"/>
    <w:rsid w:val="0009421E"/>
    <w:rsid w:val="00094423"/>
    <w:rsid w:val="00094C0C"/>
    <w:rsid w:val="00094FAA"/>
    <w:rsid w:val="00097444"/>
    <w:rsid w:val="00097461"/>
    <w:rsid w:val="00097C01"/>
    <w:rsid w:val="000A2F61"/>
    <w:rsid w:val="000A3377"/>
    <w:rsid w:val="000A3421"/>
    <w:rsid w:val="000A3C86"/>
    <w:rsid w:val="000A5429"/>
    <w:rsid w:val="000A5BB1"/>
    <w:rsid w:val="000A6DC8"/>
    <w:rsid w:val="000A769F"/>
    <w:rsid w:val="000B0A8E"/>
    <w:rsid w:val="000B0B79"/>
    <w:rsid w:val="000B154B"/>
    <w:rsid w:val="000B21A0"/>
    <w:rsid w:val="000B2939"/>
    <w:rsid w:val="000B3DE2"/>
    <w:rsid w:val="000B44B0"/>
    <w:rsid w:val="000B4E2B"/>
    <w:rsid w:val="000B5914"/>
    <w:rsid w:val="000C0590"/>
    <w:rsid w:val="000C0E6F"/>
    <w:rsid w:val="000C0F3A"/>
    <w:rsid w:val="000C18DC"/>
    <w:rsid w:val="000C1C36"/>
    <w:rsid w:val="000C222E"/>
    <w:rsid w:val="000C2DE1"/>
    <w:rsid w:val="000C3FCF"/>
    <w:rsid w:val="000C5B0B"/>
    <w:rsid w:val="000C6B25"/>
    <w:rsid w:val="000C6FB9"/>
    <w:rsid w:val="000C756E"/>
    <w:rsid w:val="000C778A"/>
    <w:rsid w:val="000D00EA"/>
    <w:rsid w:val="000D12D3"/>
    <w:rsid w:val="000D1E56"/>
    <w:rsid w:val="000D20D6"/>
    <w:rsid w:val="000D28C7"/>
    <w:rsid w:val="000D4266"/>
    <w:rsid w:val="000D482A"/>
    <w:rsid w:val="000D49F4"/>
    <w:rsid w:val="000D571D"/>
    <w:rsid w:val="000D740E"/>
    <w:rsid w:val="000D7635"/>
    <w:rsid w:val="000D787F"/>
    <w:rsid w:val="000D7A7B"/>
    <w:rsid w:val="000E027B"/>
    <w:rsid w:val="000E0C5A"/>
    <w:rsid w:val="000E1FBD"/>
    <w:rsid w:val="000E4103"/>
    <w:rsid w:val="000E41BD"/>
    <w:rsid w:val="000E627C"/>
    <w:rsid w:val="000E663E"/>
    <w:rsid w:val="000E6721"/>
    <w:rsid w:val="000E6CFE"/>
    <w:rsid w:val="000E78FD"/>
    <w:rsid w:val="000E7BCA"/>
    <w:rsid w:val="000F00A2"/>
    <w:rsid w:val="000F0DE3"/>
    <w:rsid w:val="000F1EA7"/>
    <w:rsid w:val="000F3567"/>
    <w:rsid w:val="000F368E"/>
    <w:rsid w:val="000F3D8C"/>
    <w:rsid w:val="000F41BE"/>
    <w:rsid w:val="000F4C08"/>
    <w:rsid w:val="000F6E31"/>
    <w:rsid w:val="000F7170"/>
    <w:rsid w:val="00100CE1"/>
    <w:rsid w:val="00100F0F"/>
    <w:rsid w:val="00101553"/>
    <w:rsid w:val="00102AB9"/>
    <w:rsid w:val="00102B6D"/>
    <w:rsid w:val="00103A30"/>
    <w:rsid w:val="00103FEB"/>
    <w:rsid w:val="001042A9"/>
    <w:rsid w:val="001049FD"/>
    <w:rsid w:val="00104FFD"/>
    <w:rsid w:val="00106F24"/>
    <w:rsid w:val="00106F46"/>
    <w:rsid w:val="001100B5"/>
    <w:rsid w:val="00111CDA"/>
    <w:rsid w:val="00112067"/>
    <w:rsid w:val="00113BD8"/>
    <w:rsid w:val="001147E2"/>
    <w:rsid w:val="00114852"/>
    <w:rsid w:val="0011684D"/>
    <w:rsid w:val="00116A07"/>
    <w:rsid w:val="00117219"/>
    <w:rsid w:val="0011783B"/>
    <w:rsid w:val="00121B4B"/>
    <w:rsid w:val="001224E1"/>
    <w:rsid w:val="001229D2"/>
    <w:rsid w:val="00123E6B"/>
    <w:rsid w:val="0012456D"/>
    <w:rsid w:val="001246D0"/>
    <w:rsid w:val="00125016"/>
    <w:rsid w:val="00125038"/>
    <w:rsid w:val="0012548D"/>
    <w:rsid w:val="00125FD4"/>
    <w:rsid w:val="001260D1"/>
    <w:rsid w:val="00126522"/>
    <w:rsid w:val="00126CB6"/>
    <w:rsid w:val="001272CA"/>
    <w:rsid w:val="0013047D"/>
    <w:rsid w:val="001313B3"/>
    <w:rsid w:val="0013260A"/>
    <w:rsid w:val="00134546"/>
    <w:rsid w:val="0013467F"/>
    <w:rsid w:val="00135C20"/>
    <w:rsid w:val="0013654A"/>
    <w:rsid w:val="001365F9"/>
    <w:rsid w:val="001370BE"/>
    <w:rsid w:val="00137AEF"/>
    <w:rsid w:val="0014157E"/>
    <w:rsid w:val="00141D27"/>
    <w:rsid w:val="00142BFB"/>
    <w:rsid w:val="00142FB6"/>
    <w:rsid w:val="00143432"/>
    <w:rsid w:val="001447C2"/>
    <w:rsid w:val="00144DEF"/>
    <w:rsid w:val="00144FC9"/>
    <w:rsid w:val="0014541E"/>
    <w:rsid w:val="00145DC2"/>
    <w:rsid w:val="00150FBE"/>
    <w:rsid w:val="00152776"/>
    <w:rsid w:val="00153F48"/>
    <w:rsid w:val="00154548"/>
    <w:rsid w:val="00155920"/>
    <w:rsid w:val="00156BF4"/>
    <w:rsid w:val="0015714D"/>
    <w:rsid w:val="00157533"/>
    <w:rsid w:val="0016020C"/>
    <w:rsid w:val="00160FF4"/>
    <w:rsid w:val="00161DE4"/>
    <w:rsid w:val="00164CAE"/>
    <w:rsid w:val="00164E87"/>
    <w:rsid w:val="001652AE"/>
    <w:rsid w:val="0016669E"/>
    <w:rsid w:val="00167BC0"/>
    <w:rsid w:val="00167E90"/>
    <w:rsid w:val="00167F9D"/>
    <w:rsid w:val="00170DD9"/>
    <w:rsid w:val="00171FF5"/>
    <w:rsid w:val="0017206B"/>
    <w:rsid w:val="00172C92"/>
    <w:rsid w:val="00173032"/>
    <w:rsid w:val="001738CB"/>
    <w:rsid w:val="00174AAF"/>
    <w:rsid w:val="0017640C"/>
    <w:rsid w:val="001773F1"/>
    <w:rsid w:val="00177C41"/>
    <w:rsid w:val="00182EB2"/>
    <w:rsid w:val="001832EF"/>
    <w:rsid w:val="00183CBE"/>
    <w:rsid w:val="00183EAB"/>
    <w:rsid w:val="001844A7"/>
    <w:rsid w:val="0018539A"/>
    <w:rsid w:val="001854A5"/>
    <w:rsid w:val="0018552B"/>
    <w:rsid w:val="0018556D"/>
    <w:rsid w:val="00185995"/>
    <w:rsid w:val="001860B0"/>
    <w:rsid w:val="0018624C"/>
    <w:rsid w:val="0018642B"/>
    <w:rsid w:val="00187631"/>
    <w:rsid w:val="00187E82"/>
    <w:rsid w:val="0019016E"/>
    <w:rsid w:val="00190E25"/>
    <w:rsid w:val="00191BD8"/>
    <w:rsid w:val="001920A9"/>
    <w:rsid w:val="001923CE"/>
    <w:rsid w:val="0019247C"/>
    <w:rsid w:val="00192C9E"/>
    <w:rsid w:val="00193D7A"/>
    <w:rsid w:val="00195498"/>
    <w:rsid w:val="001970C8"/>
    <w:rsid w:val="00197598"/>
    <w:rsid w:val="00197A05"/>
    <w:rsid w:val="001A1626"/>
    <w:rsid w:val="001A1FA8"/>
    <w:rsid w:val="001A257E"/>
    <w:rsid w:val="001A2AE4"/>
    <w:rsid w:val="001A3300"/>
    <w:rsid w:val="001A3570"/>
    <w:rsid w:val="001A4481"/>
    <w:rsid w:val="001A5458"/>
    <w:rsid w:val="001A65D6"/>
    <w:rsid w:val="001A66BB"/>
    <w:rsid w:val="001A674B"/>
    <w:rsid w:val="001A6DA8"/>
    <w:rsid w:val="001B0395"/>
    <w:rsid w:val="001B05B1"/>
    <w:rsid w:val="001B05E2"/>
    <w:rsid w:val="001B0D85"/>
    <w:rsid w:val="001B184C"/>
    <w:rsid w:val="001B19F0"/>
    <w:rsid w:val="001B1C55"/>
    <w:rsid w:val="001B235B"/>
    <w:rsid w:val="001B2ACF"/>
    <w:rsid w:val="001B44A1"/>
    <w:rsid w:val="001B52D8"/>
    <w:rsid w:val="001B54C1"/>
    <w:rsid w:val="001B6167"/>
    <w:rsid w:val="001B7B4D"/>
    <w:rsid w:val="001B7D4C"/>
    <w:rsid w:val="001C00E8"/>
    <w:rsid w:val="001C0C70"/>
    <w:rsid w:val="001C1DEE"/>
    <w:rsid w:val="001C1E0F"/>
    <w:rsid w:val="001C1F09"/>
    <w:rsid w:val="001C22F9"/>
    <w:rsid w:val="001C2620"/>
    <w:rsid w:val="001C27D4"/>
    <w:rsid w:val="001C2934"/>
    <w:rsid w:val="001C3F63"/>
    <w:rsid w:val="001C4E35"/>
    <w:rsid w:val="001C531C"/>
    <w:rsid w:val="001C6A9A"/>
    <w:rsid w:val="001C7003"/>
    <w:rsid w:val="001C7A24"/>
    <w:rsid w:val="001D0073"/>
    <w:rsid w:val="001D01DC"/>
    <w:rsid w:val="001D0764"/>
    <w:rsid w:val="001D1704"/>
    <w:rsid w:val="001D2AA6"/>
    <w:rsid w:val="001D2BA1"/>
    <w:rsid w:val="001D2D1F"/>
    <w:rsid w:val="001D38FE"/>
    <w:rsid w:val="001D3BB8"/>
    <w:rsid w:val="001D4C58"/>
    <w:rsid w:val="001D4D91"/>
    <w:rsid w:val="001D5C58"/>
    <w:rsid w:val="001D5FD0"/>
    <w:rsid w:val="001D6411"/>
    <w:rsid w:val="001D6988"/>
    <w:rsid w:val="001D728E"/>
    <w:rsid w:val="001D7632"/>
    <w:rsid w:val="001D785E"/>
    <w:rsid w:val="001D7978"/>
    <w:rsid w:val="001E03C9"/>
    <w:rsid w:val="001E26C7"/>
    <w:rsid w:val="001E2984"/>
    <w:rsid w:val="001E2F19"/>
    <w:rsid w:val="001E3274"/>
    <w:rsid w:val="001E3AEF"/>
    <w:rsid w:val="001E3BCF"/>
    <w:rsid w:val="001E69C1"/>
    <w:rsid w:val="001E7498"/>
    <w:rsid w:val="001E7654"/>
    <w:rsid w:val="001F1740"/>
    <w:rsid w:val="001F19D0"/>
    <w:rsid w:val="001F22BC"/>
    <w:rsid w:val="001F44F8"/>
    <w:rsid w:val="001F4945"/>
    <w:rsid w:val="001F5303"/>
    <w:rsid w:val="001F5321"/>
    <w:rsid w:val="001F6254"/>
    <w:rsid w:val="001F70B1"/>
    <w:rsid w:val="001F744E"/>
    <w:rsid w:val="001F758F"/>
    <w:rsid w:val="00200090"/>
    <w:rsid w:val="00202C9B"/>
    <w:rsid w:val="00203EF3"/>
    <w:rsid w:val="0020643F"/>
    <w:rsid w:val="00206E9C"/>
    <w:rsid w:val="0020754C"/>
    <w:rsid w:val="00207AFD"/>
    <w:rsid w:val="00207B08"/>
    <w:rsid w:val="00210838"/>
    <w:rsid w:val="00211096"/>
    <w:rsid w:val="00211348"/>
    <w:rsid w:val="0021143D"/>
    <w:rsid w:val="00211666"/>
    <w:rsid w:val="00211E17"/>
    <w:rsid w:val="00211FEA"/>
    <w:rsid w:val="002120D6"/>
    <w:rsid w:val="002120E7"/>
    <w:rsid w:val="00212887"/>
    <w:rsid w:val="0021299C"/>
    <w:rsid w:val="00212C33"/>
    <w:rsid w:val="00212D53"/>
    <w:rsid w:val="00213CFA"/>
    <w:rsid w:val="00214125"/>
    <w:rsid w:val="00214E17"/>
    <w:rsid w:val="00214F71"/>
    <w:rsid w:val="00216F3B"/>
    <w:rsid w:val="00217A0C"/>
    <w:rsid w:val="00217B47"/>
    <w:rsid w:val="00217CD5"/>
    <w:rsid w:val="002212E2"/>
    <w:rsid w:val="002214A0"/>
    <w:rsid w:val="00221606"/>
    <w:rsid w:val="00221FFE"/>
    <w:rsid w:val="0022255B"/>
    <w:rsid w:val="00223194"/>
    <w:rsid w:val="002234A9"/>
    <w:rsid w:val="002237E4"/>
    <w:rsid w:val="00225449"/>
    <w:rsid w:val="0022589E"/>
    <w:rsid w:val="00225974"/>
    <w:rsid w:val="002264B9"/>
    <w:rsid w:val="0022721C"/>
    <w:rsid w:val="0023022F"/>
    <w:rsid w:val="002308CB"/>
    <w:rsid w:val="00231D07"/>
    <w:rsid w:val="00233100"/>
    <w:rsid w:val="002335F7"/>
    <w:rsid w:val="0023413F"/>
    <w:rsid w:val="002358C3"/>
    <w:rsid w:val="00236D45"/>
    <w:rsid w:val="00237E6F"/>
    <w:rsid w:val="00240F57"/>
    <w:rsid w:val="00243202"/>
    <w:rsid w:val="00243E93"/>
    <w:rsid w:val="002440BB"/>
    <w:rsid w:val="0024423E"/>
    <w:rsid w:val="00244B15"/>
    <w:rsid w:val="00245DA5"/>
    <w:rsid w:val="00246533"/>
    <w:rsid w:val="002477AD"/>
    <w:rsid w:val="00250681"/>
    <w:rsid w:val="00250DCF"/>
    <w:rsid w:val="00251821"/>
    <w:rsid w:val="00251951"/>
    <w:rsid w:val="00251D49"/>
    <w:rsid w:val="00252609"/>
    <w:rsid w:val="00253F51"/>
    <w:rsid w:val="00255936"/>
    <w:rsid w:val="00255AB6"/>
    <w:rsid w:val="002561CE"/>
    <w:rsid w:val="002562A9"/>
    <w:rsid w:val="002563AB"/>
    <w:rsid w:val="002575A2"/>
    <w:rsid w:val="00260AAD"/>
    <w:rsid w:val="00261E43"/>
    <w:rsid w:val="00261FCC"/>
    <w:rsid w:val="0026209F"/>
    <w:rsid w:val="00262673"/>
    <w:rsid w:val="0026274C"/>
    <w:rsid w:val="00263ADA"/>
    <w:rsid w:val="002647B8"/>
    <w:rsid w:val="0026504B"/>
    <w:rsid w:val="00265748"/>
    <w:rsid w:val="00265953"/>
    <w:rsid w:val="00266F97"/>
    <w:rsid w:val="00267495"/>
    <w:rsid w:val="00272647"/>
    <w:rsid w:val="002747D6"/>
    <w:rsid w:val="002752F2"/>
    <w:rsid w:val="002756B1"/>
    <w:rsid w:val="0027745A"/>
    <w:rsid w:val="002777CE"/>
    <w:rsid w:val="002842DE"/>
    <w:rsid w:val="00286349"/>
    <w:rsid w:val="00286A7C"/>
    <w:rsid w:val="00287CCA"/>
    <w:rsid w:val="00290137"/>
    <w:rsid w:val="00290E6F"/>
    <w:rsid w:val="00291690"/>
    <w:rsid w:val="00291B1C"/>
    <w:rsid w:val="00291FFB"/>
    <w:rsid w:val="002920D1"/>
    <w:rsid w:val="0029331D"/>
    <w:rsid w:val="002936C7"/>
    <w:rsid w:val="0029664C"/>
    <w:rsid w:val="002968A2"/>
    <w:rsid w:val="00297787"/>
    <w:rsid w:val="00297831"/>
    <w:rsid w:val="00297A20"/>
    <w:rsid w:val="002A0DE0"/>
    <w:rsid w:val="002A138B"/>
    <w:rsid w:val="002A153C"/>
    <w:rsid w:val="002A1876"/>
    <w:rsid w:val="002A22C4"/>
    <w:rsid w:val="002A28BC"/>
    <w:rsid w:val="002A2B4E"/>
    <w:rsid w:val="002A351B"/>
    <w:rsid w:val="002A4927"/>
    <w:rsid w:val="002A53E1"/>
    <w:rsid w:val="002A6889"/>
    <w:rsid w:val="002A7952"/>
    <w:rsid w:val="002B1222"/>
    <w:rsid w:val="002B1CAB"/>
    <w:rsid w:val="002B260E"/>
    <w:rsid w:val="002B29EE"/>
    <w:rsid w:val="002B39D4"/>
    <w:rsid w:val="002B4FD6"/>
    <w:rsid w:val="002B5CB4"/>
    <w:rsid w:val="002B6195"/>
    <w:rsid w:val="002B70E4"/>
    <w:rsid w:val="002B7825"/>
    <w:rsid w:val="002B79A1"/>
    <w:rsid w:val="002B7DE6"/>
    <w:rsid w:val="002C07EA"/>
    <w:rsid w:val="002C2FB5"/>
    <w:rsid w:val="002C38EF"/>
    <w:rsid w:val="002C3DB2"/>
    <w:rsid w:val="002C4481"/>
    <w:rsid w:val="002C44D2"/>
    <w:rsid w:val="002C4EE7"/>
    <w:rsid w:val="002C60BC"/>
    <w:rsid w:val="002D0406"/>
    <w:rsid w:val="002D07B1"/>
    <w:rsid w:val="002D1053"/>
    <w:rsid w:val="002D17BF"/>
    <w:rsid w:val="002D288C"/>
    <w:rsid w:val="002D3737"/>
    <w:rsid w:val="002D3874"/>
    <w:rsid w:val="002D3E15"/>
    <w:rsid w:val="002D56E5"/>
    <w:rsid w:val="002D6DBE"/>
    <w:rsid w:val="002D78D9"/>
    <w:rsid w:val="002E0734"/>
    <w:rsid w:val="002E0E22"/>
    <w:rsid w:val="002E146F"/>
    <w:rsid w:val="002E17EE"/>
    <w:rsid w:val="002E1AD4"/>
    <w:rsid w:val="002E1B8F"/>
    <w:rsid w:val="002E239A"/>
    <w:rsid w:val="002E2F9C"/>
    <w:rsid w:val="002E3EA3"/>
    <w:rsid w:val="002E5289"/>
    <w:rsid w:val="002E565D"/>
    <w:rsid w:val="002E5E83"/>
    <w:rsid w:val="002E6610"/>
    <w:rsid w:val="002E795F"/>
    <w:rsid w:val="002F050E"/>
    <w:rsid w:val="002F12CB"/>
    <w:rsid w:val="002F13FB"/>
    <w:rsid w:val="002F217F"/>
    <w:rsid w:val="002F3AD0"/>
    <w:rsid w:val="002F3B77"/>
    <w:rsid w:val="002F3CFF"/>
    <w:rsid w:val="002F50AE"/>
    <w:rsid w:val="002F58A6"/>
    <w:rsid w:val="002F5C39"/>
    <w:rsid w:val="002F5C63"/>
    <w:rsid w:val="002F651D"/>
    <w:rsid w:val="002F68D4"/>
    <w:rsid w:val="002F6D63"/>
    <w:rsid w:val="002F6F57"/>
    <w:rsid w:val="00301230"/>
    <w:rsid w:val="00302F09"/>
    <w:rsid w:val="00303CBE"/>
    <w:rsid w:val="00303D67"/>
    <w:rsid w:val="00304606"/>
    <w:rsid w:val="00304DFF"/>
    <w:rsid w:val="00305E9C"/>
    <w:rsid w:val="00306358"/>
    <w:rsid w:val="00306B7F"/>
    <w:rsid w:val="003074AE"/>
    <w:rsid w:val="00310A6F"/>
    <w:rsid w:val="00311D5A"/>
    <w:rsid w:val="003132F5"/>
    <w:rsid w:val="0031411C"/>
    <w:rsid w:val="00317639"/>
    <w:rsid w:val="00317FD8"/>
    <w:rsid w:val="00320D53"/>
    <w:rsid w:val="00320D84"/>
    <w:rsid w:val="003221FD"/>
    <w:rsid w:val="003224EB"/>
    <w:rsid w:val="00322648"/>
    <w:rsid w:val="00323091"/>
    <w:rsid w:val="00323620"/>
    <w:rsid w:val="00324C74"/>
    <w:rsid w:val="00326C14"/>
    <w:rsid w:val="003275B0"/>
    <w:rsid w:val="0032787D"/>
    <w:rsid w:val="0033090F"/>
    <w:rsid w:val="00330ED3"/>
    <w:rsid w:val="00330FD8"/>
    <w:rsid w:val="00331562"/>
    <w:rsid w:val="00331684"/>
    <w:rsid w:val="00332BB1"/>
    <w:rsid w:val="00333350"/>
    <w:rsid w:val="0033343B"/>
    <w:rsid w:val="003335E1"/>
    <w:rsid w:val="00335728"/>
    <w:rsid w:val="00336CC9"/>
    <w:rsid w:val="003371AA"/>
    <w:rsid w:val="00337A38"/>
    <w:rsid w:val="003401EA"/>
    <w:rsid w:val="003402FF"/>
    <w:rsid w:val="0034153A"/>
    <w:rsid w:val="00342051"/>
    <w:rsid w:val="00342CD3"/>
    <w:rsid w:val="00343C23"/>
    <w:rsid w:val="0034453E"/>
    <w:rsid w:val="0034487F"/>
    <w:rsid w:val="00344C00"/>
    <w:rsid w:val="00344D66"/>
    <w:rsid w:val="003473B8"/>
    <w:rsid w:val="003476D4"/>
    <w:rsid w:val="00347F12"/>
    <w:rsid w:val="00347F51"/>
    <w:rsid w:val="003503FF"/>
    <w:rsid w:val="003504DB"/>
    <w:rsid w:val="003507A4"/>
    <w:rsid w:val="00350D3A"/>
    <w:rsid w:val="00352646"/>
    <w:rsid w:val="00352AE4"/>
    <w:rsid w:val="0035346B"/>
    <w:rsid w:val="00353A3E"/>
    <w:rsid w:val="00354E23"/>
    <w:rsid w:val="00355E33"/>
    <w:rsid w:val="00355F49"/>
    <w:rsid w:val="00356EE7"/>
    <w:rsid w:val="00357506"/>
    <w:rsid w:val="00360143"/>
    <w:rsid w:val="003615AA"/>
    <w:rsid w:val="00362649"/>
    <w:rsid w:val="00364276"/>
    <w:rsid w:val="0036668E"/>
    <w:rsid w:val="0036731B"/>
    <w:rsid w:val="00367494"/>
    <w:rsid w:val="00367A1E"/>
    <w:rsid w:val="00367B1A"/>
    <w:rsid w:val="003701E4"/>
    <w:rsid w:val="0037042F"/>
    <w:rsid w:val="00371CBE"/>
    <w:rsid w:val="00372148"/>
    <w:rsid w:val="003727ED"/>
    <w:rsid w:val="00373119"/>
    <w:rsid w:val="00373C24"/>
    <w:rsid w:val="00373CEE"/>
    <w:rsid w:val="00377CF2"/>
    <w:rsid w:val="00377F68"/>
    <w:rsid w:val="00381228"/>
    <w:rsid w:val="00384678"/>
    <w:rsid w:val="00384759"/>
    <w:rsid w:val="003866A0"/>
    <w:rsid w:val="00386BFE"/>
    <w:rsid w:val="00387033"/>
    <w:rsid w:val="00387EB2"/>
    <w:rsid w:val="00391E1A"/>
    <w:rsid w:val="00392385"/>
    <w:rsid w:val="0039264F"/>
    <w:rsid w:val="00392CAB"/>
    <w:rsid w:val="003938EE"/>
    <w:rsid w:val="00394AE0"/>
    <w:rsid w:val="0039536B"/>
    <w:rsid w:val="00395874"/>
    <w:rsid w:val="00396B30"/>
    <w:rsid w:val="003A03DA"/>
    <w:rsid w:val="003A0D4A"/>
    <w:rsid w:val="003A1149"/>
    <w:rsid w:val="003A26D6"/>
    <w:rsid w:val="003A368C"/>
    <w:rsid w:val="003A6E4B"/>
    <w:rsid w:val="003A6F65"/>
    <w:rsid w:val="003B0369"/>
    <w:rsid w:val="003B158B"/>
    <w:rsid w:val="003B1BEB"/>
    <w:rsid w:val="003B22B8"/>
    <w:rsid w:val="003B2A13"/>
    <w:rsid w:val="003B2C73"/>
    <w:rsid w:val="003B4CE4"/>
    <w:rsid w:val="003B55C0"/>
    <w:rsid w:val="003B629B"/>
    <w:rsid w:val="003B66FC"/>
    <w:rsid w:val="003B6880"/>
    <w:rsid w:val="003C06B6"/>
    <w:rsid w:val="003C2DC6"/>
    <w:rsid w:val="003C3038"/>
    <w:rsid w:val="003C5561"/>
    <w:rsid w:val="003C5BBE"/>
    <w:rsid w:val="003C6260"/>
    <w:rsid w:val="003C77E9"/>
    <w:rsid w:val="003D204F"/>
    <w:rsid w:val="003D25BE"/>
    <w:rsid w:val="003D2B82"/>
    <w:rsid w:val="003D320F"/>
    <w:rsid w:val="003D3A05"/>
    <w:rsid w:val="003D4DEB"/>
    <w:rsid w:val="003D58B1"/>
    <w:rsid w:val="003D616E"/>
    <w:rsid w:val="003D6197"/>
    <w:rsid w:val="003D61E6"/>
    <w:rsid w:val="003D7052"/>
    <w:rsid w:val="003D7696"/>
    <w:rsid w:val="003D7B27"/>
    <w:rsid w:val="003E0263"/>
    <w:rsid w:val="003E04C6"/>
    <w:rsid w:val="003E052E"/>
    <w:rsid w:val="003E0EE6"/>
    <w:rsid w:val="003E192B"/>
    <w:rsid w:val="003E2894"/>
    <w:rsid w:val="003E28DE"/>
    <w:rsid w:val="003E2CAB"/>
    <w:rsid w:val="003E300E"/>
    <w:rsid w:val="003E4134"/>
    <w:rsid w:val="003E4C7A"/>
    <w:rsid w:val="003E7052"/>
    <w:rsid w:val="003E7FDB"/>
    <w:rsid w:val="003F0269"/>
    <w:rsid w:val="003F0309"/>
    <w:rsid w:val="003F0F38"/>
    <w:rsid w:val="003F113B"/>
    <w:rsid w:val="003F3C26"/>
    <w:rsid w:val="003F5337"/>
    <w:rsid w:val="003F55F1"/>
    <w:rsid w:val="003F66A2"/>
    <w:rsid w:val="003F7166"/>
    <w:rsid w:val="003F7A36"/>
    <w:rsid w:val="003F7AB9"/>
    <w:rsid w:val="003F7C03"/>
    <w:rsid w:val="00401B88"/>
    <w:rsid w:val="004023DB"/>
    <w:rsid w:val="004035E6"/>
    <w:rsid w:val="004043B0"/>
    <w:rsid w:val="0040445C"/>
    <w:rsid w:val="004046B8"/>
    <w:rsid w:val="00404D3E"/>
    <w:rsid w:val="00404E8C"/>
    <w:rsid w:val="00407BC3"/>
    <w:rsid w:val="00407E5C"/>
    <w:rsid w:val="00410A94"/>
    <w:rsid w:val="00410CF2"/>
    <w:rsid w:val="00410F3E"/>
    <w:rsid w:val="00413C71"/>
    <w:rsid w:val="00413C7E"/>
    <w:rsid w:val="00414D5D"/>
    <w:rsid w:val="00415B34"/>
    <w:rsid w:val="00415C8F"/>
    <w:rsid w:val="00416194"/>
    <w:rsid w:val="00416E99"/>
    <w:rsid w:val="00416F8D"/>
    <w:rsid w:val="004175F1"/>
    <w:rsid w:val="004176AB"/>
    <w:rsid w:val="00421224"/>
    <w:rsid w:val="004228B6"/>
    <w:rsid w:val="0042316C"/>
    <w:rsid w:val="00423802"/>
    <w:rsid w:val="00426375"/>
    <w:rsid w:val="004271E6"/>
    <w:rsid w:val="0042790C"/>
    <w:rsid w:val="00427E80"/>
    <w:rsid w:val="00427F89"/>
    <w:rsid w:val="00432370"/>
    <w:rsid w:val="0043245F"/>
    <w:rsid w:val="004324DB"/>
    <w:rsid w:val="004328EF"/>
    <w:rsid w:val="00432A61"/>
    <w:rsid w:val="004351D8"/>
    <w:rsid w:val="00437F70"/>
    <w:rsid w:val="00440D79"/>
    <w:rsid w:val="004411B3"/>
    <w:rsid w:val="004423DC"/>
    <w:rsid w:val="00444590"/>
    <w:rsid w:val="00444598"/>
    <w:rsid w:val="004452CF"/>
    <w:rsid w:val="004456CD"/>
    <w:rsid w:val="00446A35"/>
    <w:rsid w:val="0044720A"/>
    <w:rsid w:val="004477CD"/>
    <w:rsid w:val="00450D7E"/>
    <w:rsid w:val="0045193E"/>
    <w:rsid w:val="00451EEC"/>
    <w:rsid w:val="00452055"/>
    <w:rsid w:val="0045244E"/>
    <w:rsid w:val="00452D96"/>
    <w:rsid w:val="00453C6E"/>
    <w:rsid w:val="004540C1"/>
    <w:rsid w:val="00457556"/>
    <w:rsid w:val="00457898"/>
    <w:rsid w:val="00457C02"/>
    <w:rsid w:val="00460A39"/>
    <w:rsid w:val="00460BF7"/>
    <w:rsid w:val="004611B5"/>
    <w:rsid w:val="00461AAA"/>
    <w:rsid w:val="00461B65"/>
    <w:rsid w:val="004628DB"/>
    <w:rsid w:val="00463480"/>
    <w:rsid w:val="00466062"/>
    <w:rsid w:val="004668C2"/>
    <w:rsid w:val="00467C92"/>
    <w:rsid w:val="00470472"/>
    <w:rsid w:val="004706F8"/>
    <w:rsid w:val="0047109F"/>
    <w:rsid w:val="004728AB"/>
    <w:rsid w:val="00473B6E"/>
    <w:rsid w:val="00476336"/>
    <w:rsid w:val="004770FE"/>
    <w:rsid w:val="004802D8"/>
    <w:rsid w:val="00482E3C"/>
    <w:rsid w:val="004836F0"/>
    <w:rsid w:val="00483777"/>
    <w:rsid w:val="004838A1"/>
    <w:rsid w:val="004839B4"/>
    <w:rsid w:val="00483F58"/>
    <w:rsid w:val="00485ACB"/>
    <w:rsid w:val="00487546"/>
    <w:rsid w:val="00487C6D"/>
    <w:rsid w:val="00491160"/>
    <w:rsid w:val="004928E5"/>
    <w:rsid w:val="00494A84"/>
    <w:rsid w:val="004956AB"/>
    <w:rsid w:val="00495B9D"/>
    <w:rsid w:val="00496B5C"/>
    <w:rsid w:val="00496FC2"/>
    <w:rsid w:val="004A07B4"/>
    <w:rsid w:val="004A0AF3"/>
    <w:rsid w:val="004A193A"/>
    <w:rsid w:val="004A1EF7"/>
    <w:rsid w:val="004A3902"/>
    <w:rsid w:val="004A3F79"/>
    <w:rsid w:val="004A4112"/>
    <w:rsid w:val="004A4585"/>
    <w:rsid w:val="004A4BF2"/>
    <w:rsid w:val="004A5DF6"/>
    <w:rsid w:val="004A6115"/>
    <w:rsid w:val="004A6A23"/>
    <w:rsid w:val="004A6EEF"/>
    <w:rsid w:val="004A709F"/>
    <w:rsid w:val="004A7736"/>
    <w:rsid w:val="004A7BFB"/>
    <w:rsid w:val="004A7F2C"/>
    <w:rsid w:val="004B3CF5"/>
    <w:rsid w:val="004B5BC3"/>
    <w:rsid w:val="004B6C2E"/>
    <w:rsid w:val="004B7261"/>
    <w:rsid w:val="004B736A"/>
    <w:rsid w:val="004B7FBB"/>
    <w:rsid w:val="004C01B0"/>
    <w:rsid w:val="004C06A0"/>
    <w:rsid w:val="004C0E3C"/>
    <w:rsid w:val="004C4396"/>
    <w:rsid w:val="004C4843"/>
    <w:rsid w:val="004C48EF"/>
    <w:rsid w:val="004C4D82"/>
    <w:rsid w:val="004C7315"/>
    <w:rsid w:val="004D020E"/>
    <w:rsid w:val="004D0628"/>
    <w:rsid w:val="004D1BF6"/>
    <w:rsid w:val="004D1F3D"/>
    <w:rsid w:val="004D3272"/>
    <w:rsid w:val="004D3E9D"/>
    <w:rsid w:val="004D45B6"/>
    <w:rsid w:val="004D4F23"/>
    <w:rsid w:val="004D5287"/>
    <w:rsid w:val="004D5348"/>
    <w:rsid w:val="004D5BA4"/>
    <w:rsid w:val="004D5E03"/>
    <w:rsid w:val="004D61BD"/>
    <w:rsid w:val="004D63D1"/>
    <w:rsid w:val="004D6C75"/>
    <w:rsid w:val="004D6CBF"/>
    <w:rsid w:val="004D6D8A"/>
    <w:rsid w:val="004D720A"/>
    <w:rsid w:val="004E025E"/>
    <w:rsid w:val="004E174D"/>
    <w:rsid w:val="004E250B"/>
    <w:rsid w:val="004E2549"/>
    <w:rsid w:val="004E375A"/>
    <w:rsid w:val="004E46AC"/>
    <w:rsid w:val="004E5247"/>
    <w:rsid w:val="004E57C4"/>
    <w:rsid w:val="004E7194"/>
    <w:rsid w:val="004E7710"/>
    <w:rsid w:val="004E7FF7"/>
    <w:rsid w:val="004F02DB"/>
    <w:rsid w:val="004F0378"/>
    <w:rsid w:val="004F1A43"/>
    <w:rsid w:val="004F1FED"/>
    <w:rsid w:val="004F2B5F"/>
    <w:rsid w:val="004F4979"/>
    <w:rsid w:val="004F4D9F"/>
    <w:rsid w:val="004F4F73"/>
    <w:rsid w:val="004F50CB"/>
    <w:rsid w:val="004F643E"/>
    <w:rsid w:val="004F736C"/>
    <w:rsid w:val="004F73C9"/>
    <w:rsid w:val="00502B21"/>
    <w:rsid w:val="00503BC4"/>
    <w:rsid w:val="00504577"/>
    <w:rsid w:val="005046FB"/>
    <w:rsid w:val="00506E87"/>
    <w:rsid w:val="005071EB"/>
    <w:rsid w:val="00510ADD"/>
    <w:rsid w:val="00511155"/>
    <w:rsid w:val="0051505D"/>
    <w:rsid w:val="005152C6"/>
    <w:rsid w:val="0051608D"/>
    <w:rsid w:val="005163CF"/>
    <w:rsid w:val="00517145"/>
    <w:rsid w:val="00517A91"/>
    <w:rsid w:val="00517C89"/>
    <w:rsid w:val="00517F8E"/>
    <w:rsid w:val="00521082"/>
    <w:rsid w:val="00521581"/>
    <w:rsid w:val="005231C2"/>
    <w:rsid w:val="00523581"/>
    <w:rsid w:val="00525008"/>
    <w:rsid w:val="00525270"/>
    <w:rsid w:val="00525855"/>
    <w:rsid w:val="0052667B"/>
    <w:rsid w:val="00526D9F"/>
    <w:rsid w:val="00526DE4"/>
    <w:rsid w:val="00526E92"/>
    <w:rsid w:val="00526F52"/>
    <w:rsid w:val="005277A1"/>
    <w:rsid w:val="005327E4"/>
    <w:rsid w:val="00533193"/>
    <w:rsid w:val="0053501A"/>
    <w:rsid w:val="00535DCF"/>
    <w:rsid w:val="00537047"/>
    <w:rsid w:val="00537B01"/>
    <w:rsid w:val="00541703"/>
    <w:rsid w:val="005420E2"/>
    <w:rsid w:val="00542866"/>
    <w:rsid w:val="00544825"/>
    <w:rsid w:val="00544BDA"/>
    <w:rsid w:val="005455B4"/>
    <w:rsid w:val="00545AFA"/>
    <w:rsid w:val="00545E3A"/>
    <w:rsid w:val="0054662D"/>
    <w:rsid w:val="00546B5C"/>
    <w:rsid w:val="00547508"/>
    <w:rsid w:val="00547CA3"/>
    <w:rsid w:val="00547D2B"/>
    <w:rsid w:val="005505A5"/>
    <w:rsid w:val="00550CFE"/>
    <w:rsid w:val="00552083"/>
    <w:rsid w:val="00552307"/>
    <w:rsid w:val="00552CD1"/>
    <w:rsid w:val="00552EDD"/>
    <w:rsid w:val="005533DB"/>
    <w:rsid w:val="00553402"/>
    <w:rsid w:val="0055374F"/>
    <w:rsid w:val="0055416A"/>
    <w:rsid w:val="00554B54"/>
    <w:rsid w:val="00554FB5"/>
    <w:rsid w:val="005550FE"/>
    <w:rsid w:val="005558FD"/>
    <w:rsid w:val="005567E8"/>
    <w:rsid w:val="00556C63"/>
    <w:rsid w:val="0055730D"/>
    <w:rsid w:val="00557783"/>
    <w:rsid w:val="00557FA6"/>
    <w:rsid w:val="00560B47"/>
    <w:rsid w:val="00560FDC"/>
    <w:rsid w:val="005624CF"/>
    <w:rsid w:val="0056281B"/>
    <w:rsid w:val="00563096"/>
    <w:rsid w:val="005630F5"/>
    <w:rsid w:val="00566B81"/>
    <w:rsid w:val="005705DD"/>
    <w:rsid w:val="00570623"/>
    <w:rsid w:val="0057074A"/>
    <w:rsid w:val="00570CD0"/>
    <w:rsid w:val="00571C33"/>
    <w:rsid w:val="00571F63"/>
    <w:rsid w:val="00571FDC"/>
    <w:rsid w:val="005724C9"/>
    <w:rsid w:val="00572690"/>
    <w:rsid w:val="0057350A"/>
    <w:rsid w:val="00573676"/>
    <w:rsid w:val="0057458F"/>
    <w:rsid w:val="00575FF7"/>
    <w:rsid w:val="005808D3"/>
    <w:rsid w:val="00582A91"/>
    <w:rsid w:val="00582D41"/>
    <w:rsid w:val="00582FC8"/>
    <w:rsid w:val="00583007"/>
    <w:rsid w:val="005840A7"/>
    <w:rsid w:val="005863B6"/>
    <w:rsid w:val="00586536"/>
    <w:rsid w:val="00586D58"/>
    <w:rsid w:val="00586F07"/>
    <w:rsid w:val="005876D2"/>
    <w:rsid w:val="00590E48"/>
    <w:rsid w:val="00591862"/>
    <w:rsid w:val="00591BB1"/>
    <w:rsid w:val="00591EB0"/>
    <w:rsid w:val="005925AB"/>
    <w:rsid w:val="0059279E"/>
    <w:rsid w:val="00592A3A"/>
    <w:rsid w:val="00592D4A"/>
    <w:rsid w:val="00594797"/>
    <w:rsid w:val="005947F8"/>
    <w:rsid w:val="0059482E"/>
    <w:rsid w:val="00595303"/>
    <w:rsid w:val="0059589E"/>
    <w:rsid w:val="005959D5"/>
    <w:rsid w:val="00595E80"/>
    <w:rsid w:val="00596AF7"/>
    <w:rsid w:val="00597867"/>
    <w:rsid w:val="00597C4B"/>
    <w:rsid w:val="005A1D0E"/>
    <w:rsid w:val="005A1DDB"/>
    <w:rsid w:val="005A22FA"/>
    <w:rsid w:val="005A328D"/>
    <w:rsid w:val="005A34FC"/>
    <w:rsid w:val="005A38D1"/>
    <w:rsid w:val="005A3CBD"/>
    <w:rsid w:val="005A3F35"/>
    <w:rsid w:val="005A488C"/>
    <w:rsid w:val="005A4FE9"/>
    <w:rsid w:val="005A577A"/>
    <w:rsid w:val="005A5E32"/>
    <w:rsid w:val="005A615B"/>
    <w:rsid w:val="005A640C"/>
    <w:rsid w:val="005A7165"/>
    <w:rsid w:val="005B04A9"/>
    <w:rsid w:val="005B0863"/>
    <w:rsid w:val="005B0BE7"/>
    <w:rsid w:val="005B0FB9"/>
    <w:rsid w:val="005B1FA4"/>
    <w:rsid w:val="005B4ED6"/>
    <w:rsid w:val="005B51FF"/>
    <w:rsid w:val="005B52F6"/>
    <w:rsid w:val="005B56DB"/>
    <w:rsid w:val="005B582F"/>
    <w:rsid w:val="005B58E1"/>
    <w:rsid w:val="005B6157"/>
    <w:rsid w:val="005B6452"/>
    <w:rsid w:val="005B6A47"/>
    <w:rsid w:val="005B75D9"/>
    <w:rsid w:val="005B7D09"/>
    <w:rsid w:val="005C046D"/>
    <w:rsid w:val="005C05B4"/>
    <w:rsid w:val="005C07B6"/>
    <w:rsid w:val="005C355A"/>
    <w:rsid w:val="005C3AED"/>
    <w:rsid w:val="005C3CC3"/>
    <w:rsid w:val="005C6281"/>
    <w:rsid w:val="005C666E"/>
    <w:rsid w:val="005C68BC"/>
    <w:rsid w:val="005D12E2"/>
    <w:rsid w:val="005D1AE9"/>
    <w:rsid w:val="005D353B"/>
    <w:rsid w:val="005D35B9"/>
    <w:rsid w:val="005D365B"/>
    <w:rsid w:val="005D37D1"/>
    <w:rsid w:val="005D46BF"/>
    <w:rsid w:val="005D4F8C"/>
    <w:rsid w:val="005D6C35"/>
    <w:rsid w:val="005D7218"/>
    <w:rsid w:val="005D753D"/>
    <w:rsid w:val="005E084D"/>
    <w:rsid w:val="005E1355"/>
    <w:rsid w:val="005E227A"/>
    <w:rsid w:val="005E2BBB"/>
    <w:rsid w:val="005E302C"/>
    <w:rsid w:val="005E3520"/>
    <w:rsid w:val="005E46B9"/>
    <w:rsid w:val="005E6804"/>
    <w:rsid w:val="005F2B01"/>
    <w:rsid w:val="005F3502"/>
    <w:rsid w:val="005F4BF5"/>
    <w:rsid w:val="005F4EB6"/>
    <w:rsid w:val="005F56D6"/>
    <w:rsid w:val="005F587B"/>
    <w:rsid w:val="005F5D5D"/>
    <w:rsid w:val="005F7A8F"/>
    <w:rsid w:val="006003D4"/>
    <w:rsid w:val="00601949"/>
    <w:rsid w:val="00601BEB"/>
    <w:rsid w:val="006025A1"/>
    <w:rsid w:val="00603459"/>
    <w:rsid w:val="0060458F"/>
    <w:rsid w:val="006049B4"/>
    <w:rsid w:val="00604E2D"/>
    <w:rsid w:val="0060553C"/>
    <w:rsid w:val="00606003"/>
    <w:rsid w:val="00606819"/>
    <w:rsid w:val="006068AE"/>
    <w:rsid w:val="00607222"/>
    <w:rsid w:val="006117BF"/>
    <w:rsid w:val="006125D0"/>
    <w:rsid w:val="00612931"/>
    <w:rsid w:val="00613059"/>
    <w:rsid w:val="0061323F"/>
    <w:rsid w:val="00614481"/>
    <w:rsid w:val="0061451E"/>
    <w:rsid w:val="00615D70"/>
    <w:rsid w:val="006161B6"/>
    <w:rsid w:val="00616F61"/>
    <w:rsid w:val="00617C30"/>
    <w:rsid w:val="00617CCD"/>
    <w:rsid w:val="00617F11"/>
    <w:rsid w:val="00617F23"/>
    <w:rsid w:val="00620142"/>
    <w:rsid w:val="00620F10"/>
    <w:rsid w:val="006219F6"/>
    <w:rsid w:val="0062326C"/>
    <w:rsid w:val="006232D1"/>
    <w:rsid w:val="00623656"/>
    <w:rsid w:val="00624114"/>
    <w:rsid w:val="00626076"/>
    <w:rsid w:val="00626270"/>
    <w:rsid w:val="006330C4"/>
    <w:rsid w:val="00634706"/>
    <w:rsid w:val="00636026"/>
    <w:rsid w:val="00637022"/>
    <w:rsid w:val="00637C75"/>
    <w:rsid w:val="00641B1C"/>
    <w:rsid w:val="00643029"/>
    <w:rsid w:val="006432D6"/>
    <w:rsid w:val="00643525"/>
    <w:rsid w:val="00645658"/>
    <w:rsid w:val="00646C3E"/>
    <w:rsid w:val="0064710A"/>
    <w:rsid w:val="00647306"/>
    <w:rsid w:val="006535C2"/>
    <w:rsid w:val="006539C5"/>
    <w:rsid w:val="006540B9"/>
    <w:rsid w:val="00657043"/>
    <w:rsid w:val="00657CD5"/>
    <w:rsid w:val="00657ECF"/>
    <w:rsid w:val="00657F59"/>
    <w:rsid w:val="00660AE7"/>
    <w:rsid w:val="0066364E"/>
    <w:rsid w:val="00663CE9"/>
    <w:rsid w:val="00665237"/>
    <w:rsid w:val="00665B9F"/>
    <w:rsid w:val="00665C23"/>
    <w:rsid w:val="00665D65"/>
    <w:rsid w:val="00665DA0"/>
    <w:rsid w:val="0066765B"/>
    <w:rsid w:val="006712D4"/>
    <w:rsid w:val="00671518"/>
    <w:rsid w:val="0067154E"/>
    <w:rsid w:val="00671588"/>
    <w:rsid w:val="00671911"/>
    <w:rsid w:val="006727ED"/>
    <w:rsid w:val="00672805"/>
    <w:rsid w:val="006728BD"/>
    <w:rsid w:val="00672F9E"/>
    <w:rsid w:val="00673C75"/>
    <w:rsid w:val="00673EF2"/>
    <w:rsid w:val="006761B9"/>
    <w:rsid w:val="00676CB0"/>
    <w:rsid w:val="00676D99"/>
    <w:rsid w:val="00677742"/>
    <w:rsid w:val="00680810"/>
    <w:rsid w:val="00680A33"/>
    <w:rsid w:val="00681054"/>
    <w:rsid w:val="006810EB"/>
    <w:rsid w:val="00681A79"/>
    <w:rsid w:val="00682046"/>
    <w:rsid w:val="0068332F"/>
    <w:rsid w:val="00684B6F"/>
    <w:rsid w:val="0068569D"/>
    <w:rsid w:val="006856AD"/>
    <w:rsid w:val="006858BA"/>
    <w:rsid w:val="00686B42"/>
    <w:rsid w:val="006904E2"/>
    <w:rsid w:val="00691187"/>
    <w:rsid w:val="006929B0"/>
    <w:rsid w:val="006936BF"/>
    <w:rsid w:val="00694312"/>
    <w:rsid w:val="00694C31"/>
    <w:rsid w:val="006955F7"/>
    <w:rsid w:val="00695A4B"/>
    <w:rsid w:val="00696AAB"/>
    <w:rsid w:val="00697584"/>
    <w:rsid w:val="006A0F02"/>
    <w:rsid w:val="006A22DD"/>
    <w:rsid w:val="006A368B"/>
    <w:rsid w:val="006A40AE"/>
    <w:rsid w:val="006A40D4"/>
    <w:rsid w:val="006A4F3E"/>
    <w:rsid w:val="006A5E53"/>
    <w:rsid w:val="006A62D3"/>
    <w:rsid w:val="006A63F7"/>
    <w:rsid w:val="006A721B"/>
    <w:rsid w:val="006A7361"/>
    <w:rsid w:val="006A768E"/>
    <w:rsid w:val="006B04B4"/>
    <w:rsid w:val="006B1D67"/>
    <w:rsid w:val="006B295E"/>
    <w:rsid w:val="006B2D17"/>
    <w:rsid w:val="006B3380"/>
    <w:rsid w:val="006B3D28"/>
    <w:rsid w:val="006B3FED"/>
    <w:rsid w:val="006C0ADA"/>
    <w:rsid w:val="006C1AB4"/>
    <w:rsid w:val="006C26FF"/>
    <w:rsid w:val="006C2D4E"/>
    <w:rsid w:val="006C375E"/>
    <w:rsid w:val="006C37D5"/>
    <w:rsid w:val="006C4E5E"/>
    <w:rsid w:val="006C6AA5"/>
    <w:rsid w:val="006C6B5E"/>
    <w:rsid w:val="006C755D"/>
    <w:rsid w:val="006D210C"/>
    <w:rsid w:val="006D2F83"/>
    <w:rsid w:val="006D3379"/>
    <w:rsid w:val="006D4913"/>
    <w:rsid w:val="006D4F1C"/>
    <w:rsid w:val="006D5CEE"/>
    <w:rsid w:val="006D72C0"/>
    <w:rsid w:val="006E182B"/>
    <w:rsid w:val="006E2172"/>
    <w:rsid w:val="006E3E22"/>
    <w:rsid w:val="006E403B"/>
    <w:rsid w:val="006E47CA"/>
    <w:rsid w:val="006E499F"/>
    <w:rsid w:val="006E5682"/>
    <w:rsid w:val="006E5862"/>
    <w:rsid w:val="006E5887"/>
    <w:rsid w:val="006E5D85"/>
    <w:rsid w:val="006E5E0A"/>
    <w:rsid w:val="006E6BD6"/>
    <w:rsid w:val="006F0201"/>
    <w:rsid w:val="006F28C9"/>
    <w:rsid w:val="006F2E10"/>
    <w:rsid w:val="006F36D1"/>
    <w:rsid w:val="006F3B93"/>
    <w:rsid w:val="006F439A"/>
    <w:rsid w:val="006F46D2"/>
    <w:rsid w:val="006F4EE2"/>
    <w:rsid w:val="006F50E1"/>
    <w:rsid w:val="006F5759"/>
    <w:rsid w:val="006F5A75"/>
    <w:rsid w:val="006F60CB"/>
    <w:rsid w:val="00700167"/>
    <w:rsid w:val="007002ED"/>
    <w:rsid w:val="00701649"/>
    <w:rsid w:val="00701F3B"/>
    <w:rsid w:val="00702745"/>
    <w:rsid w:val="00704266"/>
    <w:rsid w:val="00706E83"/>
    <w:rsid w:val="007071D2"/>
    <w:rsid w:val="00707A65"/>
    <w:rsid w:val="00710361"/>
    <w:rsid w:val="00710C63"/>
    <w:rsid w:val="00711CFD"/>
    <w:rsid w:val="00711DAD"/>
    <w:rsid w:val="00714FF6"/>
    <w:rsid w:val="007166BD"/>
    <w:rsid w:val="00716C5E"/>
    <w:rsid w:val="007179B8"/>
    <w:rsid w:val="00720527"/>
    <w:rsid w:val="00720D02"/>
    <w:rsid w:val="00721F61"/>
    <w:rsid w:val="0072276E"/>
    <w:rsid w:val="007238A0"/>
    <w:rsid w:val="0072393A"/>
    <w:rsid w:val="00723A56"/>
    <w:rsid w:val="007242DD"/>
    <w:rsid w:val="007246C2"/>
    <w:rsid w:val="00726497"/>
    <w:rsid w:val="007269E8"/>
    <w:rsid w:val="00730013"/>
    <w:rsid w:val="00730BFC"/>
    <w:rsid w:val="00730EDF"/>
    <w:rsid w:val="00731117"/>
    <w:rsid w:val="00731469"/>
    <w:rsid w:val="007324A4"/>
    <w:rsid w:val="0073324D"/>
    <w:rsid w:val="00733E6E"/>
    <w:rsid w:val="0073448B"/>
    <w:rsid w:val="00734B7C"/>
    <w:rsid w:val="007350DB"/>
    <w:rsid w:val="00735AD9"/>
    <w:rsid w:val="00736214"/>
    <w:rsid w:val="00736998"/>
    <w:rsid w:val="0073699D"/>
    <w:rsid w:val="00740351"/>
    <w:rsid w:val="00740EA7"/>
    <w:rsid w:val="00741B09"/>
    <w:rsid w:val="007440E3"/>
    <w:rsid w:val="007441C0"/>
    <w:rsid w:val="0074436B"/>
    <w:rsid w:val="0074453B"/>
    <w:rsid w:val="00744A91"/>
    <w:rsid w:val="007451A5"/>
    <w:rsid w:val="00745C6B"/>
    <w:rsid w:val="00746420"/>
    <w:rsid w:val="00746B3B"/>
    <w:rsid w:val="00746F1E"/>
    <w:rsid w:val="0074794C"/>
    <w:rsid w:val="00750F4E"/>
    <w:rsid w:val="00751AC1"/>
    <w:rsid w:val="00751C73"/>
    <w:rsid w:val="00751D18"/>
    <w:rsid w:val="007532B0"/>
    <w:rsid w:val="0075360D"/>
    <w:rsid w:val="00753B05"/>
    <w:rsid w:val="00754833"/>
    <w:rsid w:val="00755574"/>
    <w:rsid w:val="007577ED"/>
    <w:rsid w:val="00761EC1"/>
    <w:rsid w:val="00762336"/>
    <w:rsid w:val="007629E9"/>
    <w:rsid w:val="00763A1B"/>
    <w:rsid w:val="0076402A"/>
    <w:rsid w:val="00764523"/>
    <w:rsid w:val="00765745"/>
    <w:rsid w:val="00766148"/>
    <w:rsid w:val="0076628D"/>
    <w:rsid w:val="007670F3"/>
    <w:rsid w:val="0076712A"/>
    <w:rsid w:val="007677EB"/>
    <w:rsid w:val="00767AC3"/>
    <w:rsid w:val="0077008F"/>
    <w:rsid w:val="00771730"/>
    <w:rsid w:val="0077305B"/>
    <w:rsid w:val="0077337B"/>
    <w:rsid w:val="0077375A"/>
    <w:rsid w:val="00774965"/>
    <w:rsid w:val="00775498"/>
    <w:rsid w:val="007756FC"/>
    <w:rsid w:val="007757F8"/>
    <w:rsid w:val="007777B6"/>
    <w:rsid w:val="00780368"/>
    <w:rsid w:val="00780593"/>
    <w:rsid w:val="0078112A"/>
    <w:rsid w:val="007813A2"/>
    <w:rsid w:val="00781402"/>
    <w:rsid w:val="00781491"/>
    <w:rsid w:val="007820AE"/>
    <w:rsid w:val="007822EF"/>
    <w:rsid w:val="0078484C"/>
    <w:rsid w:val="00786434"/>
    <w:rsid w:val="007866B1"/>
    <w:rsid w:val="00787A33"/>
    <w:rsid w:val="00787CE3"/>
    <w:rsid w:val="00790061"/>
    <w:rsid w:val="007902BD"/>
    <w:rsid w:val="0079041A"/>
    <w:rsid w:val="007910D5"/>
    <w:rsid w:val="00792036"/>
    <w:rsid w:val="007955EE"/>
    <w:rsid w:val="00795DAA"/>
    <w:rsid w:val="00797673"/>
    <w:rsid w:val="00797F36"/>
    <w:rsid w:val="007A00DD"/>
    <w:rsid w:val="007A0437"/>
    <w:rsid w:val="007A1E8A"/>
    <w:rsid w:val="007A26C9"/>
    <w:rsid w:val="007A276D"/>
    <w:rsid w:val="007A43B7"/>
    <w:rsid w:val="007A448B"/>
    <w:rsid w:val="007A7232"/>
    <w:rsid w:val="007B015C"/>
    <w:rsid w:val="007B046B"/>
    <w:rsid w:val="007B06A9"/>
    <w:rsid w:val="007B0733"/>
    <w:rsid w:val="007B088E"/>
    <w:rsid w:val="007B17F5"/>
    <w:rsid w:val="007B2BAE"/>
    <w:rsid w:val="007B36E2"/>
    <w:rsid w:val="007B437D"/>
    <w:rsid w:val="007B4860"/>
    <w:rsid w:val="007B49C1"/>
    <w:rsid w:val="007B4D32"/>
    <w:rsid w:val="007B51A3"/>
    <w:rsid w:val="007B5544"/>
    <w:rsid w:val="007B64E4"/>
    <w:rsid w:val="007C16C0"/>
    <w:rsid w:val="007C1A77"/>
    <w:rsid w:val="007C255E"/>
    <w:rsid w:val="007C2DC3"/>
    <w:rsid w:val="007C3B45"/>
    <w:rsid w:val="007C5249"/>
    <w:rsid w:val="007C6995"/>
    <w:rsid w:val="007C69DC"/>
    <w:rsid w:val="007C7564"/>
    <w:rsid w:val="007C793C"/>
    <w:rsid w:val="007C7DE8"/>
    <w:rsid w:val="007D0676"/>
    <w:rsid w:val="007D1ACB"/>
    <w:rsid w:val="007D3A98"/>
    <w:rsid w:val="007D47AE"/>
    <w:rsid w:val="007D4B10"/>
    <w:rsid w:val="007D4D9E"/>
    <w:rsid w:val="007D684B"/>
    <w:rsid w:val="007D7207"/>
    <w:rsid w:val="007E030C"/>
    <w:rsid w:val="007E0318"/>
    <w:rsid w:val="007E05D7"/>
    <w:rsid w:val="007E0760"/>
    <w:rsid w:val="007E2F33"/>
    <w:rsid w:val="007E3CF5"/>
    <w:rsid w:val="007E4A6D"/>
    <w:rsid w:val="007E51E3"/>
    <w:rsid w:val="007E5E10"/>
    <w:rsid w:val="007E73F5"/>
    <w:rsid w:val="007E7827"/>
    <w:rsid w:val="007E7A05"/>
    <w:rsid w:val="007F10FC"/>
    <w:rsid w:val="007F18D8"/>
    <w:rsid w:val="007F3A20"/>
    <w:rsid w:val="007F3EB0"/>
    <w:rsid w:val="007F4F76"/>
    <w:rsid w:val="007F59B9"/>
    <w:rsid w:val="007F6C55"/>
    <w:rsid w:val="008002E3"/>
    <w:rsid w:val="008004DB"/>
    <w:rsid w:val="00800966"/>
    <w:rsid w:val="00801458"/>
    <w:rsid w:val="00801B70"/>
    <w:rsid w:val="00802851"/>
    <w:rsid w:val="00803756"/>
    <w:rsid w:val="008057E8"/>
    <w:rsid w:val="00805BB6"/>
    <w:rsid w:val="00805CE3"/>
    <w:rsid w:val="00810290"/>
    <w:rsid w:val="0081079B"/>
    <w:rsid w:val="00810A1C"/>
    <w:rsid w:val="008111BA"/>
    <w:rsid w:val="00811371"/>
    <w:rsid w:val="008113BC"/>
    <w:rsid w:val="00812263"/>
    <w:rsid w:val="0081227B"/>
    <w:rsid w:val="008125AA"/>
    <w:rsid w:val="00813766"/>
    <w:rsid w:val="00813BDB"/>
    <w:rsid w:val="00813F84"/>
    <w:rsid w:val="00814201"/>
    <w:rsid w:val="008142D6"/>
    <w:rsid w:val="00814850"/>
    <w:rsid w:val="008150C1"/>
    <w:rsid w:val="00815DD5"/>
    <w:rsid w:val="008162B8"/>
    <w:rsid w:val="00816458"/>
    <w:rsid w:val="008169A6"/>
    <w:rsid w:val="00817983"/>
    <w:rsid w:val="00817D29"/>
    <w:rsid w:val="008203B6"/>
    <w:rsid w:val="0082070B"/>
    <w:rsid w:val="0082187B"/>
    <w:rsid w:val="0082257B"/>
    <w:rsid w:val="00823173"/>
    <w:rsid w:val="00823F24"/>
    <w:rsid w:val="008253B9"/>
    <w:rsid w:val="00825657"/>
    <w:rsid w:val="00825E63"/>
    <w:rsid w:val="00826ADF"/>
    <w:rsid w:val="00827013"/>
    <w:rsid w:val="008277DE"/>
    <w:rsid w:val="008304D6"/>
    <w:rsid w:val="0083065D"/>
    <w:rsid w:val="00832079"/>
    <w:rsid w:val="0083238D"/>
    <w:rsid w:val="008334F2"/>
    <w:rsid w:val="00833571"/>
    <w:rsid w:val="00834458"/>
    <w:rsid w:val="00836386"/>
    <w:rsid w:val="008406C7"/>
    <w:rsid w:val="008409FF"/>
    <w:rsid w:val="00840FEA"/>
    <w:rsid w:val="00841C5E"/>
    <w:rsid w:val="00842015"/>
    <w:rsid w:val="00842D89"/>
    <w:rsid w:val="00843E3E"/>
    <w:rsid w:val="00843FA8"/>
    <w:rsid w:val="00844CB5"/>
    <w:rsid w:val="0084529B"/>
    <w:rsid w:val="00845560"/>
    <w:rsid w:val="00845683"/>
    <w:rsid w:val="00845F7B"/>
    <w:rsid w:val="008464A7"/>
    <w:rsid w:val="008470B6"/>
    <w:rsid w:val="00850942"/>
    <w:rsid w:val="00852A0F"/>
    <w:rsid w:val="00852D42"/>
    <w:rsid w:val="00853821"/>
    <w:rsid w:val="008543DD"/>
    <w:rsid w:val="00855E0E"/>
    <w:rsid w:val="00856872"/>
    <w:rsid w:val="0085737B"/>
    <w:rsid w:val="00857BB1"/>
    <w:rsid w:val="00860513"/>
    <w:rsid w:val="008628B2"/>
    <w:rsid w:val="00863090"/>
    <w:rsid w:val="00863A4D"/>
    <w:rsid w:val="00863A74"/>
    <w:rsid w:val="00863AF7"/>
    <w:rsid w:val="00864C67"/>
    <w:rsid w:val="00866EC4"/>
    <w:rsid w:val="00867065"/>
    <w:rsid w:val="008679C4"/>
    <w:rsid w:val="00867E5B"/>
    <w:rsid w:val="00870C61"/>
    <w:rsid w:val="00871463"/>
    <w:rsid w:val="008721BA"/>
    <w:rsid w:val="00873782"/>
    <w:rsid w:val="00873C9F"/>
    <w:rsid w:val="0087540F"/>
    <w:rsid w:val="0087580B"/>
    <w:rsid w:val="0087586A"/>
    <w:rsid w:val="00875BAC"/>
    <w:rsid w:val="0087675B"/>
    <w:rsid w:val="008776BB"/>
    <w:rsid w:val="00877C29"/>
    <w:rsid w:val="00880074"/>
    <w:rsid w:val="00881E1D"/>
    <w:rsid w:val="0088200F"/>
    <w:rsid w:val="0088245F"/>
    <w:rsid w:val="0088255D"/>
    <w:rsid w:val="00882C32"/>
    <w:rsid w:val="00882F1E"/>
    <w:rsid w:val="008831BD"/>
    <w:rsid w:val="008838BD"/>
    <w:rsid w:val="008839AB"/>
    <w:rsid w:val="008859C6"/>
    <w:rsid w:val="00885D12"/>
    <w:rsid w:val="00886254"/>
    <w:rsid w:val="00886987"/>
    <w:rsid w:val="0088774B"/>
    <w:rsid w:val="008909B1"/>
    <w:rsid w:val="008911A6"/>
    <w:rsid w:val="00891A7B"/>
    <w:rsid w:val="00891B59"/>
    <w:rsid w:val="00891E04"/>
    <w:rsid w:val="00891F44"/>
    <w:rsid w:val="00892009"/>
    <w:rsid w:val="00892CD8"/>
    <w:rsid w:val="008934F5"/>
    <w:rsid w:val="008935CD"/>
    <w:rsid w:val="00893AD0"/>
    <w:rsid w:val="00894250"/>
    <w:rsid w:val="00894689"/>
    <w:rsid w:val="00894A02"/>
    <w:rsid w:val="008953C6"/>
    <w:rsid w:val="008953EF"/>
    <w:rsid w:val="00897DDA"/>
    <w:rsid w:val="008A05F7"/>
    <w:rsid w:val="008A0EEA"/>
    <w:rsid w:val="008A12AE"/>
    <w:rsid w:val="008A2923"/>
    <w:rsid w:val="008A2D6C"/>
    <w:rsid w:val="008A3812"/>
    <w:rsid w:val="008A382D"/>
    <w:rsid w:val="008A3838"/>
    <w:rsid w:val="008A3A6C"/>
    <w:rsid w:val="008A4C8C"/>
    <w:rsid w:val="008A510F"/>
    <w:rsid w:val="008A5FD0"/>
    <w:rsid w:val="008A65BC"/>
    <w:rsid w:val="008A68FA"/>
    <w:rsid w:val="008A704D"/>
    <w:rsid w:val="008B141D"/>
    <w:rsid w:val="008B492F"/>
    <w:rsid w:val="008B4F19"/>
    <w:rsid w:val="008B5111"/>
    <w:rsid w:val="008B594D"/>
    <w:rsid w:val="008B66A0"/>
    <w:rsid w:val="008C0853"/>
    <w:rsid w:val="008C1243"/>
    <w:rsid w:val="008C1800"/>
    <w:rsid w:val="008C1A94"/>
    <w:rsid w:val="008C2FAB"/>
    <w:rsid w:val="008C3089"/>
    <w:rsid w:val="008C3950"/>
    <w:rsid w:val="008C39C5"/>
    <w:rsid w:val="008C4317"/>
    <w:rsid w:val="008C52AF"/>
    <w:rsid w:val="008C6E35"/>
    <w:rsid w:val="008C7623"/>
    <w:rsid w:val="008C7C1F"/>
    <w:rsid w:val="008D00F2"/>
    <w:rsid w:val="008D0CA7"/>
    <w:rsid w:val="008D2FE2"/>
    <w:rsid w:val="008D372E"/>
    <w:rsid w:val="008D3DCF"/>
    <w:rsid w:val="008D3DDA"/>
    <w:rsid w:val="008D3E42"/>
    <w:rsid w:val="008D693D"/>
    <w:rsid w:val="008D6A58"/>
    <w:rsid w:val="008D6FD3"/>
    <w:rsid w:val="008E0CD6"/>
    <w:rsid w:val="008E14B5"/>
    <w:rsid w:val="008E2C2D"/>
    <w:rsid w:val="008E33D0"/>
    <w:rsid w:val="008E3A17"/>
    <w:rsid w:val="008E3D03"/>
    <w:rsid w:val="008E4AAF"/>
    <w:rsid w:val="008E545D"/>
    <w:rsid w:val="008E54E1"/>
    <w:rsid w:val="008E5771"/>
    <w:rsid w:val="008E608F"/>
    <w:rsid w:val="008F0372"/>
    <w:rsid w:val="008F046C"/>
    <w:rsid w:val="008F1070"/>
    <w:rsid w:val="008F1579"/>
    <w:rsid w:val="008F1E7A"/>
    <w:rsid w:val="008F2231"/>
    <w:rsid w:val="008F2AB8"/>
    <w:rsid w:val="008F2B87"/>
    <w:rsid w:val="008F3B17"/>
    <w:rsid w:val="008F4ADA"/>
    <w:rsid w:val="008F6C5C"/>
    <w:rsid w:val="008F751F"/>
    <w:rsid w:val="00900F59"/>
    <w:rsid w:val="0090174C"/>
    <w:rsid w:val="00901D1C"/>
    <w:rsid w:val="00901F04"/>
    <w:rsid w:val="00902703"/>
    <w:rsid w:val="00902E5A"/>
    <w:rsid w:val="009035E7"/>
    <w:rsid w:val="00903EAF"/>
    <w:rsid w:val="00904B78"/>
    <w:rsid w:val="00904E4D"/>
    <w:rsid w:val="00905B88"/>
    <w:rsid w:val="009069E1"/>
    <w:rsid w:val="00906D46"/>
    <w:rsid w:val="00907139"/>
    <w:rsid w:val="009078A5"/>
    <w:rsid w:val="00910C18"/>
    <w:rsid w:val="009122F1"/>
    <w:rsid w:val="00912428"/>
    <w:rsid w:val="00912621"/>
    <w:rsid w:val="00912E7C"/>
    <w:rsid w:val="00913315"/>
    <w:rsid w:val="009138B1"/>
    <w:rsid w:val="00914E7E"/>
    <w:rsid w:val="00916404"/>
    <w:rsid w:val="00916FAE"/>
    <w:rsid w:val="00917306"/>
    <w:rsid w:val="00917421"/>
    <w:rsid w:val="00920C8A"/>
    <w:rsid w:val="00921271"/>
    <w:rsid w:val="009226ED"/>
    <w:rsid w:val="00922D68"/>
    <w:rsid w:val="009259C8"/>
    <w:rsid w:val="00926058"/>
    <w:rsid w:val="0092641A"/>
    <w:rsid w:val="009275EE"/>
    <w:rsid w:val="0093061A"/>
    <w:rsid w:val="00930BEF"/>
    <w:rsid w:val="00930EC3"/>
    <w:rsid w:val="00931E47"/>
    <w:rsid w:val="00932065"/>
    <w:rsid w:val="00934006"/>
    <w:rsid w:val="00935383"/>
    <w:rsid w:val="00935686"/>
    <w:rsid w:val="00935CA0"/>
    <w:rsid w:val="00935DED"/>
    <w:rsid w:val="0093603F"/>
    <w:rsid w:val="00936377"/>
    <w:rsid w:val="009368E6"/>
    <w:rsid w:val="00936C87"/>
    <w:rsid w:val="0093738E"/>
    <w:rsid w:val="00941548"/>
    <w:rsid w:val="009415DA"/>
    <w:rsid w:val="00941CC0"/>
    <w:rsid w:val="00943B92"/>
    <w:rsid w:val="00944D61"/>
    <w:rsid w:val="00945860"/>
    <w:rsid w:val="00945CDA"/>
    <w:rsid w:val="00945D40"/>
    <w:rsid w:val="00947D30"/>
    <w:rsid w:val="00947FCF"/>
    <w:rsid w:val="00951361"/>
    <w:rsid w:val="00952D7B"/>
    <w:rsid w:val="00952DA6"/>
    <w:rsid w:val="00953C16"/>
    <w:rsid w:val="00953F46"/>
    <w:rsid w:val="00955758"/>
    <w:rsid w:val="00956B98"/>
    <w:rsid w:val="009578A9"/>
    <w:rsid w:val="00957B9B"/>
    <w:rsid w:val="009602DF"/>
    <w:rsid w:val="0096077B"/>
    <w:rsid w:val="00961610"/>
    <w:rsid w:val="00962509"/>
    <w:rsid w:val="00962D32"/>
    <w:rsid w:val="00965BD5"/>
    <w:rsid w:val="00965EED"/>
    <w:rsid w:val="009675CA"/>
    <w:rsid w:val="00973FDF"/>
    <w:rsid w:val="00974345"/>
    <w:rsid w:val="00975568"/>
    <w:rsid w:val="00975BE0"/>
    <w:rsid w:val="00976264"/>
    <w:rsid w:val="00976AE8"/>
    <w:rsid w:val="00976D0B"/>
    <w:rsid w:val="00977480"/>
    <w:rsid w:val="00977B2B"/>
    <w:rsid w:val="00981351"/>
    <w:rsid w:val="009818B3"/>
    <w:rsid w:val="00981C5B"/>
    <w:rsid w:val="00981C94"/>
    <w:rsid w:val="00981D18"/>
    <w:rsid w:val="00982D7A"/>
    <w:rsid w:val="009849A9"/>
    <w:rsid w:val="00985D45"/>
    <w:rsid w:val="009868DB"/>
    <w:rsid w:val="009869C1"/>
    <w:rsid w:val="00986C1D"/>
    <w:rsid w:val="00986D5C"/>
    <w:rsid w:val="009872B4"/>
    <w:rsid w:val="0099044C"/>
    <w:rsid w:val="009906B7"/>
    <w:rsid w:val="00990FB2"/>
    <w:rsid w:val="0099283D"/>
    <w:rsid w:val="00992D7C"/>
    <w:rsid w:val="009930D2"/>
    <w:rsid w:val="009930E1"/>
    <w:rsid w:val="00993AD9"/>
    <w:rsid w:val="00994A74"/>
    <w:rsid w:val="00996374"/>
    <w:rsid w:val="009964C0"/>
    <w:rsid w:val="00996722"/>
    <w:rsid w:val="009A0F81"/>
    <w:rsid w:val="009A18BF"/>
    <w:rsid w:val="009A2399"/>
    <w:rsid w:val="009A3384"/>
    <w:rsid w:val="009A373F"/>
    <w:rsid w:val="009A38DA"/>
    <w:rsid w:val="009A444F"/>
    <w:rsid w:val="009A5009"/>
    <w:rsid w:val="009A60B8"/>
    <w:rsid w:val="009A76BD"/>
    <w:rsid w:val="009A778C"/>
    <w:rsid w:val="009B0795"/>
    <w:rsid w:val="009B0F65"/>
    <w:rsid w:val="009B16D5"/>
    <w:rsid w:val="009B1ABA"/>
    <w:rsid w:val="009B2621"/>
    <w:rsid w:val="009B2DD9"/>
    <w:rsid w:val="009B5416"/>
    <w:rsid w:val="009B551C"/>
    <w:rsid w:val="009B5C60"/>
    <w:rsid w:val="009B734A"/>
    <w:rsid w:val="009C0343"/>
    <w:rsid w:val="009C10F4"/>
    <w:rsid w:val="009C143D"/>
    <w:rsid w:val="009C2D1D"/>
    <w:rsid w:val="009C3297"/>
    <w:rsid w:val="009C3E47"/>
    <w:rsid w:val="009C414E"/>
    <w:rsid w:val="009C4232"/>
    <w:rsid w:val="009C4C05"/>
    <w:rsid w:val="009C6FA9"/>
    <w:rsid w:val="009C719C"/>
    <w:rsid w:val="009D10FC"/>
    <w:rsid w:val="009D1A14"/>
    <w:rsid w:val="009D3A38"/>
    <w:rsid w:val="009D4424"/>
    <w:rsid w:val="009D63BB"/>
    <w:rsid w:val="009E076E"/>
    <w:rsid w:val="009E0E24"/>
    <w:rsid w:val="009E15D6"/>
    <w:rsid w:val="009E4585"/>
    <w:rsid w:val="009E5369"/>
    <w:rsid w:val="009E56CD"/>
    <w:rsid w:val="009E5895"/>
    <w:rsid w:val="009E774D"/>
    <w:rsid w:val="009F1BF4"/>
    <w:rsid w:val="009F25F8"/>
    <w:rsid w:val="009F2EF2"/>
    <w:rsid w:val="009F342F"/>
    <w:rsid w:val="009F48D8"/>
    <w:rsid w:val="009F58F2"/>
    <w:rsid w:val="009F5B43"/>
    <w:rsid w:val="009F5F43"/>
    <w:rsid w:val="009F6880"/>
    <w:rsid w:val="009F75D7"/>
    <w:rsid w:val="009F75DB"/>
    <w:rsid w:val="009F7CC7"/>
    <w:rsid w:val="00A005BF"/>
    <w:rsid w:val="00A00D4D"/>
    <w:rsid w:val="00A0115C"/>
    <w:rsid w:val="00A01CF8"/>
    <w:rsid w:val="00A0352F"/>
    <w:rsid w:val="00A03FB9"/>
    <w:rsid w:val="00A048CA"/>
    <w:rsid w:val="00A0578B"/>
    <w:rsid w:val="00A05F96"/>
    <w:rsid w:val="00A06BBC"/>
    <w:rsid w:val="00A07BA4"/>
    <w:rsid w:val="00A07BC8"/>
    <w:rsid w:val="00A10099"/>
    <w:rsid w:val="00A10216"/>
    <w:rsid w:val="00A12535"/>
    <w:rsid w:val="00A12933"/>
    <w:rsid w:val="00A1379C"/>
    <w:rsid w:val="00A13D71"/>
    <w:rsid w:val="00A140BE"/>
    <w:rsid w:val="00A1568B"/>
    <w:rsid w:val="00A165D9"/>
    <w:rsid w:val="00A16881"/>
    <w:rsid w:val="00A171C9"/>
    <w:rsid w:val="00A17921"/>
    <w:rsid w:val="00A20A02"/>
    <w:rsid w:val="00A225AC"/>
    <w:rsid w:val="00A22D27"/>
    <w:rsid w:val="00A22D98"/>
    <w:rsid w:val="00A254EE"/>
    <w:rsid w:val="00A25AC8"/>
    <w:rsid w:val="00A2678E"/>
    <w:rsid w:val="00A2678F"/>
    <w:rsid w:val="00A276C8"/>
    <w:rsid w:val="00A277CB"/>
    <w:rsid w:val="00A30CE2"/>
    <w:rsid w:val="00A3243E"/>
    <w:rsid w:val="00A33E47"/>
    <w:rsid w:val="00A34C46"/>
    <w:rsid w:val="00A35131"/>
    <w:rsid w:val="00A354DC"/>
    <w:rsid w:val="00A36C22"/>
    <w:rsid w:val="00A36F88"/>
    <w:rsid w:val="00A378AE"/>
    <w:rsid w:val="00A40225"/>
    <w:rsid w:val="00A406E0"/>
    <w:rsid w:val="00A41DCF"/>
    <w:rsid w:val="00A433FF"/>
    <w:rsid w:val="00A4471A"/>
    <w:rsid w:val="00A4491A"/>
    <w:rsid w:val="00A450CE"/>
    <w:rsid w:val="00A45871"/>
    <w:rsid w:val="00A45EF2"/>
    <w:rsid w:val="00A46BE6"/>
    <w:rsid w:val="00A46CD8"/>
    <w:rsid w:val="00A46DD1"/>
    <w:rsid w:val="00A4717C"/>
    <w:rsid w:val="00A47E8F"/>
    <w:rsid w:val="00A505EC"/>
    <w:rsid w:val="00A50D0C"/>
    <w:rsid w:val="00A512E9"/>
    <w:rsid w:val="00A522E6"/>
    <w:rsid w:val="00A5274D"/>
    <w:rsid w:val="00A536C4"/>
    <w:rsid w:val="00A5394B"/>
    <w:rsid w:val="00A53AD2"/>
    <w:rsid w:val="00A54A44"/>
    <w:rsid w:val="00A551FD"/>
    <w:rsid w:val="00A556F5"/>
    <w:rsid w:val="00A567D9"/>
    <w:rsid w:val="00A57090"/>
    <w:rsid w:val="00A574F9"/>
    <w:rsid w:val="00A60B0A"/>
    <w:rsid w:val="00A60FB3"/>
    <w:rsid w:val="00A610C2"/>
    <w:rsid w:val="00A62214"/>
    <w:rsid w:val="00A62A2E"/>
    <w:rsid w:val="00A631BC"/>
    <w:rsid w:val="00A643E5"/>
    <w:rsid w:val="00A64D02"/>
    <w:rsid w:val="00A65323"/>
    <w:rsid w:val="00A65A3F"/>
    <w:rsid w:val="00A6607B"/>
    <w:rsid w:val="00A67036"/>
    <w:rsid w:val="00A6708A"/>
    <w:rsid w:val="00A67E2E"/>
    <w:rsid w:val="00A703FF"/>
    <w:rsid w:val="00A70A89"/>
    <w:rsid w:val="00A70D4E"/>
    <w:rsid w:val="00A70F79"/>
    <w:rsid w:val="00A711CA"/>
    <w:rsid w:val="00A71FC8"/>
    <w:rsid w:val="00A7260C"/>
    <w:rsid w:val="00A72F82"/>
    <w:rsid w:val="00A762F8"/>
    <w:rsid w:val="00A768E2"/>
    <w:rsid w:val="00A771B4"/>
    <w:rsid w:val="00A818D2"/>
    <w:rsid w:val="00A81946"/>
    <w:rsid w:val="00A81A42"/>
    <w:rsid w:val="00A81B60"/>
    <w:rsid w:val="00A81D12"/>
    <w:rsid w:val="00A81D26"/>
    <w:rsid w:val="00A83234"/>
    <w:rsid w:val="00A84C52"/>
    <w:rsid w:val="00A906DC"/>
    <w:rsid w:val="00A90E35"/>
    <w:rsid w:val="00A91B9B"/>
    <w:rsid w:val="00A91E5B"/>
    <w:rsid w:val="00A93089"/>
    <w:rsid w:val="00A93568"/>
    <w:rsid w:val="00A9484F"/>
    <w:rsid w:val="00A94B68"/>
    <w:rsid w:val="00A94C7D"/>
    <w:rsid w:val="00A94E15"/>
    <w:rsid w:val="00A95CCA"/>
    <w:rsid w:val="00A95EE7"/>
    <w:rsid w:val="00A9611B"/>
    <w:rsid w:val="00AA0337"/>
    <w:rsid w:val="00AA056A"/>
    <w:rsid w:val="00AA3E00"/>
    <w:rsid w:val="00AA5500"/>
    <w:rsid w:val="00AA613A"/>
    <w:rsid w:val="00AA69E0"/>
    <w:rsid w:val="00AA7496"/>
    <w:rsid w:val="00AB06C7"/>
    <w:rsid w:val="00AB1861"/>
    <w:rsid w:val="00AB57B4"/>
    <w:rsid w:val="00AB5E1F"/>
    <w:rsid w:val="00AB7A66"/>
    <w:rsid w:val="00AB7D03"/>
    <w:rsid w:val="00AC6E98"/>
    <w:rsid w:val="00AC729B"/>
    <w:rsid w:val="00AC7407"/>
    <w:rsid w:val="00AC7D14"/>
    <w:rsid w:val="00AD047D"/>
    <w:rsid w:val="00AD08CC"/>
    <w:rsid w:val="00AD208D"/>
    <w:rsid w:val="00AD2141"/>
    <w:rsid w:val="00AD2579"/>
    <w:rsid w:val="00AD39E0"/>
    <w:rsid w:val="00AD4C8F"/>
    <w:rsid w:val="00AD56CD"/>
    <w:rsid w:val="00AD5737"/>
    <w:rsid w:val="00AD68F4"/>
    <w:rsid w:val="00AE01CF"/>
    <w:rsid w:val="00AE112E"/>
    <w:rsid w:val="00AE21E1"/>
    <w:rsid w:val="00AE35E8"/>
    <w:rsid w:val="00AE47D2"/>
    <w:rsid w:val="00AE4BD6"/>
    <w:rsid w:val="00AE5C26"/>
    <w:rsid w:val="00AE7673"/>
    <w:rsid w:val="00AE79B6"/>
    <w:rsid w:val="00AF00DF"/>
    <w:rsid w:val="00AF1103"/>
    <w:rsid w:val="00AF39ED"/>
    <w:rsid w:val="00AF43D4"/>
    <w:rsid w:val="00AF5219"/>
    <w:rsid w:val="00AF52E1"/>
    <w:rsid w:val="00AF55AD"/>
    <w:rsid w:val="00AF5848"/>
    <w:rsid w:val="00AF6626"/>
    <w:rsid w:val="00AF704B"/>
    <w:rsid w:val="00AF7EB8"/>
    <w:rsid w:val="00B000A6"/>
    <w:rsid w:val="00B01050"/>
    <w:rsid w:val="00B01FDD"/>
    <w:rsid w:val="00B02460"/>
    <w:rsid w:val="00B03023"/>
    <w:rsid w:val="00B036C4"/>
    <w:rsid w:val="00B03D0F"/>
    <w:rsid w:val="00B04F34"/>
    <w:rsid w:val="00B062AA"/>
    <w:rsid w:val="00B06B2F"/>
    <w:rsid w:val="00B06F83"/>
    <w:rsid w:val="00B07E10"/>
    <w:rsid w:val="00B10783"/>
    <w:rsid w:val="00B11750"/>
    <w:rsid w:val="00B1274C"/>
    <w:rsid w:val="00B1419A"/>
    <w:rsid w:val="00B1443D"/>
    <w:rsid w:val="00B145D5"/>
    <w:rsid w:val="00B14D1C"/>
    <w:rsid w:val="00B14FF1"/>
    <w:rsid w:val="00B156C4"/>
    <w:rsid w:val="00B16881"/>
    <w:rsid w:val="00B1692A"/>
    <w:rsid w:val="00B17D8D"/>
    <w:rsid w:val="00B2124A"/>
    <w:rsid w:val="00B22460"/>
    <w:rsid w:val="00B234BF"/>
    <w:rsid w:val="00B2385D"/>
    <w:rsid w:val="00B247AD"/>
    <w:rsid w:val="00B24D3F"/>
    <w:rsid w:val="00B255C1"/>
    <w:rsid w:val="00B256C2"/>
    <w:rsid w:val="00B25A3E"/>
    <w:rsid w:val="00B26354"/>
    <w:rsid w:val="00B2739A"/>
    <w:rsid w:val="00B30E18"/>
    <w:rsid w:val="00B325E1"/>
    <w:rsid w:val="00B32CAA"/>
    <w:rsid w:val="00B3320F"/>
    <w:rsid w:val="00B343FB"/>
    <w:rsid w:val="00B34690"/>
    <w:rsid w:val="00B357CB"/>
    <w:rsid w:val="00B3601C"/>
    <w:rsid w:val="00B3616F"/>
    <w:rsid w:val="00B408AE"/>
    <w:rsid w:val="00B409D5"/>
    <w:rsid w:val="00B41553"/>
    <w:rsid w:val="00B423BD"/>
    <w:rsid w:val="00B42B5C"/>
    <w:rsid w:val="00B43937"/>
    <w:rsid w:val="00B467C4"/>
    <w:rsid w:val="00B47961"/>
    <w:rsid w:val="00B504F6"/>
    <w:rsid w:val="00B50F26"/>
    <w:rsid w:val="00B511C3"/>
    <w:rsid w:val="00B516D6"/>
    <w:rsid w:val="00B53337"/>
    <w:rsid w:val="00B5423D"/>
    <w:rsid w:val="00B54EEC"/>
    <w:rsid w:val="00B55250"/>
    <w:rsid w:val="00B55313"/>
    <w:rsid w:val="00B56A74"/>
    <w:rsid w:val="00B570C1"/>
    <w:rsid w:val="00B57856"/>
    <w:rsid w:val="00B60A08"/>
    <w:rsid w:val="00B60BF9"/>
    <w:rsid w:val="00B61183"/>
    <w:rsid w:val="00B61DF0"/>
    <w:rsid w:val="00B62278"/>
    <w:rsid w:val="00B63916"/>
    <w:rsid w:val="00B640F3"/>
    <w:rsid w:val="00B64885"/>
    <w:rsid w:val="00B64F22"/>
    <w:rsid w:val="00B6527F"/>
    <w:rsid w:val="00B6600D"/>
    <w:rsid w:val="00B66A59"/>
    <w:rsid w:val="00B678A6"/>
    <w:rsid w:val="00B67FE1"/>
    <w:rsid w:val="00B703A9"/>
    <w:rsid w:val="00B70FC2"/>
    <w:rsid w:val="00B71FE3"/>
    <w:rsid w:val="00B730C4"/>
    <w:rsid w:val="00B76BEF"/>
    <w:rsid w:val="00B7755C"/>
    <w:rsid w:val="00B77B1E"/>
    <w:rsid w:val="00B77B3F"/>
    <w:rsid w:val="00B80B92"/>
    <w:rsid w:val="00B81B80"/>
    <w:rsid w:val="00B831D3"/>
    <w:rsid w:val="00B840B9"/>
    <w:rsid w:val="00B8462F"/>
    <w:rsid w:val="00B85D89"/>
    <w:rsid w:val="00B85FBA"/>
    <w:rsid w:val="00B90824"/>
    <w:rsid w:val="00B90A2D"/>
    <w:rsid w:val="00B91AAC"/>
    <w:rsid w:val="00B9267B"/>
    <w:rsid w:val="00B946A2"/>
    <w:rsid w:val="00B94AFC"/>
    <w:rsid w:val="00B95576"/>
    <w:rsid w:val="00B96637"/>
    <w:rsid w:val="00B96D52"/>
    <w:rsid w:val="00B97006"/>
    <w:rsid w:val="00B972DF"/>
    <w:rsid w:val="00BA15C0"/>
    <w:rsid w:val="00BA15F9"/>
    <w:rsid w:val="00BA19CE"/>
    <w:rsid w:val="00BA3876"/>
    <w:rsid w:val="00BA5F7A"/>
    <w:rsid w:val="00BB043F"/>
    <w:rsid w:val="00BB07E9"/>
    <w:rsid w:val="00BB1829"/>
    <w:rsid w:val="00BB1D49"/>
    <w:rsid w:val="00BB25A7"/>
    <w:rsid w:val="00BB2BB0"/>
    <w:rsid w:val="00BB30B0"/>
    <w:rsid w:val="00BB52BD"/>
    <w:rsid w:val="00BB577A"/>
    <w:rsid w:val="00BB5B02"/>
    <w:rsid w:val="00BB5BE6"/>
    <w:rsid w:val="00BB6137"/>
    <w:rsid w:val="00BB626B"/>
    <w:rsid w:val="00BB6A7C"/>
    <w:rsid w:val="00BB7025"/>
    <w:rsid w:val="00BB780C"/>
    <w:rsid w:val="00BB7AAF"/>
    <w:rsid w:val="00BB7D3E"/>
    <w:rsid w:val="00BC0B63"/>
    <w:rsid w:val="00BC1053"/>
    <w:rsid w:val="00BC1A9C"/>
    <w:rsid w:val="00BC34E5"/>
    <w:rsid w:val="00BC6082"/>
    <w:rsid w:val="00BC6628"/>
    <w:rsid w:val="00BC66D4"/>
    <w:rsid w:val="00BC71B3"/>
    <w:rsid w:val="00BD1054"/>
    <w:rsid w:val="00BD2E0A"/>
    <w:rsid w:val="00BD2EA0"/>
    <w:rsid w:val="00BD3953"/>
    <w:rsid w:val="00BD3E60"/>
    <w:rsid w:val="00BD472E"/>
    <w:rsid w:val="00BD4A2B"/>
    <w:rsid w:val="00BD5BF2"/>
    <w:rsid w:val="00BD65F4"/>
    <w:rsid w:val="00BE0351"/>
    <w:rsid w:val="00BE0F89"/>
    <w:rsid w:val="00BE1C27"/>
    <w:rsid w:val="00BE4163"/>
    <w:rsid w:val="00BE4450"/>
    <w:rsid w:val="00BE5053"/>
    <w:rsid w:val="00BE593B"/>
    <w:rsid w:val="00BE5AFD"/>
    <w:rsid w:val="00BE6AF9"/>
    <w:rsid w:val="00BE7049"/>
    <w:rsid w:val="00BE7520"/>
    <w:rsid w:val="00BF1071"/>
    <w:rsid w:val="00BF1FCF"/>
    <w:rsid w:val="00BF21D3"/>
    <w:rsid w:val="00BF2C8D"/>
    <w:rsid w:val="00BF31CA"/>
    <w:rsid w:val="00BF33C1"/>
    <w:rsid w:val="00BF4CA0"/>
    <w:rsid w:val="00BF4E64"/>
    <w:rsid w:val="00BF6116"/>
    <w:rsid w:val="00BF699A"/>
    <w:rsid w:val="00BF711F"/>
    <w:rsid w:val="00BF7206"/>
    <w:rsid w:val="00BF7C65"/>
    <w:rsid w:val="00BF7FB3"/>
    <w:rsid w:val="00C00051"/>
    <w:rsid w:val="00C0099D"/>
    <w:rsid w:val="00C01301"/>
    <w:rsid w:val="00C022B4"/>
    <w:rsid w:val="00C034D6"/>
    <w:rsid w:val="00C03B14"/>
    <w:rsid w:val="00C05318"/>
    <w:rsid w:val="00C0590F"/>
    <w:rsid w:val="00C06565"/>
    <w:rsid w:val="00C1068C"/>
    <w:rsid w:val="00C10CDF"/>
    <w:rsid w:val="00C1114A"/>
    <w:rsid w:val="00C11C6B"/>
    <w:rsid w:val="00C12BFB"/>
    <w:rsid w:val="00C12FCB"/>
    <w:rsid w:val="00C16565"/>
    <w:rsid w:val="00C16C35"/>
    <w:rsid w:val="00C17304"/>
    <w:rsid w:val="00C17F42"/>
    <w:rsid w:val="00C20505"/>
    <w:rsid w:val="00C20630"/>
    <w:rsid w:val="00C20B33"/>
    <w:rsid w:val="00C21515"/>
    <w:rsid w:val="00C220DE"/>
    <w:rsid w:val="00C221B0"/>
    <w:rsid w:val="00C2298E"/>
    <w:rsid w:val="00C22A28"/>
    <w:rsid w:val="00C22DB4"/>
    <w:rsid w:val="00C23CA1"/>
    <w:rsid w:val="00C24684"/>
    <w:rsid w:val="00C248C6"/>
    <w:rsid w:val="00C24CDC"/>
    <w:rsid w:val="00C24EF0"/>
    <w:rsid w:val="00C2509A"/>
    <w:rsid w:val="00C25B5C"/>
    <w:rsid w:val="00C27058"/>
    <w:rsid w:val="00C2721F"/>
    <w:rsid w:val="00C273CE"/>
    <w:rsid w:val="00C3050E"/>
    <w:rsid w:val="00C30C94"/>
    <w:rsid w:val="00C30DE7"/>
    <w:rsid w:val="00C359FD"/>
    <w:rsid w:val="00C37EAB"/>
    <w:rsid w:val="00C40073"/>
    <w:rsid w:val="00C4158D"/>
    <w:rsid w:val="00C41A48"/>
    <w:rsid w:val="00C420B0"/>
    <w:rsid w:val="00C4225E"/>
    <w:rsid w:val="00C423E2"/>
    <w:rsid w:val="00C424BB"/>
    <w:rsid w:val="00C42EBD"/>
    <w:rsid w:val="00C43332"/>
    <w:rsid w:val="00C44C04"/>
    <w:rsid w:val="00C450DD"/>
    <w:rsid w:val="00C466F2"/>
    <w:rsid w:val="00C5008A"/>
    <w:rsid w:val="00C5041E"/>
    <w:rsid w:val="00C50DD0"/>
    <w:rsid w:val="00C51251"/>
    <w:rsid w:val="00C51462"/>
    <w:rsid w:val="00C5220F"/>
    <w:rsid w:val="00C52B7B"/>
    <w:rsid w:val="00C53A8B"/>
    <w:rsid w:val="00C53DD5"/>
    <w:rsid w:val="00C5416F"/>
    <w:rsid w:val="00C552B1"/>
    <w:rsid w:val="00C555A8"/>
    <w:rsid w:val="00C56753"/>
    <w:rsid w:val="00C57178"/>
    <w:rsid w:val="00C57ADF"/>
    <w:rsid w:val="00C6032C"/>
    <w:rsid w:val="00C61C2E"/>
    <w:rsid w:val="00C62543"/>
    <w:rsid w:val="00C63710"/>
    <w:rsid w:val="00C65382"/>
    <w:rsid w:val="00C6560F"/>
    <w:rsid w:val="00C65B03"/>
    <w:rsid w:val="00C65E53"/>
    <w:rsid w:val="00C660C9"/>
    <w:rsid w:val="00C6744D"/>
    <w:rsid w:val="00C67E74"/>
    <w:rsid w:val="00C725D0"/>
    <w:rsid w:val="00C72F22"/>
    <w:rsid w:val="00C7464A"/>
    <w:rsid w:val="00C757D3"/>
    <w:rsid w:val="00C76373"/>
    <w:rsid w:val="00C80BBF"/>
    <w:rsid w:val="00C80E8D"/>
    <w:rsid w:val="00C815B9"/>
    <w:rsid w:val="00C8164A"/>
    <w:rsid w:val="00C81BEE"/>
    <w:rsid w:val="00C82080"/>
    <w:rsid w:val="00C8385E"/>
    <w:rsid w:val="00C83E27"/>
    <w:rsid w:val="00C842BB"/>
    <w:rsid w:val="00C842F4"/>
    <w:rsid w:val="00C85C32"/>
    <w:rsid w:val="00C8631D"/>
    <w:rsid w:val="00C867B8"/>
    <w:rsid w:val="00C86BAC"/>
    <w:rsid w:val="00C8758A"/>
    <w:rsid w:val="00C87D89"/>
    <w:rsid w:val="00C87EED"/>
    <w:rsid w:val="00C90082"/>
    <w:rsid w:val="00C901A1"/>
    <w:rsid w:val="00C9036D"/>
    <w:rsid w:val="00C90BD0"/>
    <w:rsid w:val="00C91039"/>
    <w:rsid w:val="00C91A4C"/>
    <w:rsid w:val="00C920ED"/>
    <w:rsid w:val="00C92289"/>
    <w:rsid w:val="00C92F22"/>
    <w:rsid w:val="00C94C44"/>
    <w:rsid w:val="00C959F5"/>
    <w:rsid w:val="00C961DF"/>
    <w:rsid w:val="00C968C9"/>
    <w:rsid w:val="00C974EF"/>
    <w:rsid w:val="00C97570"/>
    <w:rsid w:val="00CA0910"/>
    <w:rsid w:val="00CA0D59"/>
    <w:rsid w:val="00CA1176"/>
    <w:rsid w:val="00CA1C11"/>
    <w:rsid w:val="00CA3582"/>
    <w:rsid w:val="00CA36B2"/>
    <w:rsid w:val="00CA3973"/>
    <w:rsid w:val="00CA3BEE"/>
    <w:rsid w:val="00CA3E5C"/>
    <w:rsid w:val="00CA4B54"/>
    <w:rsid w:val="00CA5E70"/>
    <w:rsid w:val="00CA6333"/>
    <w:rsid w:val="00CA68FF"/>
    <w:rsid w:val="00CA7491"/>
    <w:rsid w:val="00CA755D"/>
    <w:rsid w:val="00CA7C06"/>
    <w:rsid w:val="00CB0615"/>
    <w:rsid w:val="00CB0684"/>
    <w:rsid w:val="00CB2279"/>
    <w:rsid w:val="00CB30E8"/>
    <w:rsid w:val="00CB33DD"/>
    <w:rsid w:val="00CB5AD7"/>
    <w:rsid w:val="00CB5FEB"/>
    <w:rsid w:val="00CB6BAC"/>
    <w:rsid w:val="00CB6F8E"/>
    <w:rsid w:val="00CB7869"/>
    <w:rsid w:val="00CC110E"/>
    <w:rsid w:val="00CC211A"/>
    <w:rsid w:val="00CC49B2"/>
    <w:rsid w:val="00CC4EF7"/>
    <w:rsid w:val="00CC520B"/>
    <w:rsid w:val="00CC52AF"/>
    <w:rsid w:val="00CC742B"/>
    <w:rsid w:val="00CC75FF"/>
    <w:rsid w:val="00CC764C"/>
    <w:rsid w:val="00CC7896"/>
    <w:rsid w:val="00CC7C90"/>
    <w:rsid w:val="00CD0850"/>
    <w:rsid w:val="00CD0DB0"/>
    <w:rsid w:val="00CD10E4"/>
    <w:rsid w:val="00CD1CF5"/>
    <w:rsid w:val="00CD2645"/>
    <w:rsid w:val="00CD40A3"/>
    <w:rsid w:val="00CD4B4A"/>
    <w:rsid w:val="00CD6622"/>
    <w:rsid w:val="00CD67CD"/>
    <w:rsid w:val="00CD692B"/>
    <w:rsid w:val="00CD6C73"/>
    <w:rsid w:val="00CD7A6D"/>
    <w:rsid w:val="00CE2D7E"/>
    <w:rsid w:val="00CE3D54"/>
    <w:rsid w:val="00CE4192"/>
    <w:rsid w:val="00CE4BCE"/>
    <w:rsid w:val="00CE55FE"/>
    <w:rsid w:val="00CE6043"/>
    <w:rsid w:val="00CE672B"/>
    <w:rsid w:val="00CE78D1"/>
    <w:rsid w:val="00CF10C4"/>
    <w:rsid w:val="00CF1F69"/>
    <w:rsid w:val="00CF2718"/>
    <w:rsid w:val="00CF5DAF"/>
    <w:rsid w:val="00CF6CD5"/>
    <w:rsid w:val="00CF730A"/>
    <w:rsid w:val="00D006C9"/>
    <w:rsid w:val="00D008DF"/>
    <w:rsid w:val="00D00FBC"/>
    <w:rsid w:val="00D010E6"/>
    <w:rsid w:val="00D016FA"/>
    <w:rsid w:val="00D01D4E"/>
    <w:rsid w:val="00D01EFB"/>
    <w:rsid w:val="00D0255F"/>
    <w:rsid w:val="00D0276C"/>
    <w:rsid w:val="00D02E55"/>
    <w:rsid w:val="00D04FAF"/>
    <w:rsid w:val="00D06150"/>
    <w:rsid w:val="00D0733E"/>
    <w:rsid w:val="00D11FFB"/>
    <w:rsid w:val="00D1340A"/>
    <w:rsid w:val="00D1403D"/>
    <w:rsid w:val="00D1461C"/>
    <w:rsid w:val="00D14846"/>
    <w:rsid w:val="00D164FF"/>
    <w:rsid w:val="00D16621"/>
    <w:rsid w:val="00D17383"/>
    <w:rsid w:val="00D202AB"/>
    <w:rsid w:val="00D206B3"/>
    <w:rsid w:val="00D2089F"/>
    <w:rsid w:val="00D212BF"/>
    <w:rsid w:val="00D217A7"/>
    <w:rsid w:val="00D21A2B"/>
    <w:rsid w:val="00D21B99"/>
    <w:rsid w:val="00D22366"/>
    <w:rsid w:val="00D230C4"/>
    <w:rsid w:val="00D2329F"/>
    <w:rsid w:val="00D23455"/>
    <w:rsid w:val="00D24B3F"/>
    <w:rsid w:val="00D26850"/>
    <w:rsid w:val="00D27EDB"/>
    <w:rsid w:val="00D336D8"/>
    <w:rsid w:val="00D34307"/>
    <w:rsid w:val="00D34A0A"/>
    <w:rsid w:val="00D353BC"/>
    <w:rsid w:val="00D375AF"/>
    <w:rsid w:val="00D37E1E"/>
    <w:rsid w:val="00D37F5E"/>
    <w:rsid w:val="00D4016D"/>
    <w:rsid w:val="00D40489"/>
    <w:rsid w:val="00D40C46"/>
    <w:rsid w:val="00D41E79"/>
    <w:rsid w:val="00D42052"/>
    <w:rsid w:val="00D4297E"/>
    <w:rsid w:val="00D43B2C"/>
    <w:rsid w:val="00D43CBD"/>
    <w:rsid w:val="00D4491C"/>
    <w:rsid w:val="00D44C97"/>
    <w:rsid w:val="00D4516A"/>
    <w:rsid w:val="00D45417"/>
    <w:rsid w:val="00D45521"/>
    <w:rsid w:val="00D468D1"/>
    <w:rsid w:val="00D46BF6"/>
    <w:rsid w:val="00D46DA3"/>
    <w:rsid w:val="00D47A22"/>
    <w:rsid w:val="00D503C8"/>
    <w:rsid w:val="00D506A0"/>
    <w:rsid w:val="00D50C19"/>
    <w:rsid w:val="00D50C58"/>
    <w:rsid w:val="00D510A5"/>
    <w:rsid w:val="00D53164"/>
    <w:rsid w:val="00D531F1"/>
    <w:rsid w:val="00D5363A"/>
    <w:rsid w:val="00D54C02"/>
    <w:rsid w:val="00D56774"/>
    <w:rsid w:val="00D577C7"/>
    <w:rsid w:val="00D60030"/>
    <w:rsid w:val="00D6030C"/>
    <w:rsid w:val="00D615CB"/>
    <w:rsid w:val="00D61DA0"/>
    <w:rsid w:val="00D625C9"/>
    <w:rsid w:val="00D62AAF"/>
    <w:rsid w:val="00D630F7"/>
    <w:rsid w:val="00D641FE"/>
    <w:rsid w:val="00D6544B"/>
    <w:rsid w:val="00D65C2C"/>
    <w:rsid w:val="00D66F21"/>
    <w:rsid w:val="00D67230"/>
    <w:rsid w:val="00D674D7"/>
    <w:rsid w:val="00D70A29"/>
    <w:rsid w:val="00D70D22"/>
    <w:rsid w:val="00D70F3F"/>
    <w:rsid w:val="00D71B3B"/>
    <w:rsid w:val="00D729DE"/>
    <w:rsid w:val="00D73DEA"/>
    <w:rsid w:val="00D7570D"/>
    <w:rsid w:val="00D758B1"/>
    <w:rsid w:val="00D7624B"/>
    <w:rsid w:val="00D81E42"/>
    <w:rsid w:val="00D83585"/>
    <w:rsid w:val="00D84B31"/>
    <w:rsid w:val="00D854B6"/>
    <w:rsid w:val="00D86094"/>
    <w:rsid w:val="00D90EA5"/>
    <w:rsid w:val="00D918AF"/>
    <w:rsid w:val="00D92E56"/>
    <w:rsid w:val="00D93063"/>
    <w:rsid w:val="00D93BCB"/>
    <w:rsid w:val="00D950F5"/>
    <w:rsid w:val="00D95F6D"/>
    <w:rsid w:val="00D9646E"/>
    <w:rsid w:val="00D96666"/>
    <w:rsid w:val="00D97546"/>
    <w:rsid w:val="00D9779E"/>
    <w:rsid w:val="00DA1713"/>
    <w:rsid w:val="00DA1802"/>
    <w:rsid w:val="00DA22F6"/>
    <w:rsid w:val="00DA3FAF"/>
    <w:rsid w:val="00DA45A9"/>
    <w:rsid w:val="00DA4C78"/>
    <w:rsid w:val="00DA696D"/>
    <w:rsid w:val="00DB1E58"/>
    <w:rsid w:val="00DB3005"/>
    <w:rsid w:val="00DB399B"/>
    <w:rsid w:val="00DB50A5"/>
    <w:rsid w:val="00DB5185"/>
    <w:rsid w:val="00DB5DA5"/>
    <w:rsid w:val="00DB7219"/>
    <w:rsid w:val="00DB753A"/>
    <w:rsid w:val="00DB75BE"/>
    <w:rsid w:val="00DB7F08"/>
    <w:rsid w:val="00DB7F54"/>
    <w:rsid w:val="00DC060D"/>
    <w:rsid w:val="00DC06D5"/>
    <w:rsid w:val="00DC270F"/>
    <w:rsid w:val="00DC447B"/>
    <w:rsid w:val="00DC4DED"/>
    <w:rsid w:val="00DC5912"/>
    <w:rsid w:val="00DC6704"/>
    <w:rsid w:val="00DC7A92"/>
    <w:rsid w:val="00DC7E67"/>
    <w:rsid w:val="00DC7F04"/>
    <w:rsid w:val="00DD1C89"/>
    <w:rsid w:val="00DD232B"/>
    <w:rsid w:val="00DD2F2A"/>
    <w:rsid w:val="00DD35A7"/>
    <w:rsid w:val="00DD44A8"/>
    <w:rsid w:val="00DD6654"/>
    <w:rsid w:val="00DD6CEB"/>
    <w:rsid w:val="00DD759A"/>
    <w:rsid w:val="00DE03AA"/>
    <w:rsid w:val="00DE2795"/>
    <w:rsid w:val="00DE311C"/>
    <w:rsid w:val="00DE31FC"/>
    <w:rsid w:val="00DE5271"/>
    <w:rsid w:val="00DE5830"/>
    <w:rsid w:val="00DE60FA"/>
    <w:rsid w:val="00DE6209"/>
    <w:rsid w:val="00DE6BE9"/>
    <w:rsid w:val="00DE6EF0"/>
    <w:rsid w:val="00DE704B"/>
    <w:rsid w:val="00DE7085"/>
    <w:rsid w:val="00DE7180"/>
    <w:rsid w:val="00DE75A7"/>
    <w:rsid w:val="00DE7BB5"/>
    <w:rsid w:val="00DE7C9D"/>
    <w:rsid w:val="00DF0514"/>
    <w:rsid w:val="00DF0A0D"/>
    <w:rsid w:val="00DF0FCB"/>
    <w:rsid w:val="00DF6CFD"/>
    <w:rsid w:val="00E004B2"/>
    <w:rsid w:val="00E00728"/>
    <w:rsid w:val="00E02999"/>
    <w:rsid w:val="00E02F02"/>
    <w:rsid w:val="00E03553"/>
    <w:rsid w:val="00E036FC"/>
    <w:rsid w:val="00E04858"/>
    <w:rsid w:val="00E04876"/>
    <w:rsid w:val="00E04BCD"/>
    <w:rsid w:val="00E05676"/>
    <w:rsid w:val="00E05849"/>
    <w:rsid w:val="00E058A0"/>
    <w:rsid w:val="00E059D3"/>
    <w:rsid w:val="00E05AB7"/>
    <w:rsid w:val="00E06C25"/>
    <w:rsid w:val="00E06DE2"/>
    <w:rsid w:val="00E07481"/>
    <w:rsid w:val="00E074CD"/>
    <w:rsid w:val="00E116D0"/>
    <w:rsid w:val="00E11F88"/>
    <w:rsid w:val="00E127A2"/>
    <w:rsid w:val="00E12B4D"/>
    <w:rsid w:val="00E12C12"/>
    <w:rsid w:val="00E13F4A"/>
    <w:rsid w:val="00E14473"/>
    <w:rsid w:val="00E15081"/>
    <w:rsid w:val="00E15480"/>
    <w:rsid w:val="00E158FF"/>
    <w:rsid w:val="00E15C9C"/>
    <w:rsid w:val="00E16348"/>
    <w:rsid w:val="00E16845"/>
    <w:rsid w:val="00E22426"/>
    <w:rsid w:val="00E22A7B"/>
    <w:rsid w:val="00E22FBA"/>
    <w:rsid w:val="00E24B89"/>
    <w:rsid w:val="00E24C54"/>
    <w:rsid w:val="00E24CBC"/>
    <w:rsid w:val="00E24EAC"/>
    <w:rsid w:val="00E25113"/>
    <w:rsid w:val="00E252B2"/>
    <w:rsid w:val="00E25526"/>
    <w:rsid w:val="00E26BBE"/>
    <w:rsid w:val="00E274CE"/>
    <w:rsid w:val="00E32F5F"/>
    <w:rsid w:val="00E33968"/>
    <w:rsid w:val="00E34384"/>
    <w:rsid w:val="00E346AF"/>
    <w:rsid w:val="00E348E3"/>
    <w:rsid w:val="00E36360"/>
    <w:rsid w:val="00E37797"/>
    <w:rsid w:val="00E378F1"/>
    <w:rsid w:val="00E37906"/>
    <w:rsid w:val="00E41F5D"/>
    <w:rsid w:val="00E4215D"/>
    <w:rsid w:val="00E43C19"/>
    <w:rsid w:val="00E46AE3"/>
    <w:rsid w:val="00E47C99"/>
    <w:rsid w:val="00E47FF6"/>
    <w:rsid w:val="00E504C8"/>
    <w:rsid w:val="00E50EB5"/>
    <w:rsid w:val="00E50FA8"/>
    <w:rsid w:val="00E5182C"/>
    <w:rsid w:val="00E51CEA"/>
    <w:rsid w:val="00E52BCA"/>
    <w:rsid w:val="00E532B8"/>
    <w:rsid w:val="00E53806"/>
    <w:rsid w:val="00E54031"/>
    <w:rsid w:val="00E54049"/>
    <w:rsid w:val="00E54641"/>
    <w:rsid w:val="00E54F4E"/>
    <w:rsid w:val="00E5525D"/>
    <w:rsid w:val="00E552B4"/>
    <w:rsid w:val="00E55304"/>
    <w:rsid w:val="00E55C54"/>
    <w:rsid w:val="00E5603D"/>
    <w:rsid w:val="00E6346C"/>
    <w:rsid w:val="00E65852"/>
    <w:rsid w:val="00E70DFE"/>
    <w:rsid w:val="00E72238"/>
    <w:rsid w:val="00E732BE"/>
    <w:rsid w:val="00E7427B"/>
    <w:rsid w:val="00E752A2"/>
    <w:rsid w:val="00E75447"/>
    <w:rsid w:val="00E75DD5"/>
    <w:rsid w:val="00E76067"/>
    <w:rsid w:val="00E76481"/>
    <w:rsid w:val="00E76615"/>
    <w:rsid w:val="00E76C82"/>
    <w:rsid w:val="00E771EE"/>
    <w:rsid w:val="00E80EC7"/>
    <w:rsid w:val="00E83FDF"/>
    <w:rsid w:val="00E8435D"/>
    <w:rsid w:val="00E84635"/>
    <w:rsid w:val="00E84899"/>
    <w:rsid w:val="00E84BB3"/>
    <w:rsid w:val="00E865A2"/>
    <w:rsid w:val="00E874D4"/>
    <w:rsid w:val="00E87BB5"/>
    <w:rsid w:val="00E87D92"/>
    <w:rsid w:val="00E90D3E"/>
    <w:rsid w:val="00E910F9"/>
    <w:rsid w:val="00E92510"/>
    <w:rsid w:val="00E92A56"/>
    <w:rsid w:val="00E92B70"/>
    <w:rsid w:val="00E93775"/>
    <w:rsid w:val="00E9396B"/>
    <w:rsid w:val="00E93B72"/>
    <w:rsid w:val="00E93E46"/>
    <w:rsid w:val="00E94B3D"/>
    <w:rsid w:val="00E95083"/>
    <w:rsid w:val="00E951AD"/>
    <w:rsid w:val="00E95C2B"/>
    <w:rsid w:val="00E9710F"/>
    <w:rsid w:val="00EA0120"/>
    <w:rsid w:val="00EA0E1C"/>
    <w:rsid w:val="00EA1F16"/>
    <w:rsid w:val="00EA2156"/>
    <w:rsid w:val="00EA295D"/>
    <w:rsid w:val="00EA2CC6"/>
    <w:rsid w:val="00EA4267"/>
    <w:rsid w:val="00EA5604"/>
    <w:rsid w:val="00EA5E54"/>
    <w:rsid w:val="00EA5ECE"/>
    <w:rsid w:val="00EA60E5"/>
    <w:rsid w:val="00EA689C"/>
    <w:rsid w:val="00EA6F91"/>
    <w:rsid w:val="00EA7C9B"/>
    <w:rsid w:val="00EB0EA3"/>
    <w:rsid w:val="00EB19E1"/>
    <w:rsid w:val="00EB4387"/>
    <w:rsid w:val="00EB6086"/>
    <w:rsid w:val="00EB6293"/>
    <w:rsid w:val="00EB7E87"/>
    <w:rsid w:val="00EC019F"/>
    <w:rsid w:val="00EC1BA5"/>
    <w:rsid w:val="00EC1F9E"/>
    <w:rsid w:val="00EC212B"/>
    <w:rsid w:val="00EC2187"/>
    <w:rsid w:val="00EC250D"/>
    <w:rsid w:val="00EC25F8"/>
    <w:rsid w:val="00EC3421"/>
    <w:rsid w:val="00EC3655"/>
    <w:rsid w:val="00EC390E"/>
    <w:rsid w:val="00EC39B9"/>
    <w:rsid w:val="00EC3FC4"/>
    <w:rsid w:val="00EC4668"/>
    <w:rsid w:val="00EC4C79"/>
    <w:rsid w:val="00EC57ED"/>
    <w:rsid w:val="00EC583A"/>
    <w:rsid w:val="00EC5F5C"/>
    <w:rsid w:val="00EC6833"/>
    <w:rsid w:val="00EC6B0B"/>
    <w:rsid w:val="00EC6E23"/>
    <w:rsid w:val="00EC7610"/>
    <w:rsid w:val="00EC7F87"/>
    <w:rsid w:val="00ED047B"/>
    <w:rsid w:val="00ED0B4A"/>
    <w:rsid w:val="00ED0F3D"/>
    <w:rsid w:val="00ED0FA4"/>
    <w:rsid w:val="00ED2E11"/>
    <w:rsid w:val="00ED35F3"/>
    <w:rsid w:val="00ED40C6"/>
    <w:rsid w:val="00ED414F"/>
    <w:rsid w:val="00ED4979"/>
    <w:rsid w:val="00ED595D"/>
    <w:rsid w:val="00ED5E21"/>
    <w:rsid w:val="00ED5F6D"/>
    <w:rsid w:val="00ED61AF"/>
    <w:rsid w:val="00ED61BB"/>
    <w:rsid w:val="00ED67BE"/>
    <w:rsid w:val="00ED67C7"/>
    <w:rsid w:val="00EE07EC"/>
    <w:rsid w:val="00EE091B"/>
    <w:rsid w:val="00EE0EB6"/>
    <w:rsid w:val="00EE0FFC"/>
    <w:rsid w:val="00EE19F5"/>
    <w:rsid w:val="00EE204E"/>
    <w:rsid w:val="00EE253A"/>
    <w:rsid w:val="00EE29F1"/>
    <w:rsid w:val="00EE33BE"/>
    <w:rsid w:val="00EE43FB"/>
    <w:rsid w:val="00EE4453"/>
    <w:rsid w:val="00EE4717"/>
    <w:rsid w:val="00EE5743"/>
    <w:rsid w:val="00EE65AB"/>
    <w:rsid w:val="00EE65EA"/>
    <w:rsid w:val="00EF0A08"/>
    <w:rsid w:val="00EF0D1C"/>
    <w:rsid w:val="00EF28E3"/>
    <w:rsid w:val="00EF3B22"/>
    <w:rsid w:val="00EF3D67"/>
    <w:rsid w:val="00EF3E00"/>
    <w:rsid w:val="00EF52D0"/>
    <w:rsid w:val="00EF560E"/>
    <w:rsid w:val="00EF6887"/>
    <w:rsid w:val="00EF68BD"/>
    <w:rsid w:val="00EF68DB"/>
    <w:rsid w:val="00EF6DC8"/>
    <w:rsid w:val="00EF7809"/>
    <w:rsid w:val="00EF7942"/>
    <w:rsid w:val="00F02AE2"/>
    <w:rsid w:val="00F02E63"/>
    <w:rsid w:val="00F032DF"/>
    <w:rsid w:val="00F0446E"/>
    <w:rsid w:val="00F057C9"/>
    <w:rsid w:val="00F06E77"/>
    <w:rsid w:val="00F075BF"/>
    <w:rsid w:val="00F07A29"/>
    <w:rsid w:val="00F07CCE"/>
    <w:rsid w:val="00F10E79"/>
    <w:rsid w:val="00F111F9"/>
    <w:rsid w:val="00F11B9A"/>
    <w:rsid w:val="00F1292D"/>
    <w:rsid w:val="00F12C14"/>
    <w:rsid w:val="00F1390E"/>
    <w:rsid w:val="00F13BA7"/>
    <w:rsid w:val="00F13FAB"/>
    <w:rsid w:val="00F146E1"/>
    <w:rsid w:val="00F148EB"/>
    <w:rsid w:val="00F14F93"/>
    <w:rsid w:val="00F15066"/>
    <w:rsid w:val="00F17E46"/>
    <w:rsid w:val="00F2000C"/>
    <w:rsid w:val="00F20B2B"/>
    <w:rsid w:val="00F26564"/>
    <w:rsid w:val="00F27927"/>
    <w:rsid w:val="00F300D3"/>
    <w:rsid w:val="00F30181"/>
    <w:rsid w:val="00F30809"/>
    <w:rsid w:val="00F30A6E"/>
    <w:rsid w:val="00F30FA3"/>
    <w:rsid w:val="00F312CD"/>
    <w:rsid w:val="00F315F4"/>
    <w:rsid w:val="00F316BE"/>
    <w:rsid w:val="00F320C1"/>
    <w:rsid w:val="00F345F0"/>
    <w:rsid w:val="00F3477F"/>
    <w:rsid w:val="00F34FB4"/>
    <w:rsid w:val="00F35326"/>
    <w:rsid w:val="00F362F8"/>
    <w:rsid w:val="00F3691B"/>
    <w:rsid w:val="00F37E2B"/>
    <w:rsid w:val="00F40A38"/>
    <w:rsid w:val="00F4258D"/>
    <w:rsid w:val="00F42ECB"/>
    <w:rsid w:val="00F42F83"/>
    <w:rsid w:val="00F446DA"/>
    <w:rsid w:val="00F4495A"/>
    <w:rsid w:val="00F44C2D"/>
    <w:rsid w:val="00F45362"/>
    <w:rsid w:val="00F45DFC"/>
    <w:rsid w:val="00F46418"/>
    <w:rsid w:val="00F465A7"/>
    <w:rsid w:val="00F47323"/>
    <w:rsid w:val="00F50757"/>
    <w:rsid w:val="00F513B2"/>
    <w:rsid w:val="00F5279A"/>
    <w:rsid w:val="00F5296F"/>
    <w:rsid w:val="00F530DF"/>
    <w:rsid w:val="00F545CA"/>
    <w:rsid w:val="00F554BB"/>
    <w:rsid w:val="00F56D87"/>
    <w:rsid w:val="00F57BEF"/>
    <w:rsid w:val="00F57D98"/>
    <w:rsid w:val="00F61BB7"/>
    <w:rsid w:val="00F62B65"/>
    <w:rsid w:val="00F63E0C"/>
    <w:rsid w:val="00F67F17"/>
    <w:rsid w:val="00F7070B"/>
    <w:rsid w:val="00F710F6"/>
    <w:rsid w:val="00F7337B"/>
    <w:rsid w:val="00F73BA6"/>
    <w:rsid w:val="00F757DA"/>
    <w:rsid w:val="00F76C4B"/>
    <w:rsid w:val="00F76E81"/>
    <w:rsid w:val="00F77AEF"/>
    <w:rsid w:val="00F80769"/>
    <w:rsid w:val="00F8163E"/>
    <w:rsid w:val="00F817D9"/>
    <w:rsid w:val="00F81BF8"/>
    <w:rsid w:val="00F81DF2"/>
    <w:rsid w:val="00F822FD"/>
    <w:rsid w:val="00F82814"/>
    <w:rsid w:val="00F82AF4"/>
    <w:rsid w:val="00F82E3C"/>
    <w:rsid w:val="00F843FB"/>
    <w:rsid w:val="00F8514B"/>
    <w:rsid w:val="00F854E3"/>
    <w:rsid w:val="00F860BE"/>
    <w:rsid w:val="00F86546"/>
    <w:rsid w:val="00F86DCF"/>
    <w:rsid w:val="00F871D4"/>
    <w:rsid w:val="00F8775A"/>
    <w:rsid w:val="00F8779D"/>
    <w:rsid w:val="00F87B54"/>
    <w:rsid w:val="00F90D82"/>
    <w:rsid w:val="00F916AF"/>
    <w:rsid w:val="00F93787"/>
    <w:rsid w:val="00F93B54"/>
    <w:rsid w:val="00F950CE"/>
    <w:rsid w:val="00F95D1D"/>
    <w:rsid w:val="00F968DF"/>
    <w:rsid w:val="00F972B5"/>
    <w:rsid w:val="00FA010A"/>
    <w:rsid w:val="00FA05FA"/>
    <w:rsid w:val="00FA1FC3"/>
    <w:rsid w:val="00FA2ADE"/>
    <w:rsid w:val="00FA2BDD"/>
    <w:rsid w:val="00FA2D8E"/>
    <w:rsid w:val="00FA3B02"/>
    <w:rsid w:val="00FA3DAE"/>
    <w:rsid w:val="00FA4333"/>
    <w:rsid w:val="00FA46B2"/>
    <w:rsid w:val="00FA4E28"/>
    <w:rsid w:val="00FA4ED9"/>
    <w:rsid w:val="00FB0013"/>
    <w:rsid w:val="00FB1F60"/>
    <w:rsid w:val="00FB28CC"/>
    <w:rsid w:val="00FB2B1D"/>
    <w:rsid w:val="00FB39B2"/>
    <w:rsid w:val="00FB4736"/>
    <w:rsid w:val="00FB5DBF"/>
    <w:rsid w:val="00FB6BA1"/>
    <w:rsid w:val="00FB7763"/>
    <w:rsid w:val="00FC026C"/>
    <w:rsid w:val="00FC11BC"/>
    <w:rsid w:val="00FC1A71"/>
    <w:rsid w:val="00FC2D3F"/>
    <w:rsid w:val="00FC3639"/>
    <w:rsid w:val="00FC3C13"/>
    <w:rsid w:val="00FC3EC5"/>
    <w:rsid w:val="00FC44B3"/>
    <w:rsid w:val="00FC5529"/>
    <w:rsid w:val="00FC5EAC"/>
    <w:rsid w:val="00FC6055"/>
    <w:rsid w:val="00FC62EA"/>
    <w:rsid w:val="00FC64E3"/>
    <w:rsid w:val="00FC6B97"/>
    <w:rsid w:val="00FC7340"/>
    <w:rsid w:val="00FC78A0"/>
    <w:rsid w:val="00FC7C1B"/>
    <w:rsid w:val="00FD0688"/>
    <w:rsid w:val="00FD0A15"/>
    <w:rsid w:val="00FD0C19"/>
    <w:rsid w:val="00FD0D8E"/>
    <w:rsid w:val="00FD1625"/>
    <w:rsid w:val="00FD18A4"/>
    <w:rsid w:val="00FD192D"/>
    <w:rsid w:val="00FD1A5E"/>
    <w:rsid w:val="00FD22BA"/>
    <w:rsid w:val="00FD28C1"/>
    <w:rsid w:val="00FD2BB2"/>
    <w:rsid w:val="00FD3BC1"/>
    <w:rsid w:val="00FD4900"/>
    <w:rsid w:val="00FD57D0"/>
    <w:rsid w:val="00FD67BB"/>
    <w:rsid w:val="00FD6F22"/>
    <w:rsid w:val="00FE009F"/>
    <w:rsid w:val="00FE02EB"/>
    <w:rsid w:val="00FE0543"/>
    <w:rsid w:val="00FE0822"/>
    <w:rsid w:val="00FE2894"/>
    <w:rsid w:val="00FE31D8"/>
    <w:rsid w:val="00FE379F"/>
    <w:rsid w:val="00FE3B66"/>
    <w:rsid w:val="00FE4271"/>
    <w:rsid w:val="00FE4525"/>
    <w:rsid w:val="00FE49E0"/>
    <w:rsid w:val="00FE4BCC"/>
    <w:rsid w:val="00FE4FAC"/>
    <w:rsid w:val="00FE5F20"/>
    <w:rsid w:val="00FE7247"/>
    <w:rsid w:val="00FE7249"/>
    <w:rsid w:val="00FF09FE"/>
    <w:rsid w:val="00FF1109"/>
    <w:rsid w:val="00FF159E"/>
    <w:rsid w:val="00FF1945"/>
    <w:rsid w:val="00FF2545"/>
    <w:rsid w:val="00FF3B5F"/>
    <w:rsid w:val="00FF400B"/>
    <w:rsid w:val="00FF47DA"/>
    <w:rsid w:val="00FF5919"/>
    <w:rsid w:val="00FF70AC"/>
    <w:rsid w:val="00FF7221"/>
    <w:rsid w:val="00FF73C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FA4"/>
    <w:pPr>
      <w:autoSpaceDE w:val="0"/>
      <w:autoSpaceDN w:val="0"/>
    </w:pPr>
    <w:rPr>
      <w:szCs w:val="24"/>
      <w:vertAlign w:val="superscript"/>
    </w:rPr>
  </w:style>
  <w:style w:type="paragraph" w:styleId="Ttulo1">
    <w:name w:val="heading 1"/>
    <w:aliases w:val="SEÇÃO"/>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5"/>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paragraph" w:styleId="Sumrio3">
    <w:name w:val="toc 3"/>
    <w:basedOn w:val="Normal"/>
    <w:next w:val="Normal"/>
    <w:rsid w:val="006A768E"/>
    <w:pPr>
      <w:tabs>
        <w:tab w:val="num" w:pos="360"/>
      </w:tabs>
      <w:suppressAutoHyphens/>
      <w:autoSpaceDE/>
      <w:autoSpaceDN/>
      <w:ind w:left="2402" w:hanging="417"/>
      <w:jc w:val="both"/>
    </w:pPr>
    <w:rPr>
      <w:rFonts w:ascii="Tahoma" w:hAnsi="Tahoma" w:cs="Tahoma"/>
      <w:sz w:val="28"/>
      <w:szCs w:val="20"/>
      <w:vertAlign w:val="baseline"/>
      <w:lang w:eastAsia="ar-SA"/>
    </w:rPr>
  </w:style>
  <w:style w:type="paragraph" w:styleId="SemEspaamento">
    <w:name w:val="No Spacing"/>
    <w:uiPriority w:val="1"/>
    <w:qFormat/>
    <w:rsid w:val="00974345"/>
  </w:style>
</w:styles>
</file>

<file path=word/webSettings.xml><?xml version="1.0" encoding="utf-8"?>
<w:webSettings xmlns:r="http://schemas.openxmlformats.org/officeDocument/2006/relationships" xmlns:w="http://schemas.openxmlformats.org/wordprocessingml/2006/main">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devasf.gov.br" TargetMode="External"/><Relationship Id="rId18" Type="http://schemas.openxmlformats.org/officeDocument/2006/relationships/hyperlink" Target="http://www.cnj.jus.br/improbidade_adm/consultar_requerido.ph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http://www.comprasgovernamentais.gov.br" TargetMode="Externa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vasf.gov.br" TargetMode="External"/><Relationship Id="rId5" Type="http://schemas.openxmlformats.org/officeDocument/2006/relationships/webSettings" Target="webSettings.xml"/><Relationship Id="rId15" Type="http://schemas.openxmlformats.org/officeDocument/2006/relationships/hyperlink" Target="mailto:3a.sl@codevasf.gov.br" TargetMode="External"/><Relationship Id="rId23" Type="http://schemas.openxmlformats.org/officeDocument/2006/relationships/theme" Target="theme/theme1.xml"/><Relationship Id="rId10" Type="http://schemas.openxmlformats.org/officeDocument/2006/relationships/hyperlink" Target="mailto:3a.sl@codevasf.gov.br"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governamentais.gov.br" TargetMode="External"/><Relationship Id="rId22"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E3538-AE82-4533-AEC8-1AC1BAE17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45</Pages>
  <Words>18859</Words>
  <Characters>105276</Characters>
  <Application>Microsoft Office Word</Application>
  <DocSecurity>0</DocSecurity>
  <Lines>877</Lines>
  <Paragraphs>247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123888</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sandra.novais</cp:lastModifiedBy>
  <cp:revision>234</cp:revision>
  <cp:lastPrinted>2019-11-28T13:13:00Z</cp:lastPrinted>
  <dcterms:created xsi:type="dcterms:W3CDTF">2019-11-18T20:21:00Z</dcterms:created>
  <dcterms:modified xsi:type="dcterms:W3CDTF">2019-12-10T13:59:00Z</dcterms:modified>
</cp:coreProperties>
</file>