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F059D7">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134274">
                    <w:trPr>
                      <w:trHeight w:val="180"/>
                    </w:trPr>
                    <w:tc>
                      <w:tcPr>
                        <w:tcW w:w="9498" w:type="dxa"/>
                      </w:tcPr>
                      <w:p w:rsidR="00134274" w:rsidRDefault="00134274"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69386834" r:id="rId9"/>
                          </w:object>
                        </w:r>
                      </w:p>
                    </w:tc>
                  </w:tr>
                  <w:tr w:rsidR="00134274">
                    <w:trPr>
                      <w:trHeight w:hRule="exact" w:val="340"/>
                    </w:trPr>
                    <w:tc>
                      <w:tcPr>
                        <w:tcW w:w="9498" w:type="dxa"/>
                      </w:tcPr>
                      <w:p w:rsidR="00134274" w:rsidRPr="00717E67" w:rsidRDefault="00134274">
                        <w:pPr>
                          <w:pStyle w:val="Ttulo1"/>
                          <w:snapToGrid w:val="0"/>
                          <w:ind w:left="72" w:firstLine="0"/>
                          <w:jc w:val="center"/>
                          <w:rPr>
                            <w:b/>
                            <w:sz w:val="18"/>
                          </w:rPr>
                        </w:pPr>
                        <w:r w:rsidRPr="00717E67">
                          <w:rPr>
                            <w:b/>
                            <w:sz w:val="18"/>
                          </w:rPr>
                          <w:t>Ministério da Integração Nacional - M I</w:t>
                        </w:r>
                      </w:p>
                    </w:tc>
                  </w:tr>
                  <w:tr w:rsidR="00134274">
                    <w:trPr>
                      <w:trHeight w:val="180"/>
                    </w:trPr>
                    <w:tc>
                      <w:tcPr>
                        <w:tcW w:w="9498" w:type="dxa"/>
                      </w:tcPr>
                      <w:p w:rsidR="00134274" w:rsidRPr="00717E67" w:rsidRDefault="00134274">
                        <w:pPr>
                          <w:snapToGrid w:val="0"/>
                          <w:ind w:left="72"/>
                          <w:jc w:val="center"/>
                          <w:rPr>
                            <w:b/>
                            <w:sz w:val="18"/>
                            <w:vertAlign w:val="baseline"/>
                          </w:rPr>
                        </w:pPr>
                        <w:r w:rsidRPr="00717E67">
                          <w:rPr>
                            <w:b/>
                            <w:sz w:val="18"/>
                            <w:vertAlign w:val="baseline"/>
                          </w:rPr>
                          <w:t>Companhia de Desenvolvimento dos Vales do São Francisco e do Parnaíba</w:t>
                        </w:r>
                      </w:p>
                    </w:tc>
                  </w:tr>
                  <w:tr w:rsidR="00134274">
                    <w:trPr>
                      <w:trHeight w:val="180"/>
                    </w:trPr>
                    <w:tc>
                      <w:tcPr>
                        <w:tcW w:w="9498" w:type="dxa"/>
                      </w:tcPr>
                      <w:p w:rsidR="00134274" w:rsidRPr="00717E67" w:rsidRDefault="00134274">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134274" w:rsidRDefault="00134274"/>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134274" w:rsidRPr="00607B4A" w:rsidRDefault="00134274">
                  <w:pPr>
                    <w:jc w:val="both"/>
                    <w:rPr>
                      <w:sz w:val="16"/>
                      <w:vertAlign w:val="baseline"/>
                      <w:lang w:val="fr-FR"/>
                    </w:rPr>
                  </w:pPr>
                  <w:r w:rsidRPr="00607B4A">
                    <w:rPr>
                      <w:sz w:val="16"/>
                      <w:vertAlign w:val="baseline"/>
                      <w:lang w:val="fr-FR"/>
                    </w:rPr>
                    <w:t>Fl.: _________________________</w:t>
                  </w:r>
                </w:p>
                <w:p w:rsidR="00134274" w:rsidRPr="00607B4A" w:rsidRDefault="00134274">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59520.001312/2017-61</w:t>
                  </w:r>
                </w:p>
                <w:p w:rsidR="00134274" w:rsidRPr="00607B4A" w:rsidRDefault="00134274">
                  <w:pPr>
                    <w:jc w:val="both"/>
                    <w:rPr>
                      <w:sz w:val="16"/>
                      <w:vertAlign w:val="baseline"/>
                      <w:lang w:val="fr-FR"/>
                    </w:rPr>
                  </w:pPr>
                  <w:r w:rsidRPr="00607B4A">
                    <w:rPr>
                      <w:sz w:val="16"/>
                      <w:vertAlign w:val="baseline"/>
                      <w:lang w:val="fr-FR"/>
                    </w:rPr>
                    <w:t>_____________________________</w:t>
                  </w:r>
                </w:p>
                <w:p w:rsidR="00134274" w:rsidRPr="00607B4A" w:rsidRDefault="00134274">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F059D7">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" adj="0,,0" path="m10799,nsc10799,,10799,-1,10800,v5964,,10800,4835,10800,10800l10800,10800,10799,xem10799,nfc10799,,10799,-1,10800,v5964,,10800,4835,10800,10800e" filled="f" strokeweight=".09mm">
            <v:stroke joinstyle="miter"/>
            <v:formulas/>
            <v:path o:connecttype="custom" o:connectlocs="1957744,0;1957919,0;3915837,1305590;1957919,1305590;1957744,0;1957919,0;3915837,1305590"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&#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1662072,0;1662220,0;3324441,1478529;1662220,1478529;1662072,0;1662220,0;3324441,1478529"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389594,0;2389818,0;4779635,1856664;2389818,1856664;2389594,0;2389818,0;4779635,1856664"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" adj="0,,0" path="m10799,nsc10799,,10799,-1,10800,v5964,,10800,4835,10800,10800l10800,10800,10799,xem10799,nfc10799,,10799,-1,10800,v5964,,10800,4835,10800,10800e" filled="f" strokeweight=".09mm">
            <v:stroke joinstyle="miter"/>
            <v:formulas/>
            <v:path o:connecttype="custom" o:connectlocs="3657405,0;3657736,0;7315472,1957919;3657736,1957919;3657405,0;3657736,0;7315472,1957919"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" adj="0,,0" path="m10799,nsc10799,,10799,-1,10800,v5964,,10800,4835,10800,10800l10800,10800,10799,xem10799,nfc10799,,10799,-1,10800,v5964,,10800,4835,10800,10800e" filled="f" strokeweight=".09mm">
            <v:stroke joinstyle="miter"/>
            <v:formulas/>
            <v:path o:connecttype="custom" o:connectlocs="4865173,0;4865619,0;9731238,3657736;4865619,3657736;4865173,0;4865619,0;9731238,3657736"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&#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5883897,0;5884434,0;11768868,3657736;5884434,3657736;5883897,0;5884434,0;11768868,3657736" o:connectangles="0,0,0,0,0,0,0" textboxrect="10799,0,21599,10799"/>
          </v:shape>
        </w:pict>
      </w:r>
    </w:p>
    <w:p w:rsidR="006D50C7" w:rsidRPr="00570DB9" w:rsidRDefault="006D50C7">
      <w:pPr>
        <w:spacing w:before="120" w:after="120"/>
        <w:jc w:val="both"/>
        <w:rPr>
          <w:sz w:val="22"/>
          <w:vertAlign w:val="baseline"/>
        </w:rPr>
      </w:pPr>
    </w:p>
    <w:p w:rsidR="006D50C7" w:rsidRPr="00570DB9" w:rsidRDefault="00F059D7">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F059D7">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134274" w:rsidRDefault="00134274">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134274" w:rsidRDefault="00134274">
                  <w:pPr>
                    <w:jc w:val="center"/>
                  </w:pPr>
                  <w:r>
                    <w:rPr>
                      <w:b/>
                      <w:sz w:val="16"/>
                      <w:vertAlign w:val="baseline"/>
                    </w:rPr>
                    <w:t xml:space="preserve">Telefones: (77) </w:t>
                  </w:r>
                  <w:proofErr w:type="gramStart"/>
                  <w:r>
                    <w:rPr>
                      <w:b/>
                      <w:sz w:val="16"/>
                      <w:vertAlign w:val="baseline"/>
                    </w:rPr>
                    <w:t>3481-8012, 3481-8010 e 3481-8011</w:t>
                  </w:r>
                  <w:proofErr w:type="gramEnd"/>
                  <w:r>
                    <w:rPr>
                      <w:b/>
                      <w:sz w:val="16"/>
                      <w:vertAlign w:val="baseline"/>
                    </w:rPr>
                    <w:t xml:space="preserve">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F059D7">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134274" w:rsidRDefault="00134274">
                  <w:pPr>
                    <w:ind w:right="57"/>
                    <w:jc w:val="center"/>
                    <w:rPr>
                      <w:b/>
                      <w:sz w:val="26"/>
                    </w:rPr>
                  </w:pPr>
                </w:p>
                <w:p w:rsidR="00134274" w:rsidRPr="00025B04" w:rsidRDefault="00134274">
                  <w:pPr>
                    <w:pStyle w:val="Ttulo1"/>
                    <w:ind w:left="0" w:right="57" w:firstLine="0"/>
                    <w:jc w:val="center"/>
                    <w:rPr>
                      <w:b/>
                      <w:sz w:val="22"/>
                      <w:szCs w:val="22"/>
                    </w:rPr>
                  </w:pPr>
                  <w:r w:rsidRPr="00025B04">
                    <w:rPr>
                      <w:b/>
                      <w:sz w:val="22"/>
                      <w:szCs w:val="22"/>
                    </w:rPr>
                    <w:t xml:space="preserve">EDITAL Nº </w:t>
                  </w:r>
                  <w:r>
                    <w:rPr>
                      <w:b/>
                      <w:sz w:val="22"/>
                      <w:szCs w:val="22"/>
                    </w:rPr>
                    <w:t>27/2017</w:t>
                  </w:r>
                </w:p>
                <w:p w:rsidR="00134274" w:rsidRPr="00025B04" w:rsidRDefault="00134274">
                  <w:pPr>
                    <w:ind w:right="57"/>
                    <w:jc w:val="center"/>
                    <w:rPr>
                      <w:b/>
                      <w:sz w:val="22"/>
                      <w:szCs w:val="22"/>
                      <w:vertAlign w:val="baseline"/>
                    </w:rPr>
                  </w:pPr>
                </w:p>
                <w:p w:rsidR="00134274" w:rsidRPr="00025B04" w:rsidRDefault="00134274">
                  <w:pPr>
                    <w:ind w:right="57"/>
                    <w:jc w:val="center"/>
                    <w:rPr>
                      <w:b/>
                      <w:color w:val="0000FF"/>
                      <w:sz w:val="22"/>
                      <w:szCs w:val="22"/>
                      <w:vertAlign w:val="baseline"/>
                    </w:rPr>
                  </w:pPr>
                  <w:r>
                    <w:rPr>
                      <w:b/>
                      <w:sz w:val="22"/>
                      <w:szCs w:val="22"/>
                      <w:vertAlign w:val="baseline"/>
                    </w:rPr>
                    <w:t>TOMADA DE PREÇOS</w:t>
                  </w:r>
                </w:p>
                <w:p w:rsidR="00134274" w:rsidRPr="00025B04" w:rsidRDefault="00134274" w:rsidP="00FB0766">
                  <w:pPr>
                    <w:ind w:right="57"/>
                    <w:jc w:val="both"/>
                    <w:rPr>
                      <w:b/>
                      <w:sz w:val="22"/>
                      <w:szCs w:val="22"/>
                      <w:vertAlign w:val="baseline"/>
                    </w:rPr>
                  </w:pPr>
                </w:p>
                <w:p w:rsidR="00134274" w:rsidRPr="00025B04" w:rsidRDefault="00134274" w:rsidP="00FB0766">
                  <w:pPr>
                    <w:ind w:right="57"/>
                    <w:jc w:val="both"/>
                    <w:rPr>
                      <w:b/>
                      <w:sz w:val="22"/>
                      <w:szCs w:val="22"/>
                      <w:vertAlign w:val="baseline"/>
                    </w:rPr>
                  </w:pPr>
                </w:p>
                <w:p w:rsidR="00134274" w:rsidRPr="00025B04" w:rsidRDefault="00134274" w:rsidP="00617BCD">
                  <w:pPr>
                    <w:ind w:right="57"/>
                    <w:jc w:val="both"/>
                    <w:rPr>
                      <w:b/>
                      <w:sz w:val="22"/>
                      <w:szCs w:val="22"/>
                      <w:vertAlign w:val="baseline"/>
                    </w:rPr>
                  </w:pPr>
                  <w:r>
                    <w:rPr>
                      <w:b/>
                      <w:sz w:val="22"/>
                      <w:szCs w:val="22"/>
                      <w:vertAlign w:val="baseline"/>
                    </w:rPr>
                    <w:t>REFORMA DO MERCADO MUNICIPAL DO DISTRITO DE MISSÃO DO ARICOBÉ, NO MUNICÍPIO DE ANGICAL/BA, NA ÁREA DE ABRANGÊNCIA DA 2ª SUPERINTENDÊNCIA REGIONAL DA CODEVASF, NO ESTADO DA BAHIA.</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134274" w:rsidRDefault="00134274">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" adj="0,,0" path="m10799,nsc10799,,10799,-1,10800,v5964,,10800,4835,10800,10800l10800,10800,10799,xem10799,nfc10799,,10799,-1,10800,v5964,,10800,4835,10800,10800e" filled="f" strokeweight=".09mm">
            <v:stroke joinstyle="miter"/>
            <v:formulas/>
            <v:path o:connecttype="custom" o:connectlocs="1856494,0;1856664,0;3713329,2168492;1856664,2168492;1856494,0;1856664,0;3713329,2168492"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" adj="0,,0" path="m10799,nsc10799,,10799,-1,10800,v5964,,10800,4835,10800,10800l10800,10800,10799,xem10799,nfc10799,,10799,-1,10800,v5964,,10800,4835,10800,10800e" filled="f" strokeweight=".09mm">
            <v:stroke joinstyle="miter"/>
            <v:formulas/>
            <v:path o:connecttype="custom" o:connectlocs="3118022,0;3118311,0;6236621,5362930;3118311,5362930;3118022,0;3118311,0;6236621,5362930"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" adj="0,,0" path="m10799,nsc10799,,10799,-1,10800,v5964,,10800,4835,10800,10800l10800,10800,10799,xem10799,nfc10799,,10799,-1,10800,v5964,,10800,4835,10800,10800e" filled="f" strokeweight=".09mm">
            <v:stroke joinstyle="miter"/>
            <v:formulas/>
            <v:path o:connecttype="custom" o:connectlocs="4547088,0;4547519,0;9095039,4090531;4547519,4090531;4547088,0;4547519,0;9095039,4090531"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" adj="0,,0" path="m10799,nsc10799,,10799,-1,10800,v5964,,10800,4835,10800,10800l10800,10800,10799,xem10799,nfc10799,,10799,-1,10800,v5964,,10800,4835,10800,10800e" filled="f" strokeweight=".09mm">
            <v:stroke joinstyle="miter"/>
            <v:formulas/>
            <v:path o:connecttype="custom" o:connectlocs="4392098,0;4392502,0;8785003,4240172;4392502,4240172;4392098,0;4392502,0;8785003,4240172"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5707382,0;5707911,0;11415822,5028701;5707911,5028701;5707382,0;5707911,0;11415822,5028701"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2061668,0;2061861,0;4123722,2389818;2061861,2389818;2061668,0;2061861,0;4123722,2389818"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E43180">
        <w:rPr>
          <w:sz w:val="22"/>
          <w:szCs w:val="24"/>
        </w:rPr>
        <w:t>2</w:t>
      </w:r>
      <w:r w:rsidR="00B0201B">
        <w:rPr>
          <w:sz w:val="22"/>
          <w:szCs w:val="24"/>
        </w:rPr>
        <w:t>7</w:t>
      </w:r>
      <w:r w:rsidR="00B64121">
        <w:rPr>
          <w:sz w:val="22"/>
          <w:szCs w:val="24"/>
        </w:rPr>
        <w:t>/2017</w:t>
      </w:r>
    </w:p>
    <w:p w:rsidR="006D50C7" w:rsidRPr="00570DB9" w:rsidRDefault="00B64121">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B779BF">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1511BB">
        <w:rPr>
          <w:sz w:val="22"/>
          <w:vertAlign w:val="baseline"/>
        </w:rPr>
        <w:t xml:space="preserve">Reforma do mercado municipal do Distrito de Missão do </w:t>
      </w:r>
      <w:proofErr w:type="spellStart"/>
      <w:r w:rsidR="001511BB">
        <w:rPr>
          <w:sz w:val="22"/>
          <w:vertAlign w:val="baseline"/>
        </w:rPr>
        <w:t>Aricobé</w:t>
      </w:r>
      <w:proofErr w:type="spellEnd"/>
      <w:r w:rsidR="001511BB">
        <w:rPr>
          <w:sz w:val="22"/>
          <w:vertAlign w:val="baseline"/>
        </w:rPr>
        <w:t>, no município de Angical/BA, na área de jurisdição da 2ª Superintendência Regional da CODEVASF</w:t>
      </w:r>
      <w:r w:rsidR="00617BCD" w:rsidRPr="00617BCD">
        <w:rPr>
          <w:sz w:val="22"/>
          <w:szCs w:val="22"/>
          <w:vertAlign w:val="baseline"/>
        </w:rPr>
        <w:t>,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134274">
        <w:rPr>
          <w:b/>
          <w:sz w:val="22"/>
          <w:szCs w:val="22"/>
          <w:highlight w:val="yellow"/>
          <w:vertAlign w:val="baseline"/>
        </w:rPr>
        <w:t xml:space="preserve">31 </w:t>
      </w:r>
      <w:r w:rsidRPr="00570DB9">
        <w:rPr>
          <w:b/>
          <w:sz w:val="22"/>
          <w:szCs w:val="22"/>
          <w:highlight w:val="yellow"/>
          <w:vertAlign w:val="baseline"/>
        </w:rPr>
        <w:t>(</w:t>
      </w:r>
      <w:r w:rsidR="00134274">
        <w:rPr>
          <w:b/>
          <w:sz w:val="22"/>
          <w:szCs w:val="22"/>
          <w:highlight w:val="yellow"/>
          <w:vertAlign w:val="baseline"/>
        </w:rPr>
        <w:t>trinta e um</w:t>
      </w:r>
      <w:r w:rsidRPr="00570DB9">
        <w:rPr>
          <w:b/>
          <w:sz w:val="22"/>
          <w:szCs w:val="22"/>
          <w:highlight w:val="yellow"/>
          <w:vertAlign w:val="baseline"/>
        </w:rPr>
        <w:t xml:space="preserve">) de </w:t>
      </w:r>
      <w:r w:rsidR="00134274">
        <w:rPr>
          <w:b/>
          <w:sz w:val="22"/>
          <w:szCs w:val="22"/>
          <w:highlight w:val="yellow"/>
          <w:vertAlign w:val="baseline"/>
        </w:rPr>
        <w:t>Outubro</w:t>
      </w:r>
      <w:r w:rsidRPr="00570DB9">
        <w:rPr>
          <w:b/>
          <w:sz w:val="22"/>
          <w:szCs w:val="22"/>
          <w:highlight w:val="yellow"/>
          <w:vertAlign w:val="baseline"/>
        </w:rPr>
        <w:t xml:space="preserve"> de </w:t>
      </w:r>
      <w:r w:rsidR="00B273B3">
        <w:rPr>
          <w:b/>
          <w:sz w:val="22"/>
          <w:szCs w:val="22"/>
          <w:highlight w:val="yellow"/>
          <w:vertAlign w:val="baseline"/>
        </w:rPr>
        <w:t>201</w:t>
      </w:r>
      <w:r w:rsidR="000101EC">
        <w:rPr>
          <w:b/>
          <w:sz w:val="22"/>
          <w:szCs w:val="22"/>
          <w:highlight w:val="yellow"/>
          <w:vertAlign w:val="baseline"/>
        </w:rPr>
        <w:t>7</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w:t>
      </w:r>
      <w:r w:rsidR="0035113F">
        <w:rPr>
          <w:sz w:val="22"/>
          <w:szCs w:val="22"/>
          <w:vertAlign w:val="baseline"/>
        </w:rPr>
        <w:t>s</w:t>
      </w:r>
      <w:r w:rsidRPr="00570DB9">
        <w:rPr>
          <w:sz w:val="22"/>
          <w:szCs w:val="22"/>
          <w:vertAlign w:val="baseline"/>
        </w:rPr>
        <w:t xml:space="preserve"> (77) </w:t>
      </w:r>
      <w:r w:rsidR="0035113F">
        <w:rPr>
          <w:sz w:val="22"/>
          <w:szCs w:val="22"/>
          <w:vertAlign w:val="baseline"/>
        </w:rPr>
        <w:t xml:space="preserve">3481-8012, </w:t>
      </w:r>
      <w:r w:rsidRPr="00570DB9">
        <w:rPr>
          <w:sz w:val="22"/>
          <w:szCs w:val="22"/>
          <w:vertAlign w:val="baseline"/>
        </w:rPr>
        <w:t xml:space="preserve">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320450">
        <w:rPr>
          <w:sz w:val="22"/>
          <w:szCs w:val="22"/>
        </w:rPr>
        <w:t>X</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134274">
        <w:rPr>
          <w:sz w:val="22"/>
          <w:szCs w:val="22"/>
          <w:highlight w:val="yellow"/>
          <w:vertAlign w:val="baseline"/>
        </w:rPr>
        <w:t>16</w:t>
      </w:r>
      <w:r w:rsidR="009B3DBD">
        <w:rPr>
          <w:sz w:val="22"/>
          <w:szCs w:val="22"/>
          <w:highlight w:val="yellow"/>
          <w:vertAlign w:val="baseline"/>
        </w:rPr>
        <w:t xml:space="preserve"> </w:t>
      </w:r>
      <w:r w:rsidRPr="00570DB9">
        <w:rPr>
          <w:sz w:val="22"/>
          <w:szCs w:val="22"/>
          <w:highlight w:val="yellow"/>
          <w:vertAlign w:val="baseline"/>
        </w:rPr>
        <w:t xml:space="preserve">de </w:t>
      </w:r>
      <w:r w:rsidR="00134274">
        <w:rPr>
          <w:sz w:val="22"/>
          <w:szCs w:val="22"/>
          <w:highlight w:val="yellow"/>
          <w:vertAlign w:val="baseline"/>
        </w:rPr>
        <w:t>Outubro</w:t>
      </w:r>
      <w:r w:rsidRPr="00570DB9">
        <w:rPr>
          <w:sz w:val="22"/>
          <w:szCs w:val="22"/>
          <w:highlight w:val="yellow"/>
          <w:vertAlign w:val="baseline"/>
        </w:rPr>
        <w:t xml:space="preserve"> de </w:t>
      </w:r>
      <w:r w:rsidR="00B273B3">
        <w:rPr>
          <w:sz w:val="22"/>
          <w:szCs w:val="22"/>
          <w:highlight w:val="yellow"/>
          <w:vertAlign w:val="baseline"/>
        </w:rPr>
        <w:t>201</w:t>
      </w:r>
      <w:r w:rsidR="000101EC">
        <w:rPr>
          <w:sz w:val="22"/>
          <w:szCs w:val="22"/>
          <w:highlight w:val="yellow"/>
          <w:vertAlign w:val="baseline"/>
        </w:rPr>
        <w:t>7</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FORNECIMENTOS</w:t>
      </w:r>
      <w:r w:rsidRPr="0039268F">
        <w:rPr>
          <w:sz w:val="22"/>
          <w:szCs w:val="22"/>
          <w:vertAlign w:val="baseline"/>
        </w:rPr>
        <w:t xml:space="preserve">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w:t>
      </w:r>
      <w:r w:rsidR="00A00A3B">
        <w:rPr>
          <w:sz w:val="22"/>
          <w:szCs w:val="22"/>
          <w:vertAlign w:val="baseline"/>
        </w:rPr>
        <w:t xml:space="preserve"> OBRAS/SERVIÇOS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055197" w:rsidRPr="000060D9" w:rsidRDefault="00055197" w:rsidP="00055197">
      <w:pPr>
        <w:ind w:left="1416" w:firstLine="2"/>
        <w:rPr>
          <w:b/>
          <w:sz w:val="22"/>
          <w:szCs w:val="22"/>
          <w:u w:val="single"/>
          <w:vertAlign w:val="baseline"/>
        </w:rPr>
      </w:pPr>
      <w:r w:rsidRPr="000060D9">
        <w:rPr>
          <w:b/>
          <w:sz w:val="22"/>
          <w:szCs w:val="22"/>
          <w:u w:val="single"/>
          <w:vertAlign w:val="baseline"/>
        </w:rPr>
        <w:t>ANEXOS</w:t>
      </w:r>
    </w:p>
    <w:p w:rsidR="00055197" w:rsidRPr="000060D9" w:rsidRDefault="00055197" w:rsidP="00055197">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 </w:t>
            </w:r>
          </w:p>
        </w:tc>
        <w:tc>
          <w:tcPr>
            <w:tcW w:w="6304" w:type="dxa"/>
          </w:tcPr>
          <w:p w:rsidR="00055197" w:rsidRPr="000B0F46" w:rsidRDefault="00055197" w:rsidP="00BC2F2A">
            <w:pPr>
              <w:rPr>
                <w:sz w:val="22"/>
                <w:szCs w:val="22"/>
              </w:rPr>
            </w:pPr>
            <w:r w:rsidRPr="000B0F46">
              <w:rPr>
                <w:sz w:val="22"/>
                <w:szCs w:val="22"/>
                <w:vertAlign w:val="baseline"/>
              </w:rPr>
              <w:t>PLANILHAS ORÇAMENTÁRIAS</w:t>
            </w:r>
          </w:p>
        </w:tc>
      </w:tr>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II </w:t>
            </w:r>
          </w:p>
        </w:tc>
        <w:tc>
          <w:tcPr>
            <w:tcW w:w="6304" w:type="dxa"/>
          </w:tcPr>
          <w:p w:rsidR="00055197" w:rsidRPr="000B0F46" w:rsidRDefault="00055197" w:rsidP="00BC2F2A">
            <w:pPr>
              <w:rPr>
                <w:sz w:val="22"/>
                <w:szCs w:val="22"/>
              </w:rPr>
            </w:pPr>
            <w:r w:rsidRPr="000B0F46">
              <w:rPr>
                <w:sz w:val="22"/>
                <w:szCs w:val="22"/>
                <w:vertAlign w:val="baseline"/>
              </w:rPr>
              <w:t>ESPECIFICAÇÕES TÉCNICAS</w:t>
            </w:r>
          </w:p>
        </w:tc>
      </w:tr>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III </w:t>
            </w:r>
          </w:p>
        </w:tc>
        <w:tc>
          <w:tcPr>
            <w:tcW w:w="6304" w:type="dxa"/>
          </w:tcPr>
          <w:p w:rsidR="00055197" w:rsidRPr="000B0F46" w:rsidRDefault="00055197" w:rsidP="00BC2F2A">
            <w:pPr>
              <w:rPr>
                <w:sz w:val="22"/>
                <w:szCs w:val="22"/>
              </w:rPr>
            </w:pPr>
            <w:r w:rsidRPr="000B0F46">
              <w:rPr>
                <w:sz w:val="22"/>
                <w:szCs w:val="22"/>
                <w:vertAlign w:val="baseline"/>
              </w:rPr>
              <w:t>TERMO DA PROPOSTA</w:t>
            </w:r>
          </w:p>
        </w:tc>
      </w:tr>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IV </w:t>
            </w:r>
          </w:p>
        </w:tc>
        <w:tc>
          <w:tcPr>
            <w:tcW w:w="6304" w:type="dxa"/>
          </w:tcPr>
          <w:p w:rsidR="00055197" w:rsidRPr="000B0F46" w:rsidRDefault="00055197" w:rsidP="00BC2F2A">
            <w:pPr>
              <w:rPr>
                <w:sz w:val="22"/>
                <w:szCs w:val="22"/>
              </w:rPr>
            </w:pPr>
            <w:r w:rsidRPr="000B0F46">
              <w:rPr>
                <w:sz w:val="22"/>
                <w:szCs w:val="22"/>
                <w:vertAlign w:val="baseline"/>
              </w:rPr>
              <w:t>MODELOS DE DECLARAÇÕES</w:t>
            </w:r>
          </w:p>
        </w:tc>
      </w:tr>
      <w:tr w:rsidR="00055197" w:rsidRPr="000060D9" w:rsidTr="00BC2F2A">
        <w:tc>
          <w:tcPr>
            <w:tcW w:w="2056" w:type="dxa"/>
          </w:tcPr>
          <w:p w:rsidR="00055197" w:rsidRDefault="002F2D7A" w:rsidP="00BC2F2A">
            <w:pPr>
              <w:rPr>
                <w:sz w:val="22"/>
                <w:szCs w:val="22"/>
                <w:vertAlign w:val="baseline"/>
              </w:rPr>
            </w:pPr>
            <w:r>
              <w:rPr>
                <w:sz w:val="22"/>
                <w:szCs w:val="22"/>
                <w:vertAlign w:val="baseline"/>
              </w:rPr>
              <w:t>ANEXO V</w:t>
            </w:r>
          </w:p>
          <w:p w:rsidR="00E53B24" w:rsidRPr="000B0F46" w:rsidRDefault="00E53B24" w:rsidP="00BC2F2A">
            <w:pPr>
              <w:rPr>
                <w:sz w:val="22"/>
                <w:szCs w:val="22"/>
                <w:vertAlign w:val="baseline"/>
              </w:rPr>
            </w:pPr>
            <w:proofErr w:type="gramStart"/>
            <w:r>
              <w:rPr>
                <w:sz w:val="22"/>
                <w:szCs w:val="22"/>
                <w:vertAlign w:val="baseline"/>
              </w:rPr>
              <w:t>ANEXO VI</w:t>
            </w:r>
            <w:proofErr w:type="gramEnd"/>
          </w:p>
          <w:p w:rsidR="00055197" w:rsidRPr="000B0F46" w:rsidRDefault="002F2D7A" w:rsidP="00BC2F2A">
            <w:pPr>
              <w:rPr>
                <w:sz w:val="22"/>
                <w:szCs w:val="22"/>
                <w:vertAlign w:val="baseline"/>
              </w:rPr>
            </w:pPr>
            <w:r>
              <w:rPr>
                <w:sz w:val="22"/>
                <w:szCs w:val="22"/>
                <w:vertAlign w:val="baseline"/>
              </w:rPr>
              <w:t>ANEXO V</w:t>
            </w:r>
            <w:r w:rsidR="00055197" w:rsidRPr="000B0F46">
              <w:rPr>
                <w:sz w:val="22"/>
                <w:szCs w:val="22"/>
                <w:vertAlign w:val="baseline"/>
              </w:rPr>
              <w:t>I</w:t>
            </w:r>
            <w:r w:rsidR="00E53B24">
              <w:rPr>
                <w:sz w:val="22"/>
                <w:szCs w:val="22"/>
                <w:vertAlign w:val="baseline"/>
              </w:rPr>
              <w:t>I</w:t>
            </w:r>
          </w:p>
          <w:p w:rsidR="00055197" w:rsidRDefault="00055197" w:rsidP="00BC2F2A">
            <w:pPr>
              <w:rPr>
                <w:sz w:val="22"/>
                <w:szCs w:val="22"/>
                <w:vertAlign w:val="baseline"/>
              </w:rPr>
            </w:pPr>
            <w:r w:rsidRPr="000B0F46">
              <w:rPr>
                <w:sz w:val="22"/>
                <w:szCs w:val="22"/>
                <w:vertAlign w:val="baseline"/>
              </w:rPr>
              <w:t xml:space="preserve">ANEXO </w:t>
            </w:r>
            <w:r w:rsidR="002F2D7A">
              <w:rPr>
                <w:sz w:val="22"/>
                <w:szCs w:val="22"/>
                <w:vertAlign w:val="baseline"/>
              </w:rPr>
              <w:t>V</w:t>
            </w:r>
            <w:r w:rsidR="00954D67">
              <w:rPr>
                <w:sz w:val="22"/>
                <w:szCs w:val="22"/>
                <w:vertAlign w:val="baseline"/>
              </w:rPr>
              <w:t>II</w:t>
            </w:r>
            <w:r w:rsidR="00E53B24">
              <w:rPr>
                <w:sz w:val="22"/>
                <w:szCs w:val="22"/>
                <w:vertAlign w:val="baseline"/>
              </w:rPr>
              <w:t>I</w:t>
            </w:r>
          </w:p>
          <w:p w:rsidR="00055197" w:rsidRPr="000B0F46" w:rsidRDefault="00055197" w:rsidP="00354D3F">
            <w:pPr>
              <w:rPr>
                <w:sz w:val="22"/>
                <w:szCs w:val="22"/>
                <w:vertAlign w:val="baseline"/>
              </w:rPr>
            </w:pPr>
          </w:p>
        </w:tc>
        <w:tc>
          <w:tcPr>
            <w:tcW w:w="6304" w:type="dxa"/>
          </w:tcPr>
          <w:p w:rsidR="00E53B24" w:rsidRDefault="00E53B24" w:rsidP="00BC2F2A">
            <w:pPr>
              <w:rPr>
                <w:sz w:val="22"/>
                <w:szCs w:val="22"/>
                <w:vertAlign w:val="baseline"/>
              </w:rPr>
            </w:pPr>
            <w:r>
              <w:rPr>
                <w:sz w:val="22"/>
                <w:szCs w:val="22"/>
                <w:vertAlign w:val="baseline"/>
              </w:rPr>
              <w:t>MANUAL DE PLACAS</w:t>
            </w:r>
          </w:p>
          <w:p w:rsidR="00055197" w:rsidRPr="000B0F46" w:rsidRDefault="00055197" w:rsidP="00BC2F2A">
            <w:pPr>
              <w:rPr>
                <w:sz w:val="22"/>
                <w:szCs w:val="22"/>
                <w:vertAlign w:val="baseline"/>
              </w:rPr>
            </w:pPr>
            <w:r w:rsidRPr="000B0F46">
              <w:rPr>
                <w:sz w:val="22"/>
                <w:szCs w:val="22"/>
                <w:vertAlign w:val="baseline"/>
              </w:rPr>
              <w:t>MINUTA DE CONTRATO</w:t>
            </w:r>
          </w:p>
          <w:p w:rsidR="000B0F46" w:rsidRDefault="000B0F46" w:rsidP="000B0F46">
            <w:pPr>
              <w:rPr>
                <w:caps/>
                <w:sz w:val="22"/>
                <w:szCs w:val="22"/>
                <w:vertAlign w:val="baseline"/>
              </w:rPr>
            </w:pPr>
            <w:r>
              <w:rPr>
                <w:caps/>
                <w:sz w:val="22"/>
                <w:szCs w:val="22"/>
                <w:vertAlign w:val="baseline"/>
              </w:rPr>
              <w:t>DESENHOS</w:t>
            </w:r>
          </w:p>
          <w:p w:rsidR="00273FCB" w:rsidRPr="000B0F46" w:rsidRDefault="00354D3F" w:rsidP="000B0F46">
            <w:pPr>
              <w:rPr>
                <w:caps/>
                <w:sz w:val="22"/>
                <w:szCs w:val="22"/>
                <w:vertAlign w:val="baseline"/>
              </w:rPr>
            </w:pPr>
            <w:r>
              <w:rPr>
                <w:caps/>
                <w:sz w:val="22"/>
                <w:szCs w:val="22"/>
                <w:vertAlign w:val="baseline"/>
              </w:rPr>
              <w:t>GUIA DE RETIRADA DE EDITAL</w:t>
            </w:r>
            <w:r w:rsidRPr="000B0F46">
              <w:rPr>
                <w:caps/>
                <w:sz w:val="22"/>
                <w:szCs w:val="22"/>
                <w:vertAlign w:val="baseline"/>
              </w:rPr>
              <w:t xml:space="preserve"> </w:t>
            </w:r>
          </w:p>
        </w:tc>
      </w:tr>
      <w:tr w:rsidR="00055197" w:rsidRPr="007C329F" w:rsidTr="00BC2F2A">
        <w:tc>
          <w:tcPr>
            <w:tcW w:w="2056" w:type="dxa"/>
          </w:tcPr>
          <w:p w:rsidR="00055197" w:rsidRPr="000B0F46" w:rsidRDefault="00055197" w:rsidP="00BC2F2A">
            <w:pPr>
              <w:rPr>
                <w:sz w:val="22"/>
                <w:szCs w:val="22"/>
              </w:rPr>
            </w:pPr>
          </w:p>
        </w:tc>
        <w:tc>
          <w:tcPr>
            <w:tcW w:w="6304" w:type="dxa"/>
          </w:tcPr>
          <w:p w:rsidR="00055197" w:rsidRPr="000B0F46" w:rsidRDefault="00055197" w:rsidP="00BC2F2A">
            <w:pPr>
              <w:rPr>
                <w:sz w:val="22"/>
                <w:szCs w:val="22"/>
              </w:rPr>
            </w:pP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B64121">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51748E">
        <w:rPr>
          <w:rFonts w:eastAsia="Times New Roman"/>
          <w:sz w:val="22"/>
          <w:szCs w:val="24"/>
        </w:rPr>
        <w:t>27</w:t>
      </w:r>
      <w:r w:rsidR="00B64121">
        <w:rPr>
          <w:rFonts w:eastAsia="Times New Roman"/>
          <w:sz w:val="22"/>
          <w:szCs w:val="24"/>
        </w:rPr>
        <w:t>/2017</w:t>
      </w:r>
    </w:p>
    <w:p w:rsidR="006D50C7" w:rsidRPr="00570DB9" w:rsidRDefault="006D50C7">
      <w:pPr>
        <w:pStyle w:val="Ttulodatabela"/>
        <w:widowControl/>
        <w:suppressLineNumbers w:val="0"/>
        <w:rPr>
          <w:rFonts w:eastAsia="Times New Roman"/>
          <w:sz w:val="22"/>
          <w:szCs w:val="24"/>
        </w:rPr>
      </w:pPr>
    </w:p>
    <w:p w:rsidR="006D50C7" w:rsidRPr="00580762" w:rsidRDefault="006D50C7" w:rsidP="00604E7A">
      <w:pPr>
        <w:pStyle w:val="TextosemFormatao"/>
        <w:tabs>
          <w:tab w:val="left" w:pos="851"/>
        </w:tabs>
        <w:spacing w:before="120" w:after="12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134274">
        <w:rPr>
          <w:rFonts w:ascii="Times New Roman" w:hAnsi="Times New Roman"/>
          <w:b/>
          <w:sz w:val="22"/>
          <w:szCs w:val="22"/>
          <w:highlight w:val="yellow"/>
        </w:rPr>
        <w:t>31</w:t>
      </w:r>
      <w:r w:rsidR="00053FC7" w:rsidRPr="00053FC7">
        <w:rPr>
          <w:rFonts w:ascii="Times New Roman" w:hAnsi="Times New Roman"/>
          <w:b/>
          <w:sz w:val="22"/>
          <w:szCs w:val="22"/>
          <w:highlight w:val="yellow"/>
        </w:rPr>
        <w:t xml:space="preserve"> (</w:t>
      </w:r>
      <w:r w:rsidR="00134274">
        <w:rPr>
          <w:rFonts w:ascii="Times New Roman" w:hAnsi="Times New Roman"/>
          <w:b/>
          <w:sz w:val="22"/>
          <w:szCs w:val="22"/>
          <w:highlight w:val="yellow"/>
        </w:rPr>
        <w:t>trinta e um</w:t>
      </w:r>
      <w:r w:rsidR="00053FC7" w:rsidRPr="00053FC7">
        <w:rPr>
          <w:rFonts w:ascii="Times New Roman" w:hAnsi="Times New Roman"/>
          <w:b/>
          <w:sz w:val="22"/>
          <w:szCs w:val="22"/>
          <w:highlight w:val="yellow"/>
        </w:rPr>
        <w:t xml:space="preserve">) de </w:t>
      </w:r>
      <w:r w:rsidR="00134274">
        <w:rPr>
          <w:rFonts w:ascii="Times New Roman" w:hAnsi="Times New Roman"/>
          <w:b/>
          <w:sz w:val="22"/>
          <w:szCs w:val="22"/>
          <w:highlight w:val="yellow"/>
        </w:rPr>
        <w:t>Outubro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4B4564">
        <w:rPr>
          <w:rFonts w:ascii="Times New Roman" w:hAnsi="Times New Roman"/>
          <w:b/>
          <w:sz w:val="22"/>
          <w:szCs w:val="22"/>
          <w:highlight w:val="yellow"/>
        </w:rPr>
        <w:t>7</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580762">
        <w:rPr>
          <w:rFonts w:ascii="Times New Roman" w:hAnsi="Times New Roman"/>
          <w:sz w:val="22"/>
          <w:szCs w:val="22"/>
        </w:rPr>
        <w:t xml:space="preserve"> </w:t>
      </w:r>
      <w:r w:rsidR="001511BB">
        <w:rPr>
          <w:rFonts w:ascii="Times New Roman" w:hAnsi="Times New Roman"/>
          <w:sz w:val="22"/>
          <w:szCs w:val="22"/>
        </w:rPr>
        <w:t xml:space="preserve">Reforma do mercado municipal do Distrito de Missão do </w:t>
      </w:r>
      <w:proofErr w:type="spellStart"/>
      <w:r w:rsidR="001511BB">
        <w:rPr>
          <w:rFonts w:ascii="Times New Roman" w:hAnsi="Times New Roman"/>
          <w:sz w:val="22"/>
          <w:szCs w:val="22"/>
        </w:rPr>
        <w:t>Aricobé</w:t>
      </w:r>
      <w:proofErr w:type="spellEnd"/>
      <w:r w:rsidR="00183C2B">
        <w:rPr>
          <w:rFonts w:ascii="Times New Roman" w:hAnsi="Times New Roman"/>
          <w:sz w:val="22"/>
          <w:szCs w:val="22"/>
        </w:rPr>
        <w:t>, no município de Angical/BA</w:t>
      </w:r>
      <w:r w:rsidR="009727CD" w:rsidRPr="009727CD">
        <w:rPr>
          <w:rFonts w:ascii="Times New Roman" w:hAnsi="Times New Roman"/>
          <w:sz w:val="22"/>
          <w:szCs w:val="22"/>
        </w:rPr>
        <w:t>, n</w:t>
      </w:r>
      <w:r w:rsidR="009727CD">
        <w:rPr>
          <w:rFonts w:ascii="Times New Roman" w:hAnsi="Times New Roman"/>
          <w:sz w:val="22"/>
          <w:szCs w:val="22"/>
        </w:rPr>
        <w:t>a área de jurisdição da 2ª S</w:t>
      </w:r>
      <w:r w:rsidR="009727CD" w:rsidRPr="009727CD">
        <w:rPr>
          <w:rFonts w:ascii="Times New Roman" w:hAnsi="Times New Roman"/>
          <w:sz w:val="22"/>
          <w:szCs w:val="22"/>
        </w:rPr>
        <w:t xml:space="preserve">uperintendência </w:t>
      </w:r>
      <w:r w:rsidR="009727CD">
        <w:rPr>
          <w:rFonts w:ascii="Times New Roman" w:hAnsi="Times New Roman"/>
          <w:sz w:val="22"/>
          <w:szCs w:val="22"/>
        </w:rPr>
        <w:t>R</w:t>
      </w:r>
      <w:r w:rsidR="009727CD" w:rsidRPr="009727CD">
        <w:rPr>
          <w:rFonts w:ascii="Times New Roman" w:hAnsi="Times New Roman"/>
          <w:sz w:val="22"/>
          <w:szCs w:val="22"/>
        </w:rPr>
        <w:t xml:space="preserve">egional da </w:t>
      </w:r>
      <w:r w:rsidR="009727CD">
        <w:rPr>
          <w:rFonts w:ascii="Times New Roman" w:hAnsi="Times New Roman"/>
          <w:sz w:val="22"/>
          <w:szCs w:val="22"/>
        </w:rPr>
        <w:t>CODEVASF</w:t>
      </w:r>
      <w:r w:rsidR="009727CD" w:rsidRPr="009727CD">
        <w:rPr>
          <w:rFonts w:ascii="Times New Roman" w:hAnsi="Times New Roman"/>
          <w:sz w:val="22"/>
          <w:szCs w:val="22"/>
        </w:rPr>
        <w:t>, no estado da Bahia</w:t>
      </w:r>
      <w:r w:rsidR="0050552B" w:rsidRPr="00580762">
        <w:rPr>
          <w:rFonts w:ascii="Times New Roman" w:hAnsi="Times New Roman"/>
          <w:sz w:val="22"/>
          <w:szCs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D57E6D">
      <w:pPr>
        <w:pStyle w:val="Recuodecorpodetexto"/>
        <w:numPr>
          <w:ilvl w:val="0"/>
          <w:numId w:val="43"/>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 E LOCAL DE EXECUÇÃO</w:t>
      </w:r>
      <w:r w:rsidR="00913F49" w:rsidRPr="00A82AD4">
        <w:rPr>
          <w:b/>
          <w:iCs/>
          <w:sz w:val="22"/>
          <w:szCs w:val="24"/>
        </w:rPr>
        <w:t xml:space="preserve"> </w:t>
      </w:r>
    </w:p>
    <w:p w:rsidR="00DC24B8" w:rsidRPr="00320450" w:rsidRDefault="00DC24B8" w:rsidP="00D57E6D">
      <w:pPr>
        <w:pStyle w:val="Recuodecorpodetexto"/>
        <w:numPr>
          <w:ilvl w:val="1"/>
          <w:numId w:val="44"/>
        </w:numPr>
        <w:rPr>
          <w:iCs/>
          <w:sz w:val="22"/>
          <w:szCs w:val="22"/>
        </w:rPr>
      </w:pPr>
      <w:r w:rsidRPr="00570DB9">
        <w:rPr>
          <w:b/>
          <w:bCs/>
          <w:sz w:val="22"/>
        </w:rPr>
        <w:t>OBJETO</w:t>
      </w:r>
      <w:r w:rsidRPr="00320450">
        <w:rPr>
          <w:b/>
          <w:sz w:val="22"/>
        </w:rPr>
        <w:t xml:space="preserve">: </w:t>
      </w:r>
      <w:r w:rsidR="00B8766F" w:rsidRPr="00B8766F">
        <w:rPr>
          <w:b/>
          <w:szCs w:val="24"/>
        </w:rPr>
        <w:t xml:space="preserve">Reforma do mercado municipal do Distrito de Missão do </w:t>
      </w:r>
      <w:proofErr w:type="spellStart"/>
      <w:r w:rsidR="00B8766F" w:rsidRPr="00B8766F">
        <w:rPr>
          <w:b/>
          <w:szCs w:val="24"/>
        </w:rPr>
        <w:t>Aricobé</w:t>
      </w:r>
      <w:proofErr w:type="spellEnd"/>
      <w:r w:rsidR="00B8766F" w:rsidRPr="00B8766F">
        <w:rPr>
          <w:b/>
          <w:szCs w:val="24"/>
        </w:rPr>
        <w:t>, no município de Angical/BA, na área de jurisdição da</w:t>
      </w:r>
      <w:r w:rsidR="00B8766F">
        <w:rPr>
          <w:b/>
          <w:sz w:val="22"/>
        </w:rPr>
        <w:t xml:space="preserve"> </w:t>
      </w:r>
      <w:r w:rsidR="009727CD" w:rsidRPr="00403F92">
        <w:rPr>
          <w:b/>
          <w:color w:val="000000"/>
          <w:szCs w:val="24"/>
        </w:rPr>
        <w:t xml:space="preserve">2ª </w:t>
      </w:r>
      <w:r w:rsidR="009727CD">
        <w:rPr>
          <w:b/>
          <w:color w:val="000000"/>
          <w:szCs w:val="24"/>
        </w:rPr>
        <w:t>S</w:t>
      </w:r>
      <w:r w:rsidR="009727CD" w:rsidRPr="00403F92">
        <w:rPr>
          <w:b/>
          <w:color w:val="000000"/>
          <w:szCs w:val="24"/>
        </w:rPr>
        <w:t xml:space="preserve">uperintendência </w:t>
      </w:r>
      <w:r w:rsidR="009727CD">
        <w:rPr>
          <w:b/>
          <w:color w:val="000000"/>
          <w:szCs w:val="24"/>
        </w:rPr>
        <w:t>R</w:t>
      </w:r>
      <w:r w:rsidR="009727CD" w:rsidRPr="00403F92">
        <w:rPr>
          <w:b/>
          <w:color w:val="000000"/>
          <w:szCs w:val="24"/>
        </w:rPr>
        <w:t xml:space="preserve">egional da </w:t>
      </w:r>
      <w:r w:rsidR="009727CD">
        <w:rPr>
          <w:b/>
          <w:color w:val="000000"/>
          <w:szCs w:val="24"/>
        </w:rPr>
        <w:t>CODEVASF</w:t>
      </w:r>
      <w:r w:rsidR="009727CD" w:rsidRPr="00403F92">
        <w:rPr>
          <w:b/>
          <w:color w:val="000000"/>
          <w:szCs w:val="24"/>
        </w:rPr>
        <w:t>, no estado da Bahia</w:t>
      </w:r>
      <w:r w:rsidR="0050552B" w:rsidRPr="00320450">
        <w:rPr>
          <w:sz w:val="22"/>
          <w:szCs w:val="22"/>
        </w:rPr>
        <w:t>.</w:t>
      </w:r>
    </w:p>
    <w:p w:rsidR="009E5E3B" w:rsidRPr="00920BB5" w:rsidRDefault="00A82AD4" w:rsidP="00D57E6D">
      <w:pPr>
        <w:pStyle w:val="Recuodecorpodetexto"/>
        <w:numPr>
          <w:ilvl w:val="1"/>
          <w:numId w:val="44"/>
        </w:numPr>
        <w:rPr>
          <w:iCs/>
          <w:sz w:val="22"/>
          <w:szCs w:val="22"/>
        </w:rPr>
      </w:pPr>
      <w:r w:rsidRPr="00A82AD4">
        <w:rPr>
          <w:b/>
          <w:sz w:val="22"/>
          <w:szCs w:val="22"/>
        </w:rPr>
        <w:t>DESCRIÇÃO GERAL DAS OBRAS/SERVIÇOS</w:t>
      </w:r>
    </w:p>
    <w:p w:rsidR="00194968" w:rsidRPr="00B021B8" w:rsidRDefault="00B8766F" w:rsidP="00D57E6D">
      <w:pPr>
        <w:pStyle w:val="Recuodecorpodetexto"/>
        <w:numPr>
          <w:ilvl w:val="2"/>
          <w:numId w:val="45"/>
        </w:numPr>
        <w:rPr>
          <w:iCs/>
          <w:sz w:val="22"/>
          <w:szCs w:val="22"/>
        </w:rPr>
      </w:pPr>
      <w:r>
        <w:rPr>
          <w:szCs w:val="24"/>
        </w:rPr>
        <w:t>As obras/</w:t>
      </w:r>
      <w:r w:rsidR="00955AC3" w:rsidRPr="00403F92">
        <w:rPr>
          <w:szCs w:val="24"/>
        </w:rPr>
        <w:t>serviços, objeto deste</w:t>
      </w:r>
      <w:r w:rsidR="00955AC3">
        <w:rPr>
          <w:szCs w:val="24"/>
        </w:rPr>
        <w:t xml:space="preserve"> Edital</w:t>
      </w:r>
      <w:r w:rsidR="00955AC3" w:rsidRPr="00403F92">
        <w:rPr>
          <w:szCs w:val="24"/>
        </w:rPr>
        <w:t xml:space="preserve">, se encontram descritos nas Especificações </w:t>
      </w:r>
      <w:r w:rsidR="00955AC3" w:rsidRPr="00B021B8">
        <w:rPr>
          <w:szCs w:val="24"/>
        </w:rPr>
        <w:t>Técnicas (Anexo I</w:t>
      </w:r>
      <w:r w:rsidR="003F16DE">
        <w:rPr>
          <w:szCs w:val="24"/>
        </w:rPr>
        <w:t>I</w:t>
      </w:r>
      <w:r w:rsidR="00955AC3" w:rsidRPr="00B021B8">
        <w:rPr>
          <w:szCs w:val="24"/>
        </w:rPr>
        <w:t>) e</w:t>
      </w:r>
      <w:r w:rsidR="00955AC3" w:rsidRPr="00403F92">
        <w:rPr>
          <w:szCs w:val="24"/>
        </w:rPr>
        <w:t xml:space="preserve"> quantificados na Planilha de </w:t>
      </w:r>
      <w:r w:rsidR="00955AC3" w:rsidRPr="00B021B8">
        <w:rPr>
          <w:szCs w:val="24"/>
        </w:rPr>
        <w:t>Orçamentação (Anexo I), partes integrante</w:t>
      </w:r>
      <w:r w:rsidR="00626233">
        <w:rPr>
          <w:szCs w:val="24"/>
        </w:rPr>
        <w:t>s</w:t>
      </w:r>
      <w:r w:rsidR="00955AC3" w:rsidRPr="00B021B8">
        <w:rPr>
          <w:szCs w:val="24"/>
        </w:rPr>
        <w:t xml:space="preserve"> deste Edital. </w:t>
      </w:r>
      <w:r w:rsidR="00626233">
        <w:rPr>
          <w:szCs w:val="24"/>
        </w:rPr>
        <w:t>As obras/</w:t>
      </w:r>
      <w:r w:rsidR="00626233" w:rsidRPr="00403F92">
        <w:rPr>
          <w:szCs w:val="24"/>
        </w:rPr>
        <w:t>serviços</w:t>
      </w:r>
      <w:r w:rsidR="00955AC3" w:rsidRPr="00B021B8">
        <w:rPr>
          <w:szCs w:val="24"/>
        </w:rPr>
        <w:t xml:space="preserve">, objeto da presente licitação, </w:t>
      </w:r>
      <w:r w:rsidR="00012A53">
        <w:rPr>
          <w:szCs w:val="24"/>
        </w:rPr>
        <w:t>serão executada</w:t>
      </w:r>
      <w:r w:rsidR="005B0C2F" w:rsidRPr="00403F92">
        <w:rPr>
          <w:szCs w:val="24"/>
        </w:rPr>
        <w:t xml:space="preserve">s </w:t>
      </w:r>
      <w:r w:rsidR="00AF0AFD">
        <w:rPr>
          <w:szCs w:val="24"/>
        </w:rPr>
        <w:t xml:space="preserve">no </w:t>
      </w:r>
      <w:r w:rsidR="00626233">
        <w:rPr>
          <w:szCs w:val="24"/>
        </w:rPr>
        <w:t>município de Angical</w:t>
      </w:r>
      <w:r w:rsidR="00AF0AFD">
        <w:rPr>
          <w:szCs w:val="24"/>
        </w:rPr>
        <w:t>/BA</w:t>
      </w:r>
      <w:r w:rsidR="005B0C2F" w:rsidRPr="00403F92">
        <w:rPr>
          <w:szCs w:val="24"/>
        </w:rPr>
        <w:t>, compreendendo a área de abrangência da 2ª Superintendência Regional da CODEVASF</w:t>
      </w:r>
      <w:r w:rsidR="003B455F" w:rsidRPr="00B021B8">
        <w:rPr>
          <w:sz w:val="22"/>
          <w:szCs w:val="22"/>
        </w:rPr>
        <w:t>.</w:t>
      </w:r>
    </w:p>
    <w:p w:rsidR="000E1E22" w:rsidRPr="000E1E22" w:rsidRDefault="0091052C" w:rsidP="00D57E6D">
      <w:pPr>
        <w:pStyle w:val="Recuodecorpodetexto"/>
        <w:numPr>
          <w:ilvl w:val="2"/>
          <w:numId w:val="45"/>
        </w:numPr>
        <w:rPr>
          <w:iCs/>
          <w:sz w:val="22"/>
          <w:szCs w:val="22"/>
        </w:rPr>
      </w:pPr>
      <w:r>
        <w:rPr>
          <w:szCs w:val="24"/>
        </w:rPr>
        <w:t>A Obra/</w:t>
      </w:r>
      <w:r w:rsidRPr="00403F92">
        <w:rPr>
          <w:szCs w:val="24"/>
        </w:rPr>
        <w:t xml:space="preserve">serviços, qualificados e quantificados em </w:t>
      </w:r>
      <w:r w:rsidR="00BC59DE">
        <w:rPr>
          <w:szCs w:val="24"/>
        </w:rPr>
        <w:t xml:space="preserve">Planilhas Orçamentárias (Anexo </w:t>
      </w:r>
      <w:r w:rsidRPr="00403F92">
        <w:rPr>
          <w:szCs w:val="24"/>
        </w:rPr>
        <w:t xml:space="preserve">I), estão descritos na seguinte forma: </w:t>
      </w:r>
    </w:p>
    <w:p w:rsidR="000E1E22" w:rsidRPr="000E1E22" w:rsidRDefault="000E1E22" w:rsidP="000E1E22">
      <w:pPr>
        <w:pStyle w:val="Recuodecorpodetexto"/>
        <w:numPr>
          <w:ilvl w:val="0"/>
          <w:numId w:val="136"/>
        </w:numPr>
        <w:rPr>
          <w:iCs/>
          <w:sz w:val="22"/>
          <w:szCs w:val="22"/>
        </w:rPr>
      </w:pPr>
      <w:r>
        <w:rPr>
          <w:szCs w:val="24"/>
        </w:rPr>
        <w:t>SERVIÇOS PRELIMINARES;</w:t>
      </w:r>
      <w:r w:rsidR="00012A53" w:rsidRPr="001905E0">
        <w:rPr>
          <w:szCs w:val="24"/>
        </w:rPr>
        <w:t xml:space="preserve"> </w:t>
      </w:r>
    </w:p>
    <w:p w:rsidR="000E1E22" w:rsidRPr="000E1E22" w:rsidRDefault="00012A53" w:rsidP="000E1E22">
      <w:pPr>
        <w:pStyle w:val="Recuodecorpodetexto"/>
        <w:numPr>
          <w:ilvl w:val="0"/>
          <w:numId w:val="136"/>
        </w:numPr>
        <w:rPr>
          <w:iCs/>
          <w:sz w:val="22"/>
          <w:szCs w:val="22"/>
        </w:rPr>
      </w:pPr>
      <w:r w:rsidRPr="001905E0">
        <w:rPr>
          <w:szCs w:val="24"/>
        </w:rPr>
        <w:t xml:space="preserve">SERVIÇOS </w:t>
      </w:r>
      <w:r>
        <w:rPr>
          <w:szCs w:val="24"/>
        </w:rPr>
        <w:t>INICIAIS</w:t>
      </w:r>
      <w:r w:rsidR="000E1E22">
        <w:rPr>
          <w:szCs w:val="24"/>
        </w:rPr>
        <w:t>;</w:t>
      </w:r>
    </w:p>
    <w:p w:rsidR="000E1E22" w:rsidRPr="000E1E22" w:rsidRDefault="00012A53" w:rsidP="000E1E22">
      <w:pPr>
        <w:pStyle w:val="Recuodecorpodetexto"/>
        <w:numPr>
          <w:ilvl w:val="0"/>
          <w:numId w:val="136"/>
        </w:numPr>
        <w:rPr>
          <w:iCs/>
          <w:sz w:val="22"/>
          <w:szCs w:val="22"/>
        </w:rPr>
      </w:pPr>
      <w:r>
        <w:rPr>
          <w:szCs w:val="24"/>
        </w:rPr>
        <w:t>INFRAESTRUTURA</w:t>
      </w:r>
      <w:r w:rsidR="000E1E22">
        <w:rPr>
          <w:szCs w:val="24"/>
        </w:rPr>
        <w:t>;</w:t>
      </w:r>
      <w:r w:rsidRPr="001905E0">
        <w:rPr>
          <w:szCs w:val="24"/>
        </w:rPr>
        <w:t xml:space="preserve"> </w:t>
      </w:r>
    </w:p>
    <w:p w:rsidR="000E1E22" w:rsidRPr="000E1E22" w:rsidRDefault="00012A53" w:rsidP="000E1E22">
      <w:pPr>
        <w:pStyle w:val="Recuodecorpodetexto"/>
        <w:numPr>
          <w:ilvl w:val="0"/>
          <w:numId w:val="136"/>
        </w:numPr>
        <w:rPr>
          <w:iCs/>
          <w:sz w:val="22"/>
          <w:szCs w:val="22"/>
        </w:rPr>
      </w:pPr>
      <w:r>
        <w:rPr>
          <w:szCs w:val="24"/>
        </w:rPr>
        <w:t>SUPERESTRUTURA</w:t>
      </w:r>
      <w:r w:rsidR="000E1E22">
        <w:rPr>
          <w:szCs w:val="24"/>
        </w:rPr>
        <w:t>;</w:t>
      </w:r>
    </w:p>
    <w:p w:rsidR="000E1E22" w:rsidRPr="000E1E22" w:rsidRDefault="00012A53" w:rsidP="000E1E22">
      <w:pPr>
        <w:pStyle w:val="Recuodecorpodetexto"/>
        <w:numPr>
          <w:ilvl w:val="0"/>
          <w:numId w:val="136"/>
        </w:numPr>
        <w:rPr>
          <w:iCs/>
          <w:sz w:val="22"/>
          <w:szCs w:val="22"/>
        </w:rPr>
      </w:pPr>
      <w:r>
        <w:rPr>
          <w:szCs w:val="24"/>
        </w:rPr>
        <w:t>COBERTURA</w:t>
      </w:r>
      <w:r w:rsidR="000E1E22">
        <w:rPr>
          <w:szCs w:val="24"/>
        </w:rPr>
        <w:t>;</w:t>
      </w:r>
      <w:r>
        <w:rPr>
          <w:szCs w:val="24"/>
        </w:rPr>
        <w:t xml:space="preserve"> </w:t>
      </w:r>
    </w:p>
    <w:p w:rsidR="000E1E22" w:rsidRPr="000E1E22" w:rsidRDefault="00012A53" w:rsidP="000E1E22">
      <w:pPr>
        <w:pStyle w:val="Recuodecorpodetexto"/>
        <w:numPr>
          <w:ilvl w:val="0"/>
          <w:numId w:val="136"/>
        </w:numPr>
        <w:rPr>
          <w:iCs/>
          <w:sz w:val="22"/>
          <w:szCs w:val="22"/>
        </w:rPr>
      </w:pPr>
      <w:r>
        <w:rPr>
          <w:szCs w:val="24"/>
        </w:rPr>
        <w:t>ESQUADRIAS</w:t>
      </w:r>
      <w:r w:rsidR="000E1E22">
        <w:rPr>
          <w:szCs w:val="24"/>
        </w:rPr>
        <w:t>;</w:t>
      </w:r>
    </w:p>
    <w:p w:rsidR="000E1E22" w:rsidRPr="000E1E22" w:rsidRDefault="00012A53" w:rsidP="000E1E22">
      <w:pPr>
        <w:pStyle w:val="Recuodecorpodetexto"/>
        <w:numPr>
          <w:ilvl w:val="0"/>
          <w:numId w:val="136"/>
        </w:numPr>
        <w:rPr>
          <w:iCs/>
          <w:sz w:val="22"/>
          <w:szCs w:val="22"/>
        </w:rPr>
      </w:pPr>
      <w:r>
        <w:rPr>
          <w:szCs w:val="24"/>
        </w:rPr>
        <w:t>INSTALAÇÕES ELÉTRICAS</w:t>
      </w:r>
      <w:r w:rsidR="000E1E22">
        <w:rPr>
          <w:szCs w:val="24"/>
        </w:rPr>
        <w:t>;</w:t>
      </w:r>
      <w:r>
        <w:rPr>
          <w:szCs w:val="24"/>
        </w:rPr>
        <w:t xml:space="preserve"> </w:t>
      </w:r>
    </w:p>
    <w:p w:rsidR="000E1E22" w:rsidRPr="000E1E22" w:rsidRDefault="00012A53" w:rsidP="000E1E22">
      <w:pPr>
        <w:pStyle w:val="Recuodecorpodetexto"/>
        <w:numPr>
          <w:ilvl w:val="0"/>
          <w:numId w:val="136"/>
        </w:numPr>
        <w:rPr>
          <w:iCs/>
          <w:sz w:val="22"/>
          <w:szCs w:val="22"/>
        </w:rPr>
      </w:pPr>
      <w:r>
        <w:rPr>
          <w:szCs w:val="24"/>
        </w:rPr>
        <w:t>INSTALAÇÕES HIDROSANITÁRIAS</w:t>
      </w:r>
      <w:r w:rsidR="000E1E22">
        <w:rPr>
          <w:szCs w:val="24"/>
        </w:rPr>
        <w:t>;</w:t>
      </w:r>
    </w:p>
    <w:p w:rsidR="000E1E22" w:rsidRPr="000E1E22" w:rsidRDefault="00012A53" w:rsidP="000E1E22">
      <w:pPr>
        <w:pStyle w:val="Recuodecorpodetexto"/>
        <w:numPr>
          <w:ilvl w:val="0"/>
          <w:numId w:val="136"/>
        </w:numPr>
        <w:rPr>
          <w:iCs/>
          <w:sz w:val="22"/>
          <w:szCs w:val="22"/>
        </w:rPr>
      </w:pPr>
      <w:r>
        <w:rPr>
          <w:szCs w:val="24"/>
        </w:rPr>
        <w:t>REVESTIMENTO</w:t>
      </w:r>
      <w:r w:rsidR="000E1E22">
        <w:rPr>
          <w:szCs w:val="24"/>
        </w:rPr>
        <w:t>;</w:t>
      </w:r>
    </w:p>
    <w:p w:rsidR="000E1E22" w:rsidRPr="000E1E22" w:rsidRDefault="00012A53" w:rsidP="000E1E22">
      <w:pPr>
        <w:pStyle w:val="Recuodecorpodetexto"/>
        <w:numPr>
          <w:ilvl w:val="0"/>
          <w:numId w:val="136"/>
        </w:numPr>
        <w:rPr>
          <w:iCs/>
          <w:sz w:val="22"/>
          <w:szCs w:val="22"/>
        </w:rPr>
      </w:pPr>
      <w:r>
        <w:rPr>
          <w:szCs w:val="24"/>
        </w:rPr>
        <w:t>PAVIMENTAÇÃO</w:t>
      </w:r>
      <w:r w:rsidR="000E1E22">
        <w:rPr>
          <w:szCs w:val="24"/>
        </w:rPr>
        <w:t>;</w:t>
      </w:r>
    </w:p>
    <w:p w:rsidR="000E1E22" w:rsidRPr="000E1E22" w:rsidRDefault="00012A53" w:rsidP="000E1E22">
      <w:pPr>
        <w:pStyle w:val="Recuodecorpodetexto"/>
        <w:numPr>
          <w:ilvl w:val="0"/>
          <w:numId w:val="136"/>
        </w:numPr>
        <w:rPr>
          <w:iCs/>
          <w:sz w:val="22"/>
          <w:szCs w:val="22"/>
        </w:rPr>
      </w:pPr>
      <w:r>
        <w:rPr>
          <w:szCs w:val="24"/>
        </w:rPr>
        <w:t>PINTURA</w:t>
      </w:r>
      <w:r w:rsidR="000E1E22">
        <w:rPr>
          <w:szCs w:val="24"/>
        </w:rPr>
        <w:t>;</w:t>
      </w:r>
    </w:p>
    <w:p w:rsidR="0079072E" w:rsidRPr="000E1E22" w:rsidRDefault="00012A53" w:rsidP="000E1E22">
      <w:pPr>
        <w:pStyle w:val="Recuodecorpodetexto"/>
        <w:numPr>
          <w:ilvl w:val="0"/>
          <w:numId w:val="136"/>
        </w:numPr>
        <w:rPr>
          <w:iCs/>
          <w:sz w:val="22"/>
          <w:szCs w:val="22"/>
        </w:rPr>
      </w:pPr>
      <w:r>
        <w:rPr>
          <w:szCs w:val="24"/>
        </w:rPr>
        <w:t>COMPLEMENTAÇÃO DE OBRA</w:t>
      </w:r>
      <w:r w:rsidR="00955AC3">
        <w:rPr>
          <w:szCs w:val="24"/>
        </w:rPr>
        <w:t>.</w:t>
      </w:r>
    </w:p>
    <w:p w:rsidR="000E1E22" w:rsidRPr="0079072E" w:rsidRDefault="000E1E22" w:rsidP="000E1E22">
      <w:pPr>
        <w:pStyle w:val="Recuodecorpodetexto"/>
        <w:ind w:left="1211" w:firstLine="0"/>
        <w:rPr>
          <w:iCs/>
          <w:sz w:val="22"/>
          <w:szCs w:val="22"/>
        </w:rPr>
      </w:pPr>
    </w:p>
    <w:p w:rsidR="006D50C7" w:rsidRPr="00F7042A" w:rsidRDefault="006D50C7" w:rsidP="00D57E6D">
      <w:pPr>
        <w:pStyle w:val="Recuodecorpodetexto"/>
        <w:numPr>
          <w:ilvl w:val="1"/>
          <w:numId w:val="44"/>
        </w:numPr>
        <w:rPr>
          <w:bCs/>
          <w:sz w:val="22"/>
          <w:szCs w:val="22"/>
        </w:rPr>
      </w:pPr>
      <w:r w:rsidRPr="00F7042A">
        <w:rPr>
          <w:b/>
          <w:bCs/>
          <w:sz w:val="22"/>
          <w:szCs w:val="22"/>
        </w:rPr>
        <w:t>LOCAL DE EXECUÇÃO</w:t>
      </w:r>
    </w:p>
    <w:p w:rsidR="000E1E22" w:rsidRPr="000E1E22" w:rsidRDefault="0057176A" w:rsidP="000E1E22">
      <w:pPr>
        <w:pStyle w:val="Recuodecorpodetexto"/>
        <w:numPr>
          <w:ilvl w:val="2"/>
          <w:numId w:val="45"/>
        </w:numPr>
        <w:rPr>
          <w:iCs/>
          <w:sz w:val="22"/>
          <w:szCs w:val="22"/>
        </w:rPr>
      </w:pPr>
      <w:r w:rsidRPr="00012A53">
        <w:rPr>
          <w:szCs w:val="24"/>
        </w:rPr>
        <w:t>A</w:t>
      </w:r>
      <w:r w:rsidR="00DB5CC3" w:rsidRPr="00012A53">
        <w:rPr>
          <w:szCs w:val="24"/>
        </w:rPr>
        <w:t>s</w:t>
      </w:r>
      <w:r w:rsidRPr="00012A53">
        <w:rPr>
          <w:szCs w:val="24"/>
        </w:rPr>
        <w:t xml:space="preserve"> Obra</w:t>
      </w:r>
      <w:r w:rsidR="00DB5CC3" w:rsidRPr="00012A53">
        <w:rPr>
          <w:szCs w:val="24"/>
        </w:rPr>
        <w:t>s</w:t>
      </w:r>
      <w:r w:rsidRPr="00012A53">
        <w:rPr>
          <w:szCs w:val="24"/>
        </w:rPr>
        <w:t xml:space="preserve">/serviços, objeto da presente licitação, </w:t>
      </w:r>
      <w:r w:rsidR="00DB5CC3" w:rsidRPr="00012A53">
        <w:rPr>
          <w:szCs w:val="24"/>
        </w:rPr>
        <w:t>serão executadas</w:t>
      </w:r>
      <w:r w:rsidRPr="00012A53">
        <w:rPr>
          <w:szCs w:val="24"/>
        </w:rPr>
        <w:t xml:space="preserve"> </w:t>
      </w:r>
      <w:r w:rsidR="00012A53">
        <w:rPr>
          <w:szCs w:val="24"/>
        </w:rPr>
        <w:t>no município de Angical/BA</w:t>
      </w:r>
      <w:r w:rsidR="00012A53" w:rsidRPr="00403F92">
        <w:rPr>
          <w:szCs w:val="24"/>
        </w:rPr>
        <w:t>, compreendendo a área de abrangência da 2ª Superintendência Regional da CODEVASF</w:t>
      </w:r>
      <w:r w:rsidR="00012A53" w:rsidRPr="00B021B8">
        <w:rPr>
          <w:sz w:val="22"/>
          <w:szCs w:val="22"/>
        </w:rPr>
        <w:t>.</w:t>
      </w:r>
    </w:p>
    <w:p w:rsidR="006D50C7" w:rsidRPr="00E341D9" w:rsidRDefault="006D50C7" w:rsidP="00D57E6D">
      <w:pPr>
        <w:pStyle w:val="Recuodecorpodetexto"/>
        <w:numPr>
          <w:ilvl w:val="0"/>
          <w:numId w:val="43"/>
        </w:numPr>
        <w:rPr>
          <w:b/>
          <w:iCs/>
          <w:sz w:val="22"/>
          <w:szCs w:val="24"/>
        </w:rPr>
      </w:pPr>
      <w:r w:rsidRPr="00E341D9">
        <w:rPr>
          <w:b/>
          <w:iCs/>
          <w:sz w:val="22"/>
          <w:szCs w:val="24"/>
        </w:rPr>
        <w:t>CONDIÇÕES DE PARTICIPAÇÃO</w:t>
      </w:r>
    </w:p>
    <w:p w:rsidR="00F51F22" w:rsidRPr="00E341D9" w:rsidRDefault="004268B6" w:rsidP="00D57E6D">
      <w:pPr>
        <w:pStyle w:val="Recuodecorpodetexto"/>
        <w:numPr>
          <w:ilvl w:val="1"/>
          <w:numId w:val="46"/>
        </w:numPr>
        <w:rPr>
          <w:iCs/>
          <w:sz w:val="22"/>
          <w:szCs w:val="24"/>
        </w:rPr>
      </w:pPr>
      <w:r w:rsidRPr="00E341D9">
        <w:rPr>
          <w:sz w:val="22"/>
          <w:szCs w:val="22"/>
        </w:rPr>
        <w:t xml:space="preserve">Empresas do ramo, individualmente, que atendam </w:t>
      </w:r>
      <w:r w:rsidR="006A79C0" w:rsidRPr="00E341D9">
        <w:rPr>
          <w:sz w:val="22"/>
          <w:szCs w:val="22"/>
        </w:rPr>
        <w:t>à</w:t>
      </w:r>
      <w:r w:rsidRPr="00E341D9">
        <w:rPr>
          <w:sz w:val="22"/>
          <w:szCs w:val="22"/>
        </w:rPr>
        <w:t xml:space="preserve">s exigências do edital e seus anexos e que cada licitante deverá comprovar na apresentação das propostas, </w:t>
      </w:r>
      <w:r w:rsidR="001B298D" w:rsidRPr="00E341D9">
        <w:rPr>
          <w:sz w:val="22"/>
          <w:szCs w:val="22"/>
        </w:rPr>
        <w:t xml:space="preserve">o capital social mínimo </w:t>
      </w:r>
      <w:r w:rsidR="00F51F22" w:rsidRPr="00E341D9">
        <w:rPr>
          <w:sz w:val="22"/>
          <w:szCs w:val="22"/>
        </w:rPr>
        <w:t>de:</w:t>
      </w:r>
    </w:p>
    <w:p w:rsidR="006D50C7" w:rsidRPr="00E341D9" w:rsidRDefault="001A7555" w:rsidP="00D57E6D">
      <w:pPr>
        <w:pStyle w:val="Recuodecorpodetexto"/>
        <w:numPr>
          <w:ilvl w:val="0"/>
          <w:numId w:val="106"/>
        </w:numPr>
        <w:ind w:left="1418" w:hanging="567"/>
        <w:rPr>
          <w:b/>
          <w:sz w:val="22"/>
          <w:szCs w:val="22"/>
        </w:rPr>
      </w:pPr>
      <w:proofErr w:type="gramStart"/>
      <w:r w:rsidRPr="00684C47">
        <w:rPr>
          <w:b/>
          <w:szCs w:val="24"/>
        </w:rPr>
        <w:t xml:space="preserve">R$ </w:t>
      </w:r>
      <w:r w:rsidR="00012A53">
        <w:rPr>
          <w:b/>
          <w:szCs w:val="24"/>
        </w:rPr>
        <w:t>34.683,40</w:t>
      </w:r>
      <w:r w:rsidRPr="00684C47">
        <w:rPr>
          <w:b/>
          <w:szCs w:val="24"/>
        </w:rPr>
        <w:t xml:space="preserve"> (</w:t>
      </w:r>
      <w:r w:rsidR="00012A53">
        <w:rPr>
          <w:b/>
          <w:szCs w:val="24"/>
        </w:rPr>
        <w:t xml:space="preserve">Trinta e quatro </w:t>
      </w:r>
      <w:r w:rsidRPr="00684C47">
        <w:rPr>
          <w:b/>
          <w:szCs w:val="24"/>
        </w:rPr>
        <w:t>mil, oitocentos e setenta e dois reais e oitenta e sete centavos)</w:t>
      </w:r>
      <w:bookmarkStart w:id="0" w:name="_GoBack"/>
      <w:bookmarkEnd w:id="0"/>
      <w:r w:rsidR="00E911A4" w:rsidRPr="00E341D9">
        <w:rPr>
          <w:b/>
          <w:szCs w:val="24"/>
        </w:rPr>
        <w:t xml:space="preserve">, </w:t>
      </w:r>
      <w:r w:rsidR="00E911A4" w:rsidRPr="00E341D9">
        <w:rPr>
          <w:szCs w:val="24"/>
        </w:rPr>
        <w:t>correspondente</w:t>
      </w:r>
      <w:proofErr w:type="gramEnd"/>
      <w:r w:rsidR="00E911A4" w:rsidRPr="00E341D9">
        <w:rPr>
          <w:szCs w:val="24"/>
        </w:rPr>
        <w:t xml:space="preserve"> a 10% do valor global da obra/serviços</w:t>
      </w:r>
      <w:r w:rsidR="000101EC" w:rsidRPr="00E341D9">
        <w:rPr>
          <w:b/>
          <w:sz w:val="22"/>
          <w:szCs w:val="22"/>
        </w:rPr>
        <w:t>.</w:t>
      </w:r>
      <w:r w:rsidR="00E26235" w:rsidRPr="00E341D9">
        <w:rPr>
          <w:b/>
          <w:sz w:val="22"/>
          <w:szCs w:val="22"/>
        </w:rPr>
        <w:t xml:space="preserve"> </w:t>
      </w:r>
    </w:p>
    <w:p w:rsidR="006D50C7" w:rsidRPr="00570DB9" w:rsidRDefault="006D50C7" w:rsidP="00D57E6D">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 xml:space="preserve">dital), sob as penas da Lei, que cumpre os requisitos estabelecidos em seu art. 3.º, e que está apta a usufruir do tratamento favorecido estabelecido nos artigos 42 a 49 da referida Lei Complementar, conforme estabelece a alínea “g” do subitem </w:t>
      </w:r>
      <w:r w:rsidR="00E82841">
        <w:rPr>
          <w:sz w:val="22"/>
        </w:rPr>
        <w:t>4.2.2.1</w:t>
      </w:r>
      <w:r w:rsidR="00C87E4A">
        <w:rPr>
          <w:sz w:val="22"/>
        </w:rPr>
        <w:t>.</w:t>
      </w:r>
    </w:p>
    <w:p w:rsidR="006D50C7" w:rsidRPr="00570DB9" w:rsidRDefault="00F06D78" w:rsidP="00D57E6D">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w:t>
      </w:r>
      <w:r w:rsidR="00E341D9">
        <w:rPr>
          <w:sz w:val="22"/>
          <w:szCs w:val="22"/>
        </w:rPr>
        <w:t xml:space="preserve">3481-8012, </w:t>
      </w:r>
      <w:r w:rsidRPr="00570DB9">
        <w:rPr>
          <w:sz w:val="22"/>
          <w:szCs w:val="22"/>
        </w:rPr>
        <w:t>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Default="006D50C7" w:rsidP="00D57E6D">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320450">
        <w:rPr>
          <w:b/>
          <w:sz w:val="22"/>
          <w:szCs w:val="22"/>
        </w:rPr>
        <w:t xml:space="preserve">(Anexo </w:t>
      </w:r>
      <w:r w:rsidR="002F2D7A">
        <w:rPr>
          <w:b/>
          <w:sz w:val="22"/>
          <w:szCs w:val="22"/>
        </w:rPr>
        <w:t>V</w:t>
      </w:r>
      <w:r w:rsidR="00DC2DE6">
        <w:rPr>
          <w:b/>
          <w:sz w:val="22"/>
          <w:szCs w:val="22"/>
        </w:rPr>
        <w:t>II</w:t>
      </w:r>
      <w:r w:rsidRPr="00320450">
        <w:rPr>
          <w:b/>
          <w:sz w:val="22"/>
          <w:szCs w:val="22"/>
        </w:rPr>
        <w:t>)</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C87E4A" w:rsidRDefault="00034D44" w:rsidP="00A66BCF">
      <w:pPr>
        <w:pStyle w:val="Recuodecorpodetexto"/>
        <w:numPr>
          <w:ilvl w:val="1"/>
          <w:numId w:val="46"/>
        </w:numPr>
        <w:rPr>
          <w:sz w:val="22"/>
          <w:szCs w:val="22"/>
        </w:rPr>
      </w:pPr>
      <w:r w:rsidRPr="00C87E4A">
        <w:rPr>
          <w:sz w:val="22"/>
          <w:szCs w:val="22"/>
        </w:rPr>
        <w:t>Recomenda-se às licitantes visitar os locais onde serão executadas as obras e serviços, para tomar pleno conhecimento das condições e peculiaridades inerentes à natureza dos trabalhos a serem executados, avaliando os problemas futuros de modo que os custos propostos cubram quaisquer dificuldades decorrentes de sua execução, e obter, sob sua</w:t>
      </w:r>
      <w:r w:rsidR="00DB02F5" w:rsidRPr="00C87E4A">
        <w:rPr>
          <w:sz w:val="22"/>
          <w:szCs w:val="22"/>
        </w:rPr>
        <w:t xml:space="preserve"> </w:t>
      </w:r>
      <w:r w:rsidRPr="00C87E4A">
        <w:rPr>
          <w:sz w:val="22"/>
          <w:szCs w:val="22"/>
        </w:rPr>
        <w:t>exclusiva responsabilidade, todas as informações que possam ser necessárias para a elaboração da proposta e execução do contrato</w:t>
      </w:r>
      <w:r w:rsidR="007446D2" w:rsidRPr="00C87E4A">
        <w:rPr>
          <w:sz w:val="22"/>
          <w:szCs w:val="22"/>
        </w:rPr>
        <w:t>.</w:t>
      </w:r>
    </w:p>
    <w:p w:rsidR="006D50C7" w:rsidRDefault="003B455F" w:rsidP="00D57E6D">
      <w:pPr>
        <w:pStyle w:val="Recuodecorpodetexto"/>
        <w:numPr>
          <w:ilvl w:val="2"/>
          <w:numId w:val="47"/>
        </w:numPr>
        <w:rPr>
          <w:sz w:val="22"/>
          <w:szCs w:val="22"/>
        </w:rPr>
      </w:pPr>
      <w:r w:rsidRPr="00034D44">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34D44">
        <w:rPr>
          <w:sz w:val="22"/>
          <w:szCs w:val="22"/>
        </w:rPr>
        <w:t>.</w:t>
      </w:r>
    </w:p>
    <w:p w:rsidR="00034D44" w:rsidRPr="00C87E4A" w:rsidRDefault="00034D44" w:rsidP="00D57E6D">
      <w:pPr>
        <w:pStyle w:val="Recuodecorpodetexto"/>
        <w:numPr>
          <w:ilvl w:val="2"/>
          <w:numId w:val="47"/>
        </w:numPr>
        <w:rPr>
          <w:sz w:val="22"/>
          <w:szCs w:val="22"/>
        </w:rPr>
      </w:pPr>
      <w:r w:rsidRPr="00C87E4A">
        <w:rPr>
          <w:sz w:val="22"/>
          <w:szCs w:val="22"/>
        </w:rPr>
        <w:t>Caso a licitante opte por não realizar a visita aos locais das obras, esta deverá apresentar Declaração de que conhece as peculiaridades dos serviços a serem executados</w:t>
      </w:r>
      <w:r w:rsidR="00716201" w:rsidRPr="00C87E4A">
        <w:rPr>
          <w:sz w:val="22"/>
          <w:szCs w:val="22"/>
        </w:rPr>
        <w:t>, conforme modelo Anexo IV</w:t>
      </w:r>
      <w:r w:rsidRPr="00C87E4A">
        <w:rPr>
          <w:sz w:val="22"/>
          <w:szCs w:val="22"/>
        </w:rPr>
        <w:t>.</w:t>
      </w:r>
    </w:p>
    <w:p w:rsidR="00400B30" w:rsidRPr="00034D44" w:rsidRDefault="003B455F" w:rsidP="00D57E6D">
      <w:pPr>
        <w:pStyle w:val="Recuodecorpodetexto"/>
        <w:numPr>
          <w:ilvl w:val="2"/>
          <w:numId w:val="47"/>
        </w:numPr>
        <w:rPr>
          <w:sz w:val="22"/>
          <w:szCs w:val="22"/>
        </w:rPr>
      </w:pPr>
      <w:r w:rsidRPr="00034D44">
        <w:rPr>
          <w:sz w:val="22"/>
          <w:szCs w:val="22"/>
        </w:rPr>
        <w:t>Os custos de visita aos locais d</w:t>
      </w:r>
      <w:r w:rsidR="0044117D" w:rsidRPr="00034D44">
        <w:rPr>
          <w:sz w:val="22"/>
          <w:szCs w:val="22"/>
        </w:rPr>
        <w:t>a</w:t>
      </w:r>
      <w:r w:rsidRPr="00034D44">
        <w:rPr>
          <w:sz w:val="22"/>
          <w:szCs w:val="22"/>
        </w:rPr>
        <w:t xml:space="preserve">s </w:t>
      </w:r>
      <w:r w:rsidR="0044117D" w:rsidRPr="00034D44">
        <w:rPr>
          <w:sz w:val="22"/>
          <w:szCs w:val="22"/>
        </w:rPr>
        <w:t>obras/</w:t>
      </w:r>
      <w:r w:rsidRPr="00034D44">
        <w:rPr>
          <w:sz w:val="22"/>
          <w:szCs w:val="22"/>
        </w:rPr>
        <w:t>serviços correrão por exclusiva conta das licitantes</w:t>
      </w:r>
      <w:r w:rsidR="00400B30" w:rsidRPr="00034D44">
        <w:rPr>
          <w:sz w:val="22"/>
          <w:szCs w:val="22"/>
        </w:rPr>
        <w:t>.</w:t>
      </w:r>
    </w:p>
    <w:p w:rsidR="00855F23" w:rsidRPr="00C87E4A" w:rsidRDefault="00034D44" w:rsidP="00D57E6D">
      <w:pPr>
        <w:pStyle w:val="Recuodecorpodetexto"/>
        <w:numPr>
          <w:ilvl w:val="2"/>
          <w:numId w:val="47"/>
        </w:numPr>
        <w:rPr>
          <w:sz w:val="22"/>
          <w:szCs w:val="22"/>
        </w:rPr>
      </w:pPr>
      <w:r w:rsidRPr="00C87E4A">
        <w:rPr>
          <w:sz w:val="22"/>
          <w:szCs w:val="22"/>
        </w:rPr>
        <w:t>Em caso de dúvidas sobre a visita aos locais on</w:t>
      </w:r>
      <w:r w:rsidR="004E104A">
        <w:rPr>
          <w:sz w:val="22"/>
          <w:szCs w:val="22"/>
        </w:rPr>
        <w:t>de serão executadas as obras/serviços,</w:t>
      </w:r>
      <w:r w:rsidRPr="00C87E4A">
        <w:rPr>
          <w:sz w:val="22"/>
          <w:szCs w:val="22"/>
        </w:rPr>
        <w:t xml:space="preserve"> as licitantes deverão contatar com a Gerência Regional de Infraestrutura da CODEVASF -2ª/GRD, em Bom </w:t>
      </w:r>
      <w:r w:rsidRPr="00C87E4A">
        <w:rPr>
          <w:sz w:val="22"/>
          <w:szCs w:val="22"/>
        </w:rPr>
        <w:lastRenderedPageBreak/>
        <w:t>Jesus da Lapa, Estado da Bahia, Telefone (77) 3481-8021, Fax (77) 3481-4426.</w:t>
      </w:r>
      <w:r w:rsidR="00C87E4A">
        <w:rPr>
          <w:sz w:val="22"/>
          <w:szCs w:val="22"/>
        </w:rPr>
        <w:t xml:space="preserve"> Tratar com o engenheiro Renato do Rosário Bittencourt Lopes.</w:t>
      </w:r>
    </w:p>
    <w:p w:rsidR="00764F20" w:rsidRPr="00034D44" w:rsidRDefault="00764F20" w:rsidP="00D57E6D">
      <w:pPr>
        <w:pStyle w:val="Recuodecorpodetexto"/>
        <w:numPr>
          <w:ilvl w:val="2"/>
          <w:numId w:val="47"/>
        </w:numPr>
        <w:rPr>
          <w:sz w:val="22"/>
          <w:szCs w:val="22"/>
        </w:rPr>
      </w:pPr>
      <w:r w:rsidRPr="00034D44">
        <w:rPr>
          <w:sz w:val="22"/>
          <w:szCs w:val="22"/>
        </w:rPr>
        <w:t>Caso visitem os locais onde serão executados os serviços as licitantes deverão apresentar declaração de visita conforme modelo Anexo IV.</w:t>
      </w:r>
    </w:p>
    <w:p w:rsidR="006D50C7" w:rsidRPr="00570DB9" w:rsidRDefault="006D50C7" w:rsidP="00D57E6D">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Em processo de recuperação judicial ou em processo de falência, </w:t>
      </w:r>
      <w:proofErr w:type="gramStart"/>
      <w:r w:rsidRPr="00570DB9">
        <w:rPr>
          <w:rFonts w:ascii="Times New Roman" w:eastAsia="Arial Unicode MS" w:hAnsi="Times New Roman"/>
          <w:color w:val="auto"/>
          <w:sz w:val="22"/>
          <w:szCs w:val="22"/>
        </w:rPr>
        <w:t>sob concurso</w:t>
      </w:r>
      <w:proofErr w:type="gramEnd"/>
      <w:r w:rsidRPr="00570DB9">
        <w:rPr>
          <w:rFonts w:ascii="Times New Roman" w:eastAsia="Arial Unicode MS" w:hAnsi="Times New Roman"/>
          <w:color w:val="auto"/>
          <w:sz w:val="22"/>
          <w:szCs w:val="22"/>
        </w:rPr>
        <w:t xml:space="preserve"> de credores, em dissolução ou em liquidação;</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4E103D">
      <w:pPr>
        <w:pStyle w:val="Default"/>
        <w:tabs>
          <w:tab w:val="left" w:pos="1843"/>
        </w:tabs>
        <w:spacing w:before="120" w:after="120"/>
        <w:ind w:left="1843"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6D50C7" w:rsidRPr="00DD21ED">
        <w:rPr>
          <w:rFonts w:ascii="Times New Roman" w:eastAsia="Arial Unicode MS" w:hAnsi="Times New Roman"/>
          <w:color w:val="auto"/>
          <w:sz w:val="22"/>
          <w:szCs w:val="22"/>
        </w:rPr>
        <w:t>;</w:t>
      </w:r>
    </w:p>
    <w:p w:rsidR="006D50C7"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D57E6D">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Default="00B668AE" w:rsidP="00D57E6D">
      <w:pPr>
        <w:pStyle w:val="Recuodecorpodetexto"/>
        <w:numPr>
          <w:ilvl w:val="2"/>
          <w:numId w:val="50"/>
        </w:numPr>
        <w:rPr>
          <w:sz w:val="22"/>
          <w:szCs w:val="24"/>
        </w:rPr>
      </w:pPr>
      <w:r w:rsidRPr="00570DB9">
        <w:rPr>
          <w:sz w:val="22"/>
          <w:szCs w:val="24"/>
        </w:rPr>
        <w:t>Por documento hábil, entende-se:</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D57E6D">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D57E6D">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D57E6D">
      <w:pPr>
        <w:pStyle w:val="Recuodecorpodetexto"/>
        <w:numPr>
          <w:ilvl w:val="0"/>
          <w:numId w:val="43"/>
        </w:numPr>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D57E6D">
      <w:pPr>
        <w:pStyle w:val="Recuodecorpodetexto"/>
        <w:numPr>
          <w:ilvl w:val="1"/>
          <w:numId w:val="46"/>
        </w:numPr>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w:t>
      </w:r>
      <w:r w:rsidR="00A14C1A">
        <w:rPr>
          <w:sz w:val="22"/>
        </w:rPr>
        <w:t>Regional da CODEVASF, localizada</w:t>
      </w:r>
      <w:r w:rsidRPr="001B6ADD">
        <w:rPr>
          <w:sz w:val="22"/>
        </w:rPr>
        <w:t xml:space="preserve"> na Avenida Manoel Novaes, s/n, Centro, Bom Jesus da Lapa - BA, através do fax (77) 3481-5299 e/ou e-mail: </w:t>
      </w:r>
      <w:hyperlink r:id="rId14" w:history="1">
        <w:r w:rsidR="00AB4A2A" w:rsidRPr="001B6ADD">
          <w:rPr>
            <w:rStyle w:val="Hyperlink"/>
            <w:sz w:val="22"/>
          </w:rPr>
          <w:t>2a.sl@codevasf.gov.br</w:t>
        </w:r>
      </w:hyperlink>
      <w:r w:rsidRPr="001B6ADD">
        <w:rPr>
          <w:sz w:val="22"/>
        </w:rPr>
        <w:t xml:space="preserve">, </w:t>
      </w:r>
      <w:r w:rsidRPr="001B6ADD">
        <w:rPr>
          <w:sz w:val="22"/>
        </w:rPr>
        <w:lastRenderedPageBreak/>
        <w:t xml:space="preserve">ouvida a </w:t>
      </w:r>
      <w:r w:rsidR="009B4EF2" w:rsidRPr="009B4EF2">
        <w:rPr>
          <w:b/>
          <w:bCs/>
          <w:sz w:val="22"/>
          <w:szCs w:val="22"/>
          <w:lang w:eastAsia="pt-BR"/>
        </w:rPr>
        <w:t xml:space="preserve">Gerência Regional </w:t>
      </w:r>
      <w:r w:rsidR="0080467F">
        <w:rPr>
          <w:b/>
          <w:bCs/>
          <w:sz w:val="22"/>
          <w:szCs w:val="22"/>
          <w:lang w:eastAsia="pt-BR"/>
        </w:rPr>
        <w:t>de Infraestrutura</w:t>
      </w:r>
      <w:r w:rsidR="0044117D" w:rsidRPr="001B6ADD">
        <w:rPr>
          <w:b/>
          <w:sz w:val="22"/>
          <w:szCs w:val="22"/>
        </w:rPr>
        <w:t xml:space="preserve"> da CODEVASF -2ª </w:t>
      </w:r>
      <w:r w:rsidR="0080467F">
        <w:rPr>
          <w:b/>
          <w:sz w:val="22"/>
          <w:szCs w:val="22"/>
        </w:rPr>
        <w:t>/GRD</w:t>
      </w:r>
      <w:r w:rsidRPr="001B6ADD">
        <w:rPr>
          <w:sz w:val="22"/>
        </w:rPr>
        <w:t>, respeitado o prazo disposto no subitem 3.2 a seguir descrito.</w:t>
      </w:r>
    </w:p>
    <w:p w:rsidR="006D50C7" w:rsidRPr="00570DB9" w:rsidRDefault="006D50C7" w:rsidP="00D57E6D">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D57E6D">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D57E6D">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D57E6D">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C50809" w:rsidRDefault="005E5FAC" w:rsidP="00D57E6D">
      <w:pPr>
        <w:pStyle w:val="Recuodecorpodetexto"/>
        <w:numPr>
          <w:ilvl w:val="1"/>
          <w:numId w:val="46"/>
        </w:numPr>
        <w:rPr>
          <w:sz w:val="22"/>
          <w:szCs w:val="24"/>
        </w:rPr>
      </w:pPr>
      <w:r w:rsidRPr="00C50809">
        <w:rPr>
          <w:sz w:val="22"/>
          <w:szCs w:val="22"/>
          <w:lang w:eastAsia="pt-BR"/>
        </w:rPr>
        <w:t xml:space="preserve">Qualquer cidadão é parte legítima para impugnar edital de licitação por irregularidade na aplicação da Lei 8.666/93, devendo protocolar o pedido até </w:t>
      </w:r>
      <w:proofErr w:type="gramStart"/>
      <w:r w:rsidRPr="00C50809">
        <w:rPr>
          <w:sz w:val="22"/>
          <w:szCs w:val="22"/>
          <w:lang w:eastAsia="pt-BR"/>
        </w:rPr>
        <w:t>5</w:t>
      </w:r>
      <w:proofErr w:type="gramEnd"/>
      <w:r w:rsidRPr="00C50809">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C50809">
        <w:rPr>
          <w:sz w:val="22"/>
          <w:szCs w:val="22"/>
          <w:u w:val="single"/>
          <w:lang w:eastAsia="pt-BR"/>
        </w:rPr>
        <w:t>o</w:t>
      </w:r>
      <w:r w:rsidRPr="00C50809">
        <w:rPr>
          <w:sz w:val="22"/>
          <w:szCs w:val="22"/>
          <w:lang w:eastAsia="pt-BR"/>
        </w:rPr>
        <w:t xml:space="preserve"> do art. 113 da Lei 8.666/93.</w:t>
      </w:r>
    </w:p>
    <w:p w:rsidR="000929D3" w:rsidRPr="00955B7B" w:rsidRDefault="005E5FAC" w:rsidP="000929D3">
      <w:pPr>
        <w:pStyle w:val="Recuodecorpodetexto"/>
        <w:numPr>
          <w:ilvl w:val="2"/>
          <w:numId w:val="46"/>
        </w:numPr>
        <w:suppressAutoHyphens w:val="0"/>
        <w:ind w:left="851" w:hanging="851"/>
        <w:rPr>
          <w:b/>
          <w:iCs/>
          <w:sz w:val="22"/>
          <w:szCs w:val="24"/>
        </w:rPr>
      </w:pPr>
      <w:r w:rsidRPr="00C50809">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p>
    <w:p w:rsidR="00955B7B" w:rsidRPr="00C50809" w:rsidRDefault="00955B7B" w:rsidP="00955B7B">
      <w:pPr>
        <w:pStyle w:val="Recuodecorpodetexto"/>
        <w:suppressAutoHyphens w:val="0"/>
        <w:ind w:left="851" w:firstLine="0"/>
        <w:rPr>
          <w:b/>
          <w:iCs/>
          <w:sz w:val="22"/>
          <w:szCs w:val="24"/>
        </w:rPr>
      </w:pPr>
    </w:p>
    <w:p w:rsidR="006D50C7" w:rsidRPr="000929D3" w:rsidRDefault="006D50C7" w:rsidP="00955B7B">
      <w:pPr>
        <w:pStyle w:val="Recuodecorpodetexto"/>
        <w:numPr>
          <w:ilvl w:val="0"/>
          <w:numId w:val="46"/>
        </w:numPr>
        <w:suppressAutoHyphens w:val="0"/>
        <w:ind w:left="851" w:hanging="851"/>
        <w:rPr>
          <w:b/>
          <w:iCs/>
          <w:sz w:val="22"/>
          <w:szCs w:val="24"/>
        </w:rPr>
      </w:pPr>
      <w:r w:rsidRPr="000929D3">
        <w:rPr>
          <w:b/>
          <w:iCs/>
          <w:sz w:val="22"/>
          <w:szCs w:val="24"/>
        </w:rPr>
        <w:t>APRESENTAÇÃO DA DOCUMENTAÇÃO E PROPOSTAS</w:t>
      </w:r>
    </w:p>
    <w:p w:rsidR="006D50C7" w:rsidRPr="00570DB9" w:rsidRDefault="006D50C7" w:rsidP="00D57E6D">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E41EC3">
      <w:pPr>
        <w:numPr>
          <w:ilvl w:val="0"/>
          <w:numId w:val="5"/>
        </w:numPr>
        <w:spacing w:before="120" w:after="120"/>
        <w:ind w:left="1418"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E41EC3">
      <w:pPr>
        <w:numPr>
          <w:ilvl w:val="0"/>
          <w:numId w:val="5"/>
        </w:numPr>
        <w:spacing w:before="120" w:after="120"/>
        <w:ind w:left="1418"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D57E6D">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D57E6D">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D57E6D">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D57E6D">
      <w:pPr>
        <w:pStyle w:val="Recuodecorpodetexto"/>
        <w:numPr>
          <w:ilvl w:val="2"/>
          <w:numId w:val="51"/>
        </w:numPr>
        <w:rPr>
          <w:sz w:val="22"/>
          <w:szCs w:val="24"/>
        </w:rPr>
      </w:pPr>
      <w:r w:rsidRPr="00570DB9">
        <w:rPr>
          <w:sz w:val="22"/>
          <w:szCs w:val="24"/>
        </w:rPr>
        <w:lastRenderedPageBreak/>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 quais item (s) está (estão) participando.</w:t>
      </w:r>
    </w:p>
    <w:p w:rsidR="006D50C7" w:rsidRPr="00570DB9" w:rsidRDefault="006D50C7" w:rsidP="00D57E6D">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D57E6D">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D57E6D">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D57E6D">
      <w:pPr>
        <w:pStyle w:val="Recuodecorpodetexto"/>
        <w:numPr>
          <w:ilvl w:val="2"/>
          <w:numId w:val="51"/>
        </w:numPr>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 xml:space="preserve">recomendações constantes </w:t>
      </w:r>
      <w:r w:rsidR="006A7BB8" w:rsidRPr="00134274">
        <w:rPr>
          <w:sz w:val="22"/>
          <w:szCs w:val="24"/>
        </w:rPr>
        <w:t>n</w:t>
      </w:r>
      <w:r w:rsidR="00E35EA8" w:rsidRPr="00134274">
        <w:rPr>
          <w:sz w:val="22"/>
          <w:szCs w:val="24"/>
        </w:rPr>
        <w:t>as</w:t>
      </w:r>
      <w:r w:rsidR="006A7BB8" w:rsidRPr="00134274">
        <w:rPr>
          <w:sz w:val="22"/>
          <w:szCs w:val="24"/>
        </w:rPr>
        <w:t xml:space="preserve"> </w:t>
      </w:r>
      <w:r w:rsidR="00E35EA8" w:rsidRPr="00134274">
        <w:rPr>
          <w:sz w:val="22"/>
          <w:szCs w:val="24"/>
        </w:rPr>
        <w:t>Especificações Técnicas</w:t>
      </w:r>
      <w:r w:rsidR="00845A92" w:rsidRPr="00134274">
        <w:rPr>
          <w:sz w:val="22"/>
          <w:szCs w:val="24"/>
        </w:rPr>
        <w:t xml:space="preserve"> </w:t>
      </w:r>
      <w:r w:rsidRPr="00134274">
        <w:rPr>
          <w:sz w:val="22"/>
          <w:szCs w:val="24"/>
        </w:rPr>
        <w:t xml:space="preserve">– Anexo </w:t>
      </w:r>
      <w:r w:rsidR="002608BE" w:rsidRPr="00134274">
        <w:rPr>
          <w:sz w:val="22"/>
          <w:szCs w:val="24"/>
        </w:rPr>
        <w:t>I</w:t>
      </w:r>
      <w:r w:rsidR="00A87F2F" w:rsidRPr="00134274">
        <w:rPr>
          <w:sz w:val="22"/>
          <w:szCs w:val="24"/>
        </w:rPr>
        <w:t>I</w:t>
      </w:r>
      <w:r w:rsidRPr="00570DB9">
        <w:rPr>
          <w:sz w:val="22"/>
          <w:szCs w:val="24"/>
        </w:rPr>
        <w:t xml:space="preserve">, parte integrante deste </w:t>
      </w:r>
      <w:r w:rsidR="00845A92">
        <w:rPr>
          <w:sz w:val="22"/>
          <w:szCs w:val="24"/>
        </w:rPr>
        <w:t>e</w:t>
      </w:r>
      <w:r w:rsidRPr="00570DB9">
        <w:rPr>
          <w:sz w:val="22"/>
          <w:szCs w:val="24"/>
        </w:rPr>
        <w:t xml:space="preserve">dital. Não serão aceitas propostas que não apresentarem cotações para </w:t>
      </w:r>
      <w:proofErr w:type="gramStart"/>
      <w:r w:rsidRPr="00570DB9">
        <w:rPr>
          <w:sz w:val="22"/>
          <w:szCs w:val="24"/>
        </w:rPr>
        <w:t>todas as obras/serviços solicitados</w:t>
      </w:r>
      <w:proofErr w:type="gramEnd"/>
      <w:r w:rsidRPr="00570DB9">
        <w:rPr>
          <w:sz w:val="22"/>
          <w:szCs w:val="24"/>
        </w:rPr>
        <w:t>. Tais propostas serão desclassificadas.</w:t>
      </w:r>
    </w:p>
    <w:p w:rsidR="006D50C7" w:rsidRPr="00570DB9" w:rsidRDefault="006D50C7" w:rsidP="00D57E6D">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D57E6D">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D57E6D">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704269" w:rsidRPr="009D2E65" w:rsidRDefault="006D50C7" w:rsidP="009D2E65">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D57E6D">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D57E6D">
      <w:pPr>
        <w:pStyle w:val="Recuodecorpodetexto"/>
        <w:numPr>
          <w:ilvl w:val="3"/>
          <w:numId w:val="56"/>
        </w:numPr>
        <w:rPr>
          <w:b/>
          <w:sz w:val="22"/>
          <w:szCs w:val="24"/>
        </w:rPr>
      </w:pPr>
      <w:r w:rsidRPr="00570DB9">
        <w:rPr>
          <w:b/>
          <w:sz w:val="22"/>
          <w:szCs w:val="24"/>
        </w:rPr>
        <w:t>Habilitação Jurídica</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w:t>
      </w:r>
      <w:r w:rsidRPr="00570DB9">
        <w:rPr>
          <w:rFonts w:ascii="Times New Roman" w:eastAsia="Arial Unicode MS" w:hAnsi="Times New Roman"/>
          <w:color w:val="auto"/>
          <w:sz w:val="22"/>
          <w:szCs w:val="22"/>
        </w:rPr>
        <w:lastRenderedPageBreak/>
        <w:t xml:space="preserve">Art. 7º da Constituição Federal, conforme modelo constante do </w:t>
      </w:r>
      <w:r w:rsidRPr="00DC2DE6">
        <w:rPr>
          <w:rFonts w:ascii="Times New Roman" w:eastAsia="Arial Unicode MS" w:hAnsi="Times New Roman"/>
          <w:color w:val="auto"/>
          <w:sz w:val="22"/>
          <w:szCs w:val="22"/>
        </w:rPr>
        <w:t>ANEXO IV,</w:t>
      </w:r>
      <w:r w:rsidRPr="00570DB9">
        <w:rPr>
          <w:rFonts w:ascii="Times New Roman" w:eastAsia="Arial Unicode MS" w:hAnsi="Times New Roman"/>
          <w:color w:val="auto"/>
          <w:sz w:val="22"/>
          <w:szCs w:val="22"/>
        </w:rPr>
        <w:t xml:space="preserve">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w:t>
      </w:r>
      <w:r w:rsidRPr="00134274">
        <w:rPr>
          <w:rFonts w:ascii="Times New Roman" w:eastAsia="Arial Unicode MS" w:hAnsi="Times New Roman"/>
          <w:color w:val="auto"/>
          <w:sz w:val="22"/>
          <w:szCs w:val="22"/>
        </w:rPr>
        <w:t xml:space="preserve">Anexo </w:t>
      </w:r>
      <w:r w:rsidR="00570DB9" w:rsidRPr="00134274">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D57E6D">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704269" w:rsidRDefault="00704269" w:rsidP="00704269">
      <w:pPr>
        <w:pStyle w:val="Default"/>
        <w:spacing w:before="120" w:after="120"/>
        <w:ind w:left="1418"/>
        <w:jc w:val="both"/>
        <w:rPr>
          <w:rFonts w:ascii="Times New Roman" w:eastAsia="Arial Unicode MS" w:hAnsi="Times New Roman"/>
          <w:color w:val="auto"/>
          <w:sz w:val="22"/>
          <w:szCs w:val="22"/>
        </w:rPr>
      </w:pPr>
    </w:p>
    <w:p w:rsidR="006D50C7" w:rsidRPr="009D0B9E" w:rsidRDefault="00CF0619" w:rsidP="00D57E6D">
      <w:pPr>
        <w:pStyle w:val="Recuodecorpodetexto"/>
        <w:numPr>
          <w:ilvl w:val="3"/>
          <w:numId w:val="56"/>
        </w:numPr>
        <w:rPr>
          <w:b/>
          <w:sz w:val="22"/>
          <w:szCs w:val="22"/>
        </w:rPr>
      </w:pPr>
      <w:r>
        <w:rPr>
          <w:b/>
          <w:sz w:val="22"/>
          <w:szCs w:val="22"/>
        </w:rPr>
        <w:t>Qualificação Técnica</w:t>
      </w:r>
      <w:r w:rsidR="009D0B9E">
        <w:rPr>
          <w:b/>
          <w:sz w:val="22"/>
          <w:szCs w:val="22"/>
        </w:rPr>
        <w:t xml:space="preserve"> </w:t>
      </w:r>
    </w:p>
    <w:p w:rsidR="006352E3" w:rsidRPr="006352E3" w:rsidRDefault="006352E3" w:rsidP="006352E3">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74232A">
        <w:rPr>
          <w:rFonts w:ascii="Times New Roman" w:hAnsi="Times New Roman"/>
          <w:sz w:val="22"/>
          <w:szCs w:val="22"/>
        </w:rPr>
        <w:t>Inscrição ou registro da licitante junto ao CREA - Conselho Regional de Engenharia e Agronomia ou CAU - Conselho de Arquitetura e Urbanismo, competente da região a que estiver vinculada a licitante, que comprove atividade relacionada com o objeto;</w:t>
      </w:r>
    </w:p>
    <w:p w:rsidR="006352E3" w:rsidRPr="006352E3" w:rsidRDefault="006352E3" w:rsidP="006352E3">
      <w:pPr>
        <w:pStyle w:val="Default"/>
        <w:numPr>
          <w:ilvl w:val="0"/>
          <w:numId w:val="59"/>
        </w:numPr>
        <w:tabs>
          <w:tab w:val="clear" w:pos="1134"/>
          <w:tab w:val="num" w:pos="1418"/>
        </w:tabs>
        <w:ind w:left="1418" w:hanging="567"/>
        <w:jc w:val="both"/>
        <w:rPr>
          <w:rFonts w:ascii="Times New Roman" w:eastAsia="Arial Unicode MS" w:hAnsi="Times New Roman"/>
          <w:color w:val="auto"/>
          <w:sz w:val="22"/>
          <w:szCs w:val="22"/>
        </w:rPr>
      </w:pPr>
      <w:r w:rsidRPr="006352E3">
        <w:rPr>
          <w:rFonts w:ascii="Times New Roman" w:hAnsi="Times New Roman"/>
          <w:sz w:val="22"/>
          <w:szCs w:val="22"/>
        </w:rPr>
        <w:t xml:space="preserve">Atestado(s) de capacidade técnica, em nome da empresa, expedido por pessoas jurídicas de direito público ou privado, devidamente registrado no CREA ou CAU da região onde as obras/serviços foram </w:t>
      </w:r>
      <w:proofErr w:type="gramStart"/>
      <w:r w:rsidRPr="006352E3">
        <w:rPr>
          <w:rFonts w:ascii="Times New Roman" w:hAnsi="Times New Roman"/>
          <w:sz w:val="22"/>
          <w:szCs w:val="22"/>
        </w:rPr>
        <w:t>executados</w:t>
      </w:r>
      <w:proofErr w:type="gramEnd"/>
      <w:r w:rsidRPr="006352E3">
        <w:rPr>
          <w:rFonts w:ascii="Times New Roman" w:hAnsi="Times New Roman"/>
          <w:sz w:val="22"/>
          <w:szCs w:val="22"/>
        </w:rPr>
        <w:t>, acompanhado(s) da(s) respectiva(s) Certidão (ões) de Acervo Técnico – CAT ou Registro de Responsabilidade Técnica - RRT, expedida(s) por estes Conselhos, que comprovem que a licitante tenha executado obras/serviços similares de porte e complexidade ao objeto desta licitação:</w:t>
      </w:r>
    </w:p>
    <w:p w:rsidR="006352E3" w:rsidRPr="006352E3" w:rsidRDefault="006352E3" w:rsidP="006352E3">
      <w:pPr>
        <w:pStyle w:val="Default"/>
        <w:ind w:left="1418"/>
        <w:jc w:val="both"/>
        <w:rPr>
          <w:rFonts w:ascii="Times New Roman" w:eastAsia="Arial Unicode MS" w:hAnsi="Times New Roman"/>
          <w:color w:val="auto"/>
          <w:sz w:val="22"/>
          <w:szCs w:val="22"/>
        </w:rPr>
      </w:pPr>
    </w:p>
    <w:p w:rsidR="006352E3" w:rsidRDefault="006352E3" w:rsidP="006352E3">
      <w:pPr>
        <w:ind w:left="285" w:firstLine="708"/>
        <w:jc w:val="both"/>
        <w:rPr>
          <w:sz w:val="22"/>
          <w:szCs w:val="22"/>
          <w:vertAlign w:val="baseline"/>
        </w:rPr>
      </w:pPr>
      <w:proofErr w:type="gramStart"/>
      <w:r w:rsidRPr="006352E3">
        <w:rPr>
          <w:sz w:val="22"/>
          <w:szCs w:val="22"/>
          <w:vertAlign w:val="baseline"/>
        </w:rPr>
        <w:t>b.</w:t>
      </w:r>
      <w:proofErr w:type="gramEnd"/>
      <w:r w:rsidRPr="006352E3">
        <w:rPr>
          <w:sz w:val="22"/>
          <w:szCs w:val="22"/>
          <w:vertAlign w:val="baseline"/>
        </w:rPr>
        <w:t>1)      Definem-se como obras/serviços similares:</w:t>
      </w:r>
    </w:p>
    <w:p w:rsidR="006352E3" w:rsidRPr="006352E3" w:rsidRDefault="006352E3" w:rsidP="006352E3">
      <w:pPr>
        <w:ind w:left="285" w:firstLine="708"/>
        <w:jc w:val="both"/>
        <w:rPr>
          <w:b/>
          <w:i/>
          <w:sz w:val="22"/>
          <w:szCs w:val="22"/>
          <w:vertAlign w:val="baseline"/>
        </w:rPr>
      </w:pPr>
      <w:r w:rsidRPr="006352E3">
        <w:rPr>
          <w:sz w:val="22"/>
          <w:szCs w:val="22"/>
          <w:vertAlign w:val="baseline"/>
        </w:rPr>
        <w:t xml:space="preserve"> </w:t>
      </w:r>
    </w:p>
    <w:p w:rsidR="006352E3" w:rsidRPr="006352E3" w:rsidRDefault="006352E3" w:rsidP="006352E3">
      <w:pPr>
        <w:pStyle w:val="PargrafodaLista"/>
        <w:numPr>
          <w:ilvl w:val="0"/>
          <w:numId w:val="133"/>
        </w:numPr>
        <w:jc w:val="both"/>
        <w:rPr>
          <w:b/>
          <w:i/>
          <w:sz w:val="22"/>
          <w:szCs w:val="22"/>
          <w:vertAlign w:val="baseline"/>
        </w:rPr>
      </w:pPr>
      <w:r w:rsidRPr="006352E3">
        <w:rPr>
          <w:b/>
          <w:i/>
          <w:sz w:val="22"/>
          <w:szCs w:val="22"/>
          <w:vertAlign w:val="baseline"/>
        </w:rPr>
        <w:t>Estruturas de Concreto Armado.</w:t>
      </w:r>
    </w:p>
    <w:p w:rsidR="006352E3" w:rsidRPr="006352E3" w:rsidRDefault="006352E3" w:rsidP="006352E3">
      <w:pPr>
        <w:numPr>
          <w:ilvl w:val="0"/>
          <w:numId w:val="133"/>
        </w:numPr>
        <w:jc w:val="both"/>
        <w:rPr>
          <w:sz w:val="22"/>
          <w:szCs w:val="22"/>
          <w:vertAlign w:val="baseline"/>
        </w:rPr>
      </w:pPr>
      <w:r w:rsidRPr="006352E3">
        <w:rPr>
          <w:b/>
          <w:i/>
          <w:sz w:val="22"/>
          <w:szCs w:val="22"/>
          <w:vertAlign w:val="baseline"/>
        </w:rPr>
        <w:t>Estrutura Metálica – estrutura e cobertura.</w:t>
      </w:r>
    </w:p>
    <w:p w:rsidR="006352E3" w:rsidRPr="006352E3" w:rsidRDefault="006352E3" w:rsidP="006352E3">
      <w:pPr>
        <w:ind w:left="1440"/>
        <w:jc w:val="both"/>
        <w:rPr>
          <w:sz w:val="22"/>
          <w:szCs w:val="22"/>
          <w:vertAlign w:val="baseline"/>
        </w:rPr>
      </w:pPr>
    </w:p>
    <w:p w:rsidR="00643189" w:rsidRPr="00643189" w:rsidRDefault="006352E3" w:rsidP="00643189">
      <w:pPr>
        <w:pStyle w:val="PargrafodaLista"/>
        <w:numPr>
          <w:ilvl w:val="0"/>
          <w:numId w:val="59"/>
        </w:numPr>
        <w:tabs>
          <w:tab w:val="clear" w:pos="1134"/>
          <w:tab w:val="num" w:pos="1418"/>
        </w:tabs>
        <w:ind w:left="1418" w:hanging="425"/>
        <w:jc w:val="both"/>
        <w:rPr>
          <w:b/>
          <w:i/>
          <w:sz w:val="22"/>
          <w:szCs w:val="22"/>
          <w:vertAlign w:val="baseline"/>
        </w:rPr>
      </w:pPr>
      <w:r w:rsidRPr="006352E3">
        <w:rPr>
          <w:sz w:val="22"/>
          <w:szCs w:val="22"/>
          <w:vertAlign w:val="baseline"/>
        </w:rPr>
        <w:lastRenderedPageBreak/>
        <w:t>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obra/serviço relativo à construção civil, ou similar, conforme subalínea b.1.</w:t>
      </w:r>
    </w:p>
    <w:p w:rsidR="00643189" w:rsidRPr="00643189" w:rsidRDefault="00643189" w:rsidP="00643189">
      <w:pPr>
        <w:pStyle w:val="PargrafodaLista"/>
        <w:ind w:left="1134"/>
        <w:jc w:val="both"/>
        <w:rPr>
          <w:b/>
          <w:i/>
          <w:sz w:val="22"/>
          <w:szCs w:val="22"/>
          <w:vertAlign w:val="baseline"/>
        </w:rPr>
      </w:pPr>
    </w:p>
    <w:p w:rsidR="006352E3" w:rsidRPr="00643189" w:rsidRDefault="006352E3" w:rsidP="00643189">
      <w:pPr>
        <w:pStyle w:val="PargrafodaLista"/>
        <w:numPr>
          <w:ilvl w:val="0"/>
          <w:numId w:val="59"/>
        </w:numPr>
        <w:tabs>
          <w:tab w:val="clear" w:pos="1134"/>
        </w:tabs>
        <w:ind w:left="1418" w:hanging="425"/>
        <w:jc w:val="both"/>
        <w:rPr>
          <w:b/>
          <w:i/>
          <w:sz w:val="22"/>
          <w:szCs w:val="22"/>
          <w:vertAlign w:val="baseline"/>
        </w:rPr>
      </w:pPr>
      <w:r w:rsidRPr="00643189">
        <w:rPr>
          <w:sz w:val="22"/>
          <w:szCs w:val="22"/>
          <w:vertAlign w:val="baseline"/>
        </w:rPr>
        <w:t>Entende-se, para fins deste TR, como pertencente ao quadro permanente:</w:t>
      </w:r>
    </w:p>
    <w:p w:rsidR="006352E3" w:rsidRPr="006352E3" w:rsidRDefault="006352E3" w:rsidP="00643189">
      <w:pPr>
        <w:pStyle w:val="PargrafodaLista"/>
        <w:numPr>
          <w:ilvl w:val="0"/>
          <w:numId w:val="132"/>
        </w:numPr>
        <w:suppressAutoHyphens w:val="0"/>
        <w:ind w:left="1418" w:hanging="425"/>
        <w:jc w:val="both"/>
        <w:rPr>
          <w:sz w:val="22"/>
          <w:szCs w:val="22"/>
          <w:vertAlign w:val="baseline"/>
        </w:rPr>
      </w:pPr>
      <w:proofErr w:type="gramStart"/>
      <w:r w:rsidRPr="006352E3">
        <w:rPr>
          <w:sz w:val="22"/>
          <w:szCs w:val="22"/>
          <w:vertAlign w:val="baseline"/>
        </w:rPr>
        <w:t>o</w:t>
      </w:r>
      <w:proofErr w:type="gramEnd"/>
      <w:r w:rsidRPr="006352E3">
        <w:rPr>
          <w:sz w:val="22"/>
          <w:szCs w:val="22"/>
          <w:vertAlign w:val="baseline"/>
        </w:rPr>
        <w:t xml:space="preserve"> empregado;</w:t>
      </w:r>
    </w:p>
    <w:p w:rsidR="006352E3" w:rsidRPr="006352E3" w:rsidRDefault="006352E3" w:rsidP="00643189">
      <w:pPr>
        <w:pStyle w:val="PargrafodaLista"/>
        <w:numPr>
          <w:ilvl w:val="0"/>
          <w:numId w:val="132"/>
        </w:numPr>
        <w:suppressAutoHyphens w:val="0"/>
        <w:ind w:left="1418" w:hanging="425"/>
        <w:jc w:val="both"/>
        <w:rPr>
          <w:sz w:val="22"/>
          <w:szCs w:val="22"/>
          <w:vertAlign w:val="baseline"/>
        </w:rPr>
      </w:pPr>
      <w:proofErr w:type="gramStart"/>
      <w:r w:rsidRPr="006352E3">
        <w:rPr>
          <w:sz w:val="22"/>
          <w:szCs w:val="22"/>
          <w:vertAlign w:val="baseline"/>
        </w:rPr>
        <w:t>o</w:t>
      </w:r>
      <w:proofErr w:type="gramEnd"/>
      <w:r w:rsidRPr="006352E3">
        <w:rPr>
          <w:sz w:val="22"/>
          <w:szCs w:val="22"/>
          <w:vertAlign w:val="baseline"/>
        </w:rPr>
        <w:t xml:space="preserve"> sócio; </w:t>
      </w:r>
    </w:p>
    <w:p w:rsidR="00643189" w:rsidRDefault="006352E3" w:rsidP="00643189">
      <w:pPr>
        <w:pStyle w:val="PargrafodaLista"/>
        <w:numPr>
          <w:ilvl w:val="0"/>
          <w:numId w:val="132"/>
        </w:numPr>
        <w:suppressAutoHyphens w:val="0"/>
        <w:ind w:left="1418" w:hanging="425"/>
        <w:jc w:val="both"/>
        <w:rPr>
          <w:sz w:val="22"/>
          <w:szCs w:val="22"/>
          <w:vertAlign w:val="baseline"/>
        </w:rPr>
      </w:pPr>
      <w:proofErr w:type="gramStart"/>
      <w:r w:rsidRPr="006352E3">
        <w:rPr>
          <w:sz w:val="22"/>
          <w:szCs w:val="22"/>
          <w:vertAlign w:val="baseline"/>
        </w:rPr>
        <w:t>o</w:t>
      </w:r>
      <w:proofErr w:type="gramEnd"/>
      <w:r w:rsidRPr="006352E3">
        <w:rPr>
          <w:sz w:val="22"/>
          <w:szCs w:val="22"/>
          <w:vertAlign w:val="baseline"/>
        </w:rPr>
        <w:t xml:space="preserve"> detentor de contrato de prestação de serviço.</w:t>
      </w:r>
    </w:p>
    <w:p w:rsidR="00643189" w:rsidRDefault="00643189" w:rsidP="00643189">
      <w:pPr>
        <w:pStyle w:val="PargrafodaLista"/>
        <w:suppressAutoHyphens w:val="0"/>
        <w:ind w:left="1418" w:hanging="425"/>
        <w:jc w:val="both"/>
        <w:rPr>
          <w:sz w:val="22"/>
          <w:szCs w:val="22"/>
          <w:vertAlign w:val="baseline"/>
        </w:rPr>
      </w:pPr>
    </w:p>
    <w:p w:rsidR="00643189" w:rsidRDefault="006352E3" w:rsidP="00643189">
      <w:pPr>
        <w:pStyle w:val="PargrafodaLista"/>
        <w:numPr>
          <w:ilvl w:val="0"/>
          <w:numId w:val="59"/>
        </w:numPr>
        <w:tabs>
          <w:tab w:val="clear" w:pos="1134"/>
        </w:tabs>
        <w:suppressAutoHyphens w:val="0"/>
        <w:ind w:left="1418" w:hanging="425"/>
        <w:jc w:val="both"/>
        <w:rPr>
          <w:sz w:val="22"/>
          <w:szCs w:val="22"/>
          <w:vertAlign w:val="baseline"/>
        </w:rPr>
      </w:pPr>
      <w:r w:rsidRPr="00643189">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a obra/serviços, objeto deste TR. </w:t>
      </w:r>
    </w:p>
    <w:p w:rsidR="00643189" w:rsidRDefault="00643189" w:rsidP="00643189">
      <w:pPr>
        <w:pStyle w:val="PargrafodaLista"/>
        <w:suppressAutoHyphens w:val="0"/>
        <w:ind w:left="1418" w:hanging="425"/>
        <w:jc w:val="both"/>
        <w:rPr>
          <w:sz w:val="22"/>
          <w:szCs w:val="22"/>
          <w:vertAlign w:val="baseline"/>
        </w:rPr>
      </w:pPr>
    </w:p>
    <w:p w:rsidR="00643189" w:rsidRDefault="006352E3" w:rsidP="00643189">
      <w:pPr>
        <w:pStyle w:val="PargrafodaLista"/>
        <w:numPr>
          <w:ilvl w:val="0"/>
          <w:numId w:val="59"/>
        </w:numPr>
        <w:tabs>
          <w:tab w:val="clear" w:pos="1134"/>
        </w:tabs>
        <w:suppressAutoHyphens w:val="0"/>
        <w:ind w:left="1418" w:hanging="425"/>
        <w:jc w:val="both"/>
        <w:rPr>
          <w:sz w:val="22"/>
          <w:szCs w:val="22"/>
          <w:vertAlign w:val="baseline"/>
        </w:rPr>
      </w:pPr>
      <w:r w:rsidRPr="00643189">
        <w:rPr>
          <w:sz w:val="22"/>
          <w:szCs w:val="22"/>
          <w:vertAlign w:val="baseline"/>
        </w:rPr>
        <w:t>Quando se tratar de dirigente ou sócio da licitante tal comprovação será através do ato constitutivo da mesma;</w:t>
      </w:r>
    </w:p>
    <w:p w:rsidR="00643189" w:rsidRPr="00643189" w:rsidRDefault="00643189" w:rsidP="00643189">
      <w:pPr>
        <w:pStyle w:val="PargrafodaLista"/>
        <w:ind w:left="1418" w:hanging="425"/>
        <w:rPr>
          <w:sz w:val="22"/>
          <w:szCs w:val="22"/>
          <w:vertAlign w:val="baseline"/>
        </w:rPr>
      </w:pPr>
    </w:p>
    <w:p w:rsidR="006352E3" w:rsidRPr="00643189" w:rsidRDefault="006352E3" w:rsidP="00643189">
      <w:pPr>
        <w:pStyle w:val="PargrafodaLista"/>
        <w:numPr>
          <w:ilvl w:val="0"/>
          <w:numId w:val="59"/>
        </w:numPr>
        <w:tabs>
          <w:tab w:val="clear" w:pos="1134"/>
        </w:tabs>
        <w:suppressAutoHyphens w:val="0"/>
        <w:ind w:left="1418" w:hanging="425"/>
        <w:jc w:val="both"/>
        <w:rPr>
          <w:sz w:val="22"/>
          <w:szCs w:val="22"/>
          <w:vertAlign w:val="baseline"/>
        </w:rPr>
      </w:pPr>
      <w:r w:rsidRPr="00643189">
        <w:rPr>
          <w:sz w:val="22"/>
          <w:szCs w:val="22"/>
          <w:vertAlign w:val="baseline"/>
        </w:rPr>
        <w:t>No caso de duas ou mais licitantes apresentarem atestados de um mesmo profissional como responsável técnico, como comprovação de qualificação técnica, ambas serão inabilitadas.</w:t>
      </w:r>
    </w:p>
    <w:p w:rsidR="006352E3" w:rsidRPr="006352E3" w:rsidRDefault="006352E3" w:rsidP="006352E3">
      <w:pPr>
        <w:pStyle w:val="Default"/>
        <w:ind w:left="1418"/>
        <w:jc w:val="both"/>
        <w:rPr>
          <w:rFonts w:ascii="Times New Roman" w:eastAsia="Arial Unicode MS" w:hAnsi="Times New Roman"/>
          <w:color w:val="auto"/>
          <w:sz w:val="22"/>
          <w:szCs w:val="22"/>
        </w:rPr>
      </w:pPr>
    </w:p>
    <w:p w:rsidR="006D50C7" w:rsidRPr="00717E67" w:rsidRDefault="006D50C7" w:rsidP="00D57E6D">
      <w:pPr>
        <w:pStyle w:val="Recuodecorpodetexto"/>
        <w:numPr>
          <w:ilvl w:val="3"/>
          <w:numId w:val="56"/>
        </w:numPr>
        <w:rPr>
          <w:b/>
          <w:sz w:val="22"/>
          <w:szCs w:val="24"/>
        </w:rPr>
      </w:pPr>
      <w:r w:rsidRPr="004C0E74">
        <w:rPr>
          <w:b/>
          <w:sz w:val="22"/>
          <w:szCs w:val="24"/>
        </w:rPr>
        <w:t>Qu</w:t>
      </w:r>
      <w:r w:rsidR="00CF0619" w:rsidRPr="004C0E74">
        <w:rPr>
          <w:b/>
          <w:sz w:val="22"/>
          <w:szCs w:val="24"/>
        </w:rPr>
        <w:t>alificação Econômico</w:t>
      </w:r>
      <w:r w:rsidR="00CF0619">
        <w:rPr>
          <w:b/>
          <w:sz w:val="22"/>
          <w:szCs w:val="24"/>
        </w:rPr>
        <w:t>-</w:t>
      </w:r>
      <w:r w:rsidR="00CF0619" w:rsidRPr="00B77CF2">
        <w:rPr>
          <w:b/>
          <w:sz w:val="22"/>
          <w:szCs w:val="24"/>
        </w:rPr>
        <w:t>Financeira</w:t>
      </w:r>
    </w:p>
    <w:p w:rsidR="004268B6" w:rsidRPr="006352E3" w:rsidRDefault="006B0759"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6352E3">
        <w:rPr>
          <w:rFonts w:ascii="Times New Roman" w:hAnsi="Times New Roman"/>
          <w:sz w:val="22"/>
          <w:szCs w:val="22"/>
        </w:rPr>
        <w:t xml:space="preserve">o capital social mínimo </w:t>
      </w:r>
      <w:r w:rsidR="00DA4042" w:rsidRPr="006352E3">
        <w:rPr>
          <w:rFonts w:ascii="Times New Roman" w:hAnsi="Times New Roman"/>
          <w:sz w:val="22"/>
          <w:szCs w:val="22"/>
        </w:rPr>
        <w:t xml:space="preserve">exigido </w:t>
      </w:r>
      <w:r w:rsidR="00E41EC3" w:rsidRPr="006352E3">
        <w:rPr>
          <w:rFonts w:ascii="Times New Roman" w:hAnsi="Times New Roman"/>
          <w:sz w:val="22"/>
          <w:szCs w:val="22"/>
        </w:rPr>
        <w:t>nas alíneas “a” d</w:t>
      </w:r>
      <w:r w:rsidR="00DA4042" w:rsidRPr="006352E3">
        <w:rPr>
          <w:rFonts w:ascii="Times New Roman" w:hAnsi="Times New Roman"/>
          <w:sz w:val="22"/>
          <w:szCs w:val="22"/>
        </w:rPr>
        <w:t>o subitem 2.1 deste edital</w:t>
      </w:r>
      <w:r w:rsidR="004268B6" w:rsidRPr="006352E3">
        <w:rPr>
          <w:rFonts w:ascii="Times New Roman" w:hAnsi="Times New Roman"/>
          <w:sz w:val="22"/>
          <w:szCs w:val="22"/>
        </w:rPr>
        <w:t>.</w:t>
      </w:r>
    </w:p>
    <w:p w:rsidR="006D50C7" w:rsidRDefault="001D26A8"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E41EC3">
      <w:pPr>
        <w:tabs>
          <w:tab w:val="left" w:pos="1985"/>
        </w:tabs>
        <w:spacing w:before="120" w:after="120"/>
        <w:ind w:left="1985"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Publicados em Diário Oficial; </w:t>
      </w:r>
      <w:proofErr w:type="gramStart"/>
      <w:r w:rsidRPr="00717E67">
        <w:rPr>
          <w:sz w:val="22"/>
          <w:szCs w:val="19"/>
          <w:vertAlign w:val="baseline"/>
          <w:lang w:eastAsia="pt-BR"/>
        </w:rPr>
        <w:t>ou</w:t>
      </w:r>
      <w:proofErr w:type="gramEnd"/>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lastRenderedPageBreak/>
        <w:t xml:space="preserve">Por fotocópia do livro Diário, inclusive com os Termos de Abertura e de Encerramento, devidamente autenticada na Junta Comercial da sede ou domicílio da licitante ou em outro órgão equivalente; </w:t>
      </w:r>
      <w:proofErr w:type="gramStart"/>
      <w:r w:rsidRPr="00717E67">
        <w:rPr>
          <w:sz w:val="22"/>
          <w:szCs w:val="19"/>
          <w:vertAlign w:val="baseline"/>
          <w:lang w:eastAsia="pt-BR"/>
        </w:rPr>
        <w:t>ou</w:t>
      </w:r>
      <w:proofErr w:type="gramEnd"/>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autenticado na Junta Comercial da sede ou domicílio da licitante ou em outro órgão equivalente; </w:t>
      </w:r>
      <w:proofErr w:type="gramStart"/>
      <w:r w:rsidRPr="00717E67">
        <w:rPr>
          <w:sz w:val="22"/>
          <w:szCs w:val="19"/>
          <w:vertAlign w:val="baseline"/>
          <w:lang w:eastAsia="pt-BR"/>
        </w:rPr>
        <w:t>ou</w:t>
      </w:r>
      <w:proofErr w:type="gramEnd"/>
    </w:p>
    <w:p w:rsidR="006D50C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E41EC3">
      <w:pPr>
        <w:tabs>
          <w:tab w:val="left" w:pos="1985"/>
        </w:tabs>
        <w:suppressAutoHyphens w:val="0"/>
        <w:autoSpaceDE w:val="0"/>
        <w:autoSpaceDN w:val="0"/>
        <w:adjustRightInd w:val="0"/>
        <w:spacing w:before="120" w:after="120"/>
        <w:ind w:left="1985"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E41EC3">
      <w:pPr>
        <w:pStyle w:val="Cabealho"/>
        <w:spacing w:before="120" w:after="120"/>
        <w:ind w:left="1985"/>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E41EC3">
      <w:pPr>
        <w:pStyle w:val="Cabealho"/>
        <w:spacing w:before="120" w:after="120"/>
        <w:ind w:left="1985"/>
        <w:rPr>
          <w:sz w:val="22"/>
          <w:szCs w:val="24"/>
          <w:vertAlign w:val="baseline"/>
        </w:rPr>
      </w:pPr>
    </w:p>
    <w:p w:rsidR="006D50C7" w:rsidRPr="00717E67" w:rsidRDefault="006D50C7" w:rsidP="00E41EC3">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E41EC3">
      <w:pPr>
        <w:spacing w:before="120" w:after="120"/>
        <w:ind w:left="1985"/>
        <w:rPr>
          <w:sz w:val="22"/>
          <w:szCs w:val="24"/>
          <w:vertAlign w:val="baseline"/>
        </w:rPr>
      </w:pPr>
      <w:r w:rsidRPr="00717E67">
        <w:rPr>
          <w:sz w:val="22"/>
          <w:szCs w:val="24"/>
          <w:vertAlign w:val="baseline"/>
        </w:rPr>
        <w:t>Onde:</w:t>
      </w:r>
    </w:p>
    <w:p w:rsidR="006D50C7" w:rsidRPr="00717E67" w:rsidRDefault="006D50C7"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E41EC3">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FC02D5" w:rsidRDefault="00FC02D5" w:rsidP="00FC02D5">
      <w:pPr>
        <w:suppressAutoHyphens w:val="0"/>
        <w:autoSpaceDE w:val="0"/>
        <w:autoSpaceDN w:val="0"/>
        <w:adjustRightInd w:val="0"/>
        <w:spacing w:before="120" w:after="120"/>
        <w:ind w:left="851" w:hanging="425"/>
        <w:jc w:val="both"/>
        <w:rPr>
          <w:sz w:val="22"/>
          <w:szCs w:val="19"/>
          <w:vertAlign w:val="baseline"/>
          <w:lang w:eastAsia="pt-BR"/>
        </w:rPr>
      </w:pPr>
    </w:p>
    <w:p w:rsidR="006D50C7" w:rsidRPr="00631D9C" w:rsidRDefault="006D50C7" w:rsidP="00D57E6D">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7B3888">
        <w:rPr>
          <w:sz w:val="22"/>
          <w:szCs w:val="24"/>
        </w:rPr>
        <w:t>4.2.2.2.</w:t>
      </w:r>
      <w:r w:rsidR="00193769">
        <w:rPr>
          <w:sz w:val="22"/>
          <w:szCs w:val="24"/>
        </w:rPr>
        <w:t xml:space="preserve">, alíneas “c” </w:t>
      </w:r>
      <w:r w:rsidR="00595B37">
        <w:rPr>
          <w:sz w:val="22"/>
          <w:szCs w:val="24"/>
        </w:rPr>
        <w:t xml:space="preserve">a </w:t>
      </w:r>
      <w:r w:rsidR="00193769">
        <w:rPr>
          <w:sz w:val="22"/>
          <w:szCs w:val="24"/>
        </w:rPr>
        <w:t>“f”</w:t>
      </w:r>
      <w:r w:rsidRPr="00631D9C">
        <w:rPr>
          <w:sz w:val="22"/>
          <w:szCs w:val="24"/>
        </w:rPr>
        <w:t>, e no subitem 4.2.2.4, alínea “</w:t>
      </w:r>
      <w:r w:rsidR="007B3888">
        <w:rPr>
          <w:sz w:val="22"/>
          <w:szCs w:val="24"/>
        </w:rPr>
        <w:t>b</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D57E6D">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D57E6D">
      <w:pPr>
        <w:pStyle w:val="Recuodecorpodetexto"/>
        <w:numPr>
          <w:ilvl w:val="2"/>
          <w:numId w:val="54"/>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643189">
        <w:rPr>
          <w:sz w:val="22"/>
          <w:szCs w:val="24"/>
        </w:rPr>
        <w:t>e</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D57E6D">
      <w:pPr>
        <w:pStyle w:val="Recuodecorpodetexto"/>
        <w:numPr>
          <w:ilvl w:val="3"/>
          <w:numId w:val="52"/>
        </w:numPr>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D57E6D">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D57E6D">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D57E6D">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D57E6D">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D57E6D">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D57E6D">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D57E6D">
      <w:pPr>
        <w:pStyle w:val="Recuodecorpodetexto"/>
        <w:numPr>
          <w:ilvl w:val="2"/>
          <w:numId w:val="54"/>
        </w:numPr>
        <w:rPr>
          <w:sz w:val="22"/>
          <w:szCs w:val="24"/>
        </w:rPr>
      </w:pPr>
      <w:r w:rsidRPr="00717E67">
        <w:rPr>
          <w:sz w:val="22"/>
          <w:szCs w:val="24"/>
        </w:rPr>
        <w:lastRenderedPageBreak/>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D57E6D">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D57E6D">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D57E6D">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D57E6D">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D57E6D">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B021B8" w:rsidRDefault="007B6827" w:rsidP="00D57E6D">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431383">
        <w:rPr>
          <w:sz w:val="22"/>
          <w:szCs w:val="22"/>
        </w:rPr>
        <w:t xml:space="preserve"> </w:t>
      </w:r>
      <w:r w:rsidRPr="00B021B8">
        <w:rPr>
          <w:sz w:val="22"/>
          <w:szCs w:val="22"/>
        </w:rPr>
        <w:t>– Anexo I</w:t>
      </w:r>
      <w:r w:rsidR="007E4884" w:rsidRPr="00B021B8">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sidRPr="00320450">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Planilhas de Orçamentação de Obras</w:t>
      </w:r>
      <w:r w:rsidR="00C935B0" w:rsidRPr="00320450">
        <w:rPr>
          <w:sz w:val="22"/>
          <w:szCs w:val="22"/>
        </w:rPr>
        <w:t>/Serviços</w:t>
      </w:r>
      <w:r w:rsidRPr="00320450">
        <w:rPr>
          <w:sz w:val="22"/>
          <w:szCs w:val="22"/>
        </w:rPr>
        <w:t xml:space="preserve"> com todos os seus itens, devidamente preenchida, com clareza e sem rasuras, conforme modelo constante do Anexo I, que é parte integrante deste </w:t>
      </w:r>
      <w:r w:rsidR="007419FB" w:rsidRPr="00320450">
        <w:rPr>
          <w:sz w:val="22"/>
          <w:szCs w:val="22"/>
        </w:rPr>
        <w:t>e</w:t>
      </w:r>
      <w:r w:rsidRPr="00320450">
        <w:rPr>
          <w:sz w:val="22"/>
          <w:szCs w:val="22"/>
        </w:rPr>
        <w:t>dital, observando-se os preços máximos unitários e global, orçados pela CODEVASF</w:t>
      </w:r>
      <w:r w:rsidR="007E4884" w:rsidRPr="00320450">
        <w:rPr>
          <w:sz w:val="22"/>
          <w:szCs w:val="22"/>
        </w:rPr>
        <w:t>.</w:t>
      </w:r>
    </w:p>
    <w:p w:rsidR="007B6827" w:rsidRPr="00320450" w:rsidRDefault="00CA4C16" w:rsidP="00D57E6D">
      <w:pPr>
        <w:pStyle w:val="Recuodecorpodetexto"/>
        <w:numPr>
          <w:ilvl w:val="4"/>
          <w:numId w:val="70"/>
        </w:numPr>
        <w:ind w:left="851" w:hanging="851"/>
        <w:rPr>
          <w:b/>
          <w:sz w:val="22"/>
          <w:szCs w:val="24"/>
        </w:rPr>
      </w:pPr>
      <w:r w:rsidRPr="00320450">
        <w:rPr>
          <w:sz w:val="22"/>
          <w:szCs w:val="22"/>
        </w:rPr>
        <w:t>Junto com a proposta, a Planilha de Orçamentação d</w:t>
      </w:r>
      <w:r w:rsidR="00442E31" w:rsidRPr="00320450">
        <w:rPr>
          <w:sz w:val="22"/>
          <w:szCs w:val="22"/>
        </w:rPr>
        <w:t>a</w:t>
      </w:r>
      <w:r w:rsidRPr="00320450">
        <w:rPr>
          <w:sz w:val="22"/>
          <w:szCs w:val="22"/>
        </w:rPr>
        <w:t xml:space="preserve">s </w:t>
      </w:r>
      <w:r w:rsidR="00442E31" w:rsidRPr="00320450">
        <w:rPr>
          <w:sz w:val="22"/>
          <w:szCs w:val="22"/>
        </w:rPr>
        <w:t>Obras/</w:t>
      </w:r>
      <w:r w:rsidRPr="00320450">
        <w:rPr>
          <w:sz w:val="22"/>
          <w:szCs w:val="22"/>
        </w:rPr>
        <w:t>Serviços</w:t>
      </w:r>
      <w:r w:rsidR="00311E90">
        <w:rPr>
          <w:sz w:val="22"/>
          <w:szCs w:val="22"/>
        </w:rPr>
        <w:t xml:space="preserve"> deverá</w:t>
      </w:r>
      <w:r w:rsidRPr="00320450">
        <w:rPr>
          <w:sz w:val="22"/>
          <w:szCs w:val="22"/>
        </w:rPr>
        <w:t xml:space="preserve">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sidRPr="00320450">
        <w:rPr>
          <w:sz w:val="22"/>
          <w:szCs w:val="22"/>
        </w:rPr>
        <w:t>s</w:t>
      </w:r>
      <w:r w:rsidRPr="00320450">
        <w:rPr>
          <w:sz w:val="22"/>
          <w:szCs w:val="22"/>
        </w:rPr>
        <w:t xml:space="preserve"> Planilha</w:t>
      </w:r>
      <w:r w:rsidR="00333C77" w:rsidRPr="00320450">
        <w:rPr>
          <w:sz w:val="22"/>
          <w:szCs w:val="22"/>
        </w:rPr>
        <w:t>s</w:t>
      </w:r>
      <w:r w:rsidRPr="00320450">
        <w:rPr>
          <w:sz w:val="22"/>
          <w:szCs w:val="22"/>
        </w:rPr>
        <w:t>.</w:t>
      </w:r>
    </w:p>
    <w:p w:rsidR="007E4884" w:rsidRPr="00B021B8" w:rsidRDefault="007B6827" w:rsidP="00D57E6D">
      <w:pPr>
        <w:pStyle w:val="Recuodecorpodetexto"/>
        <w:numPr>
          <w:ilvl w:val="3"/>
          <w:numId w:val="70"/>
        </w:numPr>
        <w:ind w:left="851" w:hanging="851"/>
        <w:rPr>
          <w:b/>
          <w:sz w:val="22"/>
          <w:szCs w:val="24"/>
        </w:rPr>
      </w:pPr>
      <w:r w:rsidRPr="00320450">
        <w:rPr>
          <w:sz w:val="22"/>
          <w:szCs w:val="22"/>
        </w:rPr>
        <w:t xml:space="preserve">Detalhamento dos Encargos </w:t>
      </w:r>
      <w:r w:rsidRPr="00B021B8">
        <w:rPr>
          <w:sz w:val="22"/>
          <w:szCs w:val="22"/>
        </w:rPr>
        <w:t>Sociais</w:t>
      </w:r>
      <w:r w:rsidR="00311E90">
        <w:rPr>
          <w:sz w:val="22"/>
          <w:szCs w:val="22"/>
        </w:rPr>
        <w:t xml:space="preserve"> </w:t>
      </w:r>
      <w:r w:rsidRPr="00B021B8">
        <w:rPr>
          <w:sz w:val="22"/>
          <w:szCs w:val="22"/>
        </w:rPr>
        <w:t>– Anexo I</w:t>
      </w:r>
      <w:r w:rsidR="007E4884" w:rsidRPr="00B021B8">
        <w:rPr>
          <w:sz w:val="22"/>
          <w:szCs w:val="22"/>
        </w:rPr>
        <w:t>.</w:t>
      </w:r>
    </w:p>
    <w:p w:rsidR="007E4884" w:rsidRPr="00B021B8" w:rsidRDefault="007B6827" w:rsidP="00D57E6D">
      <w:pPr>
        <w:pStyle w:val="Recuodecorpodetexto"/>
        <w:numPr>
          <w:ilvl w:val="3"/>
          <w:numId w:val="70"/>
        </w:numPr>
        <w:ind w:left="851" w:hanging="851"/>
        <w:rPr>
          <w:b/>
          <w:sz w:val="22"/>
          <w:szCs w:val="24"/>
        </w:rPr>
      </w:pPr>
      <w:r w:rsidRPr="00B021B8">
        <w:rPr>
          <w:sz w:val="22"/>
          <w:szCs w:val="22"/>
        </w:rPr>
        <w:t>Detalhamento do BDI</w:t>
      </w:r>
      <w:r w:rsidR="00311E90">
        <w:rPr>
          <w:sz w:val="22"/>
          <w:szCs w:val="22"/>
        </w:rPr>
        <w:t xml:space="preserve"> </w:t>
      </w:r>
      <w:r w:rsidRPr="00B021B8">
        <w:rPr>
          <w:sz w:val="22"/>
          <w:szCs w:val="22"/>
        </w:rPr>
        <w:t>– Anexo I</w:t>
      </w:r>
      <w:r w:rsidR="007E4884" w:rsidRPr="00B021B8">
        <w:rPr>
          <w:sz w:val="22"/>
          <w:szCs w:val="22"/>
        </w:rPr>
        <w:t>.</w:t>
      </w:r>
    </w:p>
    <w:p w:rsidR="007E4884" w:rsidRPr="007E4884" w:rsidRDefault="007B6827" w:rsidP="00D57E6D">
      <w:pPr>
        <w:pStyle w:val="Recuodecorpodetexto"/>
        <w:numPr>
          <w:ilvl w:val="4"/>
          <w:numId w:val="70"/>
        </w:numPr>
        <w:ind w:left="851" w:hanging="851"/>
        <w:rPr>
          <w:b/>
          <w:sz w:val="22"/>
          <w:szCs w:val="24"/>
        </w:rPr>
      </w:pPr>
      <w:r w:rsidRPr="00B021B8">
        <w:rPr>
          <w:sz w:val="22"/>
          <w:szCs w:val="22"/>
        </w:rPr>
        <w:t>No preenchimento do Quadro – Detalhamento do</w:t>
      </w:r>
      <w:r w:rsidRPr="000F225B">
        <w:rPr>
          <w:sz w:val="22"/>
          <w:szCs w:val="22"/>
        </w:rPr>
        <w:t xml:space="preserve"> BDI, a licitante deverá considerar todos os impostos, taxas e tributos conforme previsto na legislação vigente, ou seja, aplicado sobre o preço de venda da obra</w:t>
      </w:r>
      <w:r w:rsidR="00DF3733">
        <w:rPr>
          <w:sz w:val="22"/>
          <w:szCs w:val="22"/>
        </w:rPr>
        <w:t>/serviço</w:t>
      </w:r>
      <w:r w:rsidRPr="000F225B">
        <w:rPr>
          <w:sz w:val="22"/>
          <w:szCs w:val="22"/>
        </w:rPr>
        <w:t>. Deverá ser considerado no BDI o ISS do município onde será executada a obra</w:t>
      </w:r>
      <w:r w:rsidR="005B6E43">
        <w:rPr>
          <w:sz w:val="22"/>
          <w:szCs w:val="22"/>
        </w:rPr>
        <w:t>/serviço</w:t>
      </w:r>
      <w:r w:rsidR="007E4884">
        <w:rPr>
          <w:sz w:val="22"/>
          <w:szCs w:val="22"/>
        </w:rPr>
        <w:t>.</w:t>
      </w:r>
    </w:p>
    <w:p w:rsidR="007E4884" w:rsidRPr="00B80E3B" w:rsidRDefault="00BA578E" w:rsidP="00D57E6D">
      <w:pPr>
        <w:pStyle w:val="Recuodecorpodetexto"/>
        <w:numPr>
          <w:ilvl w:val="3"/>
          <w:numId w:val="70"/>
        </w:numPr>
        <w:ind w:left="851" w:hanging="851"/>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7E4884" w:rsidRPr="00B80E3B">
        <w:rPr>
          <w:sz w:val="22"/>
          <w:szCs w:val="22"/>
        </w:rPr>
        <w:t>.</w:t>
      </w:r>
    </w:p>
    <w:p w:rsidR="007B6827" w:rsidRPr="007B6827" w:rsidRDefault="00CA4C16" w:rsidP="00D57E6D">
      <w:pPr>
        <w:pStyle w:val="Recuodecorpodetexto"/>
        <w:numPr>
          <w:ilvl w:val="4"/>
          <w:numId w:val="70"/>
        </w:numPr>
        <w:ind w:left="851" w:hanging="851"/>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D57E6D">
      <w:pPr>
        <w:pStyle w:val="Recuodecorpodetexto"/>
        <w:numPr>
          <w:ilvl w:val="4"/>
          <w:numId w:val="70"/>
        </w:numPr>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00B9410A">
        <w:rPr>
          <w:sz w:val="22"/>
          <w:szCs w:val="22"/>
        </w:rPr>
        <w:t xml:space="preserve"> </w:t>
      </w:r>
      <w:r w:rsidRPr="000F225B">
        <w:rPr>
          <w:sz w:val="22"/>
          <w:szCs w:val="22"/>
        </w:rPr>
        <w:t xml:space="preserve">será necessário apresentar apenas uma </w:t>
      </w:r>
      <w:r w:rsidR="00333C77" w:rsidRPr="000F225B">
        <w:rPr>
          <w:sz w:val="22"/>
          <w:szCs w:val="22"/>
        </w:rPr>
        <w:t>Composição De Preços Unitários</w:t>
      </w:r>
      <w:r w:rsidRPr="000F225B">
        <w:rPr>
          <w:sz w:val="22"/>
          <w:szCs w:val="22"/>
        </w:rPr>
        <w:t xml:space="preserve">, referenciando os itens aos </w:t>
      </w:r>
      <w:r w:rsidRPr="000F225B">
        <w:rPr>
          <w:sz w:val="22"/>
          <w:szCs w:val="22"/>
        </w:rPr>
        <w:lastRenderedPageBreak/>
        <w:t>quais, a composição pertence, sendo necessário entregar as referidas composições na mesma ordem e com os mesmos nomes dos serviços constantes das Planilhas de Orçamentação de Obra</w:t>
      </w:r>
      <w:r w:rsidR="00C935B0">
        <w:rPr>
          <w:sz w:val="22"/>
          <w:szCs w:val="22"/>
        </w:rPr>
        <w:t>/Serviço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7B6827" w:rsidRPr="000A4DCA" w:rsidRDefault="000A4DCA" w:rsidP="00D57E6D">
      <w:pPr>
        <w:pStyle w:val="Recuodecorpodetexto"/>
        <w:numPr>
          <w:ilvl w:val="3"/>
          <w:numId w:val="70"/>
        </w:numPr>
        <w:ind w:left="851" w:hanging="851"/>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D57E6D">
      <w:pPr>
        <w:pStyle w:val="Recuodecorpodetexto"/>
        <w:numPr>
          <w:ilvl w:val="2"/>
          <w:numId w:val="70"/>
        </w:numPr>
        <w:ind w:left="851" w:hanging="851"/>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Pr="000F225B">
        <w:rPr>
          <w:sz w:val="22"/>
          <w:szCs w:val="22"/>
        </w:rPr>
        <w:t xml:space="preserve"> (Planilha de Preços) e Planilha de Preços Unitários (</w:t>
      </w:r>
      <w:r w:rsidR="00333C77">
        <w:rPr>
          <w:sz w:val="22"/>
          <w:szCs w:val="22"/>
        </w:rPr>
        <w:t>C</w:t>
      </w:r>
      <w:r w:rsidRPr="000F225B">
        <w:rPr>
          <w:sz w:val="22"/>
          <w:szCs w:val="22"/>
        </w:rPr>
        <w:t xml:space="preserve">omposição de </w:t>
      </w:r>
      <w:r w:rsidR="00333C77">
        <w:rPr>
          <w:sz w:val="22"/>
          <w:szCs w:val="22"/>
        </w:rPr>
        <w:t>P</w:t>
      </w:r>
      <w:r w:rsidRPr="000F225B">
        <w:rPr>
          <w:sz w:val="22"/>
          <w:szCs w:val="22"/>
        </w:rPr>
        <w:t xml:space="preserve">reços </w:t>
      </w:r>
      <w:r w:rsidR="00333C77">
        <w:rPr>
          <w:sz w:val="22"/>
          <w:szCs w:val="22"/>
        </w:rPr>
        <w:t>U</w:t>
      </w:r>
      <w:r w:rsidRPr="000F225B">
        <w:rPr>
          <w:sz w:val="22"/>
          <w:szCs w:val="22"/>
        </w:rPr>
        <w:t>nitários), não devendo fazer parte do Detalhamento do BDI</w:t>
      </w:r>
      <w:r>
        <w:rPr>
          <w:sz w:val="22"/>
          <w:szCs w:val="22"/>
        </w:rPr>
        <w:t>.</w:t>
      </w:r>
    </w:p>
    <w:p w:rsidR="0093402D" w:rsidRPr="0093402D" w:rsidRDefault="00BA578E" w:rsidP="00D57E6D">
      <w:pPr>
        <w:pStyle w:val="Recuodecorpodetexto"/>
        <w:numPr>
          <w:ilvl w:val="2"/>
          <w:numId w:val="70"/>
        </w:numPr>
        <w:ind w:left="851" w:hanging="851"/>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da CODEVASF, nela incluídos todos os impostos e taxas, emolumentos e tributos, leis, encargos sociais e previdenciários, lucro, despesas indiretas, custos relativos à </w:t>
      </w:r>
      <w:proofErr w:type="spellStart"/>
      <w:r w:rsidRPr="006256FB">
        <w:rPr>
          <w:sz w:val="22"/>
          <w:szCs w:val="22"/>
        </w:rPr>
        <w:t>mão-de-obra</w:t>
      </w:r>
      <w:proofErr w:type="spellEnd"/>
      <w:r w:rsidRPr="006256FB">
        <w:rPr>
          <w:sz w:val="22"/>
          <w:szCs w:val="22"/>
        </w:rPr>
        <w:t>,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D57E6D">
      <w:pPr>
        <w:pStyle w:val="Recuodecorpodetexto"/>
        <w:numPr>
          <w:ilvl w:val="2"/>
          <w:numId w:val="70"/>
        </w:numPr>
        <w:ind w:left="851" w:hanging="851"/>
        <w:rPr>
          <w:b/>
          <w:sz w:val="22"/>
          <w:szCs w:val="24"/>
        </w:rPr>
      </w:pPr>
      <w:r w:rsidRPr="000F225B">
        <w:rPr>
          <w:sz w:val="22"/>
          <w:szCs w:val="22"/>
        </w:rPr>
        <w:t xml:space="preserve">A licitante deverá prever todos os acessos necessários para permitir a chegada dos equipamentos e materiais no local de execução das obras/serviços, avaliando-se todas as suas dificuldades, pois os eventuais custos decorrentes de qualquer </w:t>
      </w:r>
      <w:r w:rsidR="00B74B62">
        <w:rPr>
          <w:sz w:val="22"/>
          <w:szCs w:val="22"/>
        </w:rPr>
        <w:t>obra/</w:t>
      </w:r>
      <w:r w:rsidRPr="000F225B">
        <w:rPr>
          <w:sz w:val="22"/>
          <w:szCs w:val="22"/>
        </w:rPr>
        <w:t>serviço para melhoria destes acessos correrão por conta da licitante vencedora</w:t>
      </w:r>
      <w:r>
        <w:rPr>
          <w:sz w:val="22"/>
          <w:szCs w:val="22"/>
        </w:rPr>
        <w:t>.</w:t>
      </w:r>
    </w:p>
    <w:p w:rsidR="006D50C7" w:rsidRPr="0012594A" w:rsidRDefault="006D50C7" w:rsidP="00D57E6D">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1375DB">
        <w:rPr>
          <w:b/>
          <w:iCs/>
          <w:sz w:val="22"/>
          <w:szCs w:val="24"/>
        </w:rPr>
        <w:t>.</w:t>
      </w:r>
    </w:p>
    <w:p w:rsidR="00F66AC4" w:rsidRDefault="00993D8F" w:rsidP="00D57E6D">
      <w:pPr>
        <w:pStyle w:val="PargrafodaLista"/>
        <w:numPr>
          <w:ilvl w:val="1"/>
          <w:numId w:val="43"/>
        </w:numPr>
        <w:suppressAutoHyphens w:val="0"/>
        <w:spacing w:before="120" w:after="120" w:line="276" w:lineRule="auto"/>
        <w:ind w:left="851" w:hanging="851"/>
        <w:jc w:val="both"/>
        <w:rPr>
          <w:sz w:val="22"/>
          <w:szCs w:val="22"/>
          <w:vertAlign w:val="baseline"/>
        </w:rPr>
      </w:pPr>
      <w:r w:rsidRPr="00993D8F">
        <w:rPr>
          <w:sz w:val="22"/>
          <w:szCs w:val="22"/>
          <w:vertAlign w:val="baseline"/>
        </w:rPr>
        <w:t xml:space="preserve">O prazo máximo para execução das obras/serviços objeto do presente edital será de </w:t>
      </w:r>
      <w:r w:rsidR="00222C9D">
        <w:rPr>
          <w:b/>
          <w:sz w:val="22"/>
          <w:szCs w:val="22"/>
          <w:vertAlign w:val="baseline"/>
        </w:rPr>
        <w:t>9</w:t>
      </w:r>
      <w:r w:rsidR="0067701F" w:rsidRPr="0067701F">
        <w:rPr>
          <w:b/>
          <w:sz w:val="22"/>
          <w:szCs w:val="22"/>
          <w:vertAlign w:val="baseline"/>
        </w:rPr>
        <w:t>0 (</w:t>
      </w:r>
      <w:r w:rsidR="00222C9D">
        <w:rPr>
          <w:b/>
          <w:sz w:val="22"/>
          <w:szCs w:val="22"/>
          <w:vertAlign w:val="baseline"/>
        </w:rPr>
        <w:t>noventa</w:t>
      </w:r>
      <w:r w:rsidR="0067701F" w:rsidRPr="0067701F">
        <w:rPr>
          <w:b/>
          <w:sz w:val="22"/>
          <w:szCs w:val="22"/>
          <w:vertAlign w:val="baseline"/>
        </w:rPr>
        <w:t>) dias</w:t>
      </w:r>
      <w:r w:rsidRPr="00993D8F">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D57E6D">
      <w:pPr>
        <w:pStyle w:val="Recuodecorpodetexto"/>
        <w:numPr>
          <w:ilvl w:val="0"/>
          <w:numId w:val="43"/>
        </w:numPr>
        <w:rPr>
          <w:b/>
          <w:iCs/>
          <w:sz w:val="22"/>
          <w:szCs w:val="24"/>
        </w:rPr>
      </w:pPr>
      <w:r w:rsidRPr="00C51F4C">
        <w:rPr>
          <w:b/>
          <w:iCs/>
          <w:sz w:val="22"/>
          <w:szCs w:val="24"/>
        </w:rPr>
        <w:t>REAJUSTAMENTO DOS PREÇOS</w:t>
      </w:r>
    </w:p>
    <w:p w:rsidR="006D50C7" w:rsidRDefault="00BA578E" w:rsidP="00D57E6D">
      <w:pPr>
        <w:pStyle w:val="Recuodecorpodetexto"/>
        <w:numPr>
          <w:ilvl w:val="1"/>
          <w:numId w:val="46"/>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lastRenderedPageBreak/>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222C9D" w:rsidRPr="00BA578E" w:rsidRDefault="00222C9D" w:rsidP="00222C9D">
      <w:pPr>
        <w:pStyle w:val="PargrafodaLista"/>
        <w:keepLines/>
        <w:numPr>
          <w:ilvl w:val="2"/>
          <w:numId w:val="46"/>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w:t>
      </w:r>
      <w:r>
        <w:rPr>
          <w:sz w:val="22"/>
          <w:szCs w:val="22"/>
          <w:vertAlign w:val="baseline"/>
        </w:rPr>
        <w:t>5</w:t>
      </w:r>
      <w:r w:rsidRPr="00BA578E">
        <w:rPr>
          <w:sz w:val="22"/>
          <w:szCs w:val="22"/>
          <w:vertAlign w:val="baseline"/>
        </w:rPr>
        <w:t xml:space="preserve"> = </w:t>
      </w:r>
      <w:r>
        <w:rPr>
          <w:sz w:val="22"/>
          <w:szCs w:val="22"/>
          <w:vertAlign w:val="baseline"/>
        </w:rPr>
        <w:t>Edificação - Total – código A0159428 –</w:t>
      </w:r>
      <w:r w:rsidRPr="00BA578E">
        <w:rPr>
          <w:sz w:val="22"/>
          <w:szCs w:val="22"/>
          <w:vertAlign w:val="baseline"/>
        </w:rPr>
        <w:t xml:space="preserve"> FGV</w:t>
      </w:r>
      <w:r w:rsidR="007D65B2">
        <w:rPr>
          <w:sz w:val="22"/>
          <w:szCs w:val="22"/>
          <w:vertAlign w:val="baseline"/>
        </w:rPr>
        <w:t>.</w:t>
      </w:r>
    </w:p>
    <w:p w:rsidR="00C613F6" w:rsidRPr="00C613F6" w:rsidRDefault="00BA578E" w:rsidP="00D57E6D">
      <w:pPr>
        <w:pStyle w:val="PargrafodaLista"/>
        <w:keepLines/>
        <w:numPr>
          <w:ilvl w:val="1"/>
          <w:numId w:val="46"/>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F059D7"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F059D7"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F059D7"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Default="00F059D7" w:rsidP="00BF2079">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w:t>
      </w:r>
      <w:proofErr w:type="spellStart"/>
      <w:r w:rsidR="00C613F6" w:rsidRPr="00C613F6">
        <w:rPr>
          <w:sz w:val="22"/>
          <w:szCs w:val="22"/>
          <w:vertAlign w:val="baseline"/>
        </w:rPr>
        <w:t>riginal</w:t>
      </w:r>
      <w:proofErr w:type="spellEnd"/>
      <w:r w:rsidR="00C613F6" w:rsidRPr="00C613F6">
        <w:rPr>
          <w:sz w:val="22"/>
          <w:szCs w:val="22"/>
          <w:vertAlign w:val="baseline"/>
        </w:rPr>
        <w:t>.</w:t>
      </w:r>
    </w:p>
    <w:p w:rsidR="006D50C7" w:rsidRPr="00C51F4C" w:rsidRDefault="006D50C7" w:rsidP="00BF2079">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BF2079">
      <w:pPr>
        <w:pStyle w:val="Recuodecorpodetexto"/>
        <w:numPr>
          <w:ilvl w:val="1"/>
          <w:numId w:val="46"/>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D57E6D">
      <w:pPr>
        <w:pStyle w:val="Recuodecorpodetexto"/>
        <w:numPr>
          <w:ilvl w:val="2"/>
          <w:numId w:val="46"/>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993D8F" w:rsidRPr="00547158" w:rsidRDefault="00C45889" w:rsidP="000740EE">
      <w:pPr>
        <w:pStyle w:val="Recuodecorpodetexto"/>
        <w:numPr>
          <w:ilvl w:val="1"/>
          <w:numId w:val="46"/>
        </w:numPr>
        <w:tabs>
          <w:tab w:val="left" w:pos="2268"/>
        </w:tabs>
        <w:rPr>
          <w:sz w:val="22"/>
          <w:szCs w:val="22"/>
        </w:rPr>
      </w:pPr>
      <w:r w:rsidRPr="00547158">
        <w:rPr>
          <w:sz w:val="22"/>
          <w:szCs w:val="22"/>
        </w:rPr>
        <w:t xml:space="preserve">O pagamento da instalação e manutenção do canteiro, mobilização e desmobilização será no valor apresentado na proposta, respeitado o valor máximo constante da </w:t>
      </w:r>
      <w:r w:rsidR="00333C77" w:rsidRPr="00547158">
        <w:rPr>
          <w:sz w:val="22"/>
          <w:szCs w:val="22"/>
        </w:rPr>
        <w:t>P</w:t>
      </w:r>
      <w:r w:rsidRPr="00547158">
        <w:rPr>
          <w:sz w:val="22"/>
          <w:szCs w:val="22"/>
        </w:rPr>
        <w:t xml:space="preserve">lanilha de </w:t>
      </w:r>
      <w:r w:rsidR="00333C77" w:rsidRPr="00547158">
        <w:rPr>
          <w:sz w:val="22"/>
          <w:szCs w:val="22"/>
        </w:rPr>
        <w:t>P</w:t>
      </w:r>
      <w:r w:rsidRPr="00547158">
        <w:rPr>
          <w:sz w:val="22"/>
          <w:szCs w:val="22"/>
        </w:rPr>
        <w:t xml:space="preserve">reços </w:t>
      </w:r>
      <w:r w:rsidR="00333C77" w:rsidRPr="00547158">
        <w:rPr>
          <w:sz w:val="22"/>
          <w:szCs w:val="22"/>
        </w:rPr>
        <w:t>U</w:t>
      </w:r>
      <w:r w:rsidR="00222C9D" w:rsidRPr="00547158">
        <w:rPr>
          <w:sz w:val="22"/>
          <w:szCs w:val="22"/>
        </w:rPr>
        <w:t>nitários que integra</w:t>
      </w:r>
      <w:r w:rsidRPr="00547158">
        <w:rPr>
          <w:sz w:val="22"/>
          <w:szCs w:val="22"/>
        </w:rPr>
        <w:t xml:space="preserve"> este </w:t>
      </w:r>
      <w:r w:rsidR="005F15C9" w:rsidRPr="00547158">
        <w:rPr>
          <w:sz w:val="22"/>
          <w:szCs w:val="22"/>
        </w:rPr>
        <w:t>edital</w:t>
      </w:r>
      <w:r w:rsidRPr="00547158">
        <w:rPr>
          <w:sz w:val="22"/>
          <w:szCs w:val="22"/>
        </w:rPr>
        <w:t>, nos correspondentes percentuais</w:t>
      </w:r>
      <w:r w:rsidR="000A7C69" w:rsidRPr="00547158">
        <w:rPr>
          <w:sz w:val="22"/>
          <w:szCs w:val="22"/>
        </w:rPr>
        <w:t>:</w:t>
      </w:r>
    </w:p>
    <w:p w:rsidR="00791EF3" w:rsidRPr="00547158" w:rsidRDefault="00C45889" w:rsidP="00BF2079">
      <w:pPr>
        <w:pStyle w:val="Recuodecorpodetexto"/>
        <w:numPr>
          <w:ilvl w:val="0"/>
          <w:numId w:val="98"/>
        </w:numPr>
        <w:tabs>
          <w:tab w:val="left" w:pos="1418"/>
        </w:tabs>
        <w:ind w:left="1418" w:hanging="567"/>
        <w:rPr>
          <w:sz w:val="22"/>
          <w:szCs w:val="22"/>
        </w:rPr>
      </w:pPr>
      <w:r w:rsidRPr="00547158">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47158">
        <w:rPr>
          <w:sz w:val="22"/>
          <w:szCs w:val="22"/>
        </w:rPr>
        <w:t>;</w:t>
      </w:r>
    </w:p>
    <w:p w:rsidR="00C45889" w:rsidRPr="00547158" w:rsidRDefault="00C45889" w:rsidP="00BF2079">
      <w:pPr>
        <w:pStyle w:val="Recuodecorpodetexto"/>
        <w:numPr>
          <w:ilvl w:val="0"/>
          <w:numId w:val="98"/>
        </w:numPr>
        <w:tabs>
          <w:tab w:val="left" w:pos="1418"/>
        </w:tabs>
        <w:ind w:left="1418" w:hanging="567"/>
        <w:rPr>
          <w:sz w:val="22"/>
          <w:szCs w:val="22"/>
        </w:rPr>
      </w:pPr>
      <w:r w:rsidRPr="00547158">
        <w:rPr>
          <w:sz w:val="22"/>
          <w:szCs w:val="22"/>
        </w:rPr>
        <w:t xml:space="preserve">Desmobilização: após a total desmobilização, comprovada pela </w:t>
      </w:r>
      <w:r w:rsidR="005F15C9" w:rsidRPr="00547158">
        <w:rPr>
          <w:sz w:val="22"/>
          <w:szCs w:val="22"/>
        </w:rPr>
        <w:t>f</w:t>
      </w:r>
      <w:r w:rsidRPr="00547158">
        <w:rPr>
          <w:sz w:val="22"/>
          <w:szCs w:val="22"/>
        </w:rPr>
        <w:t>iscalização.</w:t>
      </w:r>
    </w:p>
    <w:p w:rsidR="00CA09C3" w:rsidRPr="00547158" w:rsidRDefault="00CA09C3" w:rsidP="00D57E6D">
      <w:pPr>
        <w:pStyle w:val="Recuodecorpodetexto"/>
        <w:numPr>
          <w:ilvl w:val="1"/>
          <w:numId w:val="46"/>
        </w:numPr>
        <w:rPr>
          <w:sz w:val="22"/>
          <w:szCs w:val="22"/>
        </w:rPr>
      </w:pPr>
      <w:r w:rsidRPr="00547158">
        <w:rPr>
          <w:sz w:val="22"/>
          <w:szCs w:val="22"/>
        </w:rPr>
        <w:t xml:space="preserve">Administração Local </w:t>
      </w:r>
      <w:r w:rsidR="00547158" w:rsidRPr="00547158">
        <w:rPr>
          <w:sz w:val="22"/>
          <w:szCs w:val="22"/>
        </w:rPr>
        <w:t>terá</w:t>
      </w:r>
      <w:r w:rsidRPr="00547158">
        <w:rPr>
          <w:sz w:val="22"/>
          <w:szCs w:val="22"/>
        </w:rPr>
        <w:t xml:space="preserve"> como unidade na planilha orçamentária “global” e será pago o quantitativo do percentual em número inteiro em valor absoluto com no máximo duas casas decimais.</w:t>
      </w:r>
    </w:p>
    <w:p w:rsidR="00993D8F" w:rsidRPr="00993D8F" w:rsidRDefault="00993D8F" w:rsidP="00D57E6D">
      <w:pPr>
        <w:pStyle w:val="Recuodecorpodetexto"/>
        <w:numPr>
          <w:ilvl w:val="1"/>
          <w:numId w:val="46"/>
        </w:numPr>
        <w:rPr>
          <w:sz w:val="22"/>
          <w:szCs w:val="24"/>
        </w:rPr>
      </w:pPr>
      <w:r w:rsidRPr="00966165">
        <w:rPr>
          <w:sz w:val="22"/>
          <w:szCs w:val="22"/>
        </w:rPr>
        <w:t>Caso haja atraso no cronograma, por motivos ocasionados pela CODEVASF, será pago o valor total da Administração Local (AL) prevista no período da medição</w:t>
      </w:r>
      <w:r>
        <w:rPr>
          <w:sz w:val="22"/>
          <w:szCs w:val="22"/>
        </w:rPr>
        <w:t>.</w:t>
      </w:r>
    </w:p>
    <w:p w:rsidR="00C45889" w:rsidRPr="0057600F" w:rsidRDefault="0057600F" w:rsidP="00D57E6D">
      <w:pPr>
        <w:pStyle w:val="Recuodecorpodetexto"/>
        <w:numPr>
          <w:ilvl w:val="1"/>
          <w:numId w:val="46"/>
        </w:numPr>
        <w:rPr>
          <w:sz w:val="22"/>
          <w:szCs w:val="24"/>
        </w:rPr>
      </w:pPr>
      <w:r w:rsidRPr="00E3221A">
        <w:rPr>
          <w:sz w:val="22"/>
          <w:szCs w:val="22"/>
        </w:rPr>
        <w:t xml:space="preserve">O cronograma físico-financeiro apresentado pela licitante deve atender as exigências deste </w:t>
      </w:r>
      <w:r w:rsidR="005F15C9" w:rsidRPr="00E3221A">
        <w:rPr>
          <w:sz w:val="22"/>
          <w:szCs w:val="22"/>
        </w:rPr>
        <w:t>edital</w:t>
      </w:r>
      <w:r w:rsidRPr="00E3221A">
        <w:rPr>
          <w:sz w:val="22"/>
          <w:szCs w:val="22"/>
        </w:rPr>
        <w:t xml:space="preserve"> e ser entendido como primeira estimativa de evento d</w:t>
      </w:r>
      <w:r w:rsidR="005F15C9" w:rsidRPr="00E3221A">
        <w:rPr>
          <w:sz w:val="22"/>
          <w:szCs w:val="22"/>
        </w:rPr>
        <w:t>a</w:t>
      </w:r>
      <w:r w:rsidRPr="00E3221A">
        <w:rPr>
          <w:sz w:val="22"/>
          <w:szCs w:val="22"/>
        </w:rPr>
        <w:t xml:space="preserve">s </w:t>
      </w:r>
      <w:r w:rsidR="005F15C9" w:rsidRPr="00E3221A">
        <w:rPr>
          <w:sz w:val="22"/>
          <w:szCs w:val="22"/>
        </w:rPr>
        <w:t>obras/</w:t>
      </w:r>
      <w:r w:rsidRPr="00E3221A">
        <w:rPr>
          <w:sz w:val="22"/>
          <w:szCs w:val="22"/>
        </w:rPr>
        <w:t xml:space="preserve">serviços objeto desta licitação. Com </w:t>
      </w:r>
      <w:r w:rsidRPr="00E3221A">
        <w:rPr>
          <w:sz w:val="22"/>
          <w:szCs w:val="22"/>
        </w:rPr>
        <w:lastRenderedPageBreak/>
        <w:t xml:space="preserve">base nesse cronograma de licitação, será ajustado um cronograma de execução de acordo com a programação física e financeira existente por ocasião da emissão da </w:t>
      </w:r>
      <w:r w:rsidR="00336226" w:rsidRPr="00E3221A">
        <w:rPr>
          <w:sz w:val="22"/>
          <w:szCs w:val="22"/>
        </w:rPr>
        <w:t>Ordem De Serviço</w:t>
      </w:r>
      <w:r w:rsidRPr="00E3221A">
        <w:rPr>
          <w:sz w:val="22"/>
          <w:szCs w:val="22"/>
        </w:rPr>
        <w:t>, assinatura do contrato ou de outro documento hábil</w:t>
      </w:r>
      <w:r w:rsidRPr="0057600F">
        <w:rPr>
          <w:sz w:val="22"/>
          <w:szCs w:val="22"/>
        </w:rPr>
        <w:t>.</w:t>
      </w:r>
    </w:p>
    <w:p w:rsidR="006D50C7" w:rsidRPr="0057600F" w:rsidRDefault="0057600F" w:rsidP="00D57E6D">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BF2079">
      <w:pPr>
        <w:tabs>
          <w:tab w:val="left" w:pos="3970"/>
        </w:tabs>
        <w:spacing w:before="120" w:after="120"/>
        <w:ind w:left="1985"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57600F" w:rsidP="00D57E6D">
      <w:pPr>
        <w:pStyle w:val="Recuodecorpodetexto"/>
        <w:numPr>
          <w:ilvl w:val="2"/>
          <w:numId w:val="46"/>
        </w:numPr>
        <w:ind w:left="851" w:hanging="851"/>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 xml:space="preserve">serviço for </w:t>
      </w:r>
      <w:proofErr w:type="gramStart"/>
      <w:r w:rsidRPr="004834F2">
        <w:rPr>
          <w:sz w:val="22"/>
          <w:szCs w:val="22"/>
        </w:rPr>
        <w:t>realizado</w:t>
      </w:r>
      <w:proofErr w:type="gramEnd"/>
      <w:r w:rsidRPr="004834F2">
        <w:rPr>
          <w:sz w:val="22"/>
          <w:szCs w:val="22"/>
        </w:rPr>
        <w:t xml:space="preserve"> em município conveniado com a Secretaria do Tesouro Nacional, ocorrerá por parte da CODEVASF, a retenção do ISS, por intermédio do SIAFI</w:t>
      </w:r>
      <w:r w:rsidR="006D50C7" w:rsidRPr="004834F2">
        <w:rPr>
          <w:sz w:val="22"/>
          <w:szCs w:val="24"/>
        </w:rPr>
        <w:t>.</w:t>
      </w:r>
    </w:p>
    <w:p w:rsidR="00CA09C3" w:rsidRPr="000740EE" w:rsidRDefault="00CA09C3" w:rsidP="00D57E6D">
      <w:pPr>
        <w:pStyle w:val="Recuodecorpodetexto"/>
        <w:numPr>
          <w:ilvl w:val="2"/>
          <w:numId w:val="46"/>
        </w:numPr>
        <w:ind w:left="851" w:hanging="851"/>
        <w:rPr>
          <w:sz w:val="22"/>
          <w:szCs w:val="22"/>
        </w:rPr>
      </w:pPr>
      <w:r w:rsidRPr="000740EE">
        <w:rPr>
          <w:sz w:val="22"/>
          <w:szCs w:val="22"/>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6D50C7" w:rsidRPr="0057600F" w:rsidRDefault="0057600F" w:rsidP="00D57E6D">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57600F">
        <w:rPr>
          <w:rFonts w:ascii="Times New Roman" w:hAnsi="Times New Roman"/>
          <w:sz w:val="22"/>
          <w:szCs w:val="22"/>
        </w:rPr>
        <w:t>sob pena</w:t>
      </w:r>
      <w:proofErr w:type="gramEnd"/>
      <w:r w:rsidRPr="0057600F">
        <w:rPr>
          <w:rFonts w:ascii="Times New Roman" w:hAnsi="Times New Roman"/>
          <w:sz w:val="22"/>
          <w:szCs w:val="22"/>
        </w:rPr>
        <w:t xml:space="preserve">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D57E6D">
      <w:pPr>
        <w:pStyle w:val="Recuodecorpodetexto"/>
        <w:numPr>
          <w:ilvl w:val="1"/>
          <w:numId w:val="46"/>
        </w:numPr>
        <w:rPr>
          <w:sz w:val="22"/>
          <w:szCs w:val="24"/>
        </w:rPr>
      </w:pPr>
      <w:r w:rsidRPr="00744046">
        <w:rPr>
          <w:sz w:val="22"/>
          <w:szCs w:val="22"/>
        </w:rPr>
        <w:lastRenderedPageBreak/>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D57E6D">
      <w:pPr>
        <w:pStyle w:val="Recuodecorpodetexto"/>
        <w:numPr>
          <w:ilvl w:val="2"/>
          <w:numId w:val="46"/>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315C4A">
        <w:rPr>
          <w:sz w:val="22"/>
          <w:szCs w:val="22"/>
        </w:rPr>
        <w:t>.</w:t>
      </w:r>
    </w:p>
    <w:p w:rsidR="0057600F" w:rsidRPr="00655B56" w:rsidRDefault="0057600F" w:rsidP="00D57E6D">
      <w:pPr>
        <w:pStyle w:val="Recuodecorpodetexto"/>
        <w:numPr>
          <w:ilvl w:val="2"/>
          <w:numId w:val="46"/>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 xml:space="preserve">serviços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 xml:space="preserve">serviço algum que não se enquadre na forma de pagamento estabelecida neste </w:t>
      </w:r>
      <w:r w:rsidR="00C64B83">
        <w:rPr>
          <w:sz w:val="22"/>
          <w:szCs w:val="22"/>
        </w:rPr>
        <w:t>edital</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D57E6D">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D57E6D">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D57E6D">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D57E6D">
      <w:pPr>
        <w:pStyle w:val="Recuodecorpodetexto"/>
        <w:numPr>
          <w:ilvl w:val="2"/>
          <w:numId w:val="46"/>
        </w:numPr>
        <w:ind w:left="851" w:hanging="851"/>
        <w:rPr>
          <w:sz w:val="22"/>
          <w:szCs w:val="24"/>
        </w:rPr>
      </w:pPr>
      <w:r w:rsidRPr="00717E67">
        <w:rPr>
          <w:sz w:val="22"/>
          <w:szCs w:val="24"/>
        </w:rPr>
        <w:lastRenderedPageBreak/>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D57E6D">
      <w:pPr>
        <w:pStyle w:val="Recuodecorpodetexto"/>
        <w:numPr>
          <w:ilvl w:val="0"/>
          <w:numId w:val="43"/>
        </w:numPr>
        <w:rPr>
          <w:b/>
          <w:iCs/>
          <w:sz w:val="22"/>
          <w:szCs w:val="24"/>
        </w:rPr>
      </w:pPr>
      <w:r w:rsidRPr="008A7799">
        <w:rPr>
          <w:b/>
          <w:iCs/>
          <w:sz w:val="22"/>
          <w:szCs w:val="24"/>
        </w:rPr>
        <w:t>SANÇÕES ADMINISTRATIVAS</w:t>
      </w:r>
    </w:p>
    <w:p w:rsidR="006D50C7" w:rsidRPr="00303B84" w:rsidRDefault="006D50C7" w:rsidP="00D57E6D">
      <w:pPr>
        <w:pStyle w:val="Recuodecorpodetexto"/>
        <w:numPr>
          <w:ilvl w:val="1"/>
          <w:numId w:val="46"/>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D57E6D">
      <w:pPr>
        <w:pStyle w:val="Recuodecorpodetexto"/>
        <w:numPr>
          <w:ilvl w:val="1"/>
          <w:numId w:val="46"/>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D57E6D">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DA19A4" w:rsidRDefault="00DA19A4" w:rsidP="00DA19A4">
      <w:pPr>
        <w:pStyle w:val="Recuodecorpodetexto"/>
        <w:ind w:left="851" w:firstLine="0"/>
        <w:rPr>
          <w:sz w:val="22"/>
          <w:szCs w:val="24"/>
        </w:rPr>
      </w:pPr>
    </w:p>
    <w:p w:rsidR="006D50C7" w:rsidRPr="008A7799" w:rsidRDefault="006D50C7" w:rsidP="00D57E6D">
      <w:pPr>
        <w:pStyle w:val="Recuodecorpodetexto"/>
        <w:numPr>
          <w:ilvl w:val="0"/>
          <w:numId w:val="43"/>
        </w:numPr>
        <w:rPr>
          <w:b/>
          <w:iCs/>
          <w:sz w:val="22"/>
          <w:szCs w:val="24"/>
        </w:rPr>
      </w:pPr>
      <w:r w:rsidRPr="008A7799">
        <w:rPr>
          <w:b/>
          <w:iCs/>
          <w:sz w:val="22"/>
          <w:szCs w:val="24"/>
        </w:rPr>
        <w:t>MULTA</w:t>
      </w:r>
    </w:p>
    <w:p w:rsidR="005B37A7" w:rsidRPr="00C852EB" w:rsidRDefault="00FF5A3F" w:rsidP="00D57E6D">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D57E6D">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D57E6D">
      <w:pPr>
        <w:pStyle w:val="Recuodecorpodetexto"/>
        <w:numPr>
          <w:ilvl w:val="1"/>
          <w:numId w:val="46"/>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D57E6D">
      <w:pPr>
        <w:pStyle w:val="Recuodecorpodetexto"/>
        <w:numPr>
          <w:ilvl w:val="1"/>
          <w:numId w:val="46"/>
        </w:numPr>
        <w:rPr>
          <w:sz w:val="22"/>
          <w:szCs w:val="24"/>
        </w:rPr>
      </w:pPr>
      <w:r w:rsidRPr="007B139A">
        <w:rPr>
          <w:sz w:val="22"/>
          <w:szCs w:val="22"/>
        </w:rPr>
        <w:lastRenderedPageBreak/>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D57E6D">
      <w:pPr>
        <w:pStyle w:val="Recuodecorpodetexto"/>
        <w:numPr>
          <w:ilvl w:val="2"/>
          <w:numId w:val="91"/>
        </w:numPr>
        <w:ind w:left="851" w:hanging="851"/>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D57E6D">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D57E6D">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D57E6D">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D57E6D">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DA19A4" w:rsidRDefault="00835EC7" w:rsidP="00D57E6D">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DA19A4" w:rsidRPr="00321CE7" w:rsidRDefault="00DA19A4" w:rsidP="00DA19A4">
      <w:pPr>
        <w:pStyle w:val="Recuodecorpodetexto"/>
        <w:ind w:left="851" w:firstLine="0"/>
        <w:rPr>
          <w:sz w:val="22"/>
          <w:szCs w:val="24"/>
        </w:rPr>
      </w:pPr>
    </w:p>
    <w:p w:rsidR="006D50C7" w:rsidRPr="00CC4397" w:rsidRDefault="006D50C7" w:rsidP="00D57E6D">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D57E6D">
      <w:pPr>
        <w:pStyle w:val="Recuodecorpodetexto"/>
        <w:numPr>
          <w:ilvl w:val="1"/>
          <w:numId w:val="104"/>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lastRenderedPageBreak/>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D57E6D">
      <w:pPr>
        <w:pStyle w:val="Recuodecorpodetexto"/>
        <w:numPr>
          <w:ilvl w:val="1"/>
          <w:numId w:val="104"/>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D57E6D">
      <w:pPr>
        <w:pStyle w:val="Recuodecorpodetexto"/>
        <w:numPr>
          <w:ilvl w:val="1"/>
          <w:numId w:val="104"/>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D57E6D">
      <w:pPr>
        <w:pStyle w:val="Recuodecorpodetexto"/>
        <w:numPr>
          <w:ilvl w:val="1"/>
          <w:numId w:val="104"/>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D57E6D">
      <w:pPr>
        <w:pStyle w:val="Recuodecorpodetexto"/>
        <w:numPr>
          <w:ilvl w:val="1"/>
          <w:numId w:val="104"/>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D57E6D">
      <w:pPr>
        <w:pStyle w:val="Recuodecorpodetexto"/>
        <w:numPr>
          <w:ilvl w:val="1"/>
          <w:numId w:val="104"/>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D57E6D">
      <w:pPr>
        <w:pStyle w:val="Recuodecorpodetexto"/>
        <w:numPr>
          <w:ilvl w:val="1"/>
          <w:numId w:val="104"/>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D57E6D">
      <w:pPr>
        <w:pStyle w:val="Recuodecorpodetexto"/>
        <w:numPr>
          <w:ilvl w:val="2"/>
          <w:numId w:val="104"/>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8D653B">
      <w:pPr>
        <w:pStyle w:val="Recuodecorpodetexto"/>
        <w:numPr>
          <w:ilvl w:val="0"/>
          <w:numId w:val="99"/>
        </w:numPr>
        <w:ind w:left="1418"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D57E6D">
      <w:pPr>
        <w:pStyle w:val="Recuodecorpodetexto"/>
        <w:numPr>
          <w:ilvl w:val="2"/>
          <w:numId w:val="104"/>
        </w:numPr>
        <w:ind w:left="851" w:hanging="851"/>
        <w:rPr>
          <w:sz w:val="22"/>
          <w:szCs w:val="24"/>
        </w:rPr>
      </w:pPr>
      <w:proofErr w:type="gramStart"/>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 licitad</w:t>
      </w:r>
      <w:r w:rsidR="003D4EF1">
        <w:rPr>
          <w:sz w:val="22"/>
          <w:szCs w:val="22"/>
        </w:rPr>
        <w:t>o</w:t>
      </w:r>
      <w:r w:rsidRPr="000F225B">
        <w:rPr>
          <w:sz w:val="22"/>
          <w:szCs w:val="22"/>
        </w:rPr>
        <w:t>s</w:t>
      </w:r>
      <w:proofErr w:type="gramEnd"/>
      <w:r w:rsidRPr="000F225B">
        <w:rPr>
          <w:sz w:val="22"/>
          <w:szCs w:val="22"/>
        </w:rPr>
        <w:t xml:space="preserve">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D57E6D">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D57E6D">
      <w:pPr>
        <w:pStyle w:val="Recuodecorpodetexto"/>
        <w:numPr>
          <w:ilvl w:val="2"/>
          <w:numId w:val="82"/>
        </w:numPr>
        <w:ind w:left="851" w:hanging="851"/>
        <w:rPr>
          <w:sz w:val="22"/>
          <w:szCs w:val="24"/>
        </w:rPr>
      </w:pPr>
      <w:r w:rsidRPr="00E974C8">
        <w:rPr>
          <w:sz w:val="22"/>
          <w:szCs w:val="24"/>
        </w:rPr>
        <w:lastRenderedPageBreak/>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D57E6D">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Caso não seja possível </w:t>
      </w:r>
      <w:proofErr w:type="gramStart"/>
      <w:r w:rsidRPr="00D06DD7">
        <w:rPr>
          <w:sz w:val="22"/>
          <w:szCs w:val="24"/>
        </w:rPr>
        <w:t>a</w:t>
      </w:r>
      <w:proofErr w:type="gramEnd"/>
      <w:r w:rsidRPr="00D06DD7">
        <w:rPr>
          <w:sz w:val="22"/>
          <w:szCs w:val="24"/>
        </w:rPr>
        <w:t xml:space="preserve">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D57E6D">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D57E6D">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D57E6D">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D57E6D">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D57E6D">
      <w:pPr>
        <w:pStyle w:val="Recuodecorpodetexto"/>
        <w:numPr>
          <w:ilvl w:val="1"/>
          <w:numId w:val="86"/>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D57E6D">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D57E6D">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D57E6D">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w:t>
      </w:r>
      <w:r w:rsidRPr="006726B6">
        <w:rPr>
          <w:sz w:val="22"/>
          <w:szCs w:val="24"/>
        </w:rPr>
        <w:lastRenderedPageBreak/>
        <w:t xml:space="preserve">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D57E6D">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D57E6D">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D57E6D">
      <w:pPr>
        <w:pStyle w:val="Recuodecorpodetexto"/>
        <w:numPr>
          <w:ilvl w:val="1"/>
          <w:numId w:val="86"/>
        </w:numPr>
        <w:ind w:left="851" w:hanging="851"/>
        <w:rPr>
          <w:b/>
          <w:sz w:val="22"/>
          <w:szCs w:val="24"/>
        </w:rPr>
      </w:pPr>
      <w:r w:rsidRPr="00D06DD7">
        <w:rPr>
          <w:b/>
          <w:sz w:val="22"/>
          <w:szCs w:val="24"/>
        </w:rPr>
        <w:t>Julgamento das “Propostas Financeiras – invólucro n.º 02 (dois)”</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D57E6D">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D57E6D">
      <w:pPr>
        <w:pStyle w:val="Recuodecorpodetexto"/>
        <w:numPr>
          <w:ilvl w:val="2"/>
          <w:numId w:val="86"/>
        </w:numPr>
        <w:ind w:left="851" w:hanging="851"/>
        <w:rPr>
          <w:sz w:val="22"/>
          <w:szCs w:val="24"/>
        </w:rPr>
      </w:pPr>
      <w:r w:rsidRPr="00315C0F">
        <w:rPr>
          <w:sz w:val="22"/>
          <w:szCs w:val="24"/>
        </w:rPr>
        <w:t xml:space="preserve">Ocorrendo a hipótese prevista no subitem 12.3.3 a licitante deverá honrar o preço fixado no Termo de Proposta, </w:t>
      </w:r>
      <w:proofErr w:type="gramStart"/>
      <w:r w:rsidRPr="00315C0F">
        <w:rPr>
          <w:sz w:val="22"/>
          <w:szCs w:val="24"/>
        </w:rPr>
        <w:t>sob pena</w:t>
      </w:r>
      <w:proofErr w:type="gramEnd"/>
      <w:r w:rsidRPr="00315C0F">
        <w:rPr>
          <w:sz w:val="22"/>
          <w:szCs w:val="24"/>
        </w:rPr>
        <w:t xml:space="preserve"> de desclassificação.</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D57E6D">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lastRenderedPageBreak/>
        <w:t>Com preços baseados em cotações de outra licitante, conforme art. 40, VII, c/c art.44,§ 2º da Lei 8.666/93.</w:t>
      </w:r>
    </w:p>
    <w:p w:rsidR="006D50C7" w:rsidRPr="00944E63" w:rsidRDefault="00944E63" w:rsidP="00D57E6D">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Valor orçado pela CODEVASF</w:t>
      </w:r>
      <w:r>
        <w:rPr>
          <w:sz w:val="22"/>
          <w:szCs w:val="22"/>
        </w:rPr>
        <w:t>.</w:t>
      </w:r>
    </w:p>
    <w:p w:rsidR="00944E63" w:rsidRPr="00944E63" w:rsidRDefault="00944E63" w:rsidP="00D57E6D">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w:t>
      </w:r>
      <w:proofErr w:type="spellStart"/>
      <w:r w:rsidRPr="000F225B">
        <w:rPr>
          <w:sz w:val="22"/>
          <w:szCs w:val="22"/>
        </w:rPr>
        <w:t>lº</w:t>
      </w:r>
      <w:proofErr w:type="spellEnd"/>
      <w:r w:rsidRPr="000F225B">
        <w:rPr>
          <w:sz w:val="22"/>
          <w:szCs w:val="22"/>
        </w:rPr>
        <w:t>,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D57E6D">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D57E6D">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D57E6D">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D57E6D">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D57E6D">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D57E6D">
      <w:pPr>
        <w:pStyle w:val="Recuodecorpodetexto"/>
        <w:numPr>
          <w:ilvl w:val="2"/>
          <w:numId w:val="86"/>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D57E6D">
      <w:pPr>
        <w:pStyle w:val="Recuodecorpodetexto"/>
        <w:numPr>
          <w:ilvl w:val="2"/>
          <w:numId w:val="86"/>
        </w:numPr>
        <w:ind w:left="851" w:hanging="851"/>
        <w:rPr>
          <w:sz w:val="22"/>
          <w:szCs w:val="24"/>
        </w:rPr>
      </w:pPr>
      <w:r w:rsidRPr="00D72F64">
        <w:rPr>
          <w:sz w:val="22"/>
          <w:szCs w:val="24"/>
        </w:rPr>
        <w:t xml:space="preserve">Será </w:t>
      </w:r>
      <w:proofErr w:type="gramStart"/>
      <w:r w:rsidR="00BF78CB" w:rsidRPr="00D72F64">
        <w:rPr>
          <w:sz w:val="22"/>
          <w:szCs w:val="24"/>
        </w:rPr>
        <w:t>assegurado</w:t>
      </w:r>
      <w:proofErr w:type="gramEnd"/>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D57E6D">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D57E6D">
      <w:pPr>
        <w:pStyle w:val="Recuodecorpodetexto"/>
        <w:numPr>
          <w:ilvl w:val="3"/>
          <w:numId w:val="86"/>
        </w:numPr>
        <w:ind w:left="993" w:hanging="993"/>
        <w:rPr>
          <w:sz w:val="22"/>
          <w:szCs w:val="24"/>
        </w:rPr>
      </w:pPr>
      <w:r w:rsidRPr="00745302">
        <w:rPr>
          <w:rFonts w:eastAsiaTheme="minorHAnsi"/>
          <w:sz w:val="22"/>
          <w:szCs w:val="22"/>
          <w:lang w:eastAsia="en-US"/>
        </w:rPr>
        <w:lastRenderedPageBreak/>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D57E6D">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xml:space="preserve">, </w:t>
      </w:r>
      <w:proofErr w:type="gramStart"/>
      <w:r w:rsidRPr="003A0BCC">
        <w:rPr>
          <w:sz w:val="22"/>
          <w:szCs w:val="22"/>
        </w:rPr>
        <w:t>sob pena</w:t>
      </w:r>
      <w:proofErr w:type="gramEnd"/>
      <w:r w:rsidRPr="003A0BCC">
        <w:rPr>
          <w:sz w:val="22"/>
          <w:szCs w:val="22"/>
        </w:rPr>
        <w:t xml:space="preserve"> de desclassificação da proposta</w:t>
      </w:r>
      <w:r w:rsidR="00CC6B30">
        <w:rPr>
          <w:rFonts w:eastAsiaTheme="minorHAnsi"/>
          <w:sz w:val="22"/>
          <w:szCs w:val="22"/>
          <w:lang w:eastAsia="en-US"/>
        </w:rPr>
        <w:t>.</w:t>
      </w:r>
    </w:p>
    <w:p w:rsidR="006D50C7" w:rsidRPr="00FA5BBA" w:rsidRDefault="006D50C7" w:rsidP="00D57E6D">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w:t>
      </w:r>
      <w:proofErr w:type="gramStart"/>
      <w:r w:rsidRPr="009E41F2">
        <w:rPr>
          <w:rFonts w:ascii="Times New Roman" w:eastAsia="Arial Unicode MS" w:hAnsi="Times New Roman"/>
          <w:color w:val="auto"/>
          <w:sz w:val="22"/>
          <w:szCs w:val="22"/>
        </w:rPr>
        <w:t xml:space="preserve">supra </w:t>
      </w:r>
      <w:r w:rsidR="008469E8" w:rsidRPr="009E41F2">
        <w:rPr>
          <w:rFonts w:ascii="Times New Roman" w:eastAsia="Arial Unicode MS" w:hAnsi="Times New Roman"/>
          <w:color w:val="auto"/>
          <w:sz w:val="22"/>
          <w:szCs w:val="22"/>
        </w:rPr>
        <w:t>mencionado</w:t>
      </w:r>
      <w:proofErr w:type="gramEnd"/>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D57E6D">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D57E6D">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D57E6D">
      <w:pPr>
        <w:pStyle w:val="Recuodecorpodetexto"/>
        <w:numPr>
          <w:ilvl w:val="1"/>
          <w:numId w:val="86"/>
        </w:numPr>
        <w:ind w:left="851" w:hanging="851"/>
        <w:rPr>
          <w:sz w:val="22"/>
          <w:szCs w:val="24"/>
        </w:rPr>
      </w:pPr>
      <w:r w:rsidRPr="006256FB">
        <w:rPr>
          <w:sz w:val="22"/>
          <w:szCs w:val="22"/>
        </w:rPr>
        <w:t>Será considerada vencedora a licitante que, habilitada e qualificada tecnicamente, apresentar o menor preço</w:t>
      </w:r>
      <w:r w:rsidR="00351289">
        <w:rPr>
          <w:sz w:val="22"/>
          <w:szCs w:val="22"/>
        </w:rPr>
        <w:t xml:space="preserve"> global</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00944E63">
        <w:rPr>
          <w:sz w:val="22"/>
          <w:szCs w:val="22"/>
        </w:rPr>
        <w:t>.</w:t>
      </w:r>
    </w:p>
    <w:p w:rsidR="006D50C7" w:rsidRPr="008469E8" w:rsidRDefault="006D50C7" w:rsidP="00D57E6D">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D57E6D">
      <w:pPr>
        <w:pStyle w:val="Recuodecorpodetexto"/>
        <w:numPr>
          <w:ilvl w:val="2"/>
          <w:numId w:val="86"/>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 com a licitante vencedora do certame.</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 xml:space="preserve">CODEVASF, bem como será comunicado </w:t>
      </w:r>
      <w:r w:rsidRPr="00AF4590">
        <w:rPr>
          <w:sz w:val="22"/>
          <w:szCs w:val="24"/>
        </w:rPr>
        <w:lastRenderedPageBreak/>
        <w:t>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D57E6D">
      <w:pPr>
        <w:pStyle w:val="Recuodecorpodetexto"/>
        <w:numPr>
          <w:ilvl w:val="1"/>
          <w:numId w:val="86"/>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D57E6D">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DA19A4" w:rsidRPr="00407E00" w:rsidRDefault="009A051A" w:rsidP="00407E00">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D57E6D">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D57E6D">
      <w:pPr>
        <w:pStyle w:val="Recuodecorpodetexto"/>
        <w:numPr>
          <w:ilvl w:val="1"/>
          <w:numId w:val="87"/>
        </w:numPr>
        <w:ind w:left="851" w:hanging="851"/>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64F1A">
        <w:rPr>
          <w:sz w:val="22"/>
          <w:szCs w:val="24"/>
        </w:rPr>
        <w:t>o Comitê de Gestão Executiva da 2ª Superintendência Regional d</w:t>
      </w:r>
      <w:r w:rsidR="008A0946" w:rsidRPr="00AF4590">
        <w:rPr>
          <w:sz w:val="22"/>
          <w:szCs w:val="24"/>
        </w:rPr>
        <w:t>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D57E6D">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D57E6D">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D57E6D">
      <w:pPr>
        <w:pStyle w:val="Recuodecorpodetexto"/>
        <w:numPr>
          <w:ilvl w:val="2"/>
          <w:numId w:val="87"/>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D57E6D">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D57E6D">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D57E6D">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D57E6D">
      <w:pPr>
        <w:pStyle w:val="Recuodecorpodetexto"/>
        <w:numPr>
          <w:ilvl w:val="1"/>
          <w:numId w:val="87"/>
        </w:numPr>
        <w:ind w:left="851" w:hanging="851"/>
        <w:rPr>
          <w:sz w:val="22"/>
          <w:szCs w:val="24"/>
        </w:rPr>
      </w:pPr>
      <w:r w:rsidRPr="008A1808">
        <w:rPr>
          <w:sz w:val="22"/>
          <w:szCs w:val="24"/>
        </w:rPr>
        <w:lastRenderedPageBreak/>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D57E6D">
      <w:pPr>
        <w:pStyle w:val="Recuodecorpodetexto"/>
        <w:numPr>
          <w:ilvl w:val="1"/>
          <w:numId w:val="87"/>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D57E6D">
      <w:pPr>
        <w:pStyle w:val="Recuodecorpodetexto"/>
        <w:numPr>
          <w:ilvl w:val="1"/>
          <w:numId w:val="87"/>
        </w:numPr>
        <w:ind w:left="851" w:hanging="851"/>
        <w:rPr>
          <w:sz w:val="22"/>
          <w:szCs w:val="24"/>
        </w:rPr>
      </w:pPr>
      <w:proofErr w:type="gramStart"/>
      <w:r w:rsidRPr="00153E75">
        <w:rPr>
          <w:sz w:val="22"/>
          <w:szCs w:val="24"/>
        </w:rPr>
        <w:t>Recursos encaminhados via</w:t>
      </w:r>
      <w:proofErr w:type="gramEnd"/>
      <w:r w:rsidRPr="00153E75">
        <w:rPr>
          <w:sz w:val="22"/>
          <w:szCs w:val="24"/>
        </w:rPr>
        <w:t xml:space="preserve"> fax</w:t>
      </w:r>
      <w:r w:rsidR="00D84C88">
        <w:rPr>
          <w:sz w:val="22"/>
          <w:szCs w:val="24"/>
        </w:rPr>
        <w:t xml:space="preserve"> ou email</w:t>
      </w:r>
      <w:r w:rsidRPr="00153E75">
        <w:rPr>
          <w:sz w:val="22"/>
          <w:szCs w:val="24"/>
        </w:rPr>
        <w:t xml:space="preserve"> só terão eficácia se o original for entregue na CODEVASF, necessariamente, até 5 (cinco) dias da data do término do prazo recursal.</w:t>
      </w:r>
    </w:p>
    <w:p w:rsidR="006D50C7" w:rsidRPr="008A7799" w:rsidRDefault="006D50C7" w:rsidP="00D57E6D">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D57E6D">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406133" w:rsidP="00D57E6D">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serviços (Lei n.º 6.496/77, Art. 1º</w:t>
      </w:r>
      <w:r>
        <w:rPr>
          <w:sz w:val="22"/>
          <w:szCs w:val="24"/>
        </w:rPr>
        <w:t xml:space="preserve"> e </w:t>
      </w:r>
      <w:r w:rsidR="00C04BF7">
        <w:rPr>
          <w:sz w:val="22"/>
          <w:szCs w:val="22"/>
        </w:rPr>
        <w:t>Lei 12.378 de 31 de d</w:t>
      </w:r>
      <w:r w:rsidRPr="00202A57">
        <w:rPr>
          <w:sz w:val="22"/>
          <w:szCs w:val="22"/>
        </w:rPr>
        <w:t>ezembro de 2010</w:t>
      </w:r>
      <w:r w:rsidRPr="008A1808">
        <w:rPr>
          <w:sz w:val="22"/>
          <w:szCs w:val="24"/>
        </w:rPr>
        <w:t>), juntamente com o registro dos responsáveis técnicos pel</w:t>
      </w:r>
      <w:r>
        <w:rPr>
          <w:sz w:val="22"/>
          <w:szCs w:val="24"/>
        </w:rPr>
        <w:t>a</w:t>
      </w:r>
      <w:r w:rsidRPr="008A1808">
        <w:rPr>
          <w:sz w:val="22"/>
          <w:szCs w:val="24"/>
        </w:rPr>
        <w:t xml:space="preserve">s </w:t>
      </w:r>
      <w:r>
        <w:rPr>
          <w:sz w:val="22"/>
          <w:szCs w:val="24"/>
        </w:rPr>
        <w:t>obras/</w:t>
      </w:r>
      <w:r w:rsidRPr="008A1808">
        <w:rPr>
          <w:sz w:val="22"/>
          <w:szCs w:val="24"/>
        </w:rPr>
        <w:t>serviços objeto desta licitação, conforme Resolução CONFEA nº 317, de 31/10/86</w:t>
      </w:r>
      <w:r w:rsidR="006D50C7" w:rsidRPr="008A1808">
        <w:rPr>
          <w:sz w:val="22"/>
          <w:szCs w:val="24"/>
        </w:rPr>
        <w:t>.</w:t>
      </w:r>
    </w:p>
    <w:p w:rsidR="006D50C7" w:rsidRPr="008A7799" w:rsidRDefault="006D50C7" w:rsidP="00D57E6D">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D57E6D">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 xml:space="preserve">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 xml:space="preserve">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 e a todos os elementos que forem necessários ao desempenho de sua missão</w:t>
      </w:r>
      <w:r w:rsidR="00A14FDE">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A fiscalização terá plenos poderes para sustar qualquer </w:t>
      </w:r>
      <w:r w:rsidR="00B74B62" w:rsidRPr="00B7166F">
        <w:rPr>
          <w:sz w:val="22"/>
          <w:szCs w:val="22"/>
        </w:rPr>
        <w:t>obra/</w:t>
      </w:r>
      <w:r w:rsidRPr="00B7166F">
        <w:rPr>
          <w:sz w:val="22"/>
          <w:szCs w:val="22"/>
        </w:rPr>
        <w:t xml:space="preserve">serviço que não esteja sendo executado dentro dos termos do contrato, dando conhecimento do fato à </w:t>
      </w:r>
      <w:r w:rsidR="00B7166F" w:rsidRPr="00B7166F">
        <w:rPr>
          <w:sz w:val="22"/>
          <w:szCs w:val="22"/>
        </w:rPr>
        <w:t xml:space="preserve">2ª </w:t>
      </w:r>
      <w:r w:rsidR="008076FC">
        <w:rPr>
          <w:sz w:val="22"/>
          <w:szCs w:val="22"/>
        </w:rPr>
        <w:t xml:space="preserve">/GRD </w:t>
      </w:r>
      <w:r w:rsidR="00B7166F" w:rsidRPr="00B7166F">
        <w:rPr>
          <w:sz w:val="22"/>
          <w:szCs w:val="22"/>
        </w:rPr>
        <w:t>(</w:t>
      </w:r>
      <w:r w:rsidR="008076FC">
        <w:rPr>
          <w:sz w:val="22"/>
          <w:szCs w:val="22"/>
        </w:rPr>
        <w:t>Gerência Regional de Infraestrutura</w:t>
      </w:r>
      <w:r w:rsidR="00B7166F" w:rsidRPr="00B7166F">
        <w:rPr>
          <w:sz w:val="22"/>
          <w:szCs w:val="22"/>
        </w:rPr>
        <w:t>)</w:t>
      </w:r>
      <w:r w:rsidRPr="00B7166F">
        <w:rPr>
          <w:sz w:val="22"/>
          <w:szCs w:val="22"/>
        </w:rPr>
        <w:t>, responsável pela execução do contrato</w:t>
      </w:r>
      <w:r w:rsidR="00A14FDE" w:rsidRPr="00B7166F">
        <w:rPr>
          <w:sz w:val="22"/>
          <w:szCs w:val="22"/>
        </w:rPr>
        <w:t>.</w:t>
      </w:r>
    </w:p>
    <w:p w:rsidR="00A14FDE" w:rsidRPr="00E74195" w:rsidRDefault="00516EEB" w:rsidP="00D57E6D">
      <w:pPr>
        <w:pStyle w:val="Recuodecorpodetexto"/>
        <w:numPr>
          <w:ilvl w:val="1"/>
          <w:numId w:val="87"/>
        </w:numPr>
        <w:ind w:left="851" w:hanging="851"/>
        <w:rPr>
          <w:sz w:val="22"/>
          <w:szCs w:val="24"/>
        </w:rPr>
      </w:pPr>
      <w:r w:rsidRPr="00E74195">
        <w:rPr>
          <w:sz w:val="22"/>
          <w:szCs w:val="22"/>
        </w:rPr>
        <w:lastRenderedPageBreak/>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Das decisões da fiscalização poderá a contratada recorrer à </w:t>
      </w:r>
      <w:r w:rsidR="008076FC" w:rsidRPr="00B7166F">
        <w:rPr>
          <w:sz w:val="22"/>
          <w:szCs w:val="22"/>
        </w:rPr>
        <w:t xml:space="preserve">2ª </w:t>
      </w:r>
      <w:r w:rsidR="008076FC">
        <w:rPr>
          <w:sz w:val="22"/>
          <w:szCs w:val="22"/>
        </w:rPr>
        <w:t xml:space="preserve">/GRD </w:t>
      </w:r>
      <w:r w:rsidR="008076FC" w:rsidRPr="00B7166F">
        <w:rPr>
          <w:sz w:val="22"/>
          <w:szCs w:val="22"/>
        </w:rPr>
        <w:t>(</w:t>
      </w:r>
      <w:r w:rsidR="008076FC">
        <w:rPr>
          <w:sz w:val="22"/>
          <w:szCs w:val="22"/>
        </w:rPr>
        <w:t>Gerência Regional de Infraestrutura</w:t>
      </w:r>
      <w:r w:rsidR="008076FC" w:rsidRPr="00B7166F">
        <w:rPr>
          <w:sz w:val="22"/>
          <w:szCs w:val="22"/>
        </w:rPr>
        <w:t>)</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D57E6D">
      <w:pPr>
        <w:pStyle w:val="Recuodecorpodetexto"/>
        <w:numPr>
          <w:ilvl w:val="1"/>
          <w:numId w:val="87"/>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D57E6D">
      <w:pPr>
        <w:pStyle w:val="Recuodecorpodetexto"/>
        <w:numPr>
          <w:ilvl w:val="1"/>
          <w:numId w:val="87"/>
        </w:numPr>
        <w:ind w:left="851" w:hanging="851"/>
        <w:rPr>
          <w:sz w:val="22"/>
          <w:szCs w:val="24"/>
        </w:rPr>
      </w:pPr>
      <w:r w:rsidRPr="006256FB">
        <w:rPr>
          <w:sz w:val="22"/>
          <w:szCs w:val="22"/>
        </w:rPr>
        <w:t>Fica assegurado aos técnicos da CODEVASF o direito de, a seus ex</w:t>
      </w:r>
      <w:r w:rsidR="00D670F9">
        <w:rPr>
          <w:sz w:val="22"/>
          <w:szCs w:val="22"/>
        </w:rPr>
        <w:t>clusivos critérios, acompanhar</w:t>
      </w:r>
      <w:r w:rsidRPr="006256FB">
        <w:rPr>
          <w:sz w:val="22"/>
          <w:szCs w:val="22"/>
        </w:rPr>
        <w:t>,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706002">
        <w:rPr>
          <w:sz w:val="22"/>
          <w:szCs w:val="22"/>
        </w:rPr>
        <w:t>.</w:t>
      </w:r>
    </w:p>
    <w:p w:rsidR="006D50C7" w:rsidRPr="00F9681F" w:rsidRDefault="006D50C7" w:rsidP="00D57E6D">
      <w:pPr>
        <w:pStyle w:val="Recuodecorpodetexto"/>
        <w:numPr>
          <w:ilvl w:val="0"/>
          <w:numId w:val="87"/>
        </w:numPr>
        <w:ind w:left="851" w:hanging="851"/>
        <w:rPr>
          <w:b/>
          <w:iCs/>
          <w:sz w:val="22"/>
          <w:szCs w:val="22"/>
        </w:rPr>
      </w:pPr>
      <w:r w:rsidRPr="00F9681F">
        <w:rPr>
          <w:b/>
          <w:iCs/>
          <w:sz w:val="22"/>
          <w:szCs w:val="22"/>
        </w:rPr>
        <w:t>OBRIGAÇÕES DA LICITANTE VENCEDORA</w:t>
      </w:r>
    </w:p>
    <w:p w:rsidR="006D3829" w:rsidRPr="00F9681F" w:rsidRDefault="0015738D" w:rsidP="00D57E6D">
      <w:pPr>
        <w:pStyle w:val="Recuodecorpodetexto"/>
        <w:numPr>
          <w:ilvl w:val="1"/>
          <w:numId w:val="87"/>
        </w:numPr>
        <w:tabs>
          <w:tab w:val="left" w:pos="851"/>
          <w:tab w:val="left" w:pos="993"/>
        </w:tabs>
        <w:ind w:left="851" w:hanging="851"/>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D670F9" w:rsidRDefault="0015738D" w:rsidP="00F54BBA">
      <w:pPr>
        <w:pStyle w:val="Recuodecorpodetexto"/>
        <w:numPr>
          <w:ilvl w:val="0"/>
          <w:numId w:val="94"/>
        </w:numPr>
        <w:ind w:left="1418" w:hanging="567"/>
        <w:rPr>
          <w:sz w:val="22"/>
          <w:szCs w:val="24"/>
        </w:rPr>
      </w:pPr>
      <w:r w:rsidRPr="006256FB">
        <w:rPr>
          <w:sz w:val="22"/>
          <w:szCs w:val="22"/>
        </w:rPr>
        <w:t>Cronograma físico – financeiro detalhado e adequado ao Plano de Trabalho referido na alínea acima</w:t>
      </w:r>
      <w:r w:rsidR="00D670F9">
        <w:rPr>
          <w:sz w:val="22"/>
          <w:szCs w:val="22"/>
        </w:rPr>
        <w:t>;</w:t>
      </w:r>
    </w:p>
    <w:p w:rsidR="00D670F9" w:rsidRPr="00D670F9" w:rsidRDefault="00D670F9" w:rsidP="00D670F9">
      <w:pPr>
        <w:pStyle w:val="Recuodecorpodetexto"/>
        <w:numPr>
          <w:ilvl w:val="0"/>
          <w:numId w:val="94"/>
        </w:numPr>
        <w:ind w:left="1418" w:hanging="567"/>
        <w:rPr>
          <w:sz w:val="22"/>
          <w:szCs w:val="24"/>
        </w:rPr>
      </w:pPr>
      <w:r w:rsidRPr="00966165">
        <w:rPr>
          <w:sz w:val="22"/>
          <w:szCs w:val="22"/>
        </w:rPr>
        <w:t>“Lay-out” do Canteiro de Serviços e identificação da área para construção do mesmo. Um canteiro poderá atender a diversos serviços</w:t>
      </w:r>
      <w:r>
        <w:rPr>
          <w:sz w:val="22"/>
          <w:szCs w:val="22"/>
        </w:rPr>
        <w:t>.</w:t>
      </w:r>
    </w:p>
    <w:p w:rsidR="0027058C" w:rsidRPr="0015738D" w:rsidRDefault="003A736C" w:rsidP="00D57E6D">
      <w:pPr>
        <w:pStyle w:val="Recuodecorpodetexto"/>
        <w:numPr>
          <w:ilvl w:val="1"/>
          <w:numId w:val="87"/>
        </w:numPr>
        <w:ind w:left="851" w:hanging="851"/>
        <w:rPr>
          <w:sz w:val="22"/>
          <w:szCs w:val="24"/>
        </w:rPr>
      </w:pPr>
      <w:r w:rsidRPr="00F063F0">
        <w:rPr>
          <w:szCs w:val="24"/>
        </w:rPr>
        <w:t>Apresentar-se sempre que solicitada, através do seu Responsável Técnico e Coordenador dos trabalhos, nos escritórios da CONTRATANTE em Brasília – DF, na 2.ª Superintendência Regional ou nos Escritórios de Apoio Técnico da 2.ª/</w:t>
      </w:r>
      <w:proofErr w:type="gramStart"/>
      <w:r w:rsidRPr="00F063F0">
        <w:rPr>
          <w:szCs w:val="24"/>
        </w:rPr>
        <w:t>SR</w:t>
      </w:r>
      <w:r w:rsidR="006D3829">
        <w:rPr>
          <w:sz w:val="22"/>
          <w:szCs w:val="22"/>
        </w:rPr>
        <w:t>.</w:t>
      </w:r>
      <w:proofErr w:type="gramEnd"/>
    </w:p>
    <w:p w:rsidR="0015738D" w:rsidRPr="0015738D" w:rsidRDefault="000C0F9F" w:rsidP="00D57E6D">
      <w:pPr>
        <w:pStyle w:val="Recuodecorpodetexto"/>
        <w:numPr>
          <w:ilvl w:val="1"/>
          <w:numId w:val="87"/>
        </w:numPr>
        <w:ind w:left="851" w:hanging="851"/>
        <w:rPr>
          <w:sz w:val="22"/>
          <w:szCs w:val="24"/>
        </w:rPr>
      </w:pPr>
      <w:r w:rsidRPr="00966165">
        <w:rPr>
          <w:sz w:val="22"/>
          <w:szCs w:val="22"/>
        </w:rPr>
        <w:t xml:space="preserve">Providenciar junto ao CREA as Anotações de Responsabilidade Técnica - </w:t>
      </w:r>
      <w:proofErr w:type="spellStart"/>
      <w:r w:rsidRPr="00966165">
        <w:rPr>
          <w:sz w:val="22"/>
          <w:szCs w:val="22"/>
        </w:rPr>
        <w:t>ART´s</w:t>
      </w:r>
      <w:proofErr w:type="spellEnd"/>
      <w:r w:rsidRPr="00966165">
        <w:rPr>
          <w:sz w:val="22"/>
          <w:szCs w:val="22"/>
        </w:rPr>
        <w:t xml:space="preserve"> referentes ao objeto do contrato e especialidades pertinentes, nos termos das Leis nº 6.496/77</w:t>
      </w:r>
      <w:r w:rsidR="0015738D">
        <w:rPr>
          <w:sz w:val="22"/>
          <w:szCs w:val="22"/>
        </w:rPr>
        <w:t>.</w:t>
      </w:r>
    </w:p>
    <w:p w:rsidR="0015738D" w:rsidRPr="00B7166F" w:rsidRDefault="00B94ECF" w:rsidP="00D57E6D">
      <w:pPr>
        <w:pStyle w:val="Recuodecorpodetexto"/>
        <w:numPr>
          <w:ilvl w:val="1"/>
          <w:numId w:val="87"/>
        </w:numPr>
        <w:ind w:left="851" w:hanging="851"/>
        <w:rPr>
          <w:sz w:val="22"/>
          <w:szCs w:val="24"/>
        </w:rPr>
      </w:pPr>
      <w:r w:rsidRPr="00F063F0">
        <w:rPr>
          <w:szCs w:val="24"/>
        </w:rPr>
        <w:t xml:space="preserve">A CONTRATADA deverá, sempre que necessário, comunicar-se formalmente com a CODEVASF. Mesmo as comunicações via telefone devem ser ratificadas formal e posteriormente, através do fax (77) 3481-4426 ou </w:t>
      </w:r>
      <w:r w:rsidR="00100C38">
        <w:rPr>
          <w:szCs w:val="24"/>
        </w:rPr>
        <w:t>(77)3481-8021</w:t>
      </w:r>
      <w:r w:rsidR="0015738D" w:rsidRPr="00B7166F">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Pr="006256FB">
        <w:rPr>
          <w:sz w:val="22"/>
          <w:szCs w:val="22"/>
        </w:rPr>
        <w:t>no local ou decorrentes da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proofErr w:type="gramEnd"/>
      <w:r w:rsidRPr="006256FB">
        <w:rPr>
          <w:sz w:val="22"/>
          <w:szCs w:val="22"/>
        </w:rPr>
        <w:t>, objeto desta licitação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no prazo contratual</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pelo fornecimento de toda a </w:t>
      </w:r>
      <w:proofErr w:type="spellStart"/>
      <w:r w:rsidRPr="006256FB">
        <w:rPr>
          <w:sz w:val="22"/>
          <w:szCs w:val="22"/>
        </w:rPr>
        <w:t>mão-de-obra</w:t>
      </w:r>
      <w:proofErr w:type="spellEnd"/>
      <w:r w:rsidRPr="006256FB">
        <w:rPr>
          <w:sz w:val="22"/>
          <w:szCs w:val="22"/>
        </w:rPr>
        <w:t>,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objeto do contrato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por todos os ônus e obrigações concernentes à legislação tributária, trabalhista, securitária, previdenciária, e quaisquer encargos que incidam sobre os materiais e equipamentos, os </w:t>
      </w:r>
      <w:r w:rsidRPr="006256FB">
        <w:rPr>
          <w:sz w:val="22"/>
          <w:szCs w:val="22"/>
        </w:rPr>
        <w:lastRenderedPageBreak/>
        <w:t>quais, exclusivamente, correrão por sua conta, inclusive o registro do serviço contratado junto ao CREA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 xml:space="preserve">serviços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 xml:space="preserve">serviço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D57E6D">
      <w:pPr>
        <w:pStyle w:val="Recuodecorpodetexto"/>
        <w:numPr>
          <w:ilvl w:val="1"/>
          <w:numId w:val="87"/>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 para representá-la na execução do objeto contratado (art. 68 da Lei 8.666/93)</w:t>
      </w:r>
      <w:r>
        <w:rPr>
          <w:sz w:val="22"/>
          <w:szCs w:val="22"/>
        </w:rPr>
        <w:t>.</w:t>
      </w:r>
    </w:p>
    <w:p w:rsidR="000C0F9F" w:rsidRPr="006C3F84" w:rsidRDefault="006C3F84" w:rsidP="00D57E6D">
      <w:pPr>
        <w:pStyle w:val="Recuodecorpodetexto"/>
        <w:numPr>
          <w:ilvl w:val="1"/>
          <w:numId w:val="87"/>
        </w:numPr>
        <w:ind w:left="851" w:hanging="851"/>
        <w:rPr>
          <w:sz w:val="22"/>
          <w:szCs w:val="24"/>
        </w:rPr>
      </w:pPr>
      <w:r w:rsidRPr="00966165">
        <w:rPr>
          <w:sz w:val="22"/>
          <w:szCs w:val="22"/>
        </w:rPr>
        <w:t>Responsabilizar-se, desde o início d</w:t>
      </w:r>
      <w:r>
        <w:rPr>
          <w:sz w:val="22"/>
          <w:szCs w:val="22"/>
        </w:rPr>
        <w:t>a</w:t>
      </w:r>
      <w:r w:rsidRPr="00966165">
        <w:rPr>
          <w:sz w:val="22"/>
          <w:szCs w:val="22"/>
        </w:rPr>
        <w:t xml:space="preserve">s </w:t>
      </w:r>
      <w:r>
        <w:rPr>
          <w:sz w:val="22"/>
          <w:szCs w:val="22"/>
        </w:rPr>
        <w:t>obras/</w:t>
      </w:r>
      <w:r w:rsidRPr="00966165">
        <w:rPr>
          <w:sz w:val="22"/>
          <w:szCs w:val="22"/>
        </w:rPr>
        <w:t xml:space="preserve">serviços até o encerramento do contrato, pelo pagamento integral das despesas do canteiro referentes </w:t>
      </w:r>
      <w:proofErr w:type="gramStart"/>
      <w:r w:rsidRPr="00966165">
        <w:rPr>
          <w:sz w:val="22"/>
          <w:szCs w:val="22"/>
        </w:rPr>
        <w:t>a</w:t>
      </w:r>
      <w:proofErr w:type="gramEnd"/>
      <w:r w:rsidRPr="00966165">
        <w:rPr>
          <w:sz w:val="22"/>
          <w:szCs w:val="22"/>
        </w:rPr>
        <w:t xml:space="preserve"> água, energia, telefone, taxas, impostos e quaisquer outros tributos que venham a ser cobrados</w:t>
      </w:r>
      <w:r>
        <w:rPr>
          <w:sz w:val="22"/>
          <w:szCs w:val="22"/>
        </w:rPr>
        <w:t>.</w:t>
      </w:r>
    </w:p>
    <w:p w:rsidR="006C3F84" w:rsidRPr="0015738D" w:rsidRDefault="006C3F84" w:rsidP="006C3F84">
      <w:pPr>
        <w:pStyle w:val="Recuodecorpodetexto"/>
        <w:numPr>
          <w:ilvl w:val="2"/>
          <w:numId w:val="87"/>
        </w:numPr>
        <w:ind w:left="851" w:hanging="851"/>
        <w:rPr>
          <w:sz w:val="22"/>
          <w:szCs w:val="24"/>
        </w:rPr>
      </w:pPr>
      <w:r w:rsidRPr="00966165">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Pr>
          <w:sz w:val="22"/>
          <w:szCs w:val="22"/>
        </w:rPr>
        <w:t>.</w:t>
      </w:r>
    </w:p>
    <w:p w:rsidR="0015738D" w:rsidRPr="0015738D" w:rsidRDefault="0015738D" w:rsidP="00D57E6D">
      <w:pPr>
        <w:pStyle w:val="Recuodecorpodetexto"/>
        <w:numPr>
          <w:ilvl w:val="2"/>
          <w:numId w:val="87"/>
        </w:numPr>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00320D68">
        <w:rPr>
          <w:sz w:val="22"/>
          <w:szCs w:val="22"/>
        </w:rPr>
        <w:t>serviço</w:t>
      </w:r>
      <w:r w:rsidRPr="006256FB">
        <w:rPr>
          <w:sz w:val="22"/>
          <w:szCs w:val="22"/>
        </w:rPr>
        <w:t xml:space="preserve"> caberá à empresa contratada, as seguintes medidas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 xml:space="preserve">serviços deve ser no padrão definido pela CODEVASF e em local por ela indicado, cujo modelo encontra-se no Manual para Elaboração de Placas de Obra do Ministério da Integração </w:t>
      </w:r>
      <w:r w:rsidRPr="00134274">
        <w:rPr>
          <w:sz w:val="22"/>
          <w:szCs w:val="22"/>
        </w:rPr>
        <w:t>Nacional</w:t>
      </w:r>
      <w:r w:rsidR="00196754" w:rsidRPr="00134274">
        <w:rPr>
          <w:sz w:val="22"/>
          <w:szCs w:val="22"/>
        </w:rPr>
        <w:t xml:space="preserve"> (Anexo V)</w:t>
      </w:r>
      <w:r w:rsidRPr="00134274">
        <w:rPr>
          <w:sz w:val="22"/>
          <w:szCs w:val="22"/>
        </w:rPr>
        <w:t>,</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F54BBA">
      <w:pPr>
        <w:pStyle w:val="Recuodecorpodetexto"/>
        <w:numPr>
          <w:ilvl w:val="0"/>
          <w:numId w:val="107"/>
        </w:numPr>
        <w:ind w:left="1418" w:hanging="567"/>
        <w:rPr>
          <w:sz w:val="22"/>
          <w:szCs w:val="24"/>
        </w:rPr>
      </w:pPr>
      <w:r>
        <w:rPr>
          <w:sz w:val="22"/>
          <w:szCs w:val="22"/>
        </w:rPr>
        <w:t xml:space="preserve">Manter </w:t>
      </w:r>
      <w:proofErr w:type="gramStart"/>
      <w:r>
        <w:rPr>
          <w:sz w:val="22"/>
          <w:szCs w:val="22"/>
        </w:rPr>
        <w:t>na</w:t>
      </w:r>
      <w:r w:rsidR="0015738D" w:rsidRPr="006256FB">
        <w:rPr>
          <w:sz w:val="22"/>
          <w:szCs w:val="22"/>
        </w:rPr>
        <w:t xml:space="preserve"> </w:t>
      </w:r>
      <w:r w:rsidR="00196754">
        <w:rPr>
          <w:sz w:val="22"/>
          <w:szCs w:val="22"/>
        </w:rPr>
        <w:t>obras</w:t>
      </w:r>
      <w:proofErr w:type="gramEnd"/>
      <w:r w:rsidR="0015738D" w:rsidRPr="006256FB">
        <w:rPr>
          <w:sz w:val="22"/>
          <w:szCs w:val="22"/>
        </w:rPr>
        <w:t xml:space="preserve"> um Diário de Ocorrências, no qual serão feitas anotações diárias referentes ao andamento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 xml:space="preserve">serviços, qualidade dos materiais, </w:t>
      </w:r>
      <w:proofErr w:type="spellStart"/>
      <w:r w:rsidR="0015738D" w:rsidRPr="006256FB">
        <w:rPr>
          <w:sz w:val="22"/>
          <w:szCs w:val="22"/>
        </w:rPr>
        <w:t>mão-de-obra</w:t>
      </w:r>
      <w:proofErr w:type="spellEnd"/>
      <w:r w:rsidR="0015738D" w:rsidRPr="006256FB">
        <w:rPr>
          <w:sz w:val="22"/>
          <w:szCs w:val="22"/>
        </w:rPr>
        <w:t xml:space="preserve">,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5738D">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e</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Fazer com que os componentes da equipe de </w:t>
      </w:r>
      <w:proofErr w:type="spellStart"/>
      <w:r w:rsidRPr="006256FB">
        <w:rPr>
          <w:sz w:val="22"/>
          <w:szCs w:val="22"/>
        </w:rPr>
        <w:t>mão-de-obra</w:t>
      </w:r>
      <w:proofErr w:type="spellEnd"/>
      <w:r w:rsidRPr="006256FB">
        <w:rPr>
          <w:sz w:val="22"/>
          <w:szCs w:val="22"/>
        </w:rPr>
        <w:t xml:space="preserve">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lastRenderedPageBreak/>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objeto da presente licitação, a contratada deverá atender às seguintes normas e práticas complementares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 xml:space="preserve">Instruções e resoluções dos órgãos do sistema </w:t>
      </w:r>
      <w:proofErr w:type="gramStart"/>
      <w:r w:rsidRPr="006256FB">
        <w:rPr>
          <w:sz w:val="22"/>
          <w:szCs w:val="22"/>
        </w:rPr>
        <w:t>CREA</w:t>
      </w:r>
      <w:r w:rsidR="004D007F">
        <w:rPr>
          <w:sz w:val="22"/>
          <w:szCs w:val="22"/>
        </w:rPr>
        <w:t xml:space="preserve"> </w:t>
      </w:r>
      <w:r w:rsidR="00AC0205">
        <w:rPr>
          <w:sz w:val="22"/>
          <w:szCs w:val="22"/>
        </w:rPr>
        <w:t>-</w:t>
      </w:r>
      <w:r w:rsidRPr="006256FB">
        <w:rPr>
          <w:sz w:val="22"/>
          <w:szCs w:val="22"/>
        </w:rPr>
        <w:t>CONFEA</w:t>
      </w:r>
      <w:proofErr w:type="gramEnd"/>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BF454D" w:rsidRDefault="0015738D" w:rsidP="00F54BBA">
      <w:pPr>
        <w:pStyle w:val="Recuodecorpodetexto"/>
        <w:numPr>
          <w:ilvl w:val="0"/>
          <w:numId w:val="109"/>
        </w:numPr>
        <w:ind w:left="1418"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BF454D" w:rsidRPr="00FE4BB5" w:rsidRDefault="00BF454D" w:rsidP="00BF454D">
      <w:pPr>
        <w:pStyle w:val="Recuodecorpodetexto"/>
        <w:ind w:left="1418" w:firstLine="0"/>
        <w:rPr>
          <w:sz w:val="22"/>
          <w:szCs w:val="24"/>
        </w:rPr>
      </w:pPr>
    </w:p>
    <w:p w:rsidR="006D50C7" w:rsidRPr="00782339" w:rsidRDefault="006D50C7" w:rsidP="00D57E6D">
      <w:pPr>
        <w:pStyle w:val="Recuodecorpodetexto"/>
        <w:numPr>
          <w:ilvl w:val="0"/>
          <w:numId w:val="93"/>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p>
    <w:p w:rsidR="00294E84" w:rsidRDefault="00400065" w:rsidP="00D57E6D">
      <w:pPr>
        <w:pStyle w:val="Recuodecorpodetexto"/>
        <w:numPr>
          <w:ilvl w:val="1"/>
          <w:numId w:val="93"/>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proofErr w:type="gramStart"/>
      <w:r w:rsidR="00CA2628">
        <w:rPr>
          <w:sz w:val="22"/>
          <w:szCs w:val="22"/>
        </w:rPr>
        <w:t xml:space="preserve"> </w:t>
      </w:r>
      <w:r w:rsidRPr="006256FB">
        <w:rPr>
          <w:sz w:val="22"/>
          <w:szCs w:val="22"/>
        </w:rPr>
        <w:t xml:space="preserve"> </w:t>
      </w:r>
      <w:proofErr w:type="gramEnd"/>
      <w:r w:rsidRPr="006256FB">
        <w:rPr>
          <w:sz w:val="22"/>
          <w:szCs w:val="22"/>
        </w:rPr>
        <w:t xml:space="preserve">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proofErr w:type="gramStart"/>
      <w:r w:rsidR="00860299">
        <w:rPr>
          <w:sz w:val="22"/>
          <w:szCs w:val="22"/>
        </w:rPr>
        <w:t>a</w:t>
      </w:r>
      <w:r w:rsidRPr="006256FB">
        <w:rPr>
          <w:sz w:val="22"/>
          <w:szCs w:val="22"/>
        </w:rPr>
        <w:t xml:space="preserve">s </w:t>
      </w:r>
      <w:r w:rsidR="00860299">
        <w:rPr>
          <w:sz w:val="22"/>
          <w:szCs w:val="22"/>
        </w:rPr>
        <w:t>obras/</w:t>
      </w:r>
      <w:r w:rsidRPr="006256FB">
        <w:rPr>
          <w:sz w:val="22"/>
          <w:szCs w:val="22"/>
        </w:rPr>
        <w:t>serviços rejeitados</w:t>
      </w:r>
      <w:proofErr w:type="gramEnd"/>
      <w:r w:rsidRPr="006256FB">
        <w:rPr>
          <w:sz w:val="22"/>
          <w:szCs w:val="22"/>
        </w:rPr>
        <w:t>.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D57E6D">
      <w:pPr>
        <w:pStyle w:val="Recuodecorpodetexto"/>
        <w:numPr>
          <w:ilvl w:val="1"/>
          <w:numId w:val="93"/>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 xml:space="preserve">ontrato está condicionado à emissão de Laudo Técnico pela CODEVASF sobre </w:t>
      </w:r>
      <w:proofErr w:type="gramStart"/>
      <w:r w:rsidRPr="006256FB">
        <w:rPr>
          <w:sz w:val="22"/>
          <w:szCs w:val="22"/>
        </w:rPr>
        <w:t>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executados</w:t>
      </w:r>
      <w:proofErr w:type="gramEnd"/>
      <w:r w:rsidR="00455F5E">
        <w:rPr>
          <w:sz w:val="22"/>
          <w:szCs w:val="22"/>
        </w:rPr>
        <w:t>.</w:t>
      </w:r>
    </w:p>
    <w:p w:rsidR="00313CAC" w:rsidRPr="00313CAC" w:rsidRDefault="00400065" w:rsidP="00D57E6D">
      <w:pPr>
        <w:pStyle w:val="Recuodecorpodetexto"/>
        <w:numPr>
          <w:ilvl w:val="1"/>
          <w:numId w:val="93"/>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 somente será encaminhada para pagamento após emissão do Termo de Encerramento Físico do Contrato, que deverá ser anexado ao processo de liberação e pagamento</w:t>
      </w:r>
      <w:r w:rsidR="00313CAC">
        <w:rPr>
          <w:sz w:val="22"/>
          <w:szCs w:val="22"/>
        </w:rPr>
        <w:t>.</w:t>
      </w:r>
    </w:p>
    <w:p w:rsidR="00313CAC" w:rsidRPr="00B51DA5" w:rsidRDefault="00400065" w:rsidP="00D57E6D">
      <w:pPr>
        <w:pStyle w:val="Recuodecorpodetexto"/>
        <w:numPr>
          <w:ilvl w:val="1"/>
          <w:numId w:val="93"/>
        </w:numPr>
        <w:ind w:left="851" w:hanging="851"/>
        <w:rPr>
          <w:sz w:val="22"/>
          <w:szCs w:val="24"/>
        </w:rPr>
      </w:pPr>
      <w:r w:rsidRPr="006256FB">
        <w:rPr>
          <w:sz w:val="22"/>
          <w:szCs w:val="22"/>
        </w:rPr>
        <w:lastRenderedPageBreak/>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serão de propriedade da CODEVASF, e seu uso por terceiros só se realizará por expressa autorização desta</w:t>
      </w:r>
      <w:r w:rsidR="00313CAC">
        <w:rPr>
          <w:sz w:val="22"/>
          <w:szCs w:val="22"/>
        </w:rPr>
        <w:t>.</w:t>
      </w:r>
    </w:p>
    <w:p w:rsidR="00B51DA5" w:rsidRPr="0062510F" w:rsidRDefault="00B51DA5" w:rsidP="00B51DA5">
      <w:pPr>
        <w:pStyle w:val="Recuodecorpodetexto"/>
        <w:ind w:left="851" w:firstLine="0"/>
        <w:rPr>
          <w:sz w:val="22"/>
          <w:szCs w:val="24"/>
        </w:rPr>
      </w:pPr>
    </w:p>
    <w:p w:rsidR="006D50C7" w:rsidRPr="00666C11" w:rsidRDefault="006D50C7" w:rsidP="00D57E6D">
      <w:pPr>
        <w:pStyle w:val="Recuodecorpodetexto"/>
        <w:numPr>
          <w:ilvl w:val="0"/>
          <w:numId w:val="93"/>
        </w:numPr>
        <w:ind w:left="851" w:hanging="851"/>
        <w:rPr>
          <w:b/>
          <w:iCs/>
          <w:sz w:val="22"/>
          <w:szCs w:val="24"/>
        </w:rPr>
      </w:pPr>
      <w:r w:rsidRPr="00666C11">
        <w:rPr>
          <w:b/>
          <w:iCs/>
          <w:sz w:val="22"/>
          <w:szCs w:val="24"/>
        </w:rPr>
        <w:t>VALOR DO ORÇAMENTO DA CODEVASF/PROGRAMA DE TRABALHO</w:t>
      </w:r>
    </w:p>
    <w:p w:rsidR="00E57D6E" w:rsidRPr="002F55E7" w:rsidRDefault="0027161B" w:rsidP="00D57E6D">
      <w:pPr>
        <w:pStyle w:val="Recuodecorpodetexto"/>
        <w:numPr>
          <w:ilvl w:val="1"/>
          <w:numId w:val="93"/>
        </w:numPr>
        <w:ind w:left="851" w:hanging="851"/>
        <w:rPr>
          <w:sz w:val="22"/>
          <w:szCs w:val="22"/>
        </w:rPr>
      </w:pPr>
      <w:r w:rsidRPr="00966165">
        <w:rPr>
          <w:sz w:val="22"/>
          <w:szCs w:val="22"/>
        </w:rPr>
        <w:t>A</w:t>
      </w:r>
      <w:r w:rsidR="00FB3ECA">
        <w:rPr>
          <w:sz w:val="22"/>
          <w:szCs w:val="22"/>
        </w:rPr>
        <w:t xml:space="preserve"> CODEVASF se propõe a pagar pela</w:t>
      </w:r>
      <w:r w:rsidRPr="00966165">
        <w:rPr>
          <w:sz w:val="22"/>
          <w:szCs w:val="22"/>
        </w:rPr>
        <w:t xml:space="preserve">s </w:t>
      </w:r>
      <w:r w:rsidR="00FB3ECA">
        <w:rPr>
          <w:sz w:val="22"/>
          <w:szCs w:val="22"/>
        </w:rPr>
        <w:t>obras/</w:t>
      </w:r>
      <w:r w:rsidRPr="00966165">
        <w:rPr>
          <w:sz w:val="22"/>
          <w:szCs w:val="22"/>
        </w:rPr>
        <w:t xml:space="preserve">serviços, objeto desta licitação, o valor máximo global de </w:t>
      </w:r>
      <w:r w:rsidR="0091052C" w:rsidRPr="00684C47">
        <w:rPr>
          <w:b/>
          <w:szCs w:val="24"/>
        </w:rPr>
        <w:t xml:space="preserve">R$ </w:t>
      </w:r>
      <w:r w:rsidR="00FB3ECA">
        <w:rPr>
          <w:b/>
          <w:szCs w:val="24"/>
        </w:rPr>
        <w:t>346.834,09</w:t>
      </w:r>
      <w:r w:rsidR="0091052C" w:rsidRPr="00684C47">
        <w:rPr>
          <w:b/>
          <w:szCs w:val="24"/>
        </w:rPr>
        <w:t xml:space="preserve"> (</w:t>
      </w:r>
      <w:r w:rsidR="00FB3ECA">
        <w:rPr>
          <w:b/>
          <w:szCs w:val="24"/>
        </w:rPr>
        <w:t xml:space="preserve">Trezentos e quarenta e seis </w:t>
      </w:r>
      <w:r w:rsidR="0091052C" w:rsidRPr="00684C47">
        <w:rPr>
          <w:b/>
          <w:szCs w:val="24"/>
        </w:rPr>
        <w:t xml:space="preserve">mil, </w:t>
      </w:r>
      <w:r w:rsidR="00FB3ECA">
        <w:rPr>
          <w:b/>
          <w:szCs w:val="24"/>
        </w:rPr>
        <w:t xml:space="preserve">oitocentos e trinta e quatro </w:t>
      </w:r>
      <w:r w:rsidR="0091052C" w:rsidRPr="00684C47">
        <w:rPr>
          <w:b/>
          <w:szCs w:val="24"/>
        </w:rPr>
        <w:t xml:space="preserve">reais e </w:t>
      </w:r>
      <w:r w:rsidR="00FB3ECA">
        <w:rPr>
          <w:b/>
          <w:szCs w:val="24"/>
        </w:rPr>
        <w:t>nove</w:t>
      </w:r>
      <w:r w:rsidR="0091052C" w:rsidRPr="00684C47">
        <w:rPr>
          <w:b/>
          <w:szCs w:val="24"/>
        </w:rPr>
        <w:t xml:space="preserve"> centavos)</w:t>
      </w:r>
      <w:r w:rsidR="0091052C" w:rsidRPr="00684C47">
        <w:rPr>
          <w:szCs w:val="24"/>
        </w:rPr>
        <w:t xml:space="preserve"> </w:t>
      </w:r>
      <w:r w:rsidR="00C664D2" w:rsidRPr="0027304B">
        <w:rPr>
          <w:szCs w:val="24"/>
        </w:rPr>
        <w:t>a preços</w:t>
      </w:r>
      <w:r w:rsidR="00C664D2" w:rsidRPr="00403F92">
        <w:rPr>
          <w:szCs w:val="24"/>
        </w:rPr>
        <w:t xml:space="preserve"> de SINAPI de </w:t>
      </w:r>
      <w:r w:rsidR="00FB3ECA">
        <w:rPr>
          <w:szCs w:val="24"/>
        </w:rPr>
        <w:t>Jul</w:t>
      </w:r>
      <w:r w:rsidR="00C664D2">
        <w:rPr>
          <w:szCs w:val="24"/>
        </w:rPr>
        <w:t>ho</w:t>
      </w:r>
      <w:r w:rsidR="00C664D2" w:rsidRPr="00403F92">
        <w:rPr>
          <w:szCs w:val="24"/>
        </w:rPr>
        <w:t>/201</w:t>
      </w:r>
      <w:r w:rsidR="00C664D2">
        <w:rPr>
          <w:szCs w:val="24"/>
        </w:rPr>
        <w:t>7</w:t>
      </w:r>
      <w:r w:rsidR="00C664D2" w:rsidRPr="00403F92">
        <w:rPr>
          <w:szCs w:val="24"/>
        </w:rPr>
        <w:t>, já incluso o BDI, encargos sociais, taxas, impostos e emolumentos</w:t>
      </w:r>
      <w:r w:rsidR="00E57D6E" w:rsidRPr="002F55E7">
        <w:rPr>
          <w:sz w:val="22"/>
          <w:szCs w:val="22"/>
        </w:rPr>
        <w:t>:</w:t>
      </w:r>
    </w:p>
    <w:p w:rsidR="00810831" w:rsidRPr="00C45959" w:rsidRDefault="00FB3ECA" w:rsidP="00D57E6D">
      <w:pPr>
        <w:pStyle w:val="Recuodecorpodetexto"/>
        <w:keepLines/>
        <w:numPr>
          <w:ilvl w:val="1"/>
          <w:numId w:val="93"/>
        </w:numPr>
        <w:ind w:left="851" w:hanging="851"/>
        <w:rPr>
          <w:rFonts w:ascii="Verdana" w:hAnsi="Verdana"/>
          <w:color w:val="333333"/>
          <w:sz w:val="26"/>
          <w:szCs w:val="26"/>
          <w:lang w:eastAsia="pt-BR"/>
        </w:rPr>
      </w:pPr>
      <w:r>
        <w:rPr>
          <w:szCs w:val="24"/>
        </w:rPr>
        <w:t>Os custos da</w:t>
      </w:r>
      <w:r w:rsidR="00D9138E" w:rsidRPr="00403F92">
        <w:rPr>
          <w:szCs w:val="24"/>
        </w:rPr>
        <w:t xml:space="preserve">s </w:t>
      </w:r>
      <w:r>
        <w:rPr>
          <w:szCs w:val="24"/>
        </w:rPr>
        <w:t>obras/</w:t>
      </w:r>
      <w:r w:rsidR="00D9138E" w:rsidRPr="00403F92">
        <w:rPr>
          <w:szCs w:val="24"/>
        </w:rPr>
        <w:t>serviços, objeto desta licitação, atendem ao disposto do Projeto de Le</w:t>
      </w:r>
      <w:r w:rsidR="00D9138E">
        <w:rPr>
          <w:szCs w:val="24"/>
        </w:rPr>
        <w:t>i Orçamentária Anual - PLOA 2017</w:t>
      </w:r>
      <w:r w:rsidR="00D9138E" w:rsidRPr="00403F92">
        <w:rPr>
          <w:szCs w:val="24"/>
        </w:rPr>
        <w:t xml:space="preserve"> e da Lei de Diretrizes Orçamentárias – LDO 201</w:t>
      </w:r>
      <w:r w:rsidR="00D9138E">
        <w:rPr>
          <w:szCs w:val="24"/>
        </w:rPr>
        <w:t>7</w:t>
      </w:r>
      <w:r w:rsidR="00D9138E" w:rsidRPr="00403F92">
        <w:rPr>
          <w:szCs w:val="24"/>
        </w:rPr>
        <w:t xml:space="preserve">, Lei nº </w:t>
      </w:r>
      <w:r w:rsidR="00D9138E">
        <w:rPr>
          <w:szCs w:val="24"/>
        </w:rPr>
        <w:t>13.408</w:t>
      </w:r>
      <w:r w:rsidR="00D9138E" w:rsidRPr="00403F92">
        <w:rPr>
          <w:szCs w:val="24"/>
        </w:rPr>
        <w:t xml:space="preserve"> de </w:t>
      </w:r>
      <w:r w:rsidR="00D9138E">
        <w:rPr>
          <w:szCs w:val="24"/>
        </w:rPr>
        <w:t>26</w:t>
      </w:r>
      <w:r w:rsidR="00D9138E" w:rsidRPr="00403F92">
        <w:rPr>
          <w:szCs w:val="24"/>
        </w:rPr>
        <w:t xml:space="preserve"> de </w:t>
      </w:r>
      <w:r w:rsidR="00D9138E">
        <w:rPr>
          <w:szCs w:val="24"/>
        </w:rPr>
        <w:t>dezembro</w:t>
      </w:r>
      <w:r w:rsidR="00D9138E" w:rsidRPr="00403F92">
        <w:rPr>
          <w:szCs w:val="24"/>
        </w:rPr>
        <w:t xml:space="preserve"> de 201</w:t>
      </w:r>
      <w:r w:rsidR="00D9138E">
        <w:rPr>
          <w:szCs w:val="24"/>
        </w:rPr>
        <w:t>6</w:t>
      </w:r>
      <w:r w:rsidR="0027161B">
        <w:rPr>
          <w:sz w:val="22"/>
          <w:szCs w:val="22"/>
        </w:rPr>
        <w:t>.</w:t>
      </w:r>
    </w:p>
    <w:p w:rsidR="000D3E2C" w:rsidRPr="007C7BBA" w:rsidRDefault="00810831" w:rsidP="00D57E6D">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 correrão por conta do seguinte Programa de Trabalho</w:t>
      </w:r>
      <w:r w:rsidR="006360E3" w:rsidRPr="007C7BBA">
        <w:rPr>
          <w:sz w:val="22"/>
          <w:szCs w:val="22"/>
        </w:rPr>
        <w:t>:</w:t>
      </w:r>
    </w:p>
    <w:p w:rsidR="00B45972" w:rsidRDefault="00C664D2" w:rsidP="00C664D2">
      <w:pPr>
        <w:pStyle w:val="Recuodecorpodetexto"/>
        <w:keepLines/>
        <w:numPr>
          <w:ilvl w:val="0"/>
          <w:numId w:val="88"/>
        </w:numPr>
        <w:ind w:left="1418" w:hanging="567"/>
        <w:rPr>
          <w:snapToGrid w:val="0"/>
          <w:szCs w:val="24"/>
        </w:rPr>
      </w:pPr>
      <w:r w:rsidRPr="00C664D2">
        <w:rPr>
          <w:snapToGrid w:val="0"/>
          <w:szCs w:val="24"/>
        </w:rPr>
        <w:t>15.244.2029.7</w:t>
      </w:r>
      <w:proofErr w:type="gramStart"/>
      <w:r w:rsidRPr="00C664D2">
        <w:rPr>
          <w:snapToGrid w:val="0"/>
          <w:szCs w:val="24"/>
        </w:rPr>
        <w:t>K66.</w:t>
      </w:r>
      <w:proofErr w:type="gramEnd"/>
      <w:r w:rsidRPr="00C664D2">
        <w:rPr>
          <w:snapToGrid w:val="0"/>
          <w:szCs w:val="24"/>
        </w:rPr>
        <w:t>0001 - Apoio a Projetos de Desenvolvimento Sustentável Local</w:t>
      </w:r>
      <w:r w:rsidR="00FB3ECA">
        <w:rPr>
          <w:snapToGrid w:val="0"/>
          <w:szCs w:val="24"/>
        </w:rPr>
        <w:t xml:space="preserve"> Integrado - Nacional</w:t>
      </w:r>
      <w:r w:rsidR="0027161B" w:rsidRPr="00C664D2">
        <w:rPr>
          <w:snapToGrid w:val="0"/>
          <w:szCs w:val="24"/>
        </w:rPr>
        <w:t>.</w:t>
      </w:r>
    </w:p>
    <w:p w:rsidR="00C664D2" w:rsidRPr="00C664D2" w:rsidRDefault="00C664D2" w:rsidP="00C664D2">
      <w:pPr>
        <w:pStyle w:val="Recuodecorpodetexto"/>
        <w:keepLines/>
        <w:ind w:left="1418" w:firstLine="0"/>
        <w:rPr>
          <w:snapToGrid w:val="0"/>
          <w:szCs w:val="24"/>
        </w:rPr>
      </w:pPr>
    </w:p>
    <w:p w:rsidR="006D50C7" w:rsidRPr="00242090" w:rsidRDefault="006D50C7" w:rsidP="00D57E6D">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D57E6D">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w:t>
      </w:r>
      <w:r w:rsidRPr="00B7166F">
        <w:rPr>
          <w:sz w:val="22"/>
          <w:szCs w:val="24"/>
        </w:rPr>
        <w:t xml:space="preserve">à </w:t>
      </w:r>
      <w:r w:rsidR="00B7166F" w:rsidRPr="00B7166F">
        <w:rPr>
          <w:sz w:val="22"/>
          <w:szCs w:val="22"/>
        </w:rPr>
        <w:t xml:space="preserve">2ª </w:t>
      </w:r>
      <w:r w:rsidR="00BD0220">
        <w:rPr>
          <w:sz w:val="22"/>
          <w:szCs w:val="22"/>
        </w:rPr>
        <w:t>GRD</w:t>
      </w:r>
      <w:r w:rsidR="00B7166F" w:rsidRPr="00B7166F">
        <w:rPr>
          <w:sz w:val="22"/>
          <w:szCs w:val="22"/>
        </w:rPr>
        <w:t xml:space="preserve"> (</w:t>
      </w:r>
      <w:r w:rsidR="00BD0220">
        <w:rPr>
          <w:sz w:val="22"/>
          <w:szCs w:val="22"/>
        </w:rPr>
        <w:t>Gerência Regional de Infraestrutura</w:t>
      </w:r>
      <w:r w:rsidR="00B7166F" w:rsidRPr="00B7166F">
        <w:rPr>
          <w:sz w:val="22"/>
          <w:szCs w:val="22"/>
        </w:rPr>
        <w:t>)</w:t>
      </w:r>
      <w:r w:rsidRPr="00B7166F">
        <w:rPr>
          <w:sz w:val="22"/>
          <w:szCs w:val="24"/>
        </w:rPr>
        <w:t xml:space="preserve">. </w:t>
      </w:r>
      <w:r w:rsidR="000A5C53" w:rsidRPr="00B7166F">
        <w:rPr>
          <w:sz w:val="22"/>
          <w:szCs w:val="24"/>
        </w:rPr>
        <w:t>A</w:t>
      </w:r>
      <w:r w:rsidR="00FB3ECA">
        <w:rPr>
          <w:sz w:val="22"/>
          <w:szCs w:val="24"/>
        </w:rPr>
        <w:t>s</w:t>
      </w:r>
      <w:r w:rsidRPr="005439ED">
        <w:rPr>
          <w:sz w:val="22"/>
          <w:szCs w:val="24"/>
        </w:rPr>
        <w:t xml:space="preserve"> </w:t>
      </w:r>
      <w:r w:rsidR="000A5C53">
        <w:rPr>
          <w:sz w:val="22"/>
          <w:szCs w:val="24"/>
        </w:rPr>
        <w:t>obra/</w:t>
      </w:r>
      <w:r w:rsidR="00FB3ECA">
        <w:rPr>
          <w:sz w:val="22"/>
          <w:szCs w:val="24"/>
        </w:rPr>
        <w:t>serviço</w:t>
      </w:r>
      <w:r w:rsidRPr="005439ED">
        <w:rPr>
          <w:sz w:val="22"/>
          <w:szCs w:val="24"/>
        </w:rPr>
        <w:t xml:space="preserve"> que venha</w:t>
      </w:r>
      <w:r w:rsidR="00FB3ECA">
        <w:rPr>
          <w:sz w:val="22"/>
          <w:szCs w:val="24"/>
        </w:rPr>
        <w:t xml:space="preserve"> a ser condenada</w:t>
      </w:r>
      <w:r w:rsidRPr="005439ED">
        <w:rPr>
          <w:sz w:val="22"/>
          <w:szCs w:val="24"/>
        </w:rPr>
        <w:t xml:space="preserve"> pela </w:t>
      </w:r>
      <w:r w:rsidR="008C4A1E">
        <w:rPr>
          <w:sz w:val="22"/>
          <w:szCs w:val="24"/>
        </w:rPr>
        <w:t>f</w:t>
      </w:r>
      <w:r w:rsidR="00FB3ECA">
        <w:rPr>
          <w:sz w:val="22"/>
          <w:szCs w:val="24"/>
        </w:rPr>
        <w:t xml:space="preserve">iscalização deverá ser </w:t>
      </w:r>
      <w:proofErr w:type="spellStart"/>
      <w:r w:rsidR="00FB3ECA">
        <w:rPr>
          <w:sz w:val="22"/>
          <w:szCs w:val="24"/>
        </w:rPr>
        <w:t>refeit</w:t>
      </w:r>
      <w:proofErr w:type="spellEnd"/>
      <w:r w:rsidRPr="005439ED">
        <w:rPr>
          <w:sz w:val="22"/>
          <w:szCs w:val="24"/>
        </w:rPr>
        <w:t xml:space="preserve">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D57E6D">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D57E6D">
      <w:pPr>
        <w:pStyle w:val="Recuodecorpodetexto"/>
        <w:numPr>
          <w:ilvl w:val="1"/>
          <w:numId w:val="93"/>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D57E6D">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D57E6D">
      <w:pPr>
        <w:pStyle w:val="Recuodecorpodetexto"/>
        <w:numPr>
          <w:ilvl w:val="1"/>
          <w:numId w:val="93"/>
        </w:numPr>
        <w:ind w:left="851" w:hanging="851"/>
        <w:rPr>
          <w:sz w:val="22"/>
          <w:szCs w:val="22"/>
        </w:rPr>
      </w:pPr>
      <w:r w:rsidRPr="00717E67">
        <w:rPr>
          <w:sz w:val="22"/>
          <w:szCs w:val="22"/>
        </w:rPr>
        <w:lastRenderedPageBreak/>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D57E6D">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 contratado e/ou por ela causado a terceiros.</w:t>
      </w:r>
    </w:p>
    <w:p w:rsidR="00A615F2" w:rsidRDefault="00A615F2" w:rsidP="00D57E6D">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D57E6D">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D57E6D">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D57E6D">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134274">
        <w:rPr>
          <w:sz w:val="22"/>
          <w:szCs w:val="22"/>
          <w:highlight w:val="yellow"/>
          <w:vertAlign w:val="baseline"/>
        </w:rPr>
        <w:t>31</w:t>
      </w:r>
      <w:r w:rsidR="002F55E7">
        <w:rPr>
          <w:sz w:val="22"/>
          <w:szCs w:val="22"/>
          <w:highlight w:val="yellow"/>
          <w:vertAlign w:val="baseline"/>
        </w:rPr>
        <w:t xml:space="preserve"> </w:t>
      </w:r>
      <w:r w:rsidR="002F7DFD">
        <w:rPr>
          <w:sz w:val="22"/>
          <w:szCs w:val="22"/>
          <w:highlight w:val="yellow"/>
          <w:vertAlign w:val="baseline"/>
        </w:rPr>
        <w:t xml:space="preserve">de </w:t>
      </w:r>
      <w:r w:rsidR="00134274">
        <w:rPr>
          <w:sz w:val="22"/>
          <w:szCs w:val="22"/>
          <w:highlight w:val="yellow"/>
          <w:vertAlign w:val="baseline"/>
        </w:rPr>
        <w:t>Outubro</w:t>
      </w:r>
      <w:r w:rsidRPr="00717E67">
        <w:rPr>
          <w:sz w:val="22"/>
          <w:szCs w:val="24"/>
          <w:highlight w:val="yellow"/>
          <w:vertAlign w:val="baseline"/>
        </w:rPr>
        <w:t xml:space="preserve"> de </w:t>
      </w:r>
      <w:r w:rsidR="00B273B3">
        <w:rPr>
          <w:sz w:val="22"/>
          <w:szCs w:val="24"/>
          <w:highlight w:val="yellow"/>
          <w:vertAlign w:val="baseline"/>
        </w:rPr>
        <w:t>201</w:t>
      </w:r>
      <w:r w:rsidR="00106ECF">
        <w:rPr>
          <w:sz w:val="22"/>
          <w:szCs w:val="24"/>
          <w:vertAlign w:val="baseline"/>
        </w:rPr>
        <w:t>7</w:t>
      </w:r>
      <w:r w:rsidRPr="00717E67">
        <w:rPr>
          <w:sz w:val="22"/>
          <w:szCs w:val="24"/>
          <w:vertAlign w:val="baseline"/>
        </w:rPr>
        <w:t>.</w:t>
      </w:r>
    </w:p>
    <w:p w:rsidR="006D50C7" w:rsidRDefault="006D50C7">
      <w:pPr>
        <w:spacing w:before="120"/>
        <w:rPr>
          <w:b/>
          <w:sz w:val="22"/>
          <w:szCs w:val="24"/>
          <w:vertAlign w:val="baseline"/>
        </w:rPr>
      </w:pPr>
    </w:p>
    <w:p w:rsidR="005D15A9" w:rsidRDefault="005D15A9">
      <w:pPr>
        <w:spacing w:before="120"/>
        <w:rPr>
          <w:b/>
          <w:sz w:val="22"/>
          <w:szCs w:val="24"/>
          <w:vertAlign w:val="baseline"/>
        </w:rPr>
      </w:pPr>
    </w:p>
    <w:p w:rsidR="005D15A9" w:rsidRDefault="005D15A9">
      <w:pPr>
        <w:spacing w:before="120"/>
        <w:rPr>
          <w:b/>
          <w:sz w:val="22"/>
          <w:szCs w:val="24"/>
          <w:vertAlign w:val="baseline"/>
        </w:rPr>
      </w:pPr>
    </w:p>
    <w:p w:rsidR="00534DB1" w:rsidRPr="0019700A" w:rsidRDefault="007C5727" w:rsidP="00534DB1">
      <w:pPr>
        <w:ind w:left="851"/>
        <w:rPr>
          <w:b/>
          <w:sz w:val="22"/>
          <w:szCs w:val="22"/>
          <w:vertAlign w:val="baseline"/>
        </w:rPr>
      </w:pPr>
      <w:r w:rsidRPr="00AB6211">
        <w:rPr>
          <w:b/>
          <w:sz w:val="22"/>
          <w:szCs w:val="22"/>
          <w:vertAlign w:val="baseline"/>
        </w:rPr>
        <w:t>HARLEY XAVIER NASCIMENTO</w:t>
      </w:r>
    </w:p>
    <w:p w:rsidR="00534DB1" w:rsidRPr="0019700A" w:rsidRDefault="00534DB1" w:rsidP="00534DB1">
      <w:pPr>
        <w:ind w:left="851"/>
        <w:rPr>
          <w:bCs/>
          <w:sz w:val="22"/>
          <w:szCs w:val="22"/>
          <w:vertAlign w:val="baseline"/>
        </w:rPr>
      </w:pPr>
      <w:r w:rsidRPr="0019700A">
        <w:rPr>
          <w:bCs/>
          <w:sz w:val="22"/>
          <w:szCs w:val="22"/>
          <w:vertAlign w:val="baseline"/>
        </w:rPr>
        <w:t>Superintendente Regional</w:t>
      </w:r>
    </w:p>
    <w:p w:rsidR="00534DB1" w:rsidRPr="00717E67" w:rsidRDefault="00534DB1" w:rsidP="00534DB1">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704269" w:rsidRDefault="00704269">
      <w:pPr>
        <w:suppressAutoHyphens w:val="0"/>
        <w:rPr>
          <w:b/>
          <w:sz w:val="22"/>
          <w:vertAlign w:val="baseline"/>
        </w:rPr>
      </w:pPr>
      <w:r>
        <w:rPr>
          <w:b/>
          <w:sz w:val="22"/>
          <w:vertAlign w:val="baseline"/>
        </w:rPr>
        <w:br w:type="page"/>
      </w:r>
    </w:p>
    <w:p w:rsidR="00704269" w:rsidRDefault="00704269" w:rsidP="004B4DC4">
      <w:pPr>
        <w:jc w:val="center"/>
        <w:rPr>
          <w:b/>
          <w:sz w:val="22"/>
          <w:vertAlign w:val="baseline"/>
        </w:rPr>
      </w:pPr>
    </w:p>
    <w:p w:rsidR="00704269" w:rsidRDefault="00704269" w:rsidP="004B4DC4">
      <w:pPr>
        <w:jc w:val="center"/>
        <w:rPr>
          <w:b/>
          <w:sz w:val="22"/>
          <w:vertAlign w:val="baseline"/>
        </w:rPr>
      </w:pPr>
    </w:p>
    <w:p w:rsidR="00AF15CA" w:rsidRDefault="0090125F" w:rsidP="004B4DC4">
      <w:pPr>
        <w:jc w:val="center"/>
        <w:rPr>
          <w:sz w:val="22"/>
          <w:vertAlign w:val="baseline"/>
        </w:rPr>
      </w:pPr>
      <w:r w:rsidRPr="00745B71">
        <w:rPr>
          <w:b/>
          <w:sz w:val="22"/>
          <w:vertAlign w:val="baseline"/>
        </w:rPr>
        <w:t>ARQUIVOS GRAVADOS EM SEPARADO</w:t>
      </w:r>
    </w:p>
    <w:p w:rsidR="00AF15CA" w:rsidRDefault="00AF15CA" w:rsidP="004B4DC4">
      <w:pPr>
        <w:jc w:val="center"/>
        <w:rPr>
          <w:sz w:val="22"/>
          <w:vertAlign w:val="baseline"/>
        </w:rPr>
      </w:pPr>
    </w:p>
    <w:p w:rsidR="00015109" w:rsidRPr="001A1BEE" w:rsidRDefault="006D50C7" w:rsidP="007327C9">
      <w:pPr>
        <w:rPr>
          <w:b/>
          <w:sz w:val="22"/>
          <w:vertAlign w:val="baseline"/>
        </w:rPr>
      </w:pPr>
      <w:r w:rsidRPr="001A1BEE">
        <w:rPr>
          <w:b/>
          <w:sz w:val="22"/>
          <w:vertAlign w:val="baseline"/>
        </w:rPr>
        <w:t>ANEXO I</w:t>
      </w:r>
      <w:r w:rsidR="0090125F" w:rsidRPr="001A1BEE">
        <w:rPr>
          <w:b/>
          <w:sz w:val="22"/>
          <w:vertAlign w:val="baseline"/>
        </w:rPr>
        <w:t xml:space="preserve"> </w:t>
      </w:r>
      <w:r w:rsidR="007327C9" w:rsidRPr="001A1BEE">
        <w:rPr>
          <w:b/>
          <w:sz w:val="22"/>
          <w:vertAlign w:val="baseline"/>
        </w:rPr>
        <w:t>–</w:t>
      </w:r>
      <w:r w:rsidR="0090125F" w:rsidRPr="001A1BEE">
        <w:rPr>
          <w:b/>
          <w:sz w:val="22"/>
          <w:vertAlign w:val="baseline"/>
        </w:rPr>
        <w:t xml:space="preserve"> </w:t>
      </w:r>
      <w:r w:rsidR="004C7E11" w:rsidRPr="001A1BEE">
        <w:rPr>
          <w:b/>
          <w:sz w:val="22"/>
          <w:vertAlign w:val="baseline"/>
        </w:rPr>
        <w:t>PLANILHAS ORÇAMENTÁRIAS</w:t>
      </w:r>
    </w:p>
    <w:p w:rsidR="003F3F5E" w:rsidRPr="001A1BEE" w:rsidRDefault="006D50C7" w:rsidP="007327C9">
      <w:pPr>
        <w:rPr>
          <w:b/>
          <w:sz w:val="22"/>
          <w:vertAlign w:val="baseline"/>
        </w:rPr>
      </w:pPr>
      <w:r w:rsidRPr="001A1BEE">
        <w:rPr>
          <w:b/>
          <w:sz w:val="22"/>
          <w:vertAlign w:val="baseline"/>
        </w:rPr>
        <w:t>ANEXO II</w:t>
      </w:r>
      <w:r w:rsidR="0090125F" w:rsidRPr="001A1BEE">
        <w:rPr>
          <w:b/>
          <w:sz w:val="22"/>
          <w:vertAlign w:val="baseline"/>
        </w:rPr>
        <w:t xml:space="preserve"> </w:t>
      </w:r>
      <w:r w:rsidR="007327C9" w:rsidRPr="001A1BEE">
        <w:rPr>
          <w:b/>
          <w:sz w:val="22"/>
          <w:vertAlign w:val="baseline"/>
        </w:rPr>
        <w:t>–</w:t>
      </w:r>
      <w:r w:rsidR="0090125F" w:rsidRPr="001A1BEE">
        <w:rPr>
          <w:b/>
          <w:sz w:val="22"/>
          <w:vertAlign w:val="baseline"/>
        </w:rPr>
        <w:t xml:space="preserve"> </w:t>
      </w:r>
      <w:r w:rsidR="00C44370" w:rsidRPr="001A1BEE">
        <w:rPr>
          <w:b/>
          <w:sz w:val="22"/>
          <w:szCs w:val="22"/>
          <w:vertAlign w:val="baseline"/>
        </w:rPr>
        <w:t>ESPECIFICAÇÕES TÉCNICAS</w:t>
      </w:r>
    </w:p>
    <w:p w:rsidR="0090125F" w:rsidRPr="001A1BEE" w:rsidRDefault="0090125F" w:rsidP="007327C9">
      <w:pPr>
        <w:tabs>
          <w:tab w:val="left" w:pos="1021"/>
        </w:tabs>
        <w:rPr>
          <w:sz w:val="22"/>
        </w:rPr>
      </w:pPr>
      <w:r w:rsidRPr="001A1BEE">
        <w:rPr>
          <w:b/>
          <w:sz w:val="22"/>
          <w:vertAlign w:val="baseline"/>
        </w:rPr>
        <w:t>ANEXO V</w:t>
      </w:r>
      <w:r w:rsidR="007327C9" w:rsidRPr="001A1BEE">
        <w:rPr>
          <w:b/>
          <w:sz w:val="22"/>
          <w:vertAlign w:val="baseline"/>
        </w:rPr>
        <w:t xml:space="preserve"> – </w:t>
      </w:r>
      <w:r w:rsidRPr="001A1BEE">
        <w:rPr>
          <w:b/>
          <w:sz w:val="22"/>
          <w:vertAlign w:val="baseline"/>
        </w:rPr>
        <w:t>MANUAL DE PLACA</w:t>
      </w:r>
    </w:p>
    <w:p w:rsidR="0090125F" w:rsidRPr="001A1BEE" w:rsidRDefault="00C410C2" w:rsidP="003315F4">
      <w:pPr>
        <w:tabs>
          <w:tab w:val="left" w:pos="1021"/>
        </w:tabs>
        <w:rPr>
          <w:b/>
          <w:caps/>
          <w:sz w:val="22"/>
          <w:vertAlign w:val="baseline"/>
        </w:rPr>
      </w:pPr>
      <w:r w:rsidRPr="001A1BEE">
        <w:rPr>
          <w:b/>
          <w:sz w:val="22"/>
          <w:szCs w:val="22"/>
          <w:vertAlign w:val="baseline"/>
        </w:rPr>
        <w:t xml:space="preserve">ANEXO VII – </w:t>
      </w:r>
      <w:r w:rsidR="00745B71" w:rsidRPr="001A1BEE">
        <w:rPr>
          <w:b/>
          <w:caps/>
          <w:sz w:val="22"/>
          <w:vertAlign w:val="baseline"/>
        </w:rPr>
        <w:t>DESENHOS</w:t>
      </w:r>
    </w:p>
    <w:p w:rsidR="00055197" w:rsidRPr="001A1BEE" w:rsidRDefault="00055197" w:rsidP="003315F4">
      <w:pPr>
        <w:tabs>
          <w:tab w:val="left" w:pos="1021"/>
        </w:tabs>
        <w:rPr>
          <w:b/>
          <w:sz w:val="22"/>
          <w:vertAlign w:val="baseline"/>
        </w:rPr>
      </w:pPr>
    </w:p>
    <w:p w:rsidR="0090125F" w:rsidRDefault="0090125F">
      <w:pPr>
        <w:jc w:val="center"/>
        <w:rPr>
          <w:b/>
          <w:sz w:val="22"/>
          <w:vertAlign w:val="baseline"/>
        </w:rPr>
      </w:pPr>
    </w:p>
    <w:tbl>
      <w:tblPr>
        <w:tblW w:w="0" w:type="auto"/>
        <w:tblInd w:w="1416" w:type="dxa"/>
        <w:tblCellMar>
          <w:left w:w="70" w:type="dxa"/>
          <w:right w:w="70" w:type="dxa"/>
        </w:tblCellMar>
        <w:tblLook w:val="0000"/>
      </w:tblPr>
      <w:tblGrid>
        <w:gridCol w:w="2056"/>
        <w:gridCol w:w="6304"/>
      </w:tblGrid>
      <w:tr w:rsidR="001A1BEE" w:rsidRPr="000B0F46" w:rsidTr="001511BB">
        <w:tc>
          <w:tcPr>
            <w:tcW w:w="2056" w:type="dxa"/>
          </w:tcPr>
          <w:p w:rsidR="001A1BEE" w:rsidRPr="000B0F46" w:rsidRDefault="001A1BEE" w:rsidP="001511BB">
            <w:pPr>
              <w:rPr>
                <w:sz w:val="22"/>
                <w:szCs w:val="22"/>
              </w:rPr>
            </w:pPr>
          </w:p>
        </w:tc>
        <w:tc>
          <w:tcPr>
            <w:tcW w:w="6304" w:type="dxa"/>
          </w:tcPr>
          <w:p w:rsidR="001A1BEE" w:rsidRPr="000B0F46" w:rsidRDefault="001A1BEE" w:rsidP="001511BB">
            <w:pPr>
              <w:rPr>
                <w:sz w:val="22"/>
                <w:szCs w:val="22"/>
              </w:rPr>
            </w:pPr>
          </w:p>
        </w:tc>
      </w:tr>
      <w:tr w:rsidR="001A1BEE" w:rsidRPr="000B0F46" w:rsidTr="001511BB">
        <w:tc>
          <w:tcPr>
            <w:tcW w:w="2056" w:type="dxa"/>
          </w:tcPr>
          <w:p w:rsidR="001A1BEE" w:rsidRPr="000B0F46" w:rsidRDefault="001A1BEE" w:rsidP="001511BB">
            <w:pPr>
              <w:rPr>
                <w:sz w:val="22"/>
                <w:szCs w:val="22"/>
              </w:rPr>
            </w:pPr>
          </w:p>
        </w:tc>
        <w:tc>
          <w:tcPr>
            <w:tcW w:w="6304" w:type="dxa"/>
          </w:tcPr>
          <w:p w:rsidR="001A1BEE" w:rsidRPr="000B0F46" w:rsidRDefault="001A1BEE" w:rsidP="001511BB">
            <w:pPr>
              <w:rPr>
                <w:sz w:val="22"/>
                <w:szCs w:val="22"/>
              </w:rPr>
            </w:pPr>
          </w:p>
        </w:tc>
      </w:tr>
      <w:tr w:rsidR="001A1BEE" w:rsidRPr="000B0F46" w:rsidTr="001511BB">
        <w:tc>
          <w:tcPr>
            <w:tcW w:w="2056" w:type="dxa"/>
          </w:tcPr>
          <w:p w:rsidR="001A1BEE" w:rsidRPr="000B0F46" w:rsidRDefault="001A1BEE" w:rsidP="001511BB">
            <w:pPr>
              <w:rPr>
                <w:sz w:val="22"/>
                <w:szCs w:val="22"/>
              </w:rPr>
            </w:pPr>
          </w:p>
        </w:tc>
        <w:tc>
          <w:tcPr>
            <w:tcW w:w="6304" w:type="dxa"/>
          </w:tcPr>
          <w:p w:rsidR="001A1BEE" w:rsidRPr="000B0F46" w:rsidRDefault="001A1BEE" w:rsidP="001511BB">
            <w:pPr>
              <w:rPr>
                <w:sz w:val="22"/>
                <w:szCs w:val="22"/>
              </w:rPr>
            </w:pPr>
          </w:p>
        </w:tc>
      </w:tr>
      <w:tr w:rsidR="001A1BEE" w:rsidRPr="000B0F46" w:rsidTr="001511BB">
        <w:tc>
          <w:tcPr>
            <w:tcW w:w="2056" w:type="dxa"/>
          </w:tcPr>
          <w:p w:rsidR="001A1BEE" w:rsidRPr="000B0F46" w:rsidRDefault="001A1BEE" w:rsidP="001511BB">
            <w:pPr>
              <w:rPr>
                <w:sz w:val="22"/>
                <w:szCs w:val="22"/>
              </w:rPr>
            </w:pPr>
          </w:p>
        </w:tc>
        <w:tc>
          <w:tcPr>
            <w:tcW w:w="6304" w:type="dxa"/>
          </w:tcPr>
          <w:p w:rsidR="001A1BEE" w:rsidRPr="000B0F46" w:rsidRDefault="001A1BEE" w:rsidP="001511BB">
            <w:pPr>
              <w:rPr>
                <w:sz w:val="22"/>
                <w:szCs w:val="22"/>
              </w:rPr>
            </w:pPr>
          </w:p>
        </w:tc>
      </w:tr>
      <w:tr w:rsidR="001A1BEE" w:rsidRPr="000B0F46" w:rsidTr="001511BB">
        <w:tc>
          <w:tcPr>
            <w:tcW w:w="2056" w:type="dxa"/>
          </w:tcPr>
          <w:p w:rsidR="001A1BEE" w:rsidRPr="000B0F46" w:rsidRDefault="001A1BEE" w:rsidP="001511BB">
            <w:pPr>
              <w:rPr>
                <w:sz w:val="22"/>
                <w:szCs w:val="22"/>
                <w:vertAlign w:val="baseline"/>
              </w:rPr>
            </w:pPr>
          </w:p>
        </w:tc>
        <w:tc>
          <w:tcPr>
            <w:tcW w:w="6304" w:type="dxa"/>
          </w:tcPr>
          <w:p w:rsidR="001A1BEE" w:rsidRPr="000B0F46" w:rsidRDefault="001A1BEE" w:rsidP="001511BB">
            <w:pPr>
              <w:rPr>
                <w:sz w:val="22"/>
                <w:szCs w:val="22"/>
                <w:vertAlign w:val="baseline"/>
              </w:rPr>
            </w:pPr>
          </w:p>
        </w:tc>
      </w:tr>
      <w:tr w:rsidR="001A1BEE" w:rsidRPr="000B0F46" w:rsidTr="001511BB">
        <w:tc>
          <w:tcPr>
            <w:tcW w:w="2056" w:type="dxa"/>
          </w:tcPr>
          <w:p w:rsidR="001A1BEE" w:rsidRPr="000B0F46" w:rsidRDefault="001A1BEE" w:rsidP="001511BB">
            <w:pPr>
              <w:rPr>
                <w:sz w:val="22"/>
                <w:szCs w:val="22"/>
                <w:vertAlign w:val="baseline"/>
              </w:rPr>
            </w:pPr>
          </w:p>
        </w:tc>
        <w:tc>
          <w:tcPr>
            <w:tcW w:w="6304" w:type="dxa"/>
          </w:tcPr>
          <w:p w:rsidR="001A1BEE" w:rsidRPr="000B0F46" w:rsidRDefault="001A1BEE" w:rsidP="001511BB">
            <w:pPr>
              <w:rPr>
                <w:caps/>
                <w:sz w:val="22"/>
                <w:szCs w:val="22"/>
                <w:vertAlign w:val="baseline"/>
              </w:rPr>
            </w:pPr>
          </w:p>
        </w:tc>
      </w:tr>
    </w:tbl>
    <w:p w:rsidR="006D50C7" w:rsidRPr="00717E67" w:rsidRDefault="006D50C7" w:rsidP="00AC0205">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BE6197" w:rsidRDefault="006D50C7">
      <w:pPr>
        <w:pStyle w:val="Ttulodatabela"/>
        <w:widowControl/>
        <w:suppressLineNumbers w:val="0"/>
        <w:tabs>
          <w:tab w:val="left" w:pos="737"/>
        </w:tabs>
        <w:rPr>
          <w:rFonts w:eastAsia="Times New Roman"/>
          <w:color w:val="FF0000"/>
          <w:sz w:val="22"/>
          <w:szCs w:val="24"/>
        </w:rPr>
      </w:pPr>
      <w:r w:rsidRPr="00717E67">
        <w:rPr>
          <w:rFonts w:eastAsia="Times New Roman"/>
          <w:sz w:val="22"/>
          <w:szCs w:val="24"/>
        </w:rPr>
        <w:t>TERMO DA PROPOSTA</w:t>
      </w:r>
      <w:r w:rsidR="002560D6">
        <w:rPr>
          <w:rFonts w:eastAsia="Times New Roman"/>
          <w:sz w:val="22"/>
          <w:szCs w:val="24"/>
        </w:rPr>
        <w:t xml:space="preserve"> </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 xml:space="preserve">Avenida Manoel Novaes, s/n, </w:t>
      </w:r>
      <w:proofErr w:type="gramStart"/>
      <w:r w:rsidRPr="003F3F5E">
        <w:rPr>
          <w:b/>
          <w:sz w:val="20"/>
          <w:vertAlign w:val="baseline"/>
        </w:rPr>
        <w:t>Centro</w:t>
      </w:r>
      <w:proofErr w:type="gramEnd"/>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C26069">
        <w:rPr>
          <w:sz w:val="20"/>
          <w:vertAlign w:val="baseline"/>
        </w:rPr>
        <w:t>27</w:t>
      </w:r>
      <w:r w:rsidR="00B64121">
        <w:rPr>
          <w:sz w:val="20"/>
          <w:vertAlign w:val="baseline"/>
        </w:rPr>
        <w:t>/2017</w:t>
      </w:r>
      <w:r w:rsidRPr="008771CA">
        <w:rPr>
          <w:sz w:val="20"/>
          <w:vertAlign w:val="baseline"/>
        </w:rPr>
        <w:t xml:space="preserve"> e seus elementos técnicos constitutivos, nós, abaixo-assinados, oferecemos proposta para </w:t>
      </w:r>
      <w:r w:rsidR="00C26069">
        <w:rPr>
          <w:sz w:val="20"/>
          <w:vertAlign w:val="baseline"/>
        </w:rPr>
        <w:t xml:space="preserve">Reforma do mercado municipal do Distrito de Missão de </w:t>
      </w:r>
      <w:proofErr w:type="spellStart"/>
      <w:r w:rsidR="00C26069">
        <w:rPr>
          <w:sz w:val="20"/>
          <w:vertAlign w:val="baseline"/>
        </w:rPr>
        <w:t>Aricobé</w:t>
      </w:r>
      <w:proofErr w:type="spellEnd"/>
      <w:r w:rsidR="00C26069">
        <w:rPr>
          <w:sz w:val="20"/>
          <w:vertAlign w:val="baseline"/>
        </w:rPr>
        <w:t>, no município de Angical/BA</w:t>
      </w:r>
      <w:r w:rsidR="00E938A0" w:rsidRPr="00E938A0">
        <w:rPr>
          <w:sz w:val="20"/>
          <w:vertAlign w:val="baseline"/>
        </w:rPr>
        <w:t>, na área de jurisdição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Atenciosamente,</w:t>
      </w:r>
    </w:p>
    <w:p w:rsidR="006D50C7" w:rsidRDefault="006D50C7">
      <w:pPr>
        <w:tabs>
          <w:tab w:val="left" w:pos="737"/>
        </w:tabs>
        <w:ind w:firstLine="1701"/>
        <w:jc w:val="center"/>
        <w:rPr>
          <w:sz w:val="20"/>
          <w:vertAlign w:val="baseline"/>
        </w:rPr>
      </w:pPr>
    </w:p>
    <w:p w:rsidR="00C26069" w:rsidRPr="003F3F5E" w:rsidRDefault="00C26069">
      <w:pPr>
        <w:tabs>
          <w:tab w:val="left" w:pos="737"/>
        </w:tabs>
        <w:ind w:firstLine="1701"/>
        <w:jc w:val="center"/>
        <w:rPr>
          <w:sz w:val="20"/>
          <w:vertAlign w:val="baseline"/>
        </w:rPr>
      </w:pPr>
    </w:p>
    <w:p w:rsidR="006D50C7" w:rsidRPr="003F3F5E" w:rsidRDefault="006D50C7" w:rsidP="00C26069">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 xml:space="preserve">MODELO DE DECLARAÇÃO - PARA A SITUAÇÃO PREVISTA NO SUBITEM 4.2.2.1, alínea </w:t>
      </w:r>
      <w:proofErr w:type="gramStart"/>
      <w:r w:rsidRPr="00717E67">
        <w:rPr>
          <w:b/>
          <w:sz w:val="22"/>
        </w:rPr>
        <w:t>“e”</w:t>
      </w:r>
      <w:proofErr w:type="gramEnd"/>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165E8B">
        <w:rPr>
          <w:sz w:val="22"/>
          <w:vertAlign w:val="baseline"/>
        </w:rPr>
        <w:t>27</w:t>
      </w:r>
      <w:r w:rsidR="00B64121">
        <w:rPr>
          <w:sz w:val="22"/>
          <w:vertAlign w:val="baseline"/>
        </w:rPr>
        <w:t>/2017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165E8B">
        <w:rPr>
          <w:sz w:val="22"/>
          <w:vertAlign w:val="baseline"/>
        </w:rPr>
        <w:t>27</w:t>
      </w:r>
      <w:r w:rsidR="00562E80">
        <w:rPr>
          <w:sz w:val="22"/>
          <w:vertAlign w:val="baseline"/>
        </w:rPr>
        <w:t>/2017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165E8B">
        <w:rPr>
          <w:sz w:val="22"/>
          <w:vertAlign w:val="baseline"/>
        </w:rPr>
        <w:t>27</w:t>
      </w:r>
      <w:r w:rsidR="00562E80">
        <w:rPr>
          <w:sz w:val="22"/>
          <w:vertAlign w:val="baseline"/>
        </w:rPr>
        <w:t>/2017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165E8B">
        <w:rPr>
          <w:sz w:val="22"/>
          <w:vertAlign w:val="baseline"/>
        </w:rPr>
        <w:t>27</w:t>
      </w:r>
      <w:r w:rsidR="00562E80">
        <w:rPr>
          <w:sz w:val="22"/>
          <w:vertAlign w:val="baseline"/>
        </w:rPr>
        <w:t>/2017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165E8B">
        <w:rPr>
          <w:sz w:val="22"/>
          <w:vertAlign w:val="baseline"/>
        </w:rPr>
        <w:t>27</w:t>
      </w:r>
      <w:r w:rsidR="00562E80">
        <w:rPr>
          <w:sz w:val="22"/>
          <w:vertAlign w:val="baseline"/>
        </w:rPr>
        <w:t>/2017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165E8B">
        <w:rPr>
          <w:sz w:val="22"/>
          <w:vertAlign w:val="baseline"/>
        </w:rPr>
        <w:t>27</w:t>
      </w:r>
      <w:r w:rsidR="00562E80">
        <w:rPr>
          <w:sz w:val="22"/>
          <w:vertAlign w:val="baseline"/>
        </w:rPr>
        <w:t>/2017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165E8B">
        <w:rPr>
          <w:sz w:val="22"/>
          <w:vertAlign w:val="baseline"/>
        </w:rPr>
        <w:t>27</w:t>
      </w:r>
      <w:r w:rsidR="00562E80">
        <w:rPr>
          <w:sz w:val="22"/>
          <w:vertAlign w:val="baseline"/>
        </w:rPr>
        <w:t>/2017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165E8B">
        <w:rPr>
          <w:sz w:val="22"/>
          <w:vertAlign w:val="baseline"/>
        </w:rPr>
        <w:t>27</w:t>
      </w:r>
      <w:r w:rsidR="00562E80">
        <w:rPr>
          <w:sz w:val="22"/>
          <w:vertAlign w:val="baseline"/>
        </w:rPr>
        <w:t>/2017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821779">
        <w:rPr>
          <w:sz w:val="22"/>
          <w:vertAlign w:val="baseline"/>
        </w:rPr>
        <w:t>2</w:t>
      </w:r>
      <w:r w:rsidR="00165E8B">
        <w:rPr>
          <w:sz w:val="22"/>
          <w:vertAlign w:val="baseline"/>
        </w:rPr>
        <w:t>7</w:t>
      </w:r>
      <w:r w:rsidR="00562E80">
        <w:rPr>
          <w:sz w:val="22"/>
          <w:vertAlign w:val="baseline"/>
        </w:rPr>
        <w:t>/2017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 xml:space="preserve">por seu representante legal (ou responsável técnico) abaixo assinado, declara, sob as penalidades da lei, de que visitou o local onde serão executadas </w:t>
      </w:r>
      <w:r w:rsidR="0081019F">
        <w:rPr>
          <w:szCs w:val="24"/>
          <w:vertAlign w:val="baseline"/>
        </w:rPr>
        <w:t>as obras/</w:t>
      </w:r>
      <w:r w:rsidRPr="00C62B9A">
        <w:rPr>
          <w:szCs w:val="24"/>
          <w:vertAlign w:val="baseline"/>
        </w:rPr>
        <w:t>serviços,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P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 xml:space="preserve">CNPJ/MF </w:t>
      </w:r>
      <w:proofErr w:type="spellStart"/>
      <w:r w:rsidRPr="00C62B9A">
        <w:rPr>
          <w:szCs w:val="24"/>
          <w:vertAlign w:val="baseline"/>
        </w:rPr>
        <w:t>nº_________________________________</w:t>
      </w:r>
      <w:proofErr w:type="spellEnd"/>
      <w:r w:rsidRPr="00C62B9A">
        <w:rPr>
          <w:szCs w:val="24"/>
          <w:vertAlign w:val="baseline"/>
        </w:rPr>
        <w:t>,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proofErr w:type="gramStart"/>
      <w:r w:rsidRPr="007B02FC">
        <w:rPr>
          <w:b/>
          <w:sz w:val="22"/>
          <w:vertAlign w:val="baseline"/>
        </w:rPr>
        <w:lastRenderedPageBreak/>
        <w:t xml:space="preserve">ANEXO </w:t>
      </w:r>
      <w:r w:rsidR="00BC5193" w:rsidRPr="007B02FC">
        <w:rPr>
          <w:b/>
          <w:sz w:val="22"/>
          <w:vertAlign w:val="baseline"/>
        </w:rPr>
        <w:t>V</w:t>
      </w:r>
      <w:r w:rsidR="00954F86" w:rsidRPr="007B02FC">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C2F2A">
        <w:rPr>
          <w:sz w:val="22"/>
          <w:szCs w:val="24"/>
          <w:vertAlign w:val="baseline"/>
        </w:rPr>
        <w:t>59520.</w:t>
      </w:r>
      <w:r w:rsidR="00165E8B">
        <w:rPr>
          <w:sz w:val="22"/>
          <w:szCs w:val="24"/>
          <w:vertAlign w:val="baseline"/>
        </w:rPr>
        <w:t>001</w:t>
      </w:r>
      <w:r w:rsidR="00A53362">
        <w:rPr>
          <w:sz w:val="22"/>
          <w:szCs w:val="24"/>
          <w:vertAlign w:val="baseline"/>
        </w:rPr>
        <w:t>3</w:t>
      </w:r>
      <w:r w:rsidR="00165E8B">
        <w:rPr>
          <w:sz w:val="22"/>
          <w:szCs w:val="24"/>
          <w:vertAlign w:val="baseline"/>
        </w:rPr>
        <w:t>12/2017-</w:t>
      </w:r>
      <w:r w:rsidR="00A53362">
        <w:rPr>
          <w:sz w:val="22"/>
          <w:szCs w:val="24"/>
          <w:vertAlign w:val="baseline"/>
        </w:rPr>
        <w:t>6</w:t>
      </w:r>
      <w:r w:rsidR="00165E8B">
        <w:rPr>
          <w:sz w:val="22"/>
          <w:szCs w:val="24"/>
          <w:vertAlign w:val="baseline"/>
        </w:rPr>
        <w:t>1</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165E8B" w:rsidRDefault="006D50C7" w:rsidP="0094527B">
      <w:pPr>
        <w:pStyle w:val="TextosemFormatao"/>
        <w:tabs>
          <w:tab w:val="left" w:pos="1429"/>
        </w:tabs>
        <w:spacing w:before="120" w:after="120"/>
        <w:ind w:left="709" w:hanging="709"/>
        <w:jc w:val="both"/>
        <w:rPr>
          <w:rFonts w:ascii="Times New Roman" w:hAnsi="Times New Roman"/>
          <w:sz w:val="22"/>
          <w:szCs w:val="22"/>
        </w:rPr>
      </w:pPr>
      <w:r w:rsidRPr="00404773">
        <w:rPr>
          <w:rFonts w:ascii="Times New Roman" w:hAnsi="Times New Roman"/>
          <w:sz w:val="22"/>
        </w:rPr>
        <w:tab/>
      </w:r>
      <w:r w:rsidR="00165E8B" w:rsidRPr="00165E8B">
        <w:rPr>
          <w:rFonts w:ascii="Times New Roman" w:hAnsi="Times New Roman"/>
          <w:sz w:val="22"/>
          <w:szCs w:val="22"/>
        </w:rPr>
        <w:t xml:space="preserve">Reforma do mercado municipal do Distrito de Missão de </w:t>
      </w:r>
      <w:proofErr w:type="spellStart"/>
      <w:r w:rsidR="00165E8B" w:rsidRPr="00165E8B">
        <w:rPr>
          <w:rFonts w:ascii="Times New Roman" w:hAnsi="Times New Roman"/>
          <w:sz w:val="22"/>
          <w:szCs w:val="22"/>
        </w:rPr>
        <w:t>Aricobé</w:t>
      </w:r>
      <w:proofErr w:type="spellEnd"/>
      <w:r w:rsidR="00165E8B" w:rsidRPr="00165E8B">
        <w:rPr>
          <w:rFonts w:ascii="Times New Roman" w:hAnsi="Times New Roman"/>
          <w:sz w:val="22"/>
          <w:szCs w:val="22"/>
        </w:rPr>
        <w:t>, no município de Angical/BA, na área de jurisdição da 2ª superintendência regional da Codevasf, no estado da Bahia</w:t>
      </w:r>
      <w:r w:rsidR="00AA4E65" w:rsidRPr="00165E8B">
        <w:rPr>
          <w:rFonts w:ascii="Times New Roman" w:hAnsi="Times New Roman"/>
          <w:sz w:val="22"/>
          <w:szCs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055197">
        <w:rPr>
          <w:sz w:val="22"/>
          <w:vertAlign w:val="baseline"/>
        </w:rPr>
        <w:t>(</w:t>
      </w:r>
      <w:r w:rsidRPr="00055197">
        <w:rPr>
          <w:sz w:val="22"/>
          <w:vertAlign w:val="baseline"/>
        </w:rPr>
        <w:t>ANEXO I</w:t>
      </w:r>
      <w:r w:rsidR="004B104B" w:rsidRPr="00055197">
        <w:rPr>
          <w:sz w:val="22"/>
          <w:vertAlign w:val="baseline"/>
        </w:rPr>
        <w:t>I</w:t>
      </w:r>
      <w:r w:rsidRPr="00055197">
        <w:rPr>
          <w:sz w:val="22"/>
          <w:vertAlign w:val="baseline"/>
        </w:rPr>
        <w:t>) e quantificados nas Planilhas de Orçamentação de Obras</w:t>
      </w:r>
      <w:r w:rsidR="00043156" w:rsidRPr="00055197">
        <w:rPr>
          <w:sz w:val="22"/>
          <w:vertAlign w:val="baseline"/>
        </w:rPr>
        <w:t>/Serviços</w:t>
      </w:r>
      <w:r w:rsidRPr="00055197">
        <w:rPr>
          <w:sz w:val="22"/>
          <w:vertAlign w:val="baseline"/>
        </w:rPr>
        <w:t xml:space="preserve"> – (ANEXO I) </w:t>
      </w:r>
      <w:r w:rsidR="00376E1F" w:rsidRPr="00055197">
        <w:rPr>
          <w:sz w:val="22"/>
          <w:vertAlign w:val="baseline"/>
        </w:rPr>
        <w:t>d</w:t>
      </w:r>
      <w:r w:rsidR="00376E1F" w:rsidRPr="00D67E62">
        <w:rPr>
          <w:sz w:val="22"/>
          <w:vertAlign w:val="baseline"/>
        </w:rPr>
        <w:t xml:space="preserve">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B64121">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objeto deste contrato serão </w:t>
      </w:r>
      <w:proofErr w:type="gramStart"/>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proofErr w:type="gramEnd"/>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B64121">
        <w:rPr>
          <w:sz w:val="22"/>
          <w:vertAlign w:val="baseline"/>
        </w:rPr>
        <w:t>TOMADA DE PREÇOS</w:t>
      </w:r>
      <w:r w:rsidRPr="009A4674">
        <w:rPr>
          <w:sz w:val="22"/>
          <w:vertAlign w:val="baseline"/>
        </w:rPr>
        <w:t xml:space="preserve"> nº </w:t>
      </w:r>
      <w:r w:rsidR="00165E8B">
        <w:rPr>
          <w:sz w:val="22"/>
          <w:vertAlign w:val="baseline"/>
        </w:rPr>
        <w:t>27</w:t>
      </w:r>
      <w:r w:rsidR="00562E80">
        <w:rPr>
          <w:sz w:val="22"/>
          <w:vertAlign w:val="baseline"/>
        </w:rPr>
        <w:t>/2017</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562E80">
        <w:rPr>
          <w:sz w:val="22"/>
          <w:szCs w:val="24"/>
          <w:vertAlign w:val="baseline"/>
        </w:rPr>
        <w:t>595</w:t>
      </w:r>
      <w:r w:rsidR="00BF3666">
        <w:rPr>
          <w:sz w:val="22"/>
          <w:szCs w:val="24"/>
          <w:vertAlign w:val="baseline"/>
        </w:rPr>
        <w:t>2</w:t>
      </w:r>
      <w:r w:rsidR="00562E80">
        <w:rPr>
          <w:sz w:val="22"/>
          <w:szCs w:val="24"/>
          <w:vertAlign w:val="baseline"/>
        </w:rPr>
        <w:t>0.</w:t>
      </w:r>
      <w:r w:rsidR="0036050F">
        <w:rPr>
          <w:sz w:val="22"/>
          <w:szCs w:val="24"/>
          <w:vertAlign w:val="baseline"/>
        </w:rPr>
        <w:t>001</w:t>
      </w:r>
      <w:r w:rsidR="008E7A49">
        <w:rPr>
          <w:sz w:val="22"/>
          <w:szCs w:val="24"/>
          <w:vertAlign w:val="baseline"/>
        </w:rPr>
        <w:t>312</w:t>
      </w:r>
      <w:r w:rsidR="00562E80">
        <w:rPr>
          <w:sz w:val="22"/>
          <w:szCs w:val="24"/>
          <w:vertAlign w:val="baseline"/>
        </w:rPr>
        <w:t>/2017-</w:t>
      </w:r>
      <w:r w:rsidR="008E7A49">
        <w:rPr>
          <w:sz w:val="22"/>
          <w:szCs w:val="24"/>
          <w:vertAlign w:val="baseline"/>
        </w:rPr>
        <w:t>61</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FE4BB5" w:rsidRDefault="00FE4BB5" w:rsidP="00FE4BB5">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Terceira - PRAZO</w:t>
      </w:r>
    </w:p>
    <w:p w:rsidR="006D50C7" w:rsidRDefault="00CD6ABC" w:rsidP="0094527B">
      <w:pPr>
        <w:spacing w:before="120" w:after="120" w:line="276" w:lineRule="auto"/>
        <w:ind w:left="709" w:hanging="1"/>
        <w:jc w:val="both"/>
        <w:rPr>
          <w:sz w:val="22"/>
          <w:szCs w:val="22"/>
          <w:vertAlign w:val="baseline"/>
        </w:rPr>
      </w:pPr>
      <w:r w:rsidRPr="00993D8F">
        <w:rPr>
          <w:sz w:val="22"/>
          <w:szCs w:val="22"/>
          <w:vertAlign w:val="baseline"/>
        </w:rPr>
        <w:lastRenderedPageBreak/>
        <w:t xml:space="preserve">O prazo máximo para execução das obras/serviços objeto do presente edital será de </w:t>
      </w:r>
      <w:r w:rsidR="00C34D21">
        <w:rPr>
          <w:b/>
          <w:sz w:val="22"/>
          <w:szCs w:val="22"/>
          <w:vertAlign w:val="baseline"/>
        </w:rPr>
        <w:t>9</w:t>
      </w:r>
      <w:r w:rsidR="004F6467" w:rsidRPr="0067701F">
        <w:rPr>
          <w:b/>
          <w:sz w:val="22"/>
          <w:szCs w:val="22"/>
          <w:vertAlign w:val="baseline"/>
        </w:rPr>
        <w:t>0 (</w:t>
      </w:r>
      <w:r w:rsidR="00C34D21">
        <w:rPr>
          <w:b/>
          <w:sz w:val="22"/>
          <w:szCs w:val="22"/>
          <w:vertAlign w:val="baseline"/>
        </w:rPr>
        <w:t>noventa</w:t>
      </w:r>
      <w:r w:rsidR="004F6467" w:rsidRPr="0067701F">
        <w:rPr>
          <w:b/>
          <w:sz w:val="22"/>
          <w:szCs w:val="22"/>
          <w:vertAlign w:val="baseline"/>
        </w:rPr>
        <w:t>) dias</w:t>
      </w:r>
      <w:r w:rsidRPr="00993D8F">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Nos preços propostos estão incluídos todos os custos, impostos, taxas, emolumentos e tributos, encargos sociais e previdenciários, BDI, </w:t>
      </w:r>
      <w:proofErr w:type="spellStart"/>
      <w:r w:rsidRPr="00717E67">
        <w:rPr>
          <w:sz w:val="22"/>
          <w:vertAlign w:val="baseline"/>
        </w:rPr>
        <w:t>mão-de-obra</w:t>
      </w:r>
      <w:proofErr w:type="spellEnd"/>
      <w:r w:rsidRPr="00717E67">
        <w:rPr>
          <w:sz w:val="22"/>
          <w:vertAlign w:val="baseline"/>
        </w:rPr>
        <w:t>,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D57E6D">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DC3DD8" w:rsidRPr="00C34D21" w:rsidRDefault="00554E55" w:rsidP="00DC3DD8">
      <w:pPr>
        <w:pStyle w:val="Recuodecorpodetexto"/>
        <w:keepLines/>
        <w:numPr>
          <w:ilvl w:val="0"/>
          <w:numId w:val="131"/>
        </w:numPr>
        <w:ind w:hanging="11"/>
        <w:rPr>
          <w:snapToGrid w:val="0"/>
          <w:sz w:val="22"/>
          <w:szCs w:val="22"/>
        </w:rPr>
      </w:pPr>
      <w:r w:rsidRPr="00C34D21">
        <w:rPr>
          <w:snapToGrid w:val="0"/>
          <w:sz w:val="22"/>
          <w:szCs w:val="22"/>
        </w:rPr>
        <w:t>15.244.2029.7</w:t>
      </w:r>
      <w:proofErr w:type="gramStart"/>
      <w:r w:rsidRPr="00C34D21">
        <w:rPr>
          <w:snapToGrid w:val="0"/>
          <w:sz w:val="22"/>
          <w:szCs w:val="22"/>
        </w:rPr>
        <w:t>K66.</w:t>
      </w:r>
      <w:proofErr w:type="gramEnd"/>
      <w:r w:rsidRPr="00C34D21">
        <w:rPr>
          <w:snapToGrid w:val="0"/>
          <w:sz w:val="22"/>
          <w:szCs w:val="22"/>
        </w:rPr>
        <w:t>0001 - Apoio a Projetos de Desenvolvimento Sustentável Local</w:t>
      </w:r>
      <w:r w:rsidR="00C34D21" w:rsidRPr="00C34D21">
        <w:rPr>
          <w:snapToGrid w:val="0"/>
          <w:sz w:val="22"/>
          <w:szCs w:val="22"/>
        </w:rPr>
        <w:t xml:space="preserve"> Integrado – Nacional.</w:t>
      </w:r>
    </w:p>
    <w:p w:rsidR="000B5480" w:rsidRPr="00C34D21" w:rsidRDefault="00786FBA" w:rsidP="00786FBA">
      <w:pPr>
        <w:pStyle w:val="Recuodecorpodetexto"/>
        <w:keepLines/>
        <w:numPr>
          <w:ilvl w:val="0"/>
          <w:numId w:val="131"/>
        </w:numPr>
        <w:ind w:hanging="11"/>
        <w:rPr>
          <w:snapToGrid w:val="0"/>
          <w:sz w:val="22"/>
          <w:szCs w:val="22"/>
        </w:rPr>
      </w:pPr>
      <w:r w:rsidRPr="00C34D21">
        <w:rPr>
          <w:snapToGrid w:val="0"/>
          <w:sz w:val="22"/>
          <w:szCs w:val="22"/>
        </w:rPr>
        <w:t xml:space="preserve">Os custos dos </w:t>
      </w:r>
      <w:r w:rsidR="00C34D21" w:rsidRPr="00C34D21">
        <w:rPr>
          <w:snapToGrid w:val="0"/>
          <w:sz w:val="22"/>
          <w:szCs w:val="22"/>
        </w:rPr>
        <w:t>obras/</w:t>
      </w:r>
      <w:r w:rsidRPr="00C34D21">
        <w:rPr>
          <w:snapToGrid w:val="0"/>
          <w:sz w:val="22"/>
          <w:szCs w:val="22"/>
        </w:rPr>
        <w:t>serviços, objeto desta licitação, atendem ao disposto do Projeto de Lei Orçamentária Anual - PLOA 2017 e da Lei de Diretrizes Orçamentárias – LDO 2017, Lei nº 13.408 de 26 de dezembro de 2016</w:t>
      </w:r>
      <w:r w:rsidR="00E15984" w:rsidRPr="00C34D21">
        <w:rPr>
          <w:snapToGrid w:val="0"/>
          <w:sz w:val="22"/>
          <w:szCs w:val="22"/>
        </w:rPr>
        <w:t xml:space="preserve">, </w:t>
      </w:r>
      <w:r w:rsidR="00B01526" w:rsidRPr="00C34D21">
        <w:rPr>
          <w:snapToGrid w:val="0"/>
          <w:sz w:val="22"/>
          <w:szCs w:val="22"/>
        </w:rPr>
        <w:t>sendo o valor máximo global,</w:t>
      </w:r>
      <w:r w:rsidR="00620628" w:rsidRPr="00C34D21">
        <w:rPr>
          <w:snapToGrid w:val="0"/>
          <w:sz w:val="22"/>
          <w:szCs w:val="22"/>
        </w:rPr>
        <w:t xml:space="preserve"> Nota de Empenho nº... , datada </w:t>
      </w:r>
      <w:proofErr w:type="gramStart"/>
      <w:r w:rsidR="00620628" w:rsidRPr="00C34D21">
        <w:rPr>
          <w:snapToGrid w:val="0"/>
          <w:sz w:val="22"/>
          <w:szCs w:val="22"/>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proofErr w:type="gramStart"/>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 eventualmente necessários</w:t>
      </w:r>
      <w:proofErr w:type="gramEnd"/>
      <w:r w:rsidRPr="00717E67">
        <w:rPr>
          <w:sz w:val="22"/>
          <w:vertAlign w:val="baseline"/>
        </w:rPr>
        <w:t xml:space="preserve"> e não previstos na Planilha de Preços deverão ter execução previamente autorizada por Termo de Alteração Contratual.</w:t>
      </w:r>
    </w:p>
    <w:p w:rsidR="006D50C7" w:rsidRPr="00717E67" w:rsidRDefault="006D50C7" w:rsidP="00D57E6D">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D57E6D">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584A45" w:rsidP="00D57E6D">
      <w:pPr>
        <w:numPr>
          <w:ilvl w:val="1"/>
          <w:numId w:val="20"/>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lastRenderedPageBreak/>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E3944" w:rsidRPr="00BA578E" w:rsidRDefault="005E3944" w:rsidP="005E3944">
      <w:pPr>
        <w:pStyle w:val="PargrafodaLista"/>
        <w:keepLines/>
        <w:numPr>
          <w:ilvl w:val="2"/>
          <w:numId w:val="20"/>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w:t>
      </w:r>
      <w:r>
        <w:rPr>
          <w:sz w:val="22"/>
          <w:szCs w:val="22"/>
          <w:vertAlign w:val="baseline"/>
        </w:rPr>
        <w:t>5</w:t>
      </w:r>
      <w:r w:rsidRPr="00BA578E">
        <w:rPr>
          <w:sz w:val="22"/>
          <w:szCs w:val="22"/>
          <w:vertAlign w:val="baseline"/>
        </w:rPr>
        <w:t xml:space="preserve"> = </w:t>
      </w:r>
      <w:r>
        <w:rPr>
          <w:sz w:val="22"/>
          <w:szCs w:val="22"/>
          <w:vertAlign w:val="baseline"/>
        </w:rPr>
        <w:t>Edificação - Total – código A0159428 –</w:t>
      </w:r>
      <w:r w:rsidRPr="00BA578E">
        <w:rPr>
          <w:sz w:val="22"/>
          <w:szCs w:val="22"/>
          <w:vertAlign w:val="baseline"/>
        </w:rPr>
        <w:t xml:space="preserve"> </w:t>
      </w:r>
      <w:proofErr w:type="gramStart"/>
      <w:r w:rsidRPr="00BA578E">
        <w:rPr>
          <w:sz w:val="22"/>
          <w:szCs w:val="22"/>
          <w:vertAlign w:val="baseline"/>
        </w:rPr>
        <w:t>FGV</w:t>
      </w:r>
      <w:proofErr w:type="gramEnd"/>
    </w:p>
    <w:p w:rsidR="00E356D9" w:rsidRDefault="00E356D9" w:rsidP="00D57E6D">
      <w:pPr>
        <w:pStyle w:val="PargrafodaLista"/>
        <w:numPr>
          <w:ilvl w:val="1"/>
          <w:numId w:val="20"/>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F059D7"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F059D7"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F059D7"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F059D7"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D57E6D">
      <w:pPr>
        <w:numPr>
          <w:ilvl w:val="1"/>
          <w:numId w:val="22"/>
        </w:numPr>
        <w:tabs>
          <w:tab w:val="left" w:pos="709"/>
        </w:tabs>
        <w:spacing w:before="120" w:after="120"/>
        <w:ind w:left="709" w:hanging="709"/>
        <w:jc w:val="both"/>
        <w:rPr>
          <w:sz w:val="22"/>
          <w:vertAlign w:val="baseline"/>
        </w:rPr>
      </w:pPr>
      <w:r w:rsidRPr="005900C8">
        <w:rPr>
          <w:sz w:val="22"/>
          <w:szCs w:val="22"/>
          <w:vertAlign w:val="baseline"/>
        </w:rPr>
        <w:t>O</w:t>
      </w:r>
      <w:r w:rsidR="00DE2891">
        <w:rPr>
          <w:sz w:val="22"/>
          <w:szCs w:val="22"/>
          <w:vertAlign w:val="baseline"/>
        </w:rPr>
        <w:t>s pagamentos das obras/serviços</w:t>
      </w:r>
      <w:r w:rsidRPr="005900C8">
        <w:rPr>
          <w:sz w:val="22"/>
          <w:szCs w:val="22"/>
          <w:vertAlign w:val="baseline"/>
        </w:rPr>
        <w:t xml:space="preserve">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D57E6D">
      <w:pPr>
        <w:pStyle w:val="PargrafodaLista"/>
        <w:numPr>
          <w:ilvl w:val="1"/>
          <w:numId w:val="103"/>
        </w:numPr>
        <w:spacing w:before="120" w:after="120"/>
        <w:ind w:left="709" w:hanging="709"/>
        <w:jc w:val="both"/>
        <w:rPr>
          <w:sz w:val="22"/>
          <w:vertAlign w:val="baseline"/>
        </w:rPr>
      </w:pPr>
      <w:r w:rsidRPr="005900C8">
        <w:rPr>
          <w:sz w:val="22"/>
          <w:szCs w:val="22"/>
          <w:vertAlign w:val="baseline"/>
        </w:rPr>
        <w:t xml:space="preserve">O pagamento da instalação e manutenção do canteiro, mobilização e desmobilização será no valor apresentado na proposta, respeitado o valor máximo constante da </w:t>
      </w:r>
      <w:r w:rsidR="00333C77">
        <w:rPr>
          <w:sz w:val="22"/>
          <w:szCs w:val="22"/>
          <w:vertAlign w:val="baseline"/>
        </w:rPr>
        <w:t>P</w:t>
      </w:r>
      <w:r w:rsidRPr="005900C8">
        <w:rPr>
          <w:sz w:val="22"/>
          <w:szCs w:val="22"/>
          <w:vertAlign w:val="baseline"/>
        </w:rPr>
        <w:t xml:space="preserve">lanilha de </w:t>
      </w:r>
      <w:r w:rsidR="00333C77">
        <w:rPr>
          <w:sz w:val="22"/>
          <w:szCs w:val="22"/>
          <w:vertAlign w:val="baseline"/>
        </w:rPr>
        <w:t>P</w:t>
      </w:r>
      <w:r w:rsidRPr="005900C8">
        <w:rPr>
          <w:sz w:val="22"/>
          <w:szCs w:val="22"/>
          <w:vertAlign w:val="baseline"/>
        </w:rPr>
        <w:t xml:space="preserve">reços </w:t>
      </w:r>
      <w:r w:rsidR="00333C77">
        <w:rPr>
          <w:sz w:val="22"/>
          <w:szCs w:val="22"/>
          <w:vertAlign w:val="baseline"/>
        </w:rPr>
        <w:t>U</w:t>
      </w:r>
      <w:r w:rsidRPr="005900C8">
        <w:rPr>
          <w:sz w:val="22"/>
          <w:szCs w:val="22"/>
          <w:vertAlign w:val="baseline"/>
        </w:rPr>
        <w:t>nitários que integram este edital, nos correspondentes percentuais</w:t>
      </w:r>
      <w:r w:rsidR="00A22F1F" w:rsidRPr="00A22F1F">
        <w:rPr>
          <w:sz w:val="22"/>
          <w:szCs w:val="22"/>
          <w:vertAlign w:val="baseline"/>
        </w:rPr>
        <w:t>:</w:t>
      </w:r>
    </w:p>
    <w:p w:rsidR="00CD6ABC" w:rsidRPr="00CD6ABC" w:rsidRDefault="00CD6ABC" w:rsidP="00D57E6D">
      <w:pPr>
        <w:pStyle w:val="PargrafodaLista"/>
        <w:numPr>
          <w:ilvl w:val="0"/>
          <w:numId w:val="101"/>
        </w:numPr>
        <w:spacing w:before="120" w:after="120"/>
        <w:ind w:left="709" w:firstLine="0"/>
        <w:jc w:val="both"/>
        <w:rPr>
          <w:sz w:val="22"/>
          <w:vertAlign w:val="baseline"/>
        </w:rPr>
      </w:pPr>
      <w:r w:rsidRPr="00CD6ABC">
        <w:rPr>
          <w:sz w:val="22"/>
          <w:szCs w:val="22"/>
          <w:vertAlign w:val="baseline"/>
        </w:rPr>
        <w:t>Instalação e manutenção do canteiro: de acordo com o cronograma financeiro proposto</w:t>
      </w:r>
      <w:r>
        <w:rPr>
          <w:sz w:val="22"/>
          <w:szCs w:val="22"/>
          <w:vertAlign w:val="baseline"/>
        </w:rPr>
        <w:t>;</w:t>
      </w:r>
    </w:p>
    <w:p w:rsidR="004E325E" w:rsidRPr="005900C8"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CD6ABC" w:rsidRPr="00CD6ABC" w:rsidRDefault="00CD6ABC" w:rsidP="00D57E6D">
      <w:pPr>
        <w:pStyle w:val="PargrafodaLista"/>
        <w:numPr>
          <w:ilvl w:val="1"/>
          <w:numId w:val="102"/>
        </w:numPr>
        <w:spacing w:before="120" w:after="120"/>
        <w:ind w:left="709"/>
        <w:jc w:val="both"/>
        <w:rPr>
          <w:sz w:val="22"/>
          <w:vertAlign w:val="baseline"/>
        </w:rPr>
      </w:pPr>
      <w:r w:rsidRPr="00CD6ABC">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D57E6D">
      <w:pPr>
        <w:pStyle w:val="PargrafodaLista"/>
        <w:numPr>
          <w:ilvl w:val="1"/>
          <w:numId w:val="102"/>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w:t>
      </w:r>
      <w:r w:rsidR="00270DEE">
        <w:rPr>
          <w:sz w:val="22"/>
          <w:szCs w:val="22"/>
          <w:vertAlign w:val="baseline"/>
        </w:rPr>
        <w:t>va de evento das obras/serviços</w:t>
      </w:r>
      <w:r w:rsidRPr="005900C8">
        <w:rPr>
          <w:sz w:val="22"/>
          <w:szCs w:val="22"/>
          <w:vertAlign w:val="baseline"/>
        </w:rPr>
        <w:t xml:space="preserve"> objeto desta licitação. Com </w:t>
      </w:r>
      <w:r w:rsidRPr="005900C8">
        <w:rPr>
          <w:sz w:val="22"/>
          <w:szCs w:val="22"/>
          <w:vertAlign w:val="baseline"/>
        </w:rPr>
        <w:lastRenderedPageBreak/>
        <w:t xml:space="preserve">base nesse cronograma de licitação, será ajustado um cronograma de execução de acordo com a programação física e financeira existente por ocasião da emissão da </w:t>
      </w:r>
      <w:r w:rsidR="00336226" w:rsidRPr="005900C8">
        <w:rPr>
          <w:sz w:val="22"/>
          <w:szCs w:val="22"/>
          <w:vertAlign w:val="baseline"/>
        </w:rPr>
        <w:t>Ordem De Serviço</w:t>
      </w:r>
      <w:r w:rsidRPr="005900C8">
        <w:rPr>
          <w:sz w:val="22"/>
          <w:szCs w:val="22"/>
          <w:vertAlign w:val="baseline"/>
        </w:rPr>
        <w:t>, assinatura do contrato ou de outro documento hábil.</w:t>
      </w:r>
    </w:p>
    <w:p w:rsidR="004E325E" w:rsidRPr="00A37999" w:rsidRDefault="005900C8" w:rsidP="00D57E6D">
      <w:pPr>
        <w:pStyle w:val="PargrafodaLista"/>
        <w:numPr>
          <w:ilvl w:val="1"/>
          <w:numId w:val="102"/>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D57E6D">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D57E6D">
      <w:pPr>
        <w:pStyle w:val="PargrafodaLista"/>
        <w:numPr>
          <w:ilvl w:val="2"/>
          <w:numId w:val="102"/>
        </w:numPr>
        <w:spacing w:before="120" w:after="120"/>
        <w:ind w:left="709" w:hanging="709"/>
        <w:jc w:val="both"/>
        <w:rPr>
          <w:sz w:val="22"/>
          <w:szCs w:val="22"/>
          <w:vertAlign w:val="baseline"/>
        </w:rPr>
      </w:pPr>
      <w:r w:rsidRPr="005900C8">
        <w:rPr>
          <w:sz w:val="22"/>
          <w:szCs w:val="22"/>
          <w:vertAlign w:val="baseline"/>
        </w:rPr>
        <w:t>As comprovações relativas ao INSS, FGTS e ISS a serem apresentadas deverão corresponder à competência anteriormente ao do mês da emissão da NFS apr</w:t>
      </w:r>
      <w:r w:rsidR="005E27BC">
        <w:rPr>
          <w:sz w:val="22"/>
          <w:szCs w:val="22"/>
          <w:vertAlign w:val="baseline"/>
        </w:rPr>
        <w:t>esentada. Quando a obra/serviço</w:t>
      </w:r>
      <w:r w:rsidRPr="005900C8">
        <w:rPr>
          <w:sz w:val="22"/>
          <w:szCs w:val="22"/>
          <w:vertAlign w:val="baseline"/>
        </w:rPr>
        <w:t xml:space="preserve"> for </w:t>
      </w:r>
      <w:proofErr w:type="gramStart"/>
      <w:r w:rsidRPr="005900C8">
        <w:rPr>
          <w:sz w:val="22"/>
          <w:szCs w:val="22"/>
          <w:vertAlign w:val="baseline"/>
        </w:rPr>
        <w:t>realizado</w:t>
      </w:r>
      <w:proofErr w:type="gramEnd"/>
      <w:r w:rsidRPr="005900C8">
        <w:rPr>
          <w:sz w:val="22"/>
          <w:szCs w:val="22"/>
          <w:vertAlign w:val="baseline"/>
        </w:rPr>
        <w:t xml:space="preserve">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D57E6D">
      <w:pPr>
        <w:numPr>
          <w:ilvl w:val="2"/>
          <w:numId w:val="102"/>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D57E6D">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57600F">
        <w:rPr>
          <w:rFonts w:ascii="Times New Roman" w:hAnsi="Times New Roman"/>
          <w:sz w:val="22"/>
          <w:szCs w:val="22"/>
        </w:rPr>
        <w:t>sob pena</w:t>
      </w:r>
      <w:proofErr w:type="gramEnd"/>
      <w:r w:rsidRPr="0057600F">
        <w:rPr>
          <w:rFonts w:ascii="Times New Roman" w:hAnsi="Times New Roman"/>
          <w:sz w:val="22"/>
          <w:szCs w:val="22"/>
        </w:rPr>
        <w:t xml:space="preserve">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D57E6D">
      <w:pPr>
        <w:pStyle w:val="PargrafodaLista"/>
        <w:numPr>
          <w:ilvl w:val="1"/>
          <w:numId w:val="102"/>
        </w:numPr>
        <w:spacing w:before="120" w:after="120"/>
        <w:ind w:left="709"/>
        <w:jc w:val="both"/>
        <w:rPr>
          <w:sz w:val="22"/>
          <w:szCs w:val="24"/>
          <w:vertAlign w:val="baseline"/>
        </w:rPr>
      </w:pPr>
      <w:r w:rsidRPr="005900C8">
        <w:rPr>
          <w:sz w:val="22"/>
          <w:szCs w:val="22"/>
          <w:vertAlign w:val="baseline"/>
        </w:rPr>
        <w:t xml:space="preserve">A fatura deverá vir acompanhada da documentação relativa à aprovação por parte da </w:t>
      </w:r>
      <w:r w:rsidR="005E27BC">
        <w:rPr>
          <w:sz w:val="22"/>
          <w:szCs w:val="22"/>
          <w:vertAlign w:val="baseline"/>
        </w:rPr>
        <w:t>fiscalização das obras/serviços</w:t>
      </w:r>
      <w:r w:rsidRPr="005900C8">
        <w:rPr>
          <w:sz w:val="22"/>
          <w:szCs w:val="22"/>
          <w:vertAlign w:val="baseline"/>
        </w:rPr>
        <w:t xml:space="preserve">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lastRenderedPageBreak/>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D57E6D">
      <w:pPr>
        <w:pStyle w:val="PargrafodaLista"/>
        <w:numPr>
          <w:ilvl w:val="2"/>
          <w:numId w:val="102"/>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 em excesso, desnecessários à execução das obras</w:t>
      </w:r>
      <w:r w:rsidR="00DF3733">
        <w:rPr>
          <w:sz w:val="22"/>
          <w:szCs w:val="22"/>
          <w:vertAlign w:val="baseline"/>
        </w:rPr>
        <w:t>/serviços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 algum que não se enquadre na forma de pagamento estabelecida neste edital.</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D57E6D">
      <w:pPr>
        <w:pStyle w:val="PargrafodaLista"/>
        <w:numPr>
          <w:ilvl w:val="1"/>
          <w:numId w:val="102"/>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P = Valor da Parcela a ser paga; </w:t>
      </w:r>
      <w:proofErr w:type="gramStart"/>
      <w:r w:rsidRPr="00536DF3">
        <w:rPr>
          <w:sz w:val="22"/>
          <w:szCs w:val="22"/>
        </w:rPr>
        <w:t>e</w:t>
      </w:r>
      <w:proofErr w:type="gramEnd"/>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lastRenderedPageBreak/>
        <w:t xml:space="preserve">Cláusula Nona - CAUÇÃO </w:t>
      </w:r>
    </w:p>
    <w:p w:rsidR="006D50C7" w:rsidRPr="00717E67" w:rsidRDefault="00197CB4" w:rsidP="00D57E6D">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D57E6D">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D57E6D">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D57E6D">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D57E6D">
      <w:pPr>
        <w:numPr>
          <w:ilvl w:val="1"/>
          <w:numId w:val="24"/>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DA19A4" w:rsidRDefault="009D4252" w:rsidP="00D57E6D">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DA19A4" w:rsidRPr="009D4252" w:rsidRDefault="00DA19A4" w:rsidP="006111A9">
      <w:pPr>
        <w:spacing w:before="120" w:after="120"/>
        <w:jc w:val="both"/>
        <w:rPr>
          <w:sz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D57E6D">
      <w:pPr>
        <w:numPr>
          <w:ilvl w:val="1"/>
          <w:numId w:val="26"/>
        </w:numPr>
        <w:spacing w:before="120" w:after="120"/>
        <w:jc w:val="both"/>
        <w:rPr>
          <w:sz w:val="22"/>
          <w:vertAlign w:val="baseline"/>
        </w:rPr>
      </w:pPr>
      <w:r w:rsidRPr="0057692C">
        <w:rPr>
          <w:sz w:val="22"/>
          <w:szCs w:val="22"/>
          <w:vertAlign w:val="baseline"/>
        </w:rPr>
        <w:t xml:space="preserve">Em caso de inadimplemento, por parte da licitante vencedora de quaisquer das cláusulas ou condições do contrato, à licitante vencedora será aplicada a multa no percentual de 0,1 % (um </w:t>
      </w:r>
      <w:r w:rsidRPr="0057692C">
        <w:rPr>
          <w:sz w:val="22"/>
          <w:szCs w:val="22"/>
          <w:vertAlign w:val="baseline"/>
        </w:rPr>
        <w:lastRenderedPageBreak/>
        <w:t>décimo por cento) ao dia, sobre o valor global do contrato, até o limite de 20% (vinte por cento) do prazo contratual, o que dará ensejo a sua rescisão.</w:t>
      </w:r>
    </w:p>
    <w:p w:rsidR="0057692C" w:rsidRPr="0057692C" w:rsidRDefault="0057692C" w:rsidP="00D57E6D">
      <w:pPr>
        <w:numPr>
          <w:ilvl w:val="2"/>
          <w:numId w:val="26"/>
        </w:numPr>
        <w:spacing w:before="120" w:after="120"/>
        <w:ind w:left="709" w:hanging="709"/>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D57E6D">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D57E6D">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D57E6D">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D57E6D">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D57E6D">
      <w:pPr>
        <w:numPr>
          <w:ilvl w:val="2"/>
          <w:numId w:val="69"/>
        </w:numPr>
        <w:spacing w:before="120" w:after="120"/>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D57E6D">
      <w:pPr>
        <w:numPr>
          <w:ilvl w:val="2"/>
          <w:numId w:val="69"/>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D57E6D">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DA19A4"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DA19A4" w:rsidRPr="006111A9" w:rsidRDefault="00DA19A4" w:rsidP="006111A9">
      <w:pPr>
        <w:spacing w:before="120" w:after="120"/>
        <w:jc w:val="both"/>
        <w:rPr>
          <w:sz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D57E6D">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D57E6D">
      <w:pPr>
        <w:numPr>
          <w:ilvl w:val="1"/>
          <w:numId w:val="28"/>
        </w:numPr>
        <w:spacing w:before="120" w:after="120"/>
        <w:jc w:val="both"/>
        <w:rPr>
          <w:sz w:val="22"/>
          <w:vertAlign w:val="baseline"/>
        </w:rPr>
      </w:pPr>
      <w:r w:rsidRPr="00093BBB">
        <w:rPr>
          <w:sz w:val="22"/>
          <w:szCs w:val="22"/>
          <w:vertAlign w:val="baseline"/>
        </w:rPr>
        <w:lastRenderedPageBreak/>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A fiscalização terá plenos poderes pa</w:t>
      </w:r>
      <w:r w:rsidR="00C209A9">
        <w:rPr>
          <w:sz w:val="22"/>
          <w:szCs w:val="22"/>
          <w:vertAlign w:val="baseline"/>
        </w:rPr>
        <w:t>ra sustar qualquer obra/serviço</w:t>
      </w:r>
      <w:r w:rsidRPr="00B7166F">
        <w:rPr>
          <w:sz w:val="22"/>
          <w:szCs w:val="22"/>
          <w:vertAlign w:val="baseline"/>
        </w:rPr>
        <w:t xml:space="preserve"> que não esteja sendo </w:t>
      </w:r>
      <w:proofErr w:type="gramStart"/>
      <w:r w:rsidRPr="00B7166F">
        <w:rPr>
          <w:sz w:val="22"/>
          <w:szCs w:val="22"/>
          <w:vertAlign w:val="baseline"/>
        </w:rPr>
        <w:t>executado dentro dos termos do contrato, dando conhecimento do fato</w:t>
      </w:r>
      <w:proofErr w:type="gramEnd"/>
      <w:r w:rsidRPr="00B7166F">
        <w:rPr>
          <w:sz w:val="22"/>
          <w:szCs w:val="22"/>
          <w:vertAlign w:val="baseline"/>
        </w:rPr>
        <w:t xml:space="preserve"> à </w:t>
      </w:r>
      <w:r w:rsidR="00B7166F" w:rsidRPr="00B7166F">
        <w:rPr>
          <w:sz w:val="22"/>
          <w:szCs w:val="22"/>
          <w:vertAlign w:val="baseline"/>
        </w:rPr>
        <w:t xml:space="preserve">2ª </w:t>
      </w:r>
      <w:r w:rsidR="008B0F5A">
        <w:rPr>
          <w:sz w:val="22"/>
          <w:szCs w:val="22"/>
          <w:vertAlign w:val="baseline"/>
        </w:rPr>
        <w:t>GRD</w:t>
      </w:r>
      <w:r w:rsidR="00B7166F" w:rsidRPr="00B7166F">
        <w:rPr>
          <w:sz w:val="22"/>
          <w:szCs w:val="22"/>
          <w:vertAlign w:val="baseline"/>
        </w:rPr>
        <w:t xml:space="preserve"> </w:t>
      </w:r>
      <w:r w:rsidR="008B0F5A">
        <w:rPr>
          <w:sz w:val="22"/>
          <w:szCs w:val="22"/>
          <w:vertAlign w:val="baseline"/>
        </w:rPr>
        <w:t>Gerência Regional de Infraestrutura</w:t>
      </w:r>
      <w:r w:rsidR="00B7166F" w:rsidRPr="00B7166F">
        <w:rPr>
          <w:sz w:val="22"/>
          <w:szCs w:val="22"/>
          <w:vertAlign w:val="baseline"/>
        </w:rPr>
        <w:t>)</w:t>
      </w:r>
      <w:r w:rsidRPr="00B7166F">
        <w:rPr>
          <w:sz w:val="22"/>
          <w:szCs w:val="22"/>
          <w:vertAlign w:val="baseline"/>
        </w:rPr>
        <w:t>, responsável pela execução do contrato</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 xml:space="preserve">Das decisões da fiscalização poderá a contratada recorrer à </w:t>
      </w:r>
      <w:r w:rsidR="00B7166F" w:rsidRPr="00B7166F">
        <w:rPr>
          <w:sz w:val="22"/>
          <w:szCs w:val="22"/>
          <w:vertAlign w:val="baseline"/>
        </w:rPr>
        <w:t xml:space="preserve">2ª </w:t>
      </w:r>
      <w:r w:rsidR="008B0F5A">
        <w:rPr>
          <w:sz w:val="22"/>
          <w:szCs w:val="22"/>
          <w:vertAlign w:val="baseline"/>
        </w:rPr>
        <w:t>GRD</w:t>
      </w:r>
      <w:r w:rsidR="00B7166F" w:rsidRPr="00B7166F">
        <w:rPr>
          <w:sz w:val="22"/>
          <w:szCs w:val="22"/>
          <w:vertAlign w:val="baseline"/>
        </w:rPr>
        <w:t xml:space="preserve"> (</w:t>
      </w:r>
      <w:r w:rsidR="008B0F5A">
        <w:rPr>
          <w:sz w:val="22"/>
          <w:szCs w:val="22"/>
          <w:vertAlign w:val="baseline"/>
        </w:rPr>
        <w:t>Gerência Regional de Infraestrutura</w:t>
      </w:r>
      <w:r w:rsidR="00B7166F" w:rsidRPr="00B7166F">
        <w:rPr>
          <w:sz w:val="22"/>
          <w:szCs w:val="22"/>
          <w:vertAlign w:val="baseline"/>
        </w:rPr>
        <w:t>)</w:t>
      </w:r>
      <w:r w:rsidRPr="00B7166F">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6111A9" w:rsidRDefault="00B22E81" w:rsidP="00D57E6D">
      <w:pPr>
        <w:numPr>
          <w:ilvl w:val="1"/>
          <w:numId w:val="28"/>
        </w:numPr>
        <w:spacing w:before="12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A22F1F">
        <w:rPr>
          <w:sz w:val="22"/>
          <w:szCs w:val="22"/>
          <w:vertAlign w:val="baseline"/>
        </w:rPr>
        <w:t>.</w:t>
      </w:r>
    </w:p>
    <w:p w:rsidR="006111A9" w:rsidRPr="00A22F1F" w:rsidRDefault="006111A9" w:rsidP="006111A9">
      <w:pPr>
        <w:spacing w:before="120" w:after="120"/>
        <w:ind w:left="737"/>
        <w:jc w:val="both"/>
        <w:rPr>
          <w:sz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D57E6D">
      <w:pPr>
        <w:pStyle w:val="PargrafodaLista"/>
        <w:numPr>
          <w:ilvl w:val="1"/>
          <w:numId w:val="71"/>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6111A9" w:rsidRPr="00CD6ABC" w:rsidRDefault="006111A9" w:rsidP="006111A9">
      <w:pPr>
        <w:pStyle w:val="PargrafodaLista"/>
        <w:numPr>
          <w:ilvl w:val="0"/>
          <w:numId w:val="95"/>
        </w:numPr>
        <w:spacing w:before="120" w:after="120"/>
        <w:ind w:left="1134" w:hanging="425"/>
        <w:jc w:val="both"/>
        <w:rPr>
          <w:sz w:val="22"/>
          <w:szCs w:val="22"/>
          <w:vertAlign w:val="baseline"/>
        </w:rPr>
      </w:pPr>
      <w:r w:rsidRPr="00CD6ABC">
        <w:rPr>
          <w:sz w:val="22"/>
          <w:szCs w:val="22"/>
          <w:vertAlign w:val="baseline"/>
        </w:rPr>
        <w:t>“Lay-out” do Canteiro de Serviços e identificação da área para construção do mesmo. Um canteiro poderá atender a diversos serviços;</w:t>
      </w:r>
    </w:p>
    <w:p w:rsidR="006111A9" w:rsidRPr="00B22E81" w:rsidRDefault="006111A9" w:rsidP="006111A9">
      <w:pPr>
        <w:pStyle w:val="PargrafodaLista"/>
        <w:spacing w:before="120" w:after="120"/>
        <w:ind w:left="1134"/>
        <w:jc w:val="both"/>
        <w:rPr>
          <w:sz w:val="22"/>
          <w:szCs w:val="22"/>
          <w:vertAlign w:val="baseline"/>
        </w:rPr>
      </w:pPr>
    </w:p>
    <w:p w:rsidR="00425A41" w:rsidRPr="00CD6ABC"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 xml:space="preserve">Apresentar-se sempre que solicitada, através do seu Responsável Técnico e Coordenador dos trabalhos, nos escritórios </w:t>
      </w:r>
      <w:r w:rsidR="00360D31">
        <w:rPr>
          <w:sz w:val="22"/>
          <w:szCs w:val="22"/>
          <w:vertAlign w:val="baseline"/>
        </w:rPr>
        <w:t xml:space="preserve">da contratante em Brasília – DF, </w:t>
      </w:r>
      <w:r w:rsidRPr="00CD6ABC">
        <w:rPr>
          <w:sz w:val="22"/>
          <w:szCs w:val="22"/>
          <w:vertAlign w:val="baseline"/>
        </w:rPr>
        <w:t>Superintendência Regional</w:t>
      </w:r>
      <w:r w:rsidR="00360D31">
        <w:rPr>
          <w:sz w:val="22"/>
          <w:szCs w:val="22"/>
          <w:vertAlign w:val="baseline"/>
        </w:rPr>
        <w:t xml:space="preserve"> ou Escritórios de Apoio Técnico</w:t>
      </w:r>
      <w:r w:rsidR="008B0FB1" w:rsidRPr="00CD6ABC">
        <w:rPr>
          <w:sz w:val="22"/>
          <w:szCs w:val="22"/>
          <w:vertAlign w:val="baseline"/>
        </w:rPr>
        <w:t>.</w:t>
      </w:r>
    </w:p>
    <w:p w:rsidR="00B22E81" w:rsidRPr="00E058D9"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 xml:space="preserve">Providenciar junto ao CREA as Anotações de Responsabilidade Técnica - </w:t>
      </w:r>
      <w:proofErr w:type="spellStart"/>
      <w:r w:rsidRPr="00CD6ABC">
        <w:rPr>
          <w:sz w:val="22"/>
          <w:szCs w:val="22"/>
          <w:vertAlign w:val="baseline"/>
        </w:rPr>
        <w:t>ART´s</w:t>
      </w:r>
      <w:proofErr w:type="spellEnd"/>
      <w:r w:rsidRPr="00CD6ABC">
        <w:rPr>
          <w:sz w:val="22"/>
          <w:szCs w:val="22"/>
          <w:vertAlign w:val="baseline"/>
        </w:rPr>
        <w:t xml:space="preserve"> ou Registro de Responsabilidade Técnica - RRT referentes ao objeto do contrato e especialidades pertinentes, nos termos das Leis nº 6.496/77 e 12.378/2010</w:t>
      </w:r>
      <w:r w:rsidR="00B22E81" w:rsidRPr="00E058D9">
        <w:rPr>
          <w:sz w:val="22"/>
          <w:szCs w:val="22"/>
          <w:vertAlign w:val="baseline"/>
        </w:rPr>
        <w:t>.</w:t>
      </w:r>
    </w:p>
    <w:p w:rsidR="00B22E81" w:rsidRPr="00B7166F" w:rsidRDefault="00653350" w:rsidP="00D57E6D">
      <w:pPr>
        <w:pStyle w:val="PargrafodaLista"/>
        <w:numPr>
          <w:ilvl w:val="1"/>
          <w:numId w:val="71"/>
        </w:numPr>
        <w:spacing w:before="120" w:after="120"/>
        <w:ind w:left="709" w:hanging="709"/>
        <w:jc w:val="both"/>
        <w:rPr>
          <w:sz w:val="22"/>
          <w:szCs w:val="22"/>
          <w:vertAlign w:val="baseline"/>
        </w:rPr>
      </w:pPr>
      <w:r w:rsidRPr="00B7166F">
        <w:rPr>
          <w:sz w:val="22"/>
          <w:szCs w:val="22"/>
          <w:vertAlign w:val="baseline"/>
        </w:rPr>
        <w:lastRenderedPageBreak/>
        <w:t>A contratada deverá, sempre que necessário, comunicar-se formalmente com a CODEVASF. Mesmo as comunicações via telefone devem ser ratificadas formal e posteriormente,</w:t>
      </w:r>
      <w:proofErr w:type="gramStart"/>
      <w:r w:rsidRPr="00B7166F">
        <w:rPr>
          <w:sz w:val="22"/>
          <w:szCs w:val="22"/>
          <w:vertAlign w:val="baseline"/>
        </w:rPr>
        <w:t xml:space="preserve"> </w:t>
      </w:r>
      <w:r w:rsidR="008B0F5A" w:rsidRPr="00F063F0">
        <w:rPr>
          <w:szCs w:val="24"/>
        </w:rPr>
        <w:t xml:space="preserve"> </w:t>
      </w:r>
      <w:proofErr w:type="gramEnd"/>
      <w:r w:rsidR="008B0F5A" w:rsidRPr="008B0F5A">
        <w:rPr>
          <w:sz w:val="22"/>
          <w:szCs w:val="22"/>
          <w:vertAlign w:val="baseline"/>
        </w:rPr>
        <w:t xml:space="preserve">através do fax (77) 3481-4426 ou </w:t>
      </w:r>
      <w:r w:rsidR="00554E55">
        <w:rPr>
          <w:sz w:val="22"/>
          <w:szCs w:val="22"/>
          <w:vertAlign w:val="baseline"/>
        </w:rPr>
        <w:t>3481-8021</w:t>
      </w:r>
      <w:r w:rsidR="00E058D9" w:rsidRPr="00B7166F">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w:t>
      </w:r>
      <w:r w:rsidR="00C209A9">
        <w:rPr>
          <w:sz w:val="22"/>
          <w:szCs w:val="22"/>
          <w:vertAlign w:val="baseline"/>
        </w:rPr>
        <w:t xml:space="preserve"> até o local das obras/serviços</w:t>
      </w:r>
      <w:r w:rsidRPr="00E058D9">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E058D9">
        <w:rPr>
          <w:sz w:val="22"/>
          <w:szCs w:val="22"/>
          <w:vertAlign w:val="baseline"/>
        </w:rPr>
        <w:t>no local ou decorrentes</w:t>
      </w:r>
      <w:r w:rsidR="00C209A9">
        <w:rPr>
          <w:sz w:val="22"/>
          <w:szCs w:val="22"/>
          <w:vertAlign w:val="baseline"/>
        </w:rPr>
        <w:t xml:space="preserve"> da execução das obras/serviços</w:t>
      </w:r>
      <w:proofErr w:type="gramEnd"/>
      <w:r w:rsidRPr="00E058D9">
        <w:rPr>
          <w:sz w:val="22"/>
          <w:szCs w:val="22"/>
          <w:vertAlign w:val="baseline"/>
        </w:rPr>
        <w:t>, objeto desta licitação.</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Exercer a vigilância e proteção de todos os equipamen</w:t>
      </w:r>
      <w:r w:rsidR="005649BB">
        <w:rPr>
          <w:sz w:val="22"/>
          <w:szCs w:val="22"/>
          <w:vertAlign w:val="baseline"/>
        </w:rPr>
        <w:t>tos no local das obras/serviços</w:t>
      </w:r>
      <w:r w:rsidRPr="00E058D9">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w:t>
      </w:r>
      <w:r w:rsidR="00B344F6">
        <w:rPr>
          <w:sz w:val="22"/>
          <w:szCs w:val="22"/>
          <w:vertAlign w:val="baseline"/>
        </w:rPr>
        <w:t>ita execução das obras/serviços</w:t>
      </w:r>
      <w:r w:rsidRPr="00E058D9">
        <w:rPr>
          <w:sz w:val="22"/>
          <w:szCs w:val="22"/>
          <w:vertAlign w:val="baseline"/>
        </w:rPr>
        <w:t xml:space="preserve"> no prazo contratual.</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Responsabilizar-se pelo de toda a </w:t>
      </w:r>
      <w:proofErr w:type="spellStart"/>
      <w:r w:rsidRPr="00E058D9">
        <w:rPr>
          <w:sz w:val="22"/>
          <w:szCs w:val="22"/>
          <w:vertAlign w:val="baseline"/>
        </w:rPr>
        <w:t>mão-de-obra</w:t>
      </w:r>
      <w:proofErr w:type="spellEnd"/>
      <w:r w:rsidRPr="00E058D9">
        <w:rPr>
          <w:sz w:val="22"/>
          <w:szCs w:val="22"/>
          <w:vertAlign w:val="baseline"/>
        </w:rPr>
        <w:t>, sem qualquer vinculação empregatícia com a CODEVASF, bem como todo o material necessári</w:t>
      </w:r>
      <w:r w:rsidR="005225E6">
        <w:rPr>
          <w:sz w:val="22"/>
          <w:szCs w:val="22"/>
          <w:vertAlign w:val="baseline"/>
        </w:rPr>
        <w:t>o à execução das obras/serviços</w:t>
      </w:r>
      <w:r w:rsidRPr="00E058D9">
        <w:rPr>
          <w:sz w:val="22"/>
          <w:szCs w:val="22"/>
          <w:vertAlign w:val="baseline"/>
        </w:rPr>
        <w:t>, objeto do contrato.</w:t>
      </w:r>
    </w:p>
    <w:p w:rsidR="00E058D9" w:rsidRPr="00E058D9"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w:t>
      </w:r>
      <w:r w:rsidR="00B01DE5">
        <w:rPr>
          <w:sz w:val="22"/>
          <w:szCs w:val="22"/>
          <w:vertAlign w:val="baseline"/>
        </w:rPr>
        <w:t xml:space="preserve"> de execução das obras/serviços</w:t>
      </w:r>
      <w:r w:rsidR="00E058D9" w:rsidRPr="00E058D9">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Todos os acessos necessários para permitir à chegada aos locais</w:t>
      </w:r>
      <w:r w:rsidR="00EA4BB3">
        <w:rPr>
          <w:sz w:val="22"/>
          <w:szCs w:val="22"/>
          <w:vertAlign w:val="baseline"/>
        </w:rPr>
        <w:t xml:space="preserve"> de execução das obras/serviços </w:t>
      </w:r>
      <w:r w:rsidRPr="00E058D9">
        <w:rPr>
          <w:sz w:val="22"/>
          <w:szCs w:val="22"/>
          <w:vertAlign w:val="baseline"/>
        </w:rPr>
        <w:t xml:space="preserve">deverão ser previstos, avaliando-se todas as suas dificuldades, pois os custos decorrentes de qualquer </w:t>
      </w:r>
      <w:r w:rsidR="00C26A42">
        <w:rPr>
          <w:sz w:val="22"/>
          <w:szCs w:val="22"/>
          <w:vertAlign w:val="baseline"/>
        </w:rPr>
        <w:t>o</w:t>
      </w:r>
      <w:r w:rsidR="00EA4BB3">
        <w:rPr>
          <w:sz w:val="22"/>
          <w:szCs w:val="22"/>
          <w:vertAlign w:val="baseline"/>
        </w:rPr>
        <w:t>bra/serviço</w:t>
      </w:r>
      <w:r w:rsidRPr="00E058D9">
        <w:rPr>
          <w:sz w:val="22"/>
          <w:szCs w:val="22"/>
          <w:vertAlign w:val="baseline"/>
        </w:rPr>
        <w:t xml:space="preserve"> para melhoria destes acessos correrão por conta da contratada.</w:t>
      </w:r>
    </w:p>
    <w:p w:rsid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manter um preposto, aceito pela COD</w:t>
      </w:r>
      <w:r w:rsidR="00EA4BB3">
        <w:rPr>
          <w:sz w:val="22"/>
          <w:szCs w:val="22"/>
          <w:vertAlign w:val="baseline"/>
        </w:rPr>
        <w:t>EVASF, no local da obra/serviço</w:t>
      </w:r>
      <w:r w:rsidRPr="00E058D9">
        <w:rPr>
          <w:sz w:val="22"/>
          <w:szCs w:val="22"/>
          <w:vertAlign w:val="baseline"/>
        </w:rPr>
        <w:t>, para representá-la na execução do objeto contratado (art. 68 da Lei 8.666/93).</w:t>
      </w:r>
    </w:p>
    <w:p w:rsidR="00054974" w:rsidRPr="00054974" w:rsidRDefault="00054974" w:rsidP="00D57E6D">
      <w:pPr>
        <w:pStyle w:val="PargrafodaLista"/>
        <w:numPr>
          <w:ilvl w:val="1"/>
          <w:numId w:val="71"/>
        </w:numPr>
        <w:spacing w:before="120" w:after="120"/>
        <w:ind w:left="709" w:hanging="709"/>
        <w:jc w:val="both"/>
        <w:rPr>
          <w:sz w:val="22"/>
          <w:szCs w:val="22"/>
          <w:vertAlign w:val="baseline"/>
        </w:rPr>
      </w:pPr>
      <w:r w:rsidRPr="00054974">
        <w:rPr>
          <w:sz w:val="22"/>
          <w:szCs w:val="22"/>
          <w:vertAlign w:val="baseline"/>
        </w:rPr>
        <w:t>Responsabilizar-se, de</w:t>
      </w:r>
      <w:r w:rsidR="00EA4BB3">
        <w:rPr>
          <w:sz w:val="22"/>
          <w:szCs w:val="22"/>
          <w:vertAlign w:val="baseline"/>
        </w:rPr>
        <w:t>sde o início das obras/serviços</w:t>
      </w:r>
      <w:r w:rsidRPr="00054974">
        <w:rPr>
          <w:sz w:val="22"/>
          <w:szCs w:val="22"/>
          <w:vertAlign w:val="baseline"/>
        </w:rPr>
        <w:t xml:space="preserve"> até o encerramento do contrato, pelo pagamento integral das despesas do canteiro referentes </w:t>
      </w:r>
      <w:proofErr w:type="gramStart"/>
      <w:r w:rsidRPr="00054974">
        <w:rPr>
          <w:sz w:val="22"/>
          <w:szCs w:val="22"/>
          <w:vertAlign w:val="baseline"/>
        </w:rPr>
        <w:t>a</w:t>
      </w:r>
      <w:proofErr w:type="gramEnd"/>
      <w:r w:rsidRPr="00054974">
        <w:rPr>
          <w:sz w:val="22"/>
          <w:szCs w:val="22"/>
          <w:vertAlign w:val="baseline"/>
        </w:rPr>
        <w:t xml:space="preserve"> água, energia, telefone, taxas, impostos e quaisquer outros tributos que venham a ser cobrados.</w:t>
      </w:r>
    </w:p>
    <w:p w:rsidR="00054974" w:rsidRPr="00054974" w:rsidRDefault="00054974" w:rsidP="00054974">
      <w:pPr>
        <w:pStyle w:val="PargrafodaLista"/>
        <w:numPr>
          <w:ilvl w:val="2"/>
          <w:numId w:val="71"/>
        </w:numPr>
        <w:spacing w:before="120" w:after="120"/>
        <w:ind w:left="709"/>
        <w:jc w:val="both"/>
        <w:rPr>
          <w:sz w:val="22"/>
          <w:szCs w:val="22"/>
          <w:vertAlign w:val="baseline"/>
        </w:rPr>
      </w:pPr>
      <w:r w:rsidRPr="0005497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A contratada deverá utilizar pessoal experiente, bem como equipamentos, ferramentas e     instrumentos adequados para a </w:t>
      </w:r>
      <w:r w:rsidR="003B3EA2">
        <w:rPr>
          <w:sz w:val="22"/>
          <w:szCs w:val="22"/>
          <w:vertAlign w:val="baseline"/>
        </w:rPr>
        <w:t>boa execução das obras/serviços</w:t>
      </w:r>
      <w:r w:rsidRPr="00E058D9">
        <w:rPr>
          <w:sz w:val="22"/>
          <w:szCs w:val="22"/>
          <w:vertAlign w:val="baseline"/>
        </w:rPr>
        <w:t>.</w:t>
      </w:r>
    </w:p>
    <w:p w:rsidR="00E058D9" w:rsidRPr="00333C77" w:rsidRDefault="00E058D9" w:rsidP="00333C77">
      <w:pPr>
        <w:pStyle w:val="PargrafodaLista"/>
        <w:numPr>
          <w:ilvl w:val="2"/>
          <w:numId w:val="71"/>
        </w:numPr>
        <w:spacing w:before="120" w:after="120"/>
        <w:ind w:left="709"/>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Durant</w:t>
      </w:r>
      <w:r w:rsidR="00B55B0C">
        <w:rPr>
          <w:sz w:val="22"/>
          <w:szCs w:val="22"/>
          <w:vertAlign w:val="baseline"/>
        </w:rPr>
        <w:t>e a execução das obras/serviços</w:t>
      </w:r>
      <w:r w:rsidRPr="00E058D9">
        <w:rPr>
          <w:sz w:val="22"/>
          <w:szCs w:val="22"/>
          <w:vertAlign w:val="baseline"/>
        </w:rPr>
        <w:t xml:space="preserve"> caberá à empresa contratada, as seguintes medidas: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A placa de i</w:t>
      </w:r>
      <w:r w:rsidR="00773A7B">
        <w:rPr>
          <w:sz w:val="22"/>
          <w:szCs w:val="22"/>
          <w:vertAlign w:val="baseline"/>
        </w:rPr>
        <w:t>dentificação das obras/serviços</w:t>
      </w:r>
      <w:r w:rsidRPr="00A86A82">
        <w:rPr>
          <w:sz w:val="22"/>
          <w:szCs w:val="22"/>
          <w:vertAlign w:val="baseline"/>
        </w:rPr>
        <w:t xml:space="preserve">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lastRenderedPageBreak/>
        <w:t xml:space="preserve">Manter </w:t>
      </w:r>
      <w:proofErr w:type="gramStart"/>
      <w:r w:rsidRPr="00A86A82">
        <w:rPr>
          <w:sz w:val="22"/>
          <w:szCs w:val="22"/>
          <w:vertAlign w:val="baseline"/>
        </w:rPr>
        <w:t>n</w:t>
      </w:r>
      <w:r w:rsidR="00CF3F81">
        <w:rPr>
          <w:sz w:val="22"/>
          <w:szCs w:val="22"/>
          <w:vertAlign w:val="baseline"/>
        </w:rPr>
        <w:t>a</w:t>
      </w:r>
      <w:r w:rsidRPr="00A86A82">
        <w:rPr>
          <w:sz w:val="22"/>
          <w:szCs w:val="22"/>
          <w:vertAlign w:val="baseline"/>
        </w:rPr>
        <w:t xml:space="preserve"> obras</w:t>
      </w:r>
      <w:proofErr w:type="gramEnd"/>
      <w:r w:rsidRPr="00A86A82">
        <w:rPr>
          <w:sz w:val="22"/>
          <w:szCs w:val="22"/>
          <w:vertAlign w:val="baseline"/>
        </w:rPr>
        <w:t xml:space="preserve"> um Diário de Ocorrências, no qual serão feitas anotações diárias referentes ao andamento das obra</w:t>
      </w:r>
      <w:r w:rsidR="00836FCE">
        <w:rPr>
          <w:sz w:val="22"/>
          <w:szCs w:val="22"/>
          <w:vertAlign w:val="baseline"/>
        </w:rPr>
        <w:t>s/serviços</w:t>
      </w:r>
      <w:r w:rsidRPr="00A86A82">
        <w:rPr>
          <w:sz w:val="22"/>
          <w:szCs w:val="22"/>
          <w:vertAlign w:val="baseline"/>
        </w:rPr>
        <w:t xml:space="preserve">, qualidade dos materiais, </w:t>
      </w:r>
      <w:proofErr w:type="spellStart"/>
      <w:r w:rsidRPr="00A86A82">
        <w:rPr>
          <w:sz w:val="22"/>
          <w:szCs w:val="22"/>
          <w:vertAlign w:val="baseline"/>
        </w:rPr>
        <w:t>mão-de-obra</w:t>
      </w:r>
      <w:proofErr w:type="spellEnd"/>
      <w:r w:rsidRPr="00A86A82">
        <w:rPr>
          <w:sz w:val="22"/>
          <w:szCs w:val="22"/>
          <w:vertAlign w:val="baseline"/>
        </w:rPr>
        <w:t>, etc., como também reclamações, advertências e principalmente problemas de ordem técnica que requeiram solução por uma das partes. Este diário, devidamente rubricado pela fiscalização e pela contratada em todas as vias, ficará em poder da contratante após</w:t>
      </w:r>
      <w:r w:rsidR="00115B93">
        <w:rPr>
          <w:sz w:val="22"/>
          <w:szCs w:val="22"/>
          <w:vertAlign w:val="baseline"/>
        </w:rPr>
        <w:t xml:space="preserve"> a conclusão das obras/serviços</w:t>
      </w:r>
      <w:r w:rsidRPr="00A86A82">
        <w:rPr>
          <w:sz w:val="22"/>
          <w:szCs w:val="22"/>
          <w:vertAlign w:val="baseline"/>
        </w:rPr>
        <w:t>;</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w:t>
      </w:r>
      <w:r w:rsidR="00B61F7F">
        <w:rPr>
          <w:sz w:val="22"/>
          <w:szCs w:val="22"/>
          <w:vertAlign w:val="baseline"/>
        </w:rPr>
        <w:t xml:space="preserve"> da execução das obras/serviços</w:t>
      </w:r>
      <w:r w:rsidRPr="00A86A82">
        <w:rPr>
          <w:sz w:val="22"/>
          <w:szCs w:val="22"/>
          <w:vertAlign w:val="baseline"/>
        </w:rPr>
        <w:t>; 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Fazer com que os componentes da equipe de </w:t>
      </w:r>
      <w:proofErr w:type="spellStart"/>
      <w:r w:rsidRPr="00A86A82">
        <w:rPr>
          <w:sz w:val="22"/>
          <w:szCs w:val="22"/>
          <w:vertAlign w:val="baseline"/>
        </w:rPr>
        <w:t>mão-de-obra</w:t>
      </w:r>
      <w:proofErr w:type="spellEnd"/>
      <w:r w:rsidRPr="00A86A82">
        <w:rPr>
          <w:sz w:val="22"/>
          <w:szCs w:val="22"/>
          <w:vertAlign w:val="baseline"/>
        </w:rPr>
        <w:t xml:space="preserve">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 objeto da presente licitação, a contratada deverá atender às seguintes normas e práticas complementares: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 xml:space="preserve">Instruções e resoluções dos órgãos do sistema </w:t>
      </w:r>
      <w:proofErr w:type="gramStart"/>
      <w:r w:rsidRPr="00A86A82">
        <w:rPr>
          <w:sz w:val="22"/>
          <w:szCs w:val="22"/>
          <w:vertAlign w:val="baseline"/>
        </w:rPr>
        <w:t>CREA</w:t>
      </w:r>
      <w:r w:rsidR="004D007F" w:rsidRPr="00A86A82">
        <w:rPr>
          <w:sz w:val="22"/>
          <w:szCs w:val="22"/>
          <w:vertAlign w:val="baseline"/>
        </w:rPr>
        <w:t xml:space="preserve"> </w:t>
      </w:r>
      <w:r w:rsidRPr="00A86A82">
        <w:rPr>
          <w:sz w:val="22"/>
          <w:szCs w:val="22"/>
          <w:vertAlign w:val="baseline"/>
        </w:rPr>
        <w:t>-CONFEA</w:t>
      </w:r>
      <w:proofErr w:type="gramEnd"/>
      <w:r w:rsidRPr="00A86A82">
        <w:rPr>
          <w:sz w:val="22"/>
          <w:szCs w:val="22"/>
          <w:vertAlign w:val="baseline"/>
        </w:rPr>
        <w:t>;</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w:t>
      </w:r>
      <w:r w:rsidR="00310F54">
        <w:rPr>
          <w:sz w:val="22"/>
          <w:szCs w:val="22"/>
          <w:vertAlign w:val="baseline"/>
          <w:lang w:eastAsia="pt-BR"/>
        </w:rPr>
        <w:t>s à execução das obras/serviços</w:t>
      </w:r>
      <w:r w:rsidRPr="00A86A82">
        <w:rPr>
          <w:sz w:val="22"/>
          <w:szCs w:val="22"/>
          <w:vertAlign w:val="baseline"/>
          <w:lang w:eastAsia="pt-BR"/>
        </w:rPr>
        <w:t>,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Uso de inovações que reduzam a pressão sobre recursos naturais; e,</w:t>
      </w:r>
    </w:p>
    <w:p w:rsid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111A9" w:rsidRDefault="006111A9" w:rsidP="006111A9">
      <w:pPr>
        <w:pStyle w:val="PargrafodaLista"/>
        <w:spacing w:before="120" w:after="120"/>
        <w:ind w:left="1134"/>
        <w:jc w:val="both"/>
        <w:rPr>
          <w:sz w:val="22"/>
          <w:szCs w:val="22"/>
          <w:vertAlign w:val="baseline"/>
        </w:rPr>
      </w:pPr>
    </w:p>
    <w:p w:rsidR="006D50C7" w:rsidRPr="00717E67" w:rsidRDefault="006D50C7" w:rsidP="00D57E6D">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D57E6D">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w:t>
      </w:r>
      <w:r w:rsidRPr="00B274E4">
        <w:rPr>
          <w:sz w:val="22"/>
          <w:szCs w:val="24"/>
          <w:vertAlign w:val="baseline"/>
        </w:rPr>
        <w:lastRenderedPageBreak/>
        <w:t xml:space="preserve">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D57E6D">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D57E6D">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FE4BB5"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D57E6D">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FE4BB5" w:rsidRDefault="00FE4BB5" w:rsidP="00FE4BB5">
      <w:pPr>
        <w:pStyle w:val="PargrafodaLista"/>
        <w:spacing w:before="120" w:after="120"/>
        <w:ind w:left="709"/>
        <w:jc w:val="both"/>
        <w:rPr>
          <w:sz w:val="22"/>
          <w:vertAlign w:val="baseline"/>
        </w:rPr>
      </w:pP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Concluídos as obras/serviços,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lastRenderedPageBreak/>
        <w:t>A CODEVASF terá até 90 (noventa) dias para, através de comissão, verificar a adequação das obras/serviços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 xml:space="preserve">Na hipótese da necessidade de correção, será estabelecido um prazo para que a contratada, às suas expensas, complemente ou refaça </w:t>
      </w:r>
      <w:proofErr w:type="gramStart"/>
      <w:r w:rsidRPr="00A86A82">
        <w:rPr>
          <w:sz w:val="22"/>
          <w:szCs w:val="22"/>
          <w:vertAlign w:val="baseline"/>
        </w:rPr>
        <w:t>as obras/serviços rejeitados</w:t>
      </w:r>
      <w:proofErr w:type="gramEnd"/>
      <w:r w:rsidRPr="00A86A82">
        <w:rPr>
          <w:sz w:val="22"/>
          <w:szCs w:val="22"/>
          <w:vertAlign w:val="baseline"/>
        </w:rPr>
        <w:t>. Aceito e aprovado o serviço/projeto, a CODEVASF emitirá o Termo de Recebimento Definitivo das Obras/Serviços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 xml:space="preserve">O Termo de Encerramento Físico do Contrato está condicionado à emissão de Laudo Técnico pela CODEVASF sobre </w:t>
      </w:r>
      <w:proofErr w:type="gramStart"/>
      <w:r w:rsidRPr="00A86A82">
        <w:rPr>
          <w:sz w:val="22"/>
          <w:szCs w:val="22"/>
          <w:vertAlign w:val="baseline"/>
        </w:rPr>
        <w:t>todas as obras/serviços executados</w:t>
      </w:r>
      <w:proofErr w:type="gramEnd"/>
      <w:r w:rsidR="00BB0F9D"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 xml:space="preserve">A </w:t>
      </w:r>
      <w:r w:rsidR="00923999">
        <w:rPr>
          <w:sz w:val="22"/>
          <w:szCs w:val="22"/>
          <w:vertAlign w:val="baseline"/>
        </w:rPr>
        <w:t>última fatura de obras/serviços</w:t>
      </w:r>
      <w:r w:rsidRPr="00A86A82">
        <w:rPr>
          <w:sz w:val="22"/>
          <w:szCs w:val="22"/>
          <w:vertAlign w:val="baseline"/>
        </w:rPr>
        <w:t xml:space="preserve">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Os resultados das obras/serviços, incluindo os desenhos originais e as memórias de cálculo, as informações obtidas e os métodos desenvolvidos no contexto das obras/serviços,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Dezoito - PUBLICAÇÃO</w:t>
      </w:r>
      <w:proofErr w:type="gramStart"/>
      <w:r w:rsidRPr="00717E67">
        <w:rPr>
          <w:b/>
          <w:sz w:val="22"/>
          <w:vertAlign w:val="baseline"/>
        </w:rPr>
        <w:t xml:space="preserve">   </w:t>
      </w:r>
    </w:p>
    <w:p w:rsidR="006D50C7" w:rsidRDefault="006D50C7" w:rsidP="0094527B">
      <w:pPr>
        <w:spacing w:before="120" w:after="120"/>
        <w:ind w:left="709"/>
        <w:jc w:val="both"/>
        <w:rPr>
          <w:sz w:val="22"/>
          <w:vertAlign w:val="baseline"/>
        </w:rPr>
      </w:pPr>
      <w:proofErr w:type="gramEnd"/>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Default="0042622A">
      <w:pPr>
        <w:rPr>
          <w:sz w:val="22"/>
          <w:vertAlign w:val="baseline"/>
        </w:rPr>
      </w:pPr>
      <w:r w:rsidRPr="00717E67">
        <w:rPr>
          <w:sz w:val="22"/>
          <w:vertAlign w:val="baseline"/>
        </w:rPr>
        <w:tab/>
      </w:r>
      <w:r w:rsidRPr="00717E67">
        <w:rPr>
          <w:sz w:val="22"/>
          <w:vertAlign w:val="baseline"/>
        </w:rPr>
        <w:tab/>
        <w:t xml:space="preserve">Bom Jesus da Lapa, </w:t>
      </w:r>
      <w:proofErr w:type="gramStart"/>
      <w:r w:rsidRPr="00717E67">
        <w:rPr>
          <w:sz w:val="22"/>
          <w:vertAlign w:val="baseline"/>
        </w:rPr>
        <w:t>BA</w:t>
      </w:r>
      <w:proofErr w:type="gramEnd"/>
    </w:p>
    <w:p w:rsidR="004D007F" w:rsidRDefault="004D007F">
      <w:pPr>
        <w:rPr>
          <w:sz w:val="22"/>
          <w:vertAlign w:val="baseline"/>
        </w:rPr>
      </w:pPr>
    </w:p>
    <w:p w:rsidR="004D007F" w:rsidRPr="00717E67" w:rsidRDefault="004D007F">
      <w:pPr>
        <w:rPr>
          <w:sz w:val="22"/>
          <w:vertAlign w:val="baseline"/>
        </w:rPr>
      </w:pPr>
    </w:p>
    <w:p w:rsidR="00194968" w:rsidRPr="00992ED7" w:rsidRDefault="007C5727" w:rsidP="00194968">
      <w:pPr>
        <w:ind w:left="709"/>
        <w:rPr>
          <w:b/>
          <w:sz w:val="22"/>
          <w:szCs w:val="22"/>
          <w:vertAlign w:val="baseline"/>
        </w:rPr>
      </w:pPr>
      <w:r w:rsidRPr="00AB6211">
        <w:rPr>
          <w:b/>
          <w:sz w:val="22"/>
          <w:szCs w:val="22"/>
          <w:vertAlign w:val="baseline"/>
        </w:rPr>
        <w:t>HARLEY XAVIER NASCIMENTO</w:t>
      </w: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6D50C7" w:rsidRPr="00717E67" w:rsidRDefault="006D50C7" w:rsidP="005B30E6">
      <w:pPr>
        <w:pStyle w:val="Ttulo1"/>
        <w:numPr>
          <w:ilvl w:val="4"/>
          <w:numId w:val="1"/>
        </w:numPr>
        <w:ind w:left="709" w:firstLine="0"/>
        <w:rPr>
          <w:sz w:val="22"/>
        </w:rPr>
      </w:pPr>
      <w:r w:rsidRPr="00717E67">
        <w:rPr>
          <w:sz w:val="22"/>
        </w:rPr>
        <w:t>P/CONTRATADA</w:t>
      </w: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954D67">
        <w:rPr>
          <w:b/>
          <w:sz w:val="22"/>
          <w:szCs w:val="24"/>
          <w:vertAlign w:val="baseline"/>
        </w:rPr>
        <w:t>VIII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69386832"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CD3AA6">
              <w:rPr>
                <w:b/>
                <w:sz w:val="22"/>
              </w:rPr>
              <w:t>2</w:t>
            </w:r>
            <w:r w:rsidR="004328F7">
              <w:rPr>
                <w:b/>
                <w:sz w:val="22"/>
              </w:rPr>
              <w:t>7</w:t>
            </w:r>
            <w:r w:rsidR="00562E80">
              <w:rPr>
                <w:b/>
                <w:sz w:val="22"/>
              </w:rPr>
              <w:t>/2017</w:t>
            </w:r>
          </w:p>
          <w:p w:rsidR="006D50C7" w:rsidRPr="00AF39E6" w:rsidRDefault="006D50C7" w:rsidP="002B3578">
            <w:pPr>
              <w:ind w:left="71"/>
              <w:jc w:val="center"/>
              <w:rPr>
                <w:b/>
                <w:sz w:val="22"/>
                <w:vertAlign w:val="baseline"/>
              </w:rPr>
            </w:pPr>
            <w:r w:rsidRPr="00AF39E6">
              <w:rPr>
                <w:b/>
                <w:sz w:val="22"/>
                <w:vertAlign w:val="baseline"/>
              </w:rPr>
              <w:t>(</w:t>
            </w:r>
            <w:r w:rsidR="00B64121">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6600DC">
              <w:rPr>
                <w:sz w:val="22"/>
                <w:szCs w:val="22"/>
                <w:vertAlign w:val="baseline"/>
              </w:rPr>
              <w:t>2</w:t>
            </w:r>
            <w:r w:rsidR="004328F7">
              <w:rPr>
                <w:sz w:val="22"/>
                <w:szCs w:val="22"/>
                <w:vertAlign w:val="baseline"/>
              </w:rPr>
              <w:t>7</w:t>
            </w:r>
            <w:r w:rsidR="00562E80">
              <w:rPr>
                <w:sz w:val="22"/>
                <w:szCs w:val="22"/>
                <w:vertAlign w:val="baseline"/>
              </w:rPr>
              <w:t>/2017</w:t>
            </w:r>
          </w:p>
          <w:p w:rsidR="00EE3064" w:rsidRDefault="00BE2C74" w:rsidP="00BE2C74">
            <w:pPr>
              <w:rPr>
                <w:sz w:val="22"/>
                <w:szCs w:val="22"/>
                <w:vertAlign w:val="baseline"/>
              </w:rPr>
            </w:pPr>
            <w:r w:rsidRPr="00055197">
              <w:rPr>
                <w:sz w:val="22"/>
                <w:szCs w:val="22"/>
                <w:vertAlign w:val="baseline"/>
              </w:rPr>
              <w:t xml:space="preserve">ANEXO I </w:t>
            </w:r>
            <w:r w:rsidR="00B961BD" w:rsidRPr="00055197">
              <w:rPr>
                <w:sz w:val="22"/>
                <w:szCs w:val="22"/>
                <w:vertAlign w:val="baseline"/>
              </w:rPr>
              <w:t>–</w:t>
            </w:r>
            <w:r w:rsidRPr="00055197">
              <w:rPr>
                <w:sz w:val="22"/>
                <w:szCs w:val="22"/>
                <w:vertAlign w:val="baseline"/>
              </w:rPr>
              <w:t xml:space="preserve"> </w:t>
            </w:r>
            <w:r w:rsidR="00924E88" w:rsidRPr="00055197">
              <w:rPr>
                <w:sz w:val="22"/>
                <w:szCs w:val="22"/>
                <w:vertAlign w:val="baseline"/>
              </w:rPr>
              <w:t>PLANILHAS ORÇAMENTÁRIAS</w:t>
            </w:r>
          </w:p>
          <w:p w:rsidR="00BE2C74" w:rsidRPr="00055197" w:rsidRDefault="00F84DF9" w:rsidP="00BE2C74">
            <w:pPr>
              <w:rPr>
                <w:sz w:val="22"/>
                <w:szCs w:val="22"/>
                <w:vertAlign w:val="baseline"/>
              </w:rPr>
            </w:pPr>
            <w:r w:rsidRPr="00055197">
              <w:rPr>
                <w:sz w:val="22"/>
                <w:szCs w:val="22"/>
                <w:vertAlign w:val="baseline"/>
              </w:rPr>
              <w:t xml:space="preserve">ANEXO II </w:t>
            </w:r>
            <w:r w:rsidR="00DD433B" w:rsidRPr="00055197">
              <w:rPr>
                <w:sz w:val="22"/>
                <w:szCs w:val="22"/>
                <w:vertAlign w:val="baseline"/>
              </w:rPr>
              <w:t>–</w:t>
            </w:r>
            <w:r w:rsidR="00924E88">
              <w:rPr>
                <w:sz w:val="22"/>
                <w:szCs w:val="22"/>
                <w:vertAlign w:val="baseline"/>
              </w:rPr>
              <w:t xml:space="preserve"> ESPECIFICAÇÕES TÉCNICAS</w:t>
            </w:r>
          </w:p>
          <w:p w:rsidR="00BE2C74" w:rsidRPr="00055197" w:rsidRDefault="00F84DF9" w:rsidP="00BE2C74">
            <w:pPr>
              <w:rPr>
                <w:sz w:val="22"/>
                <w:szCs w:val="22"/>
                <w:vertAlign w:val="baseline"/>
              </w:rPr>
            </w:pPr>
            <w:r w:rsidRPr="00055197">
              <w:rPr>
                <w:sz w:val="22"/>
                <w:szCs w:val="22"/>
                <w:vertAlign w:val="baseline"/>
              </w:rPr>
              <w:t xml:space="preserve">ANEXO III </w:t>
            </w:r>
            <w:r w:rsidR="00B961BD" w:rsidRPr="00055197">
              <w:rPr>
                <w:sz w:val="22"/>
                <w:szCs w:val="22"/>
                <w:vertAlign w:val="baseline"/>
              </w:rPr>
              <w:t>–</w:t>
            </w:r>
            <w:r w:rsidRPr="00055197">
              <w:rPr>
                <w:sz w:val="22"/>
                <w:szCs w:val="22"/>
                <w:vertAlign w:val="baseline"/>
              </w:rPr>
              <w:t xml:space="preserve"> TERMO DA PROPOSTA</w:t>
            </w:r>
          </w:p>
          <w:p w:rsidR="00BE2C74" w:rsidRPr="00055197" w:rsidRDefault="00F84DF9" w:rsidP="00BE2C74">
            <w:pPr>
              <w:rPr>
                <w:sz w:val="22"/>
                <w:szCs w:val="22"/>
                <w:vertAlign w:val="baseline"/>
              </w:rPr>
            </w:pPr>
            <w:r w:rsidRPr="00055197">
              <w:rPr>
                <w:sz w:val="22"/>
                <w:szCs w:val="22"/>
                <w:vertAlign w:val="baseline"/>
              </w:rPr>
              <w:t xml:space="preserve">ANEXO IV </w:t>
            </w:r>
            <w:r w:rsidR="00B961BD" w:rsidRPr="00055197">
              <w:rPr>
                <w:sz w:val="22"/>
                <w:szCs w:val="22"/>
                <w:vertAlign w:val="baseline"/>
              </w:rPr>
              <w:t>–</w:t>
            </w:r>
            <w:r w:rsidRPr="00055197">
              <w:rPr>
                <w:sz w:val="22"/>
                <w:szCs w:val="22"/>
                <w:vertAlign w:val="baseline"/>
              </w:rPr>
              <w:t xml:space="preserve"> MODELOS DE DECLARAÇÕES</w:t>
            </w:r>
          </w:p>
          <w:p w:rsidR="00C50809" w:rsidRPr="00055197" w:rsidRDefault="00F84DF9" w:rsidP="00C50809">
            <w:pPr>
              <w:rPr>
                <w:sz w:val="22"/>
                <w:szCs w:val="22"/>
                <w:vertAlign w:val="baseline"/>
              </w:rPr>
            </w:pPr>
            <w:r w:rsidRPr="00055197">
              <w:rPr>
                <w:sz w:val="22"/>
                <w:szCs w:val="22"/>
                <w:vertAlign w:val="baseline"/>
              </w:rPr>
              <w:t xml:space="preserve">ANEXO V </w:t>
            </w:r>
            <w:r w:rsidR="00C50809" w:rsidRPr="00055197">
              <w:rPr>
                <w:sz w:val="22"/>
                <w:szCs w:val="22"/>
                <w:vertAlign w:val="baseline"/>
              </w:rPr>
              <w:t>– MANUAL DE PLACA</w:t>
            </w:r>
            <w:r w:rsidR="008E6B0D">
              <w:rPr>
                <w:sz w:val="22"/>
                <w:szCs w:val="22"/>
                <w:vertAlign w:val="baseline"/>
              </w:rPr>
              <w:t>S</w:t>
            </w:r>
          </w:p>
          <w:p w:rsidR="006272FB" w:rsidRPr="00055197" w:rsidRDefault="00C50809" w:rsidP="00BE2C74">
            <w:pPr>
              <w:rPr>
                <w:sz w:val="22"/>
                <w:szCs w:val="22"/>
                <w:vertAlign w:val="baseline"/>
              </w:rPr>
            </w:pPr>
            <w:proofErr w:type="gramStart"/>
            <w:r>
              <w:rPr>
                <w:sz w:val="22"/>
                <w:szCs w:val="22"/>
                <w:vertAlign w:val="baseline"/>
              </w:rPr>
              <w:t>ANEXO VI</w:t>
            </w:r>
            <w:proofErr w:type="gramEnd"/>
            <w:r>
              <w:rPr>
                <w:sz w:val="22"/>
                <w:szCs w:val="22"/>
                <w:vertAlign w:val="baseline"/>
              </w:rPr>
              <w:t xml:space="preserve"> – </w:t>
            </w:r>
            <w:r w:rsidR="009255D2" w:rsidRPr="00055197">
              <w:rPr>
                <w:sz w:val="22"/>
                <w:szCs w:val="22"/>
                <w:vertAlign w:val="baseline"/>
              </w:rPr>
              <w:t>MINUTA</w:t>
            </w:r>
            <w:r>
              <w:rPr>
                <w:sz w:val="22"/>
                <w:szCs w:val="22"/>
                <w:vertAlign w:val="baseline"/>
              </w:rPr>
              <w:t xml:space="preserve"> </w:t>
            </w:r>
            <w:r w:rsidR="009255D2" w:rsidRPr="00055197">
              <w:rPr>
                <w:sz w:val="22"/>
                <w:szCs w:val="22"/>
                <w:vertAlign w:val="baseline"/>
              </w:rPr>
              <w:t>DE CONTRATO</w:t>
            </w:r>
          </w:p>
          <w:p w:rsidR="00B961BD" w:rsidRDefault="004F08E2" w:rsidP="00BE2C74">
            <w:pPr>
              <w:rPr>
                <w:caps/>
                <w:sz w:val="22"/>
                <w:szCs w:val="22"/>
                <w:vertAlign w:val="baseline"/>
              </w:rPr>
            </w:pPr>
            <w:r>
              <w:rPr>
                <w:sz w:val="22"/>
                <w:szCs w:val="22"/>
                <w:vertAlign w:val="baseline"/>
              </w:rPr>
              <w:t>ANEXO V</w:t>
            </w:r>
            <w:r w:rsidR="006272FB" w:rsidRPr="00055197">
              <w:rPr>
                <w:sz w:val="22"/>
                <w:szCs w:val="22"/>
                <w:vertAlign w:val="baseline"/>
              </w:rPr>
              <w:t>I</w:t>
            </w:r>
            <w:r w:rsidR="00C50809">
              <w:rPr>
                <w:sz w:val="22"/>
                <w:szCs w:val="22"/>
                <w:vertAlign w:val="baseline"/>
              </w:rPr>
              <w:t>I</w:t>
            </w:r>
            <w:r w:rsidR="006272FB" w:rsidRPr="00055197">
              <w:rPr>
                <w:sz w:val="22"/>
                <w:szCs w:val="22"/>
                <w:vertAlign w:val="baseline"/>
              </w:rPr>
              <w:t xml:space="preserve"> </w:t>
            </w:r>
            <w:r w:rsidR="00B961BD" w:rsidRPr="00055197">
              <w:rPr>
                <w:sz w:val="22"/>
                <w:szCs w:val="22"/>
                <w:vertAlign w:val="baseline"/>
              </w:rPr>
              <w:t>–</w:t>
            </w:r>
            <w:r w:rsidR="006272FB" w:rsidRPr="00055197">
              <w:rPr>
                <w:sz w:val="22"/>
                <w:szCs w:val="22"/>
                <w:vertAlign w:val="baseline"/>
              </w:rPr>
              <w:t xml:space="preserve"> </w:t>
            </w:r>
            <w:r w:rsidR="00054974" w:rsidRPr="00055197">
              <w:rPr>
                <w:caps/>
                <w:sz w:val="22"/>
                <w:szCs w:val="22"/>
                <w:vertAlign w:val="baseline"/>
              </w:rPr>
              <w:t>DESENHOS</w:t>
            </w:r>
          </w:p>
          <w:p w:rsidR="00055197" w:rsidRDefault="00055197" w:rsidP="00BE2C74">
            <w:pPr>
              <w:rPr>
                <w:caps/>
                <w:sz w:val="22"/>
                <w:szCs w:val="22"/>
                <w:vertAlign w:val="baseline"/>
              </w:rPr>
            </w:pPr>
            <w:r>
              <w:rPr>
                <w:sz w:val="22"/>
                <w:szCs w:val="22"/>
                <w:vertAlign w:val="baseline"/>
              </w:rPr>
              <w:t>ANEXO VII</w:t>
            </w:r>
            <w:r w:rsidR="00C50809">
              <w:rPr>
                <w:sz w:val="22"/>
                <w:szCs w:val="22"/>
                <w:vertAlign w:val="baseline"/>
              </w:rPr>
              <w:t>I</w:t>
            </w:r>
            <w:r>
              <w:rPr>
                <w:sz w:val="22"/>
                <w:szCs w:val="22"/>
                <w:vertAlign w:val="baseline"/>
              </w:rPr>
              <w:t xml:space="preserve"> – </w:t>
            </w:r>
            <w:r w:rsidR="00407681" w:rsidRPr="00055197">
              <w:rPr>
                <w:sz w:val="22"/>
                <w:szCs w:val="22"/>
                <w:vertAlign w:val="baseline"/>
              </w:rPr>
              <w:t>GUIA DE RETIRADA DE EDITAL</w:t>
            </w:r>
          </w:p>
          <w:p w:rsidR="002C6CC5" w:rsidRPr="00AF39E6" w:rsidRDefault="002C6CC5" w:rsidP="00407681">
            <w:pPr>
              <w:jc w:val="both"/>
              <w:rPr>
                <w:sz w:val="22"/>
                <w:szCs w:val="22"/>
                <w:vertAlign w:val="baseline"/>
              </w:rPr>
            </w:pP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CD3AA6">
            <w:pPr>
              <w:ind w:right="57"/>
              <w:jc w:val="both"/>
              <w:rPr>
                <w:sz w:val="22"/>
                <w:szCs w:val="24"/>
                <w:vertAlign w:val="baseline"/>
              </w:rPr>
            </w:pPr>
            <w:r w:rsidRPr="00AF39E6">
              <w:rPr>
                <w:b/>
                <w:sz w:val="22"/>
                <w:szCs w:val="24"/>
                <w:vertAlign w:val="baseline"/>
              </w:rPr>
              <w:t>OBJETO</w:t>
            </w:r>
            <w:r w:rsidRPr="004D007F">
              <w:rPr>
                <w:b/>
                <w:sz w:val="22"/>
                <w:vertAlign w:val="baseline"/>
              </w:rPr>
              <w:t xml:space="preserve">: </w:t>
            </w:r>
            <w:r w:rsidR="00CD3AA6">
              <w:rPr>
                <w:b/>
                <w:sz w:val="22"/>
                <w:vertAlign w:val="baseline"/>
              </w:rPr>
              <w:t xml:space="preserve">Reforma do mercado municipal do Distrito de Missão do </w:t>
            </w:r>
            <w:proofErr w:type="spellStart"/>
            <w:r w:rsidR="00CD3AA6">
              <w:rPr>
                <w:b/>
                <w:sz w:val="22"/>
                <w:vertAlign w:val="baseline"/>
              </w:rPr>
              <w:t>Aricobé</w:t>
            </w:r>
            <w:proofErr w:type="spellEnd"/>
            <w:r w:rsidR="00CD3AA6">
              <w:rPr>
                <w:b/>
                <w:sz w:val="22"/>
                <w:vertAlign w:val="baseline"/>
              </w:rPr>
              <w:t>, no município de Angical/BA</w:t>
            </w:r>
            <w:r w:rsidR="006600DC" w:rsidRPr="006600DC">
              <w:rPr>
                <w:b/>
                <w:sz w:val="22"/>
                <w:vertAlign w:val="baseline"/>
              </w:rPr>
              <w:t xml:space="preserve">, na área de jurisdição da 2ª superintendência regional da </w:t>
            </w:r>
            <w:r w:rsidR="000D0D0A">
              <w:rPr>
                <w:b/>
                <w:sz w:val="22"/>
                <w:vertAlign w:val="baseline"/>
              </w:rPr>
              <w:t>CODEVASF</w:t>
            </w:r>
            <w:r w:rsidR="006600DC" w:rsidRPr="006600DC">
              <w:rPr>
                <w:b/>
                <w:sz w:val="22"/>
                <w:vertAlign w:val="baseline"/>
              </w:rPr>
              <w:t>, no estado da Bahia</w:t>
            </w:r>
            <w:r w:rsidR="00AA4E65" w:rsidRPr="004D007F">
              <w:rPr>
                <w:b/>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CEP:</w:t>
            </w:r>
            <w:proofErr w:type="gramStart"/>
            <w:r w:rsidRPr="00717E67">
              <w:rPr>
                <w:b w:val="0"/>
                <w:sz w:val="22"/>
              </w:rPr>
              <w:t xml:space="preserve">   </w:t>
            </w:r>
          </w:p>
        </w:tc>
        <w:proofErr w:type="gramEnd"/>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FAX:</w:t>
            </w:r>
            <w:proofErr w:type="gramStart"/>
            <w:r w:rsidRPr="00717E67">
              <w:rPr>
                <w:sz w:val="22"/>
                <w:vertAlign w:val="baseline"/>
              </w:rPr>
              <w:t xml:space="preserve">    </w:t>
            </w:r>
          </w:p>
        </w:tc>
        <w:proofErr w:type="gramEnd"/>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Pela licitante:</w:t>
            </w:r>
            <w:proofErr w:type="gramStart"/>
            <w:r w:rsidRPr="00717E67">
              <w:rPr>
                <w:sz w:val="22"/>
                <w:vertAlign w:val="baseline"/>
              </w:rPr>
              <w:t xml:space="preserve">  </w:t>
            </w:r>
          </w:p>
          <w:p w:rsidR="006D50C7" w:rsidRPr="00717E67" w:rsidRDefault="006D50C7">
            <w:pPr>
              <w:rPr>
                <w:sz w:val="22"/>
                <w:vertAlign w:val="baseline"/>
              </w:rPr>
            </w:pPr>
            <w:proofErr w:type="gramEnd"/>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274" w:rsidRDefault="00134274">
      <w:r>
        <w:separator/>
      </w:r>
    </w:p>
  </w:endnote>
  <w:endnote w:type="continuationSeparator" w:id="0">
    <w:p w:rsidR="00134274" w:rsidRDefault="001342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274" w:rsidRDefault="00134274">
    <w:pPr>
      <w:ind w:right="360"/>
      <w:rPr>
        <w:sz w:val="22"/>
      </w:rPr>
    </w:pPr>
    <w:r w:rsidRPr="00F059D7">
      <w:rPr>
        <w:noProof/>
        <w:lang w:eastAsia="pt-BR"/>
      </w:rPr>
      <w:pict>
        <v:shapetype id="_x0000_t202" coordsize="21600,21600" o:spt="202" path="m,l,21600r21600,l21600,xe">
          <v:stroke joinstyle="miter"/>
          <v:path gradientshapeok="t" o:connecttype="rect"/>
        </v:shapetype>
        <v:shape id="Text Box 1" o:spid="_x0000_s34817"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134274" w:rsidRDefault="00134274">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AF070D">
                  <w:rPr>
                    <w:rStyle w:val="Nmerodepgina"/>
                    <w:noProof/>
                    <w:sz w:val="20"/>
                    <w:vertAlign w:val="baseline"/>
                  </w:rPr>
                  <w:t>5</w:t>
                </w:r>
                <w:r>
                  <w:rPr>
                    <w:rStyle w:val="Nmerodepgina"/>
                    <w:sz w:val="20"/>
                    <w:vertAlign w:val="baseline"/>
                  </w:rPr>
                  <w:fldChar w:fldCharType="end"/>
                </w:r>
              </w:p>
            </w:txbxContent>
          </v:textbox>
          <w10:wrap type="square" side="largest" anchorx="page"/>
        </v:shape>
      </w:pict>
    </w:r>
    <w:r>
      <w:t>TP 27</w:t>
    </w:r>
    <w:r w:rsidRPr="007A356D">
      <w:t>-1</w:t>
    </w:r>
    <w:r>
      <w:t>7</w:t>
    </w:r>
    <w:r w:rsidRPr="007A356D">
      <w:t xml:space="preserve"> </w:t>
    </w:r>
    <w:r>
      <w:t>–</w:t>
    </w:r>
    <w:r w:rsidRPr="007A356D">
      <w:t xml:space="preserve"> </w:t>
    </w:r>
    <w:r>
      <w:t>(Reforma Mercado Angical)</w:t>
    </w:r>
    <w:r>
      <w:rPr>
        <w:sz w:val="22"/>
      </w:rPr>
      <w:t xml:space="preserve"> RPL.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274" w:rsidRDefault="0013427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274" w:rsidRDefault="00134274">
      <w:r>
        <w:separator/>
      </w:r>
    </w:p>
  </w:footnote>
  <w:footnote w:type="continuationSeparator" w:id="0">
    <w:p w:rsidR="00134274" w:rsidRDefault="001342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274" w:rsidRDefault="00134274"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69386833" r:id="rId2"/>
      </w:object>
    </w:r>
    <w:r w:rsidRPr="00F059D7">
      <w:rPr>
        <w:b/>
        <w:noProof/>
        <w:sz w:val="20"/>
        <w:vertAlign w:val="baseline"/>
        <w:lang w:eastAsia="pt-BR"/>
      </w:rPr>
      <w:pict>
        <v:shapetype id="_x0000_t202" coordsize="21600,21600" o:spt="202" path="m,l,21600r21600,l21600,xe">
          <v:stroke joinstyle="miter"/>
          <v:path gradientshapeok="t" o:connecttype="rect"/>
        </v:shapetype>
        <v:shape id="Text Box 3" o:spid="_x0000_s34818"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style="mso-next-textbox:#Text Box 3" inset="0,0,0,0">
            <w:txbxContent>
              <w:p w:rsidR="00134274" w:rsidRPr="00607B4A" w:rsidRDefault="00134274">
                <w:pPr>
                  <w:jc w:val="both"/>
                  <w:rPr>
                    <w:sz w:val="16"/>
                    <w:vertAlign w:val="baseline"/>
                    <w:lang w:val="fr-FR"/>
                  </w:rPr>
                </w:pPr>
                <w:r w:rsidRPr="00607B4A">
                  <w:rPr>
                    <w:sz w:val="16"/>
                    <w:vertAlign w:val="baseline"/>
                    <w:lang w:val="fr-FR"/>
                  </w:rPr>
                  <w:t>Fl.: _________________________</w:t>
                </w:r>
              </w:p>
              <w:p w:rsidR="00134274" w:rsidRPr="00607B4A" w:rsidRDefault="00134274">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59520.001312/2017-61</w:t>
                </w:r>
              </w:p>
              <w:p w:rsidR="00134274" w:rsidRPr="00607B4A" w:rsidRDefault="00134274">
                <w:pPr>
                  <w:jc w:val="both"/>
                  <w:rPr>
                    <w:sz w:val="16"/>
                    <w:vertAlign w:val="baseline"/>
                    <w:lang w:val="fr-FR"/>
                  </w:rPr>
                </w:pPr>
                <w:r w:rsidRPr="00607B4A">
                  <w:rPr>
                    <w:sz w:val="16"/>
                    <w:vertAlign w:val="baseline"/>
                    <w:lang w:val="fr-FR"/>
                  </w:rPr>
                  <w:t>_____________________________</w:t>
                </w:r>
              </w:p>
              <w:p w:rsidR="00134274" w:rsidRPr="00607B4A" w:rsidRDefault="00134274">
                <w:pPr>
                  <w:jc w:val="center"/>
                  <w:rPr>
                    <w:sz w:val="16"/>
                    <w:vertAlign w:val="baseline"/>
                    <w:lang w:val="fr-FR"/>
                  </w:rPr>
                </w:pPr>
                <w:r w:rsidRPr="00607B4A">
                  <w:rPr>
                    <w:sz w:val="16"/>
                    <w:vertAlign w:val="baseline"/>
                    <w:lang w:val="fr-FR"/>
                  </w:rPr>
                  <w:t>2ª SR/SL</w:t>
                </w:r>
              </w:p>
              <w:p w:rsidR="00134274" w:rsidRDefault="00134274">
                <w:pPr>
                  <w:rPr>
                    <w:sz w:val="18"/>
                    <w:lang w:val="fr-FR"/>
                  </w:rPr>
                </w:pPr>
              </w:p>
            </w:txbxContent>
          </v:textbox>
        </v:shape>
      </w:pict>
    </w:r>
  </w:p>
  <w:p w:rsidR="00134274" w:rsidRPr="006C5E4C" w:rsidRDefault="00134274">
    <w:pPr>
      <w:pStyle w:val="Cabealho"/>
      <w:jc w:val="center"/>
      <w:rPr>
        <w:b/>
        <w:sz w:val="20"/>
        <w:vertAlign w:val="baseline"/>
      </w:rPr>
    </w:pPr>
    <w:r w:rsidRPr="006C5E4C">
      <w:rPr>
        <w:b/>
        <w:sz w:val="20"/>
        <w:vertAlign w:val="baseline"/>
      </w:rPr>
      <w:t>MINISTÉRIO DA INTEGRAÇÃO NACIONAL – MI</w:t>
    </w:r>
  </w:p>
  <w:p w:rsidR="00134274" w:rsidRPr="006C5E4C" w:rsidRDefault="00134274">
    <w:pPr>
      <w:pStyle w:val="Cabealho"/>
      <w:jc w:val="center"/>
      <w:rPr>
        <w:b/>
        <w:sz w:val="22"/>
        <w:vertAlign w:val="baseline"/>
      </w:rPr>
    </w:pPr>
    <w:r w:rsidRPr="006C5E4C">
      <w:rPr>
        <w:b/>
        <w:sz w:val="20"/>
        <w:vertAlign w:val="baseline"/>
      </w:rPr>
      <w:t>COMPANHIA DE DESENVOLVIMENTO DOS VALES DO SÃO FRANCISCO E DO PARNAÍBA</w:t>
    </w:r>
  </w:p>
  <w:p w:rsidR="00134274" w:rsidRDefault="00134274"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274" w:rsidRDefault="0013427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0C773E"/>
    <w:multiLevelType w:val="hybridMultilevel"/>
    <w:tmpl w:val="2494A0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436F84"/>
    <w:multiLevelType w:val="hybridMultilevel"/>
    <w:tmpl w:val="F0300922"/>
    <w:lvl w:ilvl="0" w:tplc="1E16A2F4">
      <w:start w:val="1"/>
      <w:numFmt w:val="upperRoman"/>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9">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nsid w:val="04CA68EF"/>
    <w:multiLevelType w:val="hybridMultilevel"/>
    <w:tmpl w:val="E5EC5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051760D4"/>
    <w:multiLevelType w:val="hybridMultilevel"/>
    <w:tmpl w:val="33581FFA"/>
    <w:lvl w:ilvl="0" w:tplc="558EA018">
      <w:start w:val="1"/>
      <w:numFmt w:val="lowerLetter"/>
      <w:lvlText w:val="%1)"/>
      <w:lvlJc w:val="left"/>
      <w:pPr>
        <w:ind w:left="720" w:hanging="360"/>
      </w:pPr>
      <w:rPr>
        <w:rFonts w:hint="default"/>
        <w:sz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08A2690B"/>
    <w:multiLevelType w:val="multilevel"/>
    <w:tmpl w:val="C1A094B2"/>
    <w:numStyleLink w:val="Estilo4"/>
  </w:abstractNum>
  <w:abstractNum w:abstractNumId="35">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7">
    <w:nsid w:val="0907063C"/>
    <w:multiLevelType w:val="multilevel"/>
    <w:tmpl w:val="223A6FE4"/>
    <w:numStyleLink w:val="Estilo3"/>
  </w:abstractNum>
  <w:abstractNum w:abstractNumId="38">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9">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0F5D20AB"/>
    <w:multiLevelType w:val="hybridMultilevel"/>
    <w:tmpl w:val="E3F60DBC"/>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43">
    <w:nsid w:val="0FBC574B"/>
    <w:multiLevelType w:val="hybridMultilevel"/>
    <w:tmpl w:val="1D12A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4803708"/>
    <w:multiLevelType w:val="hybridMultilevel"/>
    <w:tmpl w:val="179E7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7">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1">
    <w:nsid w:val="17CF1145"/>
    <w:multiLevelType w:val="hybridMultilevel"/>
    <w:tmpl w:val="8390AD90"/>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2">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1A590BB9"/>
    <w:multiLevelType w:val="hybridMultilevel"/>
    <w:tmpl w:val="E9948F2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5">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24D7105D"/>
    <w:multiLevelType w:val="multilevel"/>
    <w:tmpl w:val="9CC839AE"/>
    <w:numStyleLink w:val="Estilo8"/>
  </w:abstractNum>
  <w:abstractNum w:abstractNumId="59">
    <w:nsid w:val="26EC6B97"/>
    <w:multiLevelType w:val="hybridMultilevel"/>
    <w:tmpl w:val="8A72E1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nsid w:val="272873D3"/>
    <w:multiLevelType w:val="hybridMultilevel"/>
    <w:tmpl w:val="67EA119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1">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nsid w:val="283A744A"/>
    <w:multiLevelType w:val="multilevel"/>
    <w:tmpl w:val="94B0C8F0"/>
    <w:numStyleLink w:val="Estilo6"/>
  </w:abstractNum>
  <w:abstractNum w:abstractNumId="63">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4">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65">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nsid w:val="3037756A"/>
    <w:multiLevelType w:val="multilevel"/>
    <w:tmpl w:val="60CE5662"/>
    <w:numStyleLink w:val="Estilo9"/>
  </w:abstractNum>
  <w:abstractNum w:abstractNumId="67">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71">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2">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4">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39292B04"/>
    <w:multiLevelType w:val="hybridMultilevel"/>
    <w:tmpl w:val="062C054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8">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nsid w:val="3D9825C7"/>
    <w:multiLevelType w:val="hybridMultilevel"/>
    <w:tmpl w:val="091E40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0">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4">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1505B8D"/>
    <w:multiLevelType w:val="hybridMultilevel"/>
    <w:tmpl w:val="3C5600E2"/>
    <w:lvl w:ilvl="0" w:tplc="CE0C51E6">
      <w:start w:val="1"/>
      <w:numFmt w:val="lowerLetter"/>
      <w:lvlText w:val="%1)"/>
      <w:lvlJc w:val="left"/>
      <w:pPr>
        <w:ind w:left="1211" w:hanging="360"/>
      </w:pPr>
      <w:rPr>
        <w:rFonts w:hint="default"/>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86">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0">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5">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4D824A18"/>
    <w:multiLevelType w:val="multilevel"/>
    <w:tmpl w:val="3E5CCFA6"/>
    <w:numStyleLink w:val="Estilo10"/>
  </w:abstractNum>
  <w:abstractNum w:abstractNumId="98">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9">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nsid w:val="4FDE2F99"/>
    <w:multiLevelType w:val="hybridMultilevel"/>
    <w:tmpl w:val="B59819D2"/>
    <w:lvl w:ilvl="0" w:tplc="04160017">
      <w:start w:val="1"/>
      <w:numFmt w:val="lowerLetter"/>
      <w:lvlText w:val="%1)"/>
      <w:lvlJc w:val="left"/>
      <w:pPr>
        <w:ind w:left="4188" w:hanging="360"/>
      </w:pPr>
    </w:lvl>
    <w:lvl w:ilvl="1" w:tplc="04160019" w:tentative="1">
      <w:start w:val="1"/>
      <w:numFmt w:val="lowerLetter"/>
      <w:lvlText w:val="%2."/>
      <w:lvlJc w:val="left"/>
      <w:pPr>
        <w:ind w:left="4908" w:hanging="360"/>
      </w:pPr>
    </w:lvl>
    <w:lvl w:ilvl="2" w:tplc="0416001B" w:tentative="1">
      <w:start w:val="1"/>
      <w:numFmt w:val="lowerRoman"/>
      <w:lvlText w:val="%3."/>
      <w:lvlJc w:val="right"/>
      <w:pPr>
        <w:ind w:left="5628" w:hanging="180"/>
      </w:pPr>
    </w:lvl>
    <w:lvl w:ilvl="3" w:tplc="0416000F" w:tentative="1">
      <w:start w:val="1"/>
      <w:numFmt w:val="decimal"/>
      <w:lvlText w:val="%4."/>
      <w:lvlJc w:val="left"/>
      <w:pPr>
        <w:ind w:left="6348" w:hanging="360"/>
      </w:pPr>
    </w:lvl>
    <w:lvl w:ilvl="4" w:tplc="04160019" w:tentative="1">
      <w:start w:val="1"/>
      <w:numFmt w:val="lowerLetter"/>
      <w:lvlText w:val="%5."/>
      <w:lvlJc w:val="left"/>
      <w:pPr>
        <w:ind w:left="7068" w:hanging="360"/>
      </w:pPr>
    </w:lvl>
    <w:lvl w:ilvl="5" w:tplc="0416001B" w:tentative="1">
      <w:start w:val="1"/>
      <w:numFmt w:val="lowerRoman"/>
      <w:lvlText w:val="%6."/>
      <w:lvlJc w:val="right"/>
      <w:pPr>
        <w:ind w:left="7788" w:hanging="180"/>
      </w:pPr>
    </w:lvl>
    <w:lvl w:ilvl="6" w:tplc="0416000F" w:tentative="1">
      <w:start w:val="1"/>
      <w:numFmt w:val="decimal"/>
      <w:lvlText w:val="%7."/>
      <w:lvlJc w:val="left"/>
      <w:pPr>
        <w:ind w:left="8508" w:hanging="360"/>
      </w:pPr>
    </w:lvl>
    <w:lvl w:ilvl="7" w:tplc="04160019" w:tentative="1">
      <w:start w:val="1"/>
      <w:numFmt w:val="lowerLetter"/>
      <w:lvlText w:val="%8."/>
      <w:lvlJc w:val="left"/>
      <w:pPr>
        <w:ind w:left="9228" w:hanging="360"/>
      </w:pPr>
    </w:lvl>
    <w:lvl w:ilvl="8" w:tplc="0416001B" w:tentative="1">
      <w:start w:val="1"/>
      <w:numFmt w:val="lowerRoman"/>
      <w:lvlText w:val="%9."/>
      <w:lvlJc w:val="right"/>
      <w:pPr>
        <w:ind w:left="9948" w:hanging="180"/>
      </w:pPr>
    </w:lvl>
  </w:abstractNum>
  <w:abstractNum w:abstractNumId="101">
    <w:nsid w:val="519512A2"/>
    <w:multiLevelType w:val="hybridMultilevel"/>
    <w:tmpl w:val="043820C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2">
    <w:nsid w:val="52846002"/>
    <w:multiLevelType w:val="hybridMultilevel"/>
    <w:tmpl w:val="D81AF61E"/>
    <w:lvl w:ilvl="0" w:tplc="0416000B">
      <w:start w:val="1"/>
      <w:numFmt w:val="bullet"/>
      <w:lvlText w:val=""/>
      <w:lvlJc w:val="left"/>
      <w:pPr>
        <w:ind w:left="1428" w:hanging="360"/>
      </w:pPr>
      <w:rPr>
        <w:rFonts w:ascii="Wingdings" w:hAnsi="Wingdings" w:hint="default"/>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03">
    <w:nsid w:val="55F13434"/>
    <w:multiLevelType w:val="hybridMultilevel"/>
    <w:tmpl w:val="D26C134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4">
    <w:nsid w:val="56467F10"/>
    <w:multiLevelType w:val="hybridMultilevel"/>
    <w:tmpl w:val="3E4EBD1A"/>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5">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580045E2"/>
    <w:multiLevelType w:val="multilevel"/>
    <w:tmpl w:val="85664482"/>
    <w:numStyleLink w:val="Estilo7"/>
  </w:abstractNum>
  <w:abstractNum w:abstractNumId="109">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0">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1">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12">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3">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4">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5">
    <w:nsid w:val="5F1A2EA6"/>
    <w:multiLevelType w:val="multilevel"/>
    <w:tmpl w:val="7F543088"/>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8">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22">
    <w:nsid w:val="64D33D68"/>
    <w:multiLevelType w:val="multilevel"/>
    <w:tmpl w:val="DA3E0082"/>
    <w:lvl w:ilvl="0">
      <w:start w:val="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3">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C166182"/>
    <w:multiLevelType w:val="multilevel"/>
    <w:tmpl w:val="22520352"/>
    <w:numStyleLink w:val="Estilo1"/>
  </w:abstractNum>
  <w:abstractNum w:abstractNumId="127">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8">
    <w:nsid w:val="6F974774"/>
    <w:multiLevelType w:val="hybridMultilevel"/>
    <w:tmpl w:val="D9A664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9">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30">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1">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2E32E4C"/>
    <w:multiLevelType w:val="hybridMultilevel"/>
    <w:tmpl w:val="9E70D3BC"/>
    <w:lvl w:ilvl="0" w:tplc="04160017">
      <w:start w:val="1"/>
      <w:numFmt w:val="lowerLetter"/>
      <w:lvlText w:val="%1)"/>
      <w:lvlJc w:val="left"/>
      <w:pPr>
        <w:ind w:left="1620" w:hanging="360"/>
      </w:pPr>
    </w:lvl>
    <w:lvl w:ilvl="1" w:tplc="04160019" w:tentative="1">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133">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6">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7">
    <w:nsid w:val="747F78ED"/>
    <w:multiLevelType w:val="multilevel"/>
    <w:tmpl w:val="F41A0C6C"/>
    <w:lvl w:ilvl="0">
      <w:start w:val="1"/>
      <w:numFmt w:val="lowerLetter"/>
      <w:lvlText w:val="%1)"/>
      <w:lvlJc w:val="left"/>
      <w:pPr>
        <w:tabs>
          <w:tab w:val="num" w:pos="1134"/>
        </w:tabs>
        <w:ind w:left="1134" w:hanging="283"/>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8">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9">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1">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2">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7B91377C"/>
    <w:multiLevelType w:val="hybridMultilevel"/>
    <w:tmpl w:val="B79C738E"/>
    <w:lvl w:ilvl="0" w:tplc="E556C352">
      <w:start w:val="1"/>
      <w:numFmt w:val="decimal"/>
      <w:lvlText w:val="%1."/>
      <w:lvlJc w:val="left"/>
      <w:pPr>
        <w:ind w:left="1440" w:hanging="360"/>
      </w:pPr>
      <w:rPr>
        <w:rFonts w:hint="default"/>
        <w:b w:val="0"/>
        <w:i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4">
    <w:nsid w:val="7D337243"/>
    <w:multiLevelType w:val="hybridMultilevel"/>
    <w:tmpl w:val="FD10EC54"/>
    <w:lvl w:ilvl="0" w:tplc="87CC389A">
      <w:start w:val="1"/>
      <w:numFmt w:val="lowerLetter"/>
      <w:lvlText w:val="%1)"/>
      <w:lvlJc w:val="left"/>
      <w:pPr>
        <w:ind w:left="1170" w:hanging="360"/>
      </w:pPr>
      <w:rPr>
        <w:rFonts w:hint="default"/>
      </w:rPr>
    </w:lvl>
    <w:lvl w:ilvl="1" w:tplc="04160019">
      <w:start w:val="1"/>
      <w:numFmt w:val="lowerLetter"/>
      <w:lvlText w:val="%2."/>
      <w:lvlJc w:val="left"/>
      <w:pPr>
        <w:ind w:left="1890" w:hanging="360"/>
      </w:pPr>
    </w:lvl>
    <w:lvl w:ilvl="2" w:tplc="0416001B" w:tentative="1">
      <w:start w:val="1"/>
      <w:numFmt w:val="lowerRoman"/>
      <w:lvlText w:val="%3."/>
      <w:lvlJc w:val="right"/>
      <w:pPr>
        <w:ind w:left="2610" w:hanging="180"/>
      </w:pPr>
    </w:lvl>
    <w:lvl w:ilvl="3" w:tplc="0416000F" w:tentative="1">
      <w:start w:val="1"/>
      <w:numFmt w:val="decimal"/>
      <w:lvlText w:val="%4."/>
      <w:lvlJc w:val="left"/>
      <w:pPr>
        <w:ind w:left="3330" w:hanging="360"/>
      </w:pPr>
    </w:lvl>
    <w:lvl w:ilvl="4" w:tplc="04160019" w:tentative="1">
      <w:start w:val="1"/>
      <w:numFmt w:val="lowerLetter"/>
      <w:lvlText w:val="%5."/>
      <w:lvlJc w:val="left"/>
      <w:pPr>
        <w:ind w:left="4050" w:hanging="360"/>
      </w:pPr>
    </w:lvl>
    <w:lvl w:ilvl="5" w:tplc="0416001B" w:tentative="1">
      <w:start w:val="1"/>
      <w:numFmt w:val="lowerRoman"/>
      <w:lvlText w:val="%6."/>
      <w:lvlJc w:val="right"/>
      <w:pPr>
        <w:ind w:left="4770" w:hanging="180"/>
      </w:pPr>
    </w:lvl>
    <w:lvl w:ilvl="6" w:tplc="0416000F" w:tentative="1">
      <w:start w:val="1"/>
      <w:numFmt w:val="decimal"/>
      <w:lvlText w:val="%7."/>
      <w:lvlJc w:val="left"/>
      <w:pPr>
        <w:ind w:left="5490" w:hanging="360"/>
      </w:pPr>
    </w:lvl>
    <w:lvl w:ilvl="7" w:tplc="04160019" w:tentative="1">
      <w:start w:val="1"/>
      <w:numFmt w:val="lowerLetter"/>
      <w:lvlText w:val="%8."/>
      <w:lvlJc w:val="left"/>
      <w:pPr>
        <w:ind w:left="6210" w:hanging="360"/>
      </w:pPr>
    </w:lvl>
    <w:lvl w:ilvl="8" w:tplc="0416001B" w:tentative="1">
      <w:start w:val="1"/>
      <w:numFmt w:val="lowerRoman"/>
      <w:lvlText w:val="%9."/>
      <w:lvlJc w:val="right"/>
      <w:pPr>
        <w:ind w:left="6930" w:hanging="180"/>
      </w:pPr>
    </w:lvl>
  </w:abstractNum>
  <w:abstractNum w:abstractNumId="14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46">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8">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9">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45"/>
  </w:num>
  <w:num w:numId="7">
    <w:abstractNumId w:val="71"/>
  </w:num>
  <w:num w:numId="8">
    <w:abstractNumId w:val="111"/>
  </w:num>
  <w:num w:numId="9">
    <w:abstractNumId w:val="93"/>
  </w:num>
  <w:num w:numId="10">
    <w:abstractNumId w:val="96"/>
  </w:num>
  <w:num w:numId="11">
    <w:abstractNumId w:val="47"/>
  </w:num>
  <w:num w:numId="12">
    <w:abstractNumId w:val="126"/>
  </w:num>
  <w:num w:numId="13">
    <w:abstractNumId w:val="124"/>
  </w:num>
  <w:num w:numId="14">
    <w:abstractNumId w:val="125"/>
  </w:num>
  <w:num w:numId="15">
    <w:abstractNumId w:val="37"/>
  </w:num>
  <w:num w:numId="16">
    <w:abstractNumId w:val="107"/>
  </w:num>
  <w:num w:numId="17">
    <w:abstractNumId w:val="34"/>
  </w:num>
  <w:num w:numId="18">
    <w:abstractNumId w:val="41"/>
  </w:num>
  <w:num w:numId="19">
    <w:abstractNumId w:val="133"/>
  </w:num>
  <w:num w:numId="20">
    <w:abstractNumId w:val="62"/>
  </w:num>
  <w:num w:numId="21">
    <w:abstractNumId w:val="142"/>
  </w:num>
  <w:num w:numId="22">
    <w:abstractNumId w:val="108"/>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82"/>
  </w:num>
  <w:num w:numId="24">
    <w:abstractNumId w:val="58"/>
  </w:num>
  <w:num w:numId="25">
    <w:abstractNumId w:val="139"/>
  </w:num>
  <w:num w:numId="26">
    <w:abstractNumId w:val="66"/>
  </w:num>
  <w:num w:numId="27">
    <w:abstractNumId w:val="68"/>
  </w:num>
  <w:num w:numId="28">
    <w:abstractNumId w:val="97"/>
  </w:num>
  <w:num w:numId="29">
    <w:abstractNumId w:val="72"/>
  </w:num>
  <w:num w:numId="30">
    <w:abstractNumId w:val="44"/>
  </w:num>
  <w:num w:numId="31">
    <w:abstractNumId w:val="53"/>
  </w:num>
  <w:num w:numId="32">
    <w:abstractNumId w:val="48"/>
  </w:num>
  <w:num w:numId="33">
    <w:abstractNumId w:val="123"/>
  </w:num>
  <w:num w:numId="34">
    <w:abstractNumId w:val="118"/>
  </w:num>
  <w:num w:numId="35">
    <w:abstractNumId w:val="120"/>
  </w:num>
  <w:num w:numId="36">
    <w:abstractNumId w:val="75"/>
  </w:num>
  <w:num w:numId="37">
    <w:abstractNumId w:val="92"/>
  </w:num>
  <w:num w:numId="38">
    <w:abstractNumId w:val="146"/>
  </w:num>
  <w:num w:numId="39">
    <w:abstractNumId w:val="74"/>
  </w:num>
  <w:num w:numId="40">
    <w:abstractNumId w:val="106"/>
  </w:num>
  <w:num w:numId="41">
    <w:abstractNumId w:val="88"/>
  </w:num>
  <w:num w:numId="42">
    <w:abstractNumId w:val="127"/>
  </w:num>
  <w:num w:numId="43">
    <w:abstractNumId w:val="115"/>
  </w:num>
  <w:num w:numId="44">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14" w:hanging="504"/>
        </w:pPr>
        <w:rPr>
          <w:rFonts w:hint="default"/>
          <w:b/>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80"/>
  </w:num>
  <w:num w:numId="49">
    <w:abstractNumId w:val="39"/>
  </w:num>
  <w:num w:numId="50">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15"/>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41"/>
  </w:num>
  <w:num w:numId="58">
    <w:abstractNumId w:val="55"/>
  </w:num>
  <w:num w:numId="59">
    <w:abstractNumId w:val="137"/>
  </w:num>
  <w:num w:numId="60">
    <w:abstractNumId w:val="57"/>
  </w:num>
  <w:num w:numId="61">
    <w:abstractNumId w:val="136"/>
  </w:num>
  <w:num w:numId="62">
    <w:abstractNumId w:val="84"/>
  </w:num>
  <w:num w:numId="63">
    <w:abstractNumId w:val="77"/>
  </w:num>
  <w:num w:numId="64">
    <w:abstractNumId w:val="87"/>
  </w:num>
  <w:num w:numId="65">
    <w:abstractNumId w:val="61"/>
  </w:num>
  <w:num w:numId="66">
    <w:abstractNumId w:val="90"/>
  </w:num>
  <w:num w:numId="67">
    <w:abstractNumId w:val="49"/>
  </w:num>
  <w:num w:numId="68">
    <w:abstractNumId w:val="95"/>
  </w:num>
  <w:num w:numId="69">
    <w:abstractNumId w:val="66"/>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21"/>
  </w:num>
  <w:num w:numId="71">
    <w:abstractNumId w:val="36"/>
  </w:num>
  <w:num w:numId="72">
    <w:abstractNumId w:val="38"/>
  </w:num>
  <w:num w:numId="73">
    <w:abstractNumId w:val="114"/>
  </w:num>
  <w:num w:numId="74">
    <w:abstractNumId w:val="35"/>
  </w:num>
  <w:num w:numId="75">
    <w:abstractNumId w:val="117"/>
  </w:num>
  <w:num w:numId="76">
    <w:abstractNumId w:val="30"/>
  </w:num>
  <w:num w:numId="77">
    <w:abstractNumId w:val="112"/>
  </w:num>
  <w:num w:numId="78">
    <w:abstractNumId w:val="99"/>
  </w:num>
  <w:num w:numId="79">
    <w:abstractNumId w:val="27"/>
  </w:num>
  <w:num w:numId="80">
    <w:abstractNumId w:val="29"/>
  </w:num>
  <w:num w:numId="81">
    <w:abstractNumId w:val="98"/>
  </w:num>
  <w:num w:numId="82">
    <w:abstractNumId w:val="91"/>
  </w:num>
  <w:num w:numId="83">
    <w:abstractNumId w:val="131"/>
  </w:num>
  <w:num w:numId="84">
    <w:abstractNumId w:val="119"/>
  </w:num>
  <w:num w:numId="85">
    <w:abstractNumId w:val="138"/>
  </w:num>
  <w:num w:numId="86">
    <w:abstractNumId w:val="134"/>
  </w:num>
  <w:num w:numId="87">
    <w:abstractNumId w:val="116"/>
  </w:num>
  <w:num w:numId="88">
    <w:abstractNumId w:val="69"/>
  </w:num>
  <w:num w:numId="89">
    <w:abstractNumId w:val="129"/>
  </w:num>
  <w:num w:numId="90">
    <w:abstractNumId w:val="100"/>
  </w:num>
  <w:num w:numId="91">
    <w:abstractNumId w:val="56"/>
  </w:num>
  <w:num w:numId="92">
    <w:abstractNumId w:val="81"/>
  </w:num>
  <w:num w:numId="93">
    <w:abstractNumId w:val="148"/>
  </w:num>
  <w:num w:numId="94">
    <w:abstractNumId w:val="135"/>
  </w:num>
  <w:num w:numId="95">
    <w:abstractNumId w:val="46"/>
  </w:num>
  <w:num w:numId="96">
    <w:abstractNumId w:val="64"/>
  </w:num>
  <w:num w:numId="97">
    <w:abstractNumId w:val="130"/>
  </w:num>
  <w:num w:numId="98">
    <w:abstractNumId w:val="83"/>
  </w:num>
  <w:num w:numId="99">
    <w:abstractNumId w:val="67"/>
  </w:num>
  <w:num w:numId="100">
    <w:abstractNumId w:val="113"/>
  </w:num>
  <w:num w:numId="101">
    <w:abstractNumId w:val="140"/>
  </w:num>
  <w:num w:numId="102">
    <w:abstractNumId w:val="78"/>
  </w:num>
  <w:num w:numId="103">
    <w:abstractNumId w:val="149"/>
  </w:num>
  <w:num w:numId="104">
    <w:abstractNumId w:val="40"/>
  </w:num>
  <w:num w:numId="105">
    <w:abstractNumId w:val="52"/>
  </w:num>
  <w:num w:numId="106">
    <w:abstractNumId w:val="63"/>
  </w:num>
  <w:num w:numId="107">
    <w:abstractNumId w:val="31"/>
  </w:num>
  <w:num w:numId="108">
    <w:abstractNumId w:val="110"/>
  </w:num>
  <w:num w:numId="109">
    <w:abstractNumId w:val="89"/>
  </w:num>
  <w:num w:numId="110">
    <w:abstractNumId w:val="73"/>
  </w:num>
  <w:num w:numId="111">
    <w:abstractNumId w:val="50"/>
  </w:num>
  <w:num w:numId="112">
    <w:abstractNumId w:val="94"/>
  </w:num>
  <w:num w:numId="113">
    <w:abstractNumId w:val="109"/>
  </w:num>
  <w:num w:numId="114">
    <w:abstractNumId w:val="32"/>
  </w:num>
  <w:num w:numId="115">
    <w:abstractNumId w:val="76"/>
  </w:num>
  <w:num w:numId="116">
    <w:abstractNumId w:val="60"/>
  </w:num>
  <w:num w:numId="117">
    <w:abstractNumId w:val="128"/>
  </w:num>
  <w:num w:numId="118">
    <w:abstractNumId w:val="43"/>
  </w:num>
  <w:num w:numId="119">
    <w:abstractNumId w:val="79"/>
  </w:num>
  <w:num w:numId="120">
    <w:abstractNumId w:val="26"/>
  </w:num>
  <w:num w:numId="121">
    <w:abstractNumId w:val="45"/>
  </w:num>
  <w:num w:numId="122">
    <w:abstractNumId w:val="59"/>
  </w:num>
  <w:num w:numId="123">
    <w:abstractNumId w:val="54"/>
  </w:num>
  <w:num w:numId="124">
    <w:abstractNumId w:val="101"/>
  </w:num>
  <w:num w:numId="125">
    <w:abstractNumId w:val="42"/>
  </w:num>
  <w:num w:numId="126">
    <w:abstractNumId w:val="104"/>
  </w:num>
  <w:num w:numId="127">
    <w:abstractNumId w:val="51"/>
  </w:num>
  <w:num w:numId="128">
    <w:abstractNumId w:val="103"/>
  </w:num>
  <w:num w:numId="129">
    <w:abstractNumId w:val="132"/>
  </w:num>
  <w:num w:numId="130">
    <w:abstractNumId w:val="28"/>
  </w:num>
  <w:num w:numId="131">
    <w:abstractNumId w:val="33"/>
  </w:num>
  <w:num w:numId="132">
    <w:abstractNumId w:val="102"/>
  </w:num>
  <w:num w:numId="133">
    <w:abstractNumId w:val="143"/>
  </w:num>
  <w:num w:numId="134">
    <w:abstractNumId w:val="144"/>
  </w:num>
  <w:num w:numId="135">
    <w:abstractNumId w:val="122"/>
  </w:num>
  <w:num w:numId="136">
    <w:abstractNumId w:val="85"/>
  </w:num>
  <w:numIdMacAtCleanup w:val="1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22"/>
    <o:shapelayout v:ext="edit">
      <o:idmap v:ext="edit" data="34"/>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672"/>
    <w:rsid w:val="000048D5"/>
    <w:rsid w:val="00004A51"/>
    <w:rsid w:val="00004C6C"/>
    <w:rsid w:val="0000508D"/>
    <w:rsid w:val="00006BF5"/>
    <w:rsid w:val="000070D9"/>
    <w:rsid w:val="00007A4A"/>
    <w:rsid w:val="000101EC"/>
    <w:rsid w:val="00010BF8"/>
    <w:rsid w:val="00010C17"/>
    <w:rsid w:val="00011AD5"/>
    <w:rsid w:val="00011BEB"/>
    <w:rsid w:val="00012532"/>
    <w:rsid w:val="00012A53"/>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D44"/>
    <w:rsid w:val="00034EBF"/>
    <w:rsid w:val="000350B2"/>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4974"/>
    <w:rsid w:val="0005519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8A6"/>
    <w:rsid w:val="000719A5"/>
    <w:rsid w:val="000725EE"/>
    <w:rsid w:val="00073153"/>
    <w:rsid w:val="000740EE"/>
    <w:rsid w:val="00074284"/>
    <w:rsid w:val="00074311"/>
    <w:rsid w:val="0007493F"/>
    <w:rsid w:val="00074A1D"/>
    <w:rsid w:val="00075586"/>
    <w:rsid w:val="000756C2"/>
    <w:rsid w:val="00076362"/>
    <w:rsid w:val="0007680F"/>
    <w:rsid w:val="00076938"/>
    <w:rsid w:val="00076BD8"/>
    <w:rsid w:val="00076EA1"/>
    <w:rsid w:val="00076EE6"/>
    <w:rsid w:val="00077027"/>
    <w:rsid w:val="00077329"/>
    <w:rsid w:val="0007765E"/>
    <w:rsid w:val="00077B0D"/>
    <w:rsid w:val="00077CDF"/>
    <w:rsid w:val="00077DFC"/>
    <w:rsid w:val="00080C4C"/>
    <w:rsid w:val="00081379"/>
    <w:rsid w:val="000815ED"/>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29D3"/>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08B4"/>
    <w:rsid w:val="000A10D6"/>
    <w:rsid w:val="000A4DCA"/>
    <w:rsid w:val="000A5C53"/>
    <w:rsid w:val="000A5DB3"/>
    <w:rsid w:val="000A6095"/>
    <w:rsid w:val="000A7B3E"/>
    <w:rsid w:val="000A7C69"/>
    <w:rsid w:val="000B08A0"/>
    <w:rsid w:val="000B0AFC"/>
    <w:rsid w:val="000B0F46"/>
    <w:rsid w:val="000B101F"/>
    <w:rsid w:val="000B14BE"/>
    <w:rsid w:val="000B1795"/>
    <w:rsid w:val="000B242C"/>
    <w:rsid w:val="000B2E76"/>
    <w:rsid w:val="000B3462"/>
    <w:rsid w:val="000B3662"/>
    <w:rsid w:val="000B387D"/>
    <w:rsid w:val="000B4510"/>
    <w:rsid w:val="000B49DD"/>
    <w:rsid w:val="000B4B13"/>
    <w:rsid w:val="000B51EA"/>
    <w:rsid w:val="000B536C"/>
    <w:rsid w:val="000B5480"/>
    <w:rsid w:val="000B6779"/>
    <w:rsid w:val="000B67D8"/>
    <w:rsid w:val="000B6B88"/>
    <w:rsid w:val="000C02AC"/>
    <w:rsid w:val="000C0F9F"/>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0D0A"/>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1E22"/>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0C38"/>
    <w:rsid w:val="00101D7B"/>
    <w:rsid w:val="001033AA"/>
    <w:rsid w:val="001034DF"/>
    <w:rsid w:val="00103D9C"/>
    <w:rsid w:val="00104B2A"/>
    <w:rsid w:val="00105B7C"/>
    <w:rsid w:val="00106778"/>
    <w:rsid w:val="0010691A"/>
    <w:rsid w:val="00106933"/>
    <w:rsid w:val="00106ECF"/>
    <w:rsid w:val="0010732F"/>
    <w:rsid w:val="0010740E"/>
    <w:rsid w:val="0010745E"/>
    <w:rsid w:val="00107D56"/>
    <w:rsid w:val="0011047C"/>
    <w:rsid w:val="001104FE"/>
    <w:rsid w:val="001108FC"/>
    <w:rsid w:val="0011143C"/>
    <w:rsid w:val="001119B0"/>
    <w:rsid w:val="00111E83"/>
    <w:rsid w:val="001121C1"/>
    <w:rsid w:val="00112683"/>
    <w:rsid w:val="001126C8"/>
    <w:rsid w:val="00112B20"/>
    <w:rsid w:val="001134BF"/>
    <w:rsid w:val="00113A63"/>
    <w:rsid w:val="00113DA3"/>
    <w:rsid w:val="00113DA4"/>
    <w:rsid w:val="00113E27"/>
    <w:rsid w:val="00115460"/>
    <w:rsid w:val="00115B93"/>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34274"/>
    <w:rsid w:val="001375DB"/>
    <w:rsid w:val="0014004C"/>
    <w:rsid w:val="001406D0"/>
    <w:rsid w:val="00140C8A"/>
    <w:rsid w:val="00140ECD"/>
    <w:rsid w:val="00140F0B"/>
    <w:rsid w:val="001413F5"/>
    <w:rsid w:val="001416CC"/>
    <w:rsid w:val="00141D86"/>
    <w:rsid w:val="00142462"/>
    <w:rsid w:val="0014268C"/>
    <w:rsid w:val="001429B6"/>
    <w:rsid w:val="00142A7E"/>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72"/>
    <w:rsid w:val="00150CA7"/>
    <w:rsid w:val="001511BB"/>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5E8B"/>
    <w:rsid w:val="00166604"/>
    <w:rsid w:val="00167020"/>
    <w:rsid w:val="001677E0"/>
    <w:rsid w:val="00167F9A"/>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036"/>
    <w:rsid w:val="0018133F"/>
    <w:rsid w:val="001817FF"/>
    <w:rsid w:val="00181B21"/>
    <w:rsid w:val="00182633"/>
    <w:rsid w:val="0018293C"/>
    <w:rsid w:val="0018330E"/>
    <w:rsid w:val="0018382F"/>
    <w:rsid w:val="00183C2B"/>
    <w:rsid w:val="00183D00"/>
    <w:rsid w:val="00184786"/>
    <w:rsid w:val="00184EB1"/>
    <w:rsid w:val="00185724"/>
    <w:rsid w:val="0018622E"/>
    <w:rsid w:val="00186891"/>
    <w:rsid w:val="00186B0D"/>
    <w:rsid w:val="00186B1A"/>
    <w:rsid w:val="00186E7A"/>
    <w:rsid w:val="00187006"/>
    <w:rsid w:val="001878FC"/>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328"/>
    <w:rsid w:val="00195588"/>
    <w:rsid w:val="001959B8"/>
    <w:rsid w:val="00196754"/>
    <w:rsid w:val="00197CB4"/>
    <w:rsid w:val="001A06B4"/>
    <w:rsid w:val="001A0ACE"/>
    <w:rsid w:val="001A0CB6"/>
    <w:rsid w:val="001A0CDE"/>
    <w:rsid w:val="001A1BEE"/>
    <w:rsid w:val="001A242F"/>
    <w:rsid w:val="001A26D2"/>
    <w:rsid w:val="001A2F2B"/>
    <w:rsid w:val="001A33AD"/>
    <w:rsid w:val="001A3704"/>
    <w:rsid w:val="001A479C"/>
    <w:rsid w:val="001A47A1"/>
    <w:rsid w:val="001A4D23"/>
    <w:rsid w:val="001A71FB"/>
    <w:rsid w:val="001A737B"/>
    <w:rsid w:val="001A7555"/>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6ADD"/>
    <w:rsid w:val="001B7607"/>
    <w:rsid w:val="001B7E6D"/>
    <w:rsid w:val="001C0747"/>
    <w:rsid w:val="001C0B37"/>
    <w:rsid w:val="001C0B5C"/>
    <w:rsid w:val="001C1B22"/>
    <w:rsid w:val="001C39BB"/>
    <w:rsid w:val="001C3C04"/>
    <w:rsid w:val="001C3CE4"/>
    <w:rsid w:val="001C4B9C"/>
    <w:rsid w:val="001C4FB7"/>
    <w:rsid w:val="001C537A"/>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7C3"/>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510C"/>
    <w:rsid w:val="00205E00"/>
    <w:rsid w:val="00206663"/>
    <w:rsid w:val="00207C59"/>
    <w:rsid w:val="00210C2E"/>
    <w:rsid w:val="002115A7"/>
    <w:rsid w:val="002118D2"/>
    <w:rsid w:val="00212632"/>
    <w:rsid w:val="00212972"/>
    <w:rsid w:val="00212994"/>
    <w:rsid w:val="00212AB3"/>
    <w:rsid w:val="00212EF8"/>
    <w:rsid w:val="0021325F"/>
    <w:rsid w:val="002135A8"/>
    <w:rsid w:val="00213800"/>
    <w:rsid w:val="002143B1"/>
    <w:rsid w:val="00214AB0"/>
    <w:rsid w:val="00215490"/>
    <w:rsid w:val="002157E3"/>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C9D"/>
    <w:rsid w:val="00222D91"/>
    <w:rsid w:val="0022325F"/>
    <w:rsid w:val="00223DAB"/>
    <w:rsid w:val="00224E92"/>
    <w:rsid w:val="00226400"/>
    <w:rsid w:val="00226616"/>
    <w:rsid w:val="00226771"/>
    <w:rsid w:val="00226B1E"/>
    <w:rsid w:val="00226CD9"/>
    <w:rsid w:val="00227055"/>
    <w:rsid w:val="00227CD6"/>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B5F"/>
    <w:rsid w:val="00253FE1"/>
    <w:rsid w:val="00254CFC"/>
    <w:rsid w:val="00255900"/>
    <w:rsid w:val="00255DA7"/>
    <w:rsid w:val="002560D6"/>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0DEE"/>
    <w:rsid w:val="0027161B"/>
    <w:rsid w:val="0027188A"/>
    <w:rsid w:val="00271BD6"/>
    <w:rsid w:val="0027261A"/>
    <w:rsid w:val="0027293F"/>
    <w:rsid w:val="00272AC9"/>
    <w:rsid w:val="00272D9F"/>
    <w:rsid w:val="00273FCB"/>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B56"/>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1E7"/>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2D7A"/>
    <w:rsid w:val="002F419D"/>
    <w:rsid w:val="002F42D1"/>
    <w:rsid w:val="002F45BD"/>
    <w:rsid w:val="002F4F06"/>
    <w:rsid w:val="002F5009"/>
    <w:rsid w:val="002F55E7"/>
    <w:rsid w:val="002F5CE5"/>
    <w:rsid w:val="002F5E76"/>
    <w:rsid w:val="002F6313"/>
    <w:rsid w:val="002F69F5"/>
    <w:rsid w:val="002F6F3F"/>
    <w:rsid w:val="002F7206"/>
    <w:rsid w:val="002F776A"/>
    <w:rsid w:val="002F7DFD"/>
    <w:rsid w:val="00300054"/>
    <w:rsid w:val="00300347"/>
    <w:rsid w:val="003005FF"/>
    <w:rsid w:val="00300612"/>
    <w:rsid w:val="00300FEB"/>
    <w:rsid w:val="0030155B"/>
    <w:rsid w:val="00301AE2"/>
    <w:rsid w:val="0030254A"/>
    <w:rsid w:val="00303027"/>
    <w:rsid w:val="00303B84"/>
    <w:rsid w:val="003042FC"/>
    <w:rsid w:val="003055D0"/>
    <w:rsid w:val="003078A8"/>
    <w:rsid w:val="003079B6"/>
    <w:rsid w:val="0031063C"/>
    <w:rsid w:val="00310710"/>
    <w:rsid w:val="00310F14"/>
    <w:rsid w:val="00310F54"/>
    <w:rsid w:val="00311CC9"/>
    <w:rsid w:val="00311E90"/>
    <w:rsid w:val="003125E6"/>
    <w:rsid w:val="00312861"/>
    <w:rsid w:val="003136DA"/>
    <w:rsid w:val="00313A4E"/>
    <w:rsid w:val="00313B63"/>
    <w:rsid w:val="00313CAC"/>
    <w:rsid w:val="00313CE4"/>
    <w:rsid w:val="00314806"/>
    <w:rsid w:val="00314A6A"/>
    <w:rsid w:val="003150E7"/>
    <w:rsid w:val="00315414"/>
    <w:rsid w:val="00315C0F"/>
    <w:rsid w:val="00315C4A"/>
    <w:rsid w:val="0031609A"/>
    <w:rsid w:val="00316DBD"/>
    <w:rsid w:val="0031775D"/>
    <w:rsid w:val="00317E52"/>
    <w:rsid w:val="00317F56"/>
    <w:rsid w:val="00320450"/>
    <w:rsid w:val="00320AF8"/>
    <w:rsid w:val="00320D6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F4"/>
    <w:rsid w:val="00331B01"/>
    <w:rsid w:val="00331EBE"/>
    <w:rsid w:val="0033279B"/>
    <w:rsid w:val="00332DEF"/>
    <w:rsid w:val="00332EA2"/>
    <w:rsid w:val="003331CB"/>
    <w:rsid w:val="00333238"/>
    <w:rsid w:val="00333811"/>
    <w:rsid w:val="00333C77"/>
    <w:rsid w:val="00335B8D"/>
    <w:rsid w:val="00335C8C"/>
    <w:rsid w:val="00336226"/>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13F"/>
    <w:rsid w:val="00351289"/>
    <w:rsid w:val="003514C6"/>
    <w:rsid w:val="003516BC"/>
    <w:rsid w:val="0035244F"/>
    <w:rsid w:val="00352BC6"/>
    <w:rsid w:val="00352E24"/>
    <w:rsid w:val="0035355D"/>
    <w:rsid w:val="003535D2"/>
    <w:rsid w:val="00354685"/>
    <w:rsid w:val="00354978"/>
    <w:rsid w:val="00354B9D"/>
    <w:rsid w:val="00354D3F"/>
    <w:rsid w:val="003552E6"/>
    <w:rsid w:val="003566E5"/>
    <w:rsid w:val="00357DDF"/>
    <w:rsid w:val="00360013"/>
    <w:rsid w:val="003601F0"/>
    <w:rsid w:val="003604F5"/>
    <w:rsid w:val="0036050F"/>
    <w:rsid w:val="00360D31"/>
    <w:rsid w:val="00360EC0"/>
    <w:rsid w:val="0036146F"/>
    <w:rsid w:val="0036148E"/>
    <w:rsid w:val="00361605"/>
    <w:rsid w:val="003618CD"/>
    <w:rsid w:val="00361BF8"/>
    <w:rsid w:val="00361EFE"/>
    <w:rsid w:val="00362170"/>
    <w:rsid w:val="0036247D"/>
    <w:rsid w:val="003629C4"/>
    <w:rsid w:val="00362BA6"/>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1148"/>
    <w:rsid w:val="003A2A39"/>
    <w:rsid w:val="003A4D09"/>
    <w:rsid w:val="003A58F0"/>
    <w:rsid w:val="003A6258"/>
    <w:rsid w:val="003A69DE"/>
    <w:rsid w:val="003A6E33"/>
    <w:rsid w:val="003A6E3D"/>
    <w:rsid w:val="003A707E"/>
    <w:rsid w:val="003A736C"/>
    <w:rsid w:val="003B1946"/>
    <w:rsid w:val="003B2FA0"/>
    <w:rsid w:val="003B3964"/>
    <w:rsid w:val="003B39AD"/>
    <w:rsid w:val="003B3B9A"/>
    <w:rsid w:val="003B3EA2"/>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9A9"/>
    <w:rsid w:val="003C2D3E"/>
    <w:rsid w:val="003C4B53"/>
    <w:rsid w:val="003C4EF4"/>
    <w:rsid w:val="003C5438"/>
    <w:rsid w:val="003C5683"/>
    <w:rsid w:val="003C6294"/>
    <w:rsid w:val="003C6A7B"/>
    <w:rsid w:val="003C6CC7"/>
    <w:rsid w:val="003C70AB"/>
    <w:rsid w:val="003C70D9"/>
    <w:rsid w:val="003D058B"/>
    <w:rsid w:val="003D0AB0"/>
    <w:rsid w:val="003D1402"/>
    <w:rsid w:val="003D23CB"/>
    <w:rsid w:val="003D28A3"/>
    <w:rsid w:val="003D2972"/>
    <w:rsid w:val="003D3B79"/>
    <w:rsid w:val="003D4113"/>
    <w:rsid w:val="003D4657"/>
    <w:rsid w:val="003D4EF1"/>
    <w:rsid w:val="003D59AC"/>
    <w:rsid w:val="003D5AFB"/>
    <w:rsid w:val="003D5CBD"/>
    <w:rsid w:val="003D5CCC"/>
    <w:rsid w:val="003D5FE3"/>
    <w:rsid w:val="003D6023"/>
    <w:rsid w:val="003D682B"/>
    <w:rsid w:val="003D6A37"/>
    <w:rsid w:val="003D6A50"/>
    <w:rsid w:val="003E0841"/>
    <w:rsid w:val="003E0975"/>
    <w:rsid w:val="003E0F71"/>
    <w:rsid w:val="003E0FA7"/>
    <w:rsid w:val="003E1FB9"/>
    <w:rsid w:val="003E226F"/>
    <w:rsid w:val="003E2511"/>
    <w:rsid w:val="003E289C"/>
    <w:rsid w:val="003E337D"/>
    <w:rsid w:val="003E465C"/>
    <w:rsid w:val="003E680F"/>
    <w:rsid w:val="003E6F51"/>
    <w:rsid w:val="003E77A0"/>
    <w:rsid w:val="003F0440"/>
    <w:rsid w:val="003F0AF1"/>
    <w:rsid w:val="003F16DE"/>
    <w:rsid w:val="003F1BEB"/>
    <w:rsid w:val="003F1E2A"/>
    <w:rsid w:val="003F20E7"/>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07681"/>
    <w:rsid w:val="00407E00"/>
    <w:rsid w:val="0041093F"/>
    <w:rsid w:val="00410A42"/>
    <w:rsid w:val="00411310"/>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8FC"/>
    <w:rsid w:val="00427B9D"/>
    <w:rsid w:val="00430220"/>
    <w:rsid w:val="00430240"/>
    <w:rsid w:val="004307C8"/>
    <w:rsid w:val="00430B56"/>
    <w:rsid w:val="00430F15"/>
    <w:rsid w:val="00431383"/>
    <w:rsid w:val="00431402"/>
    <w:rsid w:val="004318E5"/>
    <w:rsid w:val="00431C9B"/>
    <w:rsid w:val="00432416"/>
    <w:rsid w:val="004328F7"/>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3CB0"/>
    <w:rsid w:val="00454030"/>
    <w:rsid w:val="00454351"/>
    <w:rsid w:val="00454BFA"/>
    <w:rsid w:val="00454F02"/>
    <w:rsid w:val="0045525D"/>
    <w:rsid w:val="0045558D"/>
    <w:rsid w:val="00455E11"/>
    <w:rsid w:val="00455F5E"/>
    <w:rsid w:val="004560EC"/>
    <w:rsid w:val="004574F6"/>
    <w:rsid w:val="004603A6"/>
    <w:rsid w:val="00460DAF"/>
    <w:rsid w:val="00460F53"/>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1D97"/>
    <w:rsid w:val="004734A5"/>
    <w:rsid w:val="0047422F"/>
    <w:rsid w:val="004746D7"/>
    <w:rsid w:val="00475372"/>
    <w:rsid w:val="00477898"/>
    <w:rsid w:val="004779D5"/>
    <w:rsid w:val="004800CF"/>
    <w:rsid w:val="004812C6"/>
    <w:rsid w:val="004822FF"/>
    <w:rsid w:val="00482E84"/>
    <w:rsid w:val="004834F2"/>
    <w:rsid w:val="0048387B"/>
    <w:rsid w:val="0048390A"/>
    <w:rsid w:val="0048472A"/>
    <w:rsid w:val="00484AC0"/>
    <w:rsid w:val="00484DFB"/>
    <w:rsid w:val="00485118"/>
    <w:rsid w:val="00485A19"/>
    <w:rsid w:val="00485FFB"/>
    <w:rsid w:val="004860A5"/>
    <w:rsid w:val="0048673F"/>
    <w:rsid w:val="0048684A"/>
    <w:rsid w:val="00486B56"/>
    <w:rsid w:val="00490746"/>
    <w:rsid w:val="0049162D"/>
    <w:rsid w:val="004917DD"/>
    <w:rsid w:val="00491B36"/>
    <w:rsid w:val="00491D40"/>
    <w:rsid w:val="00492601"/>
    <w:rsid w:val="004928E8"/>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6A17"/>
    <w:rsid w:val="004A7AE6"/>
    <w:rsid w:val="004A7F0C"/>
    <w:rsid w:val="004B104B"/>
    <w:rsid w:val="004B1C28"/>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D69"/>
    <w:rsid w:val="004C4E43"/>
    <w:rsid w:val="004C5E1B"/>
    <w:rsid w:val="004C78A3"/>
    <w:rsid w:val="004C7DC9"/>
    <w:rsid w:val="004C7E11"/>
    <w:rsid w:val="004C7E63"/>
    <w:rsid w:val="004D007F"/>
    <w:rsid w:val="004D0262"/>
    <w:rsid w:val="004D0762"/>
    <w:rsid w:val="004D1B23"/>
    <w:rsid w:val="004D20D8"/>
    <w:rsid w:val="004D28D7"/>
    <w:rsid w:val="004D3090"/>
    <w:rsid w:val="004D3119"/>
    <w:rsid w:val="004D455C"/>
    <w:rsid w:val="004D4712"/>
    <w:rsid w:val="004D5BEA"/>
    <w:rsid w:val="004D5C37"/>
    <w:rsid w:val="004D5E9B"/>
    <w:rsid w:val="004D620F"/>
    <w:rsid w:val="004D6A29"/>
    <w:rsid w:val="004D73D5"/>
    <w:rsid w:val="004D75E0"/>
    <w:rsid w:val="004D7820"/>
    <w:rsid w:val="004D7A49"/>
    <w:rsid w:val="004E103D"/>
    <w:rsid w:val="004E104A"/>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08E2"/>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467"/>
    <w:rsid w:val="004F6737"/>
    <w:rsid w:val="004F6E64"/>
    <w:rsid w:val="004F7384"/>
    <w:rsid w:val="004F73FE"/>
    <w:rsid w:val="004F7AE5"/>
    <w:rsid w:val="005003BE"/>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48E"/>
    <w:rsid w:val="00517824"/>
    <w:rsid w:val="00517952"/>
    <w:rsid w:val="00520582"/>
    <w:rsid w:val="00520671"/>
    <w:rsid w:val="00521649"/>
    <w:rsid w:val="00522195"/>
    <w:rsid w:val="005225E6"/>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D2B"/>
    <w:rsid w:val="00536DF3"/>
    <w:rsid w:val="00537091"/>
    <w:rsid w:val="0053714B"/>
    <w:rsid w:val="0053729C"/>
    <w:rsid w:val="00537DE4"/>
    <w:rsid w:val="0054056C"/>
    <w:rsid w:val="005409E5"/>
    <w:rsid w:val="00540AD9"/>
    <w:rsid w:val="0054296F"/>
    <w:rsid w:val="0054371D"/>
    <w:rsid w:val="005439ED"/>
    <w:rsid w:val="00543D33"/>
    <w:rsid w:val="005444F9"/>
    <w:rsid w:val="005445DD"/>
    <w:rsid w:val="00545008"/>
    <w:rsid w:val="005459C4"/>
    <w:rsid w:val="00545E51"/>
    <w:rsid w:val="00545F65"/>
    <w:rsid w:val="00546173"/>
    <w:rsid w:val="00546301"/>
    <w:rsid w:val="0054704E"/>
    <w:rsid w:val="00547158"/>
    <w:rsid w:val="00547B37"/>
    <w:rsid w:val="005504A9"/>
    <w:rsid w:val="00550AD0"/>
    <w:rsid w:val="00550BE5"/>
    <w:rsid w:val="005513B6"/>
    <w:rsid w:val="005515A7"/>
    <w:rsid w:val="00551680"/>
    <w:rsid w:val="0055180E"/>
    <w:rsid w:val="00551827"/>
    <w:rsid w:val="005518E7"/>
    <w:rsid w:val="00552370"/>
    <w:rsid w:val="005529F0"/>
    <w:rsid w:val="00554E55"/>
    <w:rsid w:val="005554A6"/>
    <w:rsid w:val="00555913"/>
    <w:rsid w:val="00555C88"/>
    <w:rsid w:val="00557729"/>
    <w:rsid w:val="00557E0C"/>
    <w:rsid w:val="00560238"/>
    <w:rsid w:val="00560818"/>
    <w:rsid w:val="00561438"/>
    <w:rsid w:val="00561B18"/>
    <w:rsid w:val="00562B16"/>
    <w:rsid w:val="00562E80"/>
    <w:rsid w:val="00563895"/>
    <w:rsid w:val="00563A17"/>
    <w:rsid w:val="00564490"/>
    <w:rsid w:val="005648D1"/>
    <w:rsid w:val="0056490F"/>
    <w:rsid w:val="005649BB"/>
    <w:rsid w:val="005656F2"/>
    <w:rsid w:val="0056578F"/>
    <w:rsid w:val="00565836"/>
    <w:rsid w:val="00565A81"/>
    <w:rsid w:val="0056618D"/>
    <w:rsid w:val="005663DC"/>
    <w:rsid w:val="005667D2"/>
    <w:rsid w:val="00566D79"/>
    <w:rsid w:val="00567998"/>
    <w:rsid w:val="00567AD0"/>
    <w:rsid w:val="00570C4D"/>
    <w:rsid w:val="00570DB9"/>
    <w:rsid w:val="0057176A"/>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6ECA"/>
    <w:rsid w:val="0057725B"/>
    <w:rsid w:val="005778C6"/>
    <w:rsid w:val="00577C26"/>
    <w:rsid w:val="00577D6E"/>
    <w:rsid w:val="00580762"/>
    <w:rsid w:val="005811C2"/>
    <w:rsid w:val="0058146B"/>
    <w:rsid w:val="00581DAB"/>
    <w:rsid w:val="00582467"/>
    <w:rsid w:val="00582728"/>
    <w:rsid w:val="00582A7D"/>
    <w:rsid w:val="00583447"/>
    <w:rsid w:val="00583ABB"/>
    <w:rsid w:val="00583C59"/>
    <w:rsid w:val="00584037"/>
    <w:rsid w:val="00584A45"/>
    <w:rsid w:val="00584DCA"/>
    <w:rsid w:val="00584DF6"/>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465"/>
    <w:rsid w:val="00595931"/>
    <w:rsid w:val="00595AA1"/>
    <w:rsid w:val="00595B37"/>
    <w:rsid w:val="00595E1A"/>
    <w:rsid w:val="00596EE2"/>
    <w:rsid w:val="005A00B0"/>
    <w:rsid w:val="005A00F3"/>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0C2F"/>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66E"/>
    <w:rsid w:val="005C5C47"/>
    <w:rsid w:val="005C5EA8"/>
    <w:rsid w:val="005C6296"/>
    <w:rsid w:val="005C6D34"/>
    <w:rsid w:val="005C6D4A"/>
    <w:rsid w:val="005C70B1"/>
    <w:rsid w:val="005C75A2"/>
    <w:rsid w:val="005C7FD0"/>
    <w:rsid w:val="005D0247"/>
    <w:rsid w:val="005D056B"/>
    <w:rsid w:val="005D0B6A"/>
    <w:rsid w:val="005D1469"/>
    <w:rsid w:val="005D15A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7BC"/>
    <w:rsid w:val="005E28AA"/>
    <w:rsid w:val="005E3944"/>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BCA"/>
    <w:rsid w:val="00601EF7"/>
    <w:rsid w:val="00602A54"/>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11A9"/>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BCD"/>
    <w:rsid w:val="00617D21"/>
    <w:rsid w:val="00620628"/>
    <w:rsid w:val="00620733"/>
    <w:rsid w:val="00621736"/>
    <w:rsid w:val="0062175C"/>
    <w:rsid w:val="00621B2C"/>
    <w:rsid w:val="00621E03"/>
    <w:rsid w:val="006227FF"/>
    <w:rsid w:val="00622F49"/>
    <w:rsid w:val="0062510F"/>
    <w:rsid w:val="00626233"/>
    <w:rsid w:val="006272FB"/>
    <w:rsid w:val="0062770B"/>
    <w:rsid w:val="00627CB9"/>
    <w:rsid w:val="006302A3"/>
    <w:rsid w:val="006309AD"/>
    <w:rsid w:val="00630BA3"/>
    <w:rsid w:val="00630FE4"/>
    <w:rsid w:val="00631D38"/>
    <w:rsid w:val="00631D9C"/>
    <w:rsid w:val="00632DEA"/>
    <w:rsid w:val="00633C11"/>
    <w:rsid w:val="0063433B"/>
    <w:rsid w:val="006352B6"/>
    <w:rsid w:val="006352E3"/>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3189"/>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0DC"/>
    <w:rsid w:val="006603BD"/>
    <w:rsid w:val="00660ECD"/>
    <w:rsid w:val="006613A9"/>
    <w:rsid w:val="0066143F"/>
    <w:rsid w:val="00661449"/>
    <w:rsid w:val="00661E41"/>
    <w:rsid w:val="0066208E"/>
    <w:rsid w:val="00662F49"/>
    <w:rsid w:val="0066388F"/>
    <w:rsid w:val="0066438F"/>
    <w:rsid w:val="00664F1A"/>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5AD"/>
    <w:rsid w:val="00673CD2"/>
    <w:rsid w:val="00674F9F"/>
    <w:rsid w:val="00675639"/>
    <w:rsid w:val="006757DA"/>
    <w:rsid w:val="00675E53"/>
    <w:rsid w:val="00676DA3"/>
    <w:rsid w:val="0067701F"/>
    <w:rsid w:val="00677980"/>
    <w:rsid w:val="00677A0C"/>
    <w:rsid w:val="00680F66"/>
    <w:rsid w:val="00681B57"/>
    <w:rsid w:val="006822E5"/>
    <w:rsid w:val="00682A8F"/>
    <w:rsid w:val="00682BA2"/>
    <w:rsid w:val="006833BD"/>
    <w:rsid w:val="0068358B"/>
    <w:rsid w:val="00683655"/>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A78"/>
    <w:rsid w:val="006A4B7A"/>
    <w:rsid w:val="006A5065"/>
    <w:rsid w:val="006A5ADE"/>
    <w:rsid w:val="006A6E3F"/>
    <w:rsid w:val="006A7391"/>
    <w:rsid w:val="006A794D"/>
    <w:rsid w:val="006A79C0"/>
    <w:rsid w:val="006A7BB8"/>
    <w:rsid w:val="006B03AE"/>
    <w:rsid w:val="006B0759"/>
    <w:rsid w:val="006B1792"/>
    <w:rsid w:val="006B1B2D"/>
    <w:rsid w:val="006B22A8"/>
    <w:rsid w:val="006B2754"/>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866"/>
    <w:rsid w:val="006F2AD3"/>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269"/>
    <w:rsid w:val="0070445F"/>
    <w:rsid w:val="00704BDA"/>
    <w:rsid w:val="00706002"/>
    <w:rsid w:val="007078AA"/>
    <w:rsid w:val="00711A3B"/>
    <w:rsid w:val="00712116"/>
    <w:rsid w:val="00712EBB"/>
    <w:rsid w:val="00713220"/>
    <w:rsid w:val="0071331A"/>
    <w:rsid w:val="0071369C"/>
    <w:rsid w:val="00713933"/>
    <w:rsid w:val="00715317"/>
    <w:rsid w:val="007153AE"/>
    <w:rsid w:val="0071555E"/>
    <w:rsid w:val="00715781"/>
    <w:rsid w:val="00715A09"/>
    <w:rsid w:val="00715D36"/>
    <w:rsid w:val="00716201"/>
    <w:rsid w:val="00716654"/>
    <w:rsid w:val="0071685F"/>
    <w:rsid w:val="007169FF"/>
    <w:rsid w:val="00717D0D"/>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278EF"/>
    <w:rsid w:val="0073075D"/>
    <w:rsid w:val="00730967"/>
    <w:rsid w:val="007319C0"/>
    <w:rsid w:val="00731C7A"/>
    <w:rsid w:val="007327C9"/>
    <w:rsid w:val="00732BFB"/>
    <w:rsid w:val="007338F0"/>
    <w:rsid w:val="0073411D"/>
    <w:rsid w:val="0073449E"/>
    <w:rsid w:val="0073466E"/>
    <w:rsid w:val="00734D37"/>
    <w:rsid w:val="007351F3"/>
    <w:rsid w:val="00735220"/>
    <w:rsid w:val="00735393"/>
    <w:rsid w:val="00735AAB"/>
    <w:rsid w:val="00735BEA"/>
    <w:rsid w:val="00735CA2"/>
    <w:rsid w:val="007367CD"/>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6F"/>
    <w:rsid w:val="00747B51"/>
    <w:rsid w:val="007507D6"/>
    <w:rsid w:val="00750A82"/>
    <w:rsid w:val="00750F89"/>
    <w:rsid w:val="00751311"/>
    <w:rsid w:val="0075171F"/>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A7B"/>
    <w:rsid w:val="00773E3A"/>
    <w:rsid w:val="00773EF1"/>
    <w:rsid w:val="00774DED"/>
    <w:rsid w:val="007769AC"/>
    <w:rsid w:val="00776B49"/>
    <w:rsid w:val="00777E13"/>
    <w:rsid w:val="0078119D"/>
    <w:rsid w:val="0078185A"/>
    <w:rsid w:val="00781977"/>
    <w:rsid w:val="00781D27"/>
    <w:rsid w:val="0078208E"/>
    <w:rsid w:val="00782339"/>
    <w:rsid w:val="007824F1"/>
    <w:rsid w:val="00782855"/>
    <w:rsid w:val="007829AA"/>
    <w:rsid w:val="00783558"/>
    <w:rsid w:val="00783CDB"/>
    <w:rsid w:val="00784DB4"/>
    <w:rsid w:val="00784FF3"/>
    <w:rsid w:val="00785121"/>
    <w:rsid w:val="00785B57"/>
    <w:rsid w:val="00786EA0"/>
    <w:rsid w:val="00786FBA"/>
    <w:rsid w:val="0078761B"/>
    <w:rsid w:val="0079072E"/>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888"/>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3B9F"/>
    <w:rsid w:val="007C4384"/>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5611"/>
    <w:rsid w:val="007D65B2"/>
    <w:rsid w:val="007D76D0"/>
    <w:rsid w:val="007E0850"/>
    <w:rsid w:val="007E08D6"/>
    <w:rsid w:val="007E0A54"/>
    <w:rsid w:val="007E1787"/>
    <w:rsid w:val="007E1AC7"/>
    <w:rsid w:val="007E256B"/>
    <w:rsid w:val="007E2DEF"/>
    <w:rsid w:val="007E4362"/>
    <w:rsid w:val="007E4884"/>
    <w:rsid w:val="007E4FC2"/>
    <w:rsid w:val="007E5DBA"/>
    <w:rsid w:val="007E5F3F"/>
    <w:rsid w:val="007E6B9E"/>
    <w:rsid w:val="007E6D14"/>
    <w:rsid w:val="007E7398"/>
    <w:rsid w:val="007E7BB8"/>
    <w:rsid w:val="007E7EBB"/>
    <w:rsid w:val="007F05DA"/>
    <w:rsid w:val="007F08F0"/>
    <w:rsid w:val="007F0D3C"/>
    <w:rsid w:val="007F0D6F"/>
    <w:rsid w:val="007F0EED"/>
    <w:rsid w:val="007F13F0"/>
    <w:rsid w:val="007F17E5"/>
    <w:rsid w:val="007F1ADA"/>
    <w:rsid w:val="007F2452"/>
    <w:rsid w:val="007F26C1"/>
    <w:rsid w:val="007F3237"/>
    <w:rsid w:val="007F341A"/>
    <w:rsid w:val="007F3B6B"/>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38C0"/>
    <w:rsid w:val="0080419D"/>
    <w:rsid w:val="0080467F"/>
    <w:rsid w:val="00804A99"/>
    <w:rsid w:val="008053C0"/>
    <w:rsid w:val="0080617C"/>
    <w:rsid w:val="0080698E"/>
    <w:rsid w:val="0080708E"/>
    <w:rsid w:val="0080737B"/>
    <w:rsid w:val="008076FC"/>
    <w:rsid w:val="00807769"/>
    <w:rsid w:val="0081019F"/>
    <w:rsid w:val="00810831"/>
    <w:rsid w:val="00813AB6"/>
    <w:rsid w:val="00813E63"/>
    <w:rsid w:val="008144A9"/>
    <w:rsid w:val="00815632"/>
    <w:rsid w:val="00815A57"/>
    <w:rsid w:val="00815D3A"/>
    <w:rsid w:val="00817C98"/>
    <w:rsid w:val="0082007A"/>
    <w:rsid w:val="00820835"/>
    <w:rsid w:val="00820B59"/>
    <w:rsid w:val="00820D30"/>
    <w:rsid w:val="00821779"/>
    <w:rsid w:val="008217C9"/>
    <w:rsid w:val="008217E2"/>
    <w:rsid w:val="00821DD3"/>
    <w:rsid w:val="008229D4"/>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6FCE"/>
    <w:rsid w:val="008372A1"/>
    <w:rsid w:val="00837387"/>
    <w:rsid w:val="00837973"/>
    <w:rsid w:val="00840211"/>
    <w:rsid w:val="0084082E"/>
    <w:rsid w:val="00840AF9"/>
    <w:rsid w:val="00840B27"/>
    <w:rsid w:val="00841258"/>
    <w:rsid w:val="00842651"/>
    <w:rsid w:val="00842839"/>
    <w:rsid w:val="00842D65"/>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A6"/>
    <w:rsid w:val="008734FA"/>
    <w:rsid w:val="00873EDC"/>
    <w:rsid w:val="0087424A"/>
    <w:rsid w:val="008748D9"/>
    <w:rsid w:val="00875824"/>
    <w:rsid w:val="00875B50"/>
    <w:rsid w:val="00876249"/>
    <w:rsid w:val="0087660E"/>
    <w:rsid w:val="008771CA"/>
    <w:rsid w:val="008778C2"/>
    <w:rsid w:val="00877FCC"/>
    <w:rsid w:val="008809A6"/>
    <w:rsid w:val="00880C32"/>
    <w:rsid w:val="008819A8"/>
    <w:rsid w:val="00881AFC"/>
    <w:rsid w:val="00882092"/>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14D"/>
    <w:rsid w:val="008A4815"/>
    <w:rsid w:val="008A4D25"/>
    <w:rsid w:val="008A5185"/>
    <w:rsid w:val="008A6BF5"/>
    <w:rsid w:val="008A72A3"/>
    <w:rsid w:val="008A7303"/>
    <w:rsid w:val="008A73F8"/>
    <w:rsid w:val="008A7799"/>
    <w:rsid w:val="008A7B8C"/>
    <w:rsid w:val="008B0598"/>
    <w:rsid w:val="008B0687"/>
    <w:rsid w:val="008B09B1"/>
    <w:rsid w:val="008B0AD0"/>
    <w:rsid w:val="008B0F5A"/>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B7754"/>
    <w:rsid w:val="008C0413"/>
    <w:rsid w:val="008C08CE"/>
    <w:rsid w:val="008C175C"/>
    <w:rsid w:val="008C2DDE"/>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A83"/>
    <w:rsid w:val="008D1B95"/>
    <w:rsid w:val="008D1DAC"/>
    <w:rsid w:val="008D24B9"/>
    <w:rsid w:val="008D2544"/>
    <w:rsid w:val="008D2B91"/>
    <w:rsid w:val="008D2F54"/>
    <w:rsid w:val="008D408A"/>
    <w:rsid w:val="008D4B7A"/>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6B0D"/>
    <w:rsid w:val="008E7A49"/>
    <w:rsid w:val="008E7E4B"/>
    <w:rsid w:val="008F007C"/>
    <w:rsid w:val="008F1583"/>
    <w:rsid w:val="008F4B11"/>
    <w:rsid w:val="008F4C08"/>
    <w:rsid w:val="008F5C07"/>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A27"/>
    <w:rsid w:val="00901C6A"/>
    <w:rsid w:val="00902DA6"/>
    <w:rsid w:val="00904559"/>
    <w:rsid w:val="0090457A"/>
    <w:rsid w:val="0090460A"/>
    <w:rsid w:val="00904D22"/>
    <w:rsid w:val="0090553A"/>
    <w:rsid w:val="009068CB"/>
    <w:rsid w:val="00906991"/>
    <w:rsid w:val="0090793C"/>
    <w:rsid w:val="00907B2A"/>
    <w:rsid w:val="0091052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1BE6"/>
    <w:rsid w:val="00922D45"/>
    <w:rsid w:val="009235F3"/>
    <w:rsid w:val="00923999"/>
    <w:rsid w:val="00923B6E"/>
    <w:rsid w:val="00923CF5"/>
    <w:rsid w:val="00924E88"/>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D67"/>
    <w:rsid w:val="00954F86"/>
    <w:rsid w:val="0095530B"/>
    <w:rsid w:val="00955AC3"/>
    <w:rsid w:val="00955B7B"/>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D1C"/>
    <w:rsid w:val="00971F5B"/>
    <w:rsid w:val="00972334"/>
    <w:rsid w:val="00972451"/>
    <w:rsid w:val="009727CD"/>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AAE"/>
    <w:rsid w:val="009B2C7E"/>
    <w:rsid w:val="009B2C99"/>
    <w:rsid w:val="009B326D"/>
    <w:rsid w:val="009B328C"/>
    <w:rsid w:val="009B36DC"/>
    <w:rsid w:val="009B3DBD"/>
    <w:rsid w:val="009B4309"/>
    <w:rsid w:val="009B4901"/>
    <w:rsid w:val="009B4EF2"/>
    <w:rsid w:val="009B4FA6"/>
    <w:rsid w:val="009B5509"/>
    <w:rsid w:val="009B5512"/>
    <w:rsid w:val="009B5E79"/>
    <w:rsid w:val="009B6C82"/>
    <w:rsid w:val="009B7477"/>
    <w:rsid w:val="009B7523"/>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2E65"/>
    <w:rsid w:val="009D3533"/>
    <w:rsid w:val="009D3CD1"/>
    <w:rsid w:val="009D4252"/>
    <w:rsid w:val="009D45B8"/>
    <w:rsid w:val="009D463F"/>
    <w:rsid w:val="009D4A11"/>
    <w:rsid w:val="009D579C"/>
    <w:rsid w:val="009D61F3"/>
    <w:rsid w:val="009D627A"/>
    <w:rsid w:val="009D6656"/>
    <w:rsid w:val="009D6D52"/>
    <w:rsid w:val="009D7468"/>
    <w:rsid w:val="009E078E"/>
    <w:rsid w:val="009E0B79"/>
    <w:rsid w:val="009E14A8"/>
    <w:rsid w:val="009E238A"/>
    <w:rsid w:val="009E392D"/>
    <w:rsid w:val="009E3F87"/>
    <w:rsid w:val="009E41F2"/>
    <w:rsid w:val="009E596B"/>
    <w:rsid w:val="009E5E3B"/>
    <w:rsid w:val="009E77EA"/>
    <w:rsid w:val="009F06CA"/>
    <w:rsid w:val="009F21D6"/>
    <w:rsid w:val="009F24E1"/>
    <w:rsid w:val="009F2639"/>
    <w:rsid w:val="009F2932"/>
    <w:rsid w:val="009F2E22"/>
    <w:rsid w:val="009F3656"/>
    <w:rsid w:val="009F3B3C"/>
    <w:rsid w:val="009F411F"/>
    <w:rsid w:val="009F4E76"/>
    <w:rsid w:val="009F5ED1"/>
    <w:rsid w:val="009F6195"/>
    <w:rsid w:val="009F75F7"/>
    <w:rsid w:val="009F7848"/>
    <w:rsid w:val="00A002C3"/>
    <w:rsid w:val="00A007C8"/>
    <w:rsid w:val="00A00A3B"/>
    <w:rsid w:val="00A0141F"/>
    <w:rsid w:val="00A017C4"/>
    <w:rsid w:val="00A02333"/>
    <w:rsid w:val="00A0250A"/>
    <w:rsid w:val="00A033C1"/>
    <w:rsid w:val="00A03833"/>
    <w:rsid w:val="00A04518"/>
    <w:rsid w:val="00A04AAE"/>
    <w:rsid w:val="00A05305"/>
    <w:rsid w:val="00A05CC3"/>
    <w:rsid w:val="00A05D09"/>
    <w:rsid w:val="00A06016"/>
    <w:rsid w:val="00A0646A"/>
    <w:rsid w:val="00A078E8"/>
    <w:rsid w:val="00A07B8D"/>
    <w:rsid w:val="00A11B47"/>
    <w:rsid w:val="00A127DD"/>
    <w:rsid w:val="00A14834"/>
    <w:rsid w:val="00A14C1A"/>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10D"/>
    <w:rsid w:val="00A36EC2"/>
    <w:rsid w:val="00A372CE"/>
    <w:rsid w:val="00A37462"/>
    <w:rsid w:val="00A37999"/>
    <w:rsid w:val="00A37CCB"/>
    <w:rsid w:val="00A40AE3"/>
    <w:rsid w:val="00A413FB"/>
    <w:rsid w:val="00A41952"/>
    <w:rsid w:val="00A41F91"/>
    <w:rsid w:val="00A42982"/>
    <w:rsid w:val="00A43704"/>
    <w:rsid w:val="00A4371E"/>
    <w:rsid w:val="00A448D5"/>
    <w:rsid w:val="00A4569E"/>
    <w:rsid w:val="00A458CB"/>
    <w:rsid w:val="00A45D3C"/>
    <w:rsid w:val="00A46245"/>
    <w:rsid w:val="00A473D8"/>
    <w:rsid w:val="00A47C49"/>
    <w:rsid w:val="00A50850"/>
    <w:rsid w:val="00A509CE"/>
    <w:rsid w:val="00A5151F"/>
    <w:rsid w:val="00A515DB"/>
    <w:rsid w:val="00A51A16"/>
    <w:rsid w:val="00A53362"/>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6BCF"/>
    <w:rsid w:val="00A67B3F"/>
    <w:rsid w:val="00A67BA3"/>
    <w:rsid w:val="00A71016"/>
    <w:rsid w:val="00A712F9"/>
    <w:rsid w:val="00A713F3"/>
    <w:rsid w:val="00A715F8"/>
    <w:rsid w:val="00A71E94"/>
    <w:rsid w:val="00A71F8E"/>
    <w:rsid w:val="00A71FF9"/>
    <w:rsid w:val="00A7367C"/>
    <w:rsid w:val="00A73769"/>
    <w:rsid w:val="00A737ED"/>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87F2F"/>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4F35"/>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22D"/>
    <w:rsid w:val="00AC755B"/>
    <w:rsid w:val="00AC7887"/>
    <w:rsid w:val="00AD061A"/>
    <w:rsid w:val="00AD1790"/>
    <w:rsid w:val="00AD17E8"/>
    <w:rsid w:val="00AD1EC8"/>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70D"/>
    <w:rsid w:val="00AF09C6"/>
    <w:rsid w:val="00AF0AFD"/>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1DE5"/>
    <w:rsid w:val="00B0201B"/>
    <w:rsid w:val="00B021B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44F6"/>
    <w:rsid w:val="00B34543"/>
    <w:rsid w:val="00B35079"/>
    <w:rsid w:val="00B35F13"/>
    <w:rsid w:val="00B36700"/>
    <w:rsid w:val="00B3681B"/>
    <w:rsid w:val="00B3722B"/>
    <w:rsid w:val="00B403FC"/>
    <w:rsid w:val="00B40C31"/>
    <w:rsid w:val="00B414FF"/>
    <w:rsid w:val="00B41986"/>
    <w:rsid w:val="00B425CE"/>
    <w:rsid w:val="00B42E39"/>
    <w:rsid w:val="00B43C0E"/>
    <w:rsid w:val="00B4492F"/>
    <w:rsid w:val="00B45972"/>
    <w:rsid w:val="00B469D5"/>
    <w:rsid w:val="00B50AFF"/>
    <w:rsid w:val="00B50F59"/>
    <w:rsid w:val="00B517FB"/>
    <w:rsid w:val="00B51DA5"/>
    <w:rsid w:val="00B52642"/>
    <w:rsid w:val="00B52BAC"/>
    <w:rsid w:val="00B5321C"/>
    <w:rsid w:val="00B5359B"/>
    <w:rsid w:val="00B535B9"/>
    <w:rsid w:val="00B53879"/>
    <w:rsid w:val="00B539E8"/>
    <w:rsid w:val="00B540BF"/>
    <w:rsid w:val="00B55465"/>
    <w:rsid w:val="00B55754"/>
    <w:rsid w:val="00B55B0C"/>
    <w:rsid w:val="00B55BB8"/>
    <w:rsid w:val="00B561CB"/>
    <w:rsid w:val="00B56E7C"/>
    <w:rsid w:val="00B577AF"/>
    <w:rsid w:val="00B57907"/>
    <w:rsid w:val="00B61F7F"/>
    <w:rsid w:val="00B62C37"/>
    <w:rsid w:val="00B632F7"/>
    <w:rsid w:val="00B635FE"/>
    <w:rsid w:val="00B63ACE"/>
    <w:rsid w:val="00B63DE5"/>
    <w:rsid w:val="00B64121"/>
    <w:rsid w:val="00B64B01"/>
    <w:rsid w:val="00B65236"/>
    <w:rsid w:val="00B65A37"/>
    <w:rsid w:val="00B65B6A"/>
    <w:rsid w:val="00B66749"/>
    <w:rsid w:val="00B668AE"/>
    <w:rsid w:val="00B66A2D"/>
    <w:rsid w:val="00B67756"/>
    <w:rsid w:val="00B67D47"/>
    <w:rsid w:val="00B70F8C"/>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9BF"/>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66F"/>
    <w:rsid w:val="00B87B99"/>
    <w:rsid w:val="00B87EAF"/>
    <w:rsid w:val="00B90190"/>
    <w:rsid w:val="00B90284"/>
    <w:rsid w:val="00B9044E"/>
    <w:rsid w:val="00B90E45"/>
    <w:rsid w:val="00B910DB"/>
    <w:rsid w:val="00B919B3"/>
    <w:rsid w:val="00B91ACD"/>
    <w:rsid w:val="00B91BE3"/>
    <w:rsid w:val="00B92692"/>
    <w:rsid w:val="00B928A2"/>
    <w:rsid w:val="00B9294C"/>
    <w:rsid w:val="00B92B9B"/>
    <w:rsid w:val="00B93E59"/>
    <w:rsid w:val="00B9410A"/>
    <w:rsid w:val="00B9411D"/>
    <w:rsid w:val="00B94ECF"/>
    <w:rsid w:val="00B95B25"/>
    <w:rsid w:val="00B961BD"/>
    <w:rsid w:val="00B96379"/>
    <w:rsid w:val="00B96759"/>
    <w:rsid w:val="00B96D94"/>
    <w:rsid w:val="00B9795A"/>
    <w:rsid w:val="00B97E96"/>
    <w:rsid w:val="00BA1EFE"/>
    <w:rsid w:val="00BA1FFE"/>
    <w:rsid w:val="00BA2C76"/>
    <w:rsid w:val="00BA2DC6"/>
    <w:rsid w:val="00BA30F5"/>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2F2A"/>
    <w:rsid w:val="00BC3328"/>
    <w:rsid w:val="00BC33A9"/>
    <w:rsid w:val="00BC3CAC"/>
    <w:rsid w:val="00BC449A"/>
    <w:rsid w:val="00BC4BC1"/>
    <w:rsid w:val="00BC4E80"/>
    <w:rsid w:val="00BC5193"/>
    <w:rsid w:val="00BC595A"/>
    <w:rsid w:val="00BC59D6"/>
    <w:rsid w:val="00BC59DE"/>
    <w:rsid w:val="00BC5D00"/>
    <w:rsid w:val="00BC6164"/>
    <w:rsid w:val="00BC61AB"/>
    <w:rsid w:val="00BC64BC"/>
    <w:rsid w:val="00BC72A7"/>
    <w:rsid w:val="00BC73FD"/>
    <w:rsid w:val="00BD01CF"/>
    <w:rsid w:val="00BD0220"/>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4C9C"/>
    <w:rsid w:val="00BE59E5"/>
    <w:rsid w:val="00BE6197"/>
    <w:rsid w:val="00BE6B0C"/>
    <w:rsid w:val="00BE6DAB"/>
    <w:rsid w:val="00BE702C"/>
    <w:rsid w:val="00BF005C"/>
    <w:rsid w:val="00BF0242"/>
    <w:rsid w:val="00BF111E"/>
    <w:rsid w:val="00BF2079"/>
    <w:rsid w:val="00BF21B7"/>
    <w:rsid w:val="00BF2676"/>
    <w:rsid w:val="00BF29CF"/>
    <w:rsid w:val="00BF2D24"/>
    <w:rsid w:val="00BF3666"/>
    <w:rsid w:val="00BF44D9"/>
    <w:rsid w:val="00BF454D"/>
    <w:rsid w:val="00BF49EA"/>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4BF7"/>
    <w:rsid w:val="00C04F83"/>
    <w:rsid w:val="00C052F5"/>
    <w:rsid w:val="00C05746"/>
    <w:rsid w:val="00C06A6C"/>
    <w:rsid w:val="00C078D2"/>
    <w:rsid w:val="00C07E10"/>
    <w:rsid w:val="00C101D0"/>
    <w:rsid w:val="00C108BD"/>
    <w:rsid w:val="00C10FDF"/>
    <w:rsid w:val="00C11169"/>
    <w:rsid w:val="00C11903"/>
    <w:rsid w:val="00C1197E"/>
    <w:rsid w:val="00C12024"/>
    <w:rsid w:val="00C13046"/>
    <w:rsid w:val="00C13E5D"/>
    <w:rsid w:val="00C144BA"/>
    <w:rsid w:val="00C148D3"/>
    <w:rsid w:val="00C14AD4"/>
    <w:rsid w:val="00C16024"/>
    <w:rsid w:val="00C16D4F"/>
    <w:rsid w:val="00C17A4C"/>
    <w:rsid w:val="00C17AD1"/>
    <w:rsid w:val="00C20271"/>
    <w:rsid w:val="00C2030B"/>
    <w:rsid w:val="00C209A9"/>
    <w:rsid w:val="00C20B23"/>
    <w:rsid w:val="00C20B4B"/>
    <w:rsid w:val="00C20C6F"/>
    <w:rsid w:val="00C21033"/>
    <w:rsid w:val="00C21284"/>
    <w:rsid w:val="00C214E1"/>
    <w:rsid w:val="00C2170C"/>
    <w:rsid w:val="00C220AC"/>
    <w:rsid w:val="00C22116"/>
    <w:rsid w:val="00C22E62"/>
    <w:rsid w:val="00C22FB0"/>
    <w:rsid w:val="00C2306F"/>
    <w:rsid w:val="00C232E0"/>
    <w:rsid w:val="00C23693"/>
    <w:rsid w:val="00C249F3"/>
    <w:rsid w:val="00C24AE8"/>
    <w:rsid w:val="00C24EA5"/>
    <w:rsid w:val="00C2519D"/>
    <w:rsid w:val="00C26069"/>
    <w:rsid w:val="00C26874"/>
    <w:rsid w:val="00C26A42"/>
    <w:rsid w:val="00C30C4D"/>
    <w:rsid w:val="00C30FDD"/>
    <w:rsid w:val="00C30FF1"/>
    <w:rsid w:val="00C3149B"/>
    <w:rsid w:val="00C3408F"/>
    <w:rsid w:val="00C34D21"/>
    <w:rsid w:val="00C351BC"/>
    <w:rsid w:val="00C355FE"/>
    <w:rsid w:val="00C36BFE"/>
    <w:rsid w:val="00C376D5"/>
    <w:rsid w:val="00C377BA"/>
    <w:rsid w:val="00C3780D"/>
    <w:rsid w:val="00C40236"/>
    <w:rsid w:val="00C410C2"/>
    <w:rsid w:val="00C41CC5"/>
    <w:rsid w:val="00C42454"/>
    <w:rsid w:val="00C4270E"/>
    <w:rsid w:val="00C42A35"/>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0809"/>
    <w:rsid w:val="00C51143"/>
    <w:rsid w:val="00C51455"/>
    <w:rsid w:val="00C51F4C"/>
    <w:rsid w:val="00C52321"/>
    <w:rsid w:val="00C52F3C"/>
    <w:rsid w:val="00C5348F"/>
    <w:rsid w:val="00C53562"/>
    <w:rsid w:val="00C535DC"/>
    <w:rsid w:val="00C5381D"/>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4D2"/>
    <w:rsid w:val="00C667EB"/>
    <w:rsid w:val="00C66F04"/>
    <w:rsid w:val="00C6779E"/>
    <w:rsid w:val="00C677B8"/>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1AA"/>
    <w:rsid w:val="00C8769C"/>
    <w:rsid w:val="00C876E8"/>
    <w:rsid w:val="00C87824"/>
    <w:rsid w:val="00C87E4A"/>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9C3"/>
    <w:rsid w:val="00CA0B95"/>
    <w:rsid w:val="00CA0E7E"/>
    <w:rsid w:val="00CA129F"/>
    <w:rsid w:val="00CA158A"/>
    <w:rsid w:val="00CA1627"/>
    <w:rsid w:val="00CA1C21"/>
    <w:rsid w:val="00CA24E3"/>
    <w:rsid w:val="00CA2628"/>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5958"/>
    <w:rsid w:val="00CB7D58"/>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3AA6"/>
    <w:rsid w:val="00CD4014"/>
    <w:rsid w:val="00CD484B"/>
    <w:rsid w:val="00CD4B17"/>
    <w:rsid w:val="00CD4D71"/>
    <w:rsid w:val="00CD66EB"/>
    <w:rsid w:val="00CD6993"/>
    <w:rsid w:val="00CD6ABC"/>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CBE"/>
    <w:rsid w:val="00D13E28"/>
    <w:rsid w:val="00D1424C"/>
    <w:rsid w:val="00D14362"/>
    <w:rsid w:val="00D146E1"/>
    <w:rsid w:val="00D16D6C"/>
    <w:rsid w:val="00D17891"/>
    <w:rsid w:val="00D21346"/>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73D"/>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430A"/>
    <w:rsid w:val="00D647E4"/>
    <w:rsid w:val="00D64B23"/>
    <w:rsid w:val="00D65ECF"/>
    <w:rsid w:val="00D66348"/>
    <w:rsid w:val="00D66490"/>
    <w:rsid w:val="00D66524"/>
    <w:rsid w:val="00D66550"/>
    <w:rsid w:val="00D670F9"/>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C88"/>
    <w:rsid w:val="00D84CF4"/>
    <w:rsid w:val="00D84E49"/>
    <w:rsid w:val="00D850A2"/>
    <w:rsid w:val="00D8565D"/>
    <w:rsid w:val="00D86869"/>
    <w:rsid w:val="00D872D2"/>
    <w:rsid w:val="00D90041"/>
    <w:rsid w:val="00D90079"/>
    <w:rsid w:val="00D90C75"/>
    <w:rsid w:val="00D91109"/>
    <w:rsid w:val="00D9138E"/>
    <w:rsid w:val="00D91CA5"/>
    <w:rsid w:val="00D93053"/>
    <w:rsid w:val="00D9369C"/>
    <w:rsid w:val="00D9414D"/>
    <w:rsid w:val="00D95498"/>
    <w:rsid w:val="00D95C9D"/>
    <w:rsid w:val="00D96BD3"/>
    <w:rsid w:val="00D96CD6"/>
    <w:rsid w:val="00D97146"/>
    <w:rsid w:val="00D97B24"/>
    <w:rsid w:val="00D97E2D"/>
    <w:rsid w:val="00DA01B0"/>
    <w:rsid w:val="00DA04D2"/>
    <w:rsid w:val="00DA0795"/>
    <w:rsid w:val="00DA19A4"/>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2F5"/>
    <w:rsid w:val="00DB0FAC"/>
    <w:rsid w:val="00DB11E2"/>
    <w:rsid w:val="00DB1757"/>
    <w:rsid w:val="00DB183F"/>
    <w:rsid w:val="00DB19AF"/>
    <w:rsid w:val="00DB1DF9"/>
    <w:rsid w:val="00DB2215"/>
    <w:rsid w:val="00DB3669"/>
    <w:rsid w:val="00DB3797"/>
    <w:rsid w:val="00DB3DF7"/>
    <w:rsid w:val="00DB4092"/>
    <w:rsid w:val="00DB461F"/>
    <w:rsid w:val="00DB4FD3"/>
    <w:rsid w:val="00DB51B1"/>
    <w:rsid w:val="00DB525E"/>
    <w:rsid w:val="00DB5B83"/>
    <w:rsid w:val="00DB5CC3"/>
    <w:rsid w:val="00DB6480"/>
    <w:rsid w:val="00DB66B2"/>
    <w:rsid w:val="00DB69A3"/>
    <w:rsid w:val="00DB7731"/>
    <w:rsid w:val="00DC0756"/>
    <w:rsid w:val="00DC0C33"/>
    <w:rsid w:val="00DC1758"/>
    <w:rsid w:val="00DC1A7A"/>
    <w:rsid w:val="00DC24B8"/>
    <w:rsid w:val="00DC2DE6"/>
    <w:rsid w:val="00DC3299"/>
    <w:rsid w:val="00DC37BC"/>
    <w:rsid w:val="00DC3DD8"/>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5468"/>
    <w:rsid w:val="00DD7149"/>
    <w:rsid w:val="00DD7CB2"/>
    <w:rsid w:val="00DE0B16"/>
    <w:rsid w:val="00DE1F79"/>
    <w:rsid w:val="00DE2891"/>
    <w:rsid w:val="00DE2CE8"/>
    <w:rsid w:val="00DE2E62"/>
    <w:rsid w:val="00DE4692"/>
    <w:rsid w:val="00DE4EC8"/>
    <w:rsid w:val="00DE54FC"/>
    <w:rsid w:val="00DE7B84"/>
    <w:rsid w:val="00DE7EA6"/>
    <w:rsid w:val="00DF07E0"/>
    <w:rsid w:val="00DF0978"/>
    <w:rsid w:val="00DF0DEF"/>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2C55"/>
    <w:rsid w:val="00E1317F"/>
    <w:rsid w:val="00E13E19"/>
    <w:rsid w:val="00E153FA"/>
    <w:rsid w:val="00E15789"/>
    <w:rsid w:val="00E15984"/>
    <w:rsid w:val="00E17146"/>
    <w:rsid w:val="00E17BB6"/>
    <w:rsid w:val="00E20851"/>
    <w:rsid w:val="00E20E48"/>
    <w:rsid w:val="00E2255C"/>
    <w:rsid w:val="00E228E1"/>
    <w:rsid w:val="00E22CA9"/>
    <w:rsid w:val="00E24239"/>
    <w:rsid w:val="00E24651"/>
    <w:rsid w:val="00E25329"/>
    <w:rsid w:val="00E2537B"/>
    <w:rsid w:val="00E2555D"/>
    <w:rsid w:val="00E25AD7"/>
    <w:rsid w:val="00E26235"/>
    <w:rsid w:val="00E2672D"/>
    <w:rsid w:val="00E270A5"/>
    <w:rsid w:val="00E27185"/>
    <w:rsid w:val="00E276A5"/>
    <w:rsid w:val="00E27745"/>
    <w:rsid w:val="00E31289"/>
    <w:rsid w:val="00E31408"/>
    <w:rsid w:val="00E3221A"/>
    <w:rsid w:val="00E32289"/>
    <w:rsid w:val="00E32902"/>
    <w:rsid w:val="00E32E92"/>
    <w:rsid w:val="00E334B2"/>
    <w:rsid w:val="00E340C2"/>
    <w:rsid w:val="00E341D9"/>
    <w:rsid w:val="00E351AD"/>
    <w:rsid w:val="00E353B4"/>
    <w:rsid w:val="00E356D9"/>
    <w:rsid w:val="00E35EA8"/>
    <w:rsid w:val="00E36498"/>
    <w:rsid w:val="00E40B5D"/>
    <w:rsid w:val="00E40E11"/>
    <w:rsid w:val="00E417A0"/>
    <w:rsid w:val="00E41C31"/>
    <w:rsid w:val="00E41EC3"/>
    <w:rsid w:val="00E42335"/>
    <w:rsid w:val="00E424CA"/>
    <w:rsid w:val="00E43180"/>
    <w:rsid w:val="00E43C08"/>
    <w:rsid w:val="00E45AE6"/>
    <w:rsid w:val="00E464D6"/>
    <w:rsid w:val="00E467D3"/>
    <w:rsid w:val="00E47CDF"/>
    <w:rsid w:val="00E500C9"/>
    <w:rsid w:val="00E5022F"/>
    <w:rsid w:val="00E51EAF"/>
    <w:rsid w:val="00E5242E"/>
    <w:rsid w:val="00E53B24"/>
    <w:rsid w:val="00E53E82"/>
    <w:rsid w:val="00E54E6C"/>
    <w:rsid w:val="00E5716B"/>
    <w:rsid w:val="00E57209"/>
    <w:rsid w:val="00E57400"/>
    <w:rsid w:val="00E57D6E"/>
    <w:rsid w:val="00E57D7F"/>
    <w:rsid w:val="00E600CD"/>
    <w:rsid w:val="00E602A8"/>
    <w:rsid w:val="00E62107"/>
    <w:rsid w:val="00E63197"/>
    <w:rsid w:val="00E6336E"/>
    <w:rsid w:val="00E638E8"/>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841"/>
    <w:rsid w:val="00E82B86"/>
    <w:rsid w:val="00E82C8D"/>
    <w:rsid w:val="00E840F4"/>
    <w:rsid w:val="00E848E4"/>
    <w:rsid w:val="00E85906"/>
    <w:rsid w:val="00E859F4"/>
    <w:rsid w:val="00E85B78"/>
    <w:rsid w:val="00E86B18"/>
    <w:rsid w:val="00E874CA"/>
    <w:rsid w:val="00E90A97"/>
    <w:rsid w:val="00E911A4"/>
    <w:rsid w:val="00E91A31"/>
    <w:rsid w:val="00E922CB"/>
    <w:rsid w:val="00E923AF"/>
    <w:rsid w:val="00E92709"/>
    <w:rsid w:val="00E92D7E"/>
    <w:rsid w:val="00E92E82"/>
    <w:rsid w:val="00E938A0"/>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E61"/>
    <w:rsid w:val="00EA45F9"/>
    <w:rsid w:val="00EA4686"/>
    <w:rsid w:val="00EA4BB3"/>
    <w:rsid w:val="00EA4BFB"/>
    <w:rsid w:val="00EA4C58"/>
    <w:rsid w:val="00EA509F"/>
    <w:rsid w:val="00EA543C"/>
    <w:rsid w:val="00EA55AC"/>
    <w:rsid w:val="00EA55F6"/>
    <w:rsid w:val="00EA565A"/>
    <w:rsid w:val="00EA5A48"/>
    <w:rsid w:val="00EA5B99"/>
    <w:rsid w:val="00EA6244"/>
    <w:rsid w:val="00EA6C20"/>
    <w:rsid w:val="00EA6F53"/>
    <w:rsid w:val="00EA7A81"/>
    <w:rsid w:val="00EB0155"/>
    <w:rsid w:val="00EB064E"/>
    <w:rsid w:val="00EB07E3"/>
    <w:rsid w:val="00EB1E3C"/>
    <w:rsid w:val="00EB23DA"/>
    <w:rsid w:val="00EB2AE4"/>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064"/>
    <w:rsid w:val="00EE30A2"/>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208"/>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59D7"/>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338"/>
    <w:rsid w:val="00F377AC"/>
    <w:rsid w:val="00F41235"/>
    <w:rsid w:val="00F4134B"/>
    <w:rsid w:val="00F41AFF"/>
    <w:rsid w:val="00F42240"/>
    <w:rsid w:val="00F42297"/>
    <w:rsid w:val="00F423CF"/>
    <w:rsid w:val="00F429C2"/>
    <w:rsid w:val="00F439D9"/>
    <w:rsid w:val="00F43BEF"/>
    <w:rsid w:val="00F4420A"/>
    <w:rsid w:val="00F44987"/>
    <w:rsid w:val="00F44DEF"/>
    <w:rsid w:val="00F467AF"/>
    <w:rsid w:val="00F467EB"/>
    <w:rsid w:val="00F46CC1"/>
    <w:rsid w:val="00F4746E"/>
    <w:rsid w:val="00F47523"/>
    <w:rsid w:val="00F47820"/>
    <w:rsid w:val="00F47F58"/>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A46"/>
    <w:rsid w:val="00F80CCB"/>
    <w:rsid w:val="00F80D1F"/>
    <w:rsid w:val="00F81442"/>
    <w:rsid w:val="00F82496"/>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04"/>
    <w:rsid w:val="00FA4EAD"/>
    <w:rsid w:val="00FA5585"/>
    <w:rsid w:val="00FA5BBA"/>
    <w:rsid w:val="00FA6122"/>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ECA"/>
    <w:rsid w:val="00FB3F31"/>
    <w:rsid w:val="00FB484D"/>
    <w:rsid w:val="00FB4BD3"/>
    <w:rsid w:val="00FB4E4A"/>
    <w:rsid w:val="00FB4F93"/>
    <w:rsid w:val="00FB64BD"/>
    <w:rsid w:val="00FB6CF3"/>
    <w:rsid w:val="00FB74D3"/>
    <w:rsid w:val="00FB7BB5"/>
    <w:rsid w:val="00FC02D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62"/>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1D7A"/>
    <w:rsid w:val="00FE255B"/>
    <w:rsid w:val="00FE30DD"/>
    <w:rsid w:val="00FE32AB"/>
    <w:rsid w:val="00FE33F0"/>
    <w:rsid w:val="00FE3F5E"/>
    <w:rsid w:val="00FE45D6"/>
    <w:rsid w:val="00FE4BB5"/>
    <w:rsid w:val="00FE5DD2"/>
    <w:rsid w:val="00FE61D3"/>
    <w:rsid w:val="00FE6CAF"/>
    <w:rsid w:val="00FF17DE"/>
    <w:rsid w:val="00FF2408"/>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07CF9-4255-446C-8818-D2E46DC63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50</Pages>
  <Words>21169</Words>
  <Characters>114316</Characters>
  <Application>Microsoft Office Word</Application>
  <DocSecurity>0</DocSecurity>
  <Lines>952</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135215</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185</cp:revision>
  <cp:lastPrinted>2017-09-26T18:49:00Z</cp:lastPrinted>
  <dcterms:created xsi:type="dcterms:W3CDTF">2017-08-28T17:51:00Z</dcterms:created>
  <dcterms:modified xsi:type="dcterms:W3CDTF">2017-10-13T11:01:00Z</dcterms:modified>
</cp:coreProperties>
</file>