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761C0" w:rsidRPr="00047ECA" w:rsidRDefault="008761C0" w:rsidP="008761C0">
      <w:pPr>
        <w:tabs>
          <w:tab w:val="left" w:pos="0"/>
        </w:tabs>
        <w:spacing w:before="120" w:after="120"/>
        <w:jc w:val="center"/>
        <w:rPr>
          <w:b/>
          <w:sz w:val="24"/>
          <w:szCs w:val="24"/>
        </w:rPr>
      </w:pPr>
      <w:r w:rsidRPr="00047ECA">
        <w:rPr>
          <w:b/>
          <w:sz w:val="24"/>
          <w:szCs w:val="24"/>
        </w:rPr>
        <w:t>ANEXO VII</w:t>
      </w:r>
      <w:r>
        <w:rPr>
          <w:b/>
          <w:sz w:val="24"/>
          <w:szCs w:val="24"/>
        </w:rPr>
        <w:t>I</w:t>
      </w:r>
    </w:p>
    <w:p w:rsidR="008761C0" w:rsidRPr="00047ECA" w:rsidRDefault="008761C0" w:rsidP="008761C0">
      <w:pPr>
        <w:tabs>
          <w:tab w:val="left" w:pos="0"/>
        </w:tabs>
        <w:spacing w:before="120" w:after="120"/>
        <w:jc w:val="center"/>
        <w:rPr>
          <w:b/>
          <w:sz w:val="24"/>
          <w:szCs w:val="24"/>
        </w:rPr>
      </w:pPr>
      <w:r w:rsidRPr="00047ECA">
        <w:rPr>
          <w:b/>
          <w:sz w:val="24"/>
          <w:szCs w:val="24"/>
        </w:rPr>
        <w:t>ESTRUTURA DO RELATÓRIO FINAL</w:t>
      </w:r>
    </w:p>
    <w:p w:rsidR="008761C0" w:rsidRPr="00047ECA" w:rsidRDefault="008761C0" w:rsidP="008761C0">
      <w:pPr>
        <w:tabs>
          <w:tab w:val="left" w:pos="0"/>
        </w:tabs>
        <w:spacing w:before="120" w:after="120"/>
        <w:jc w:val="center"/>
        <w:rPr>
          <w:b/>
          <w:sz w:val="24"/>
          <w:szCs w:val="24"/>
        </w:rPr>
      </w:pPr>
      <w:r w:rsidRPr="00047ECA">
        <w:rPr>
          <w:b/>
          <w:sz w:val="24"/>
          <w:szCs w:val="24"/>
        </w:rPr>
        <w:t>DO PROJETO BÁSICO DE ENGENHARIA</w:t>
      </w:r>
    </w:p>
    <w:p w:rsidR="008761C0" w:rsidRPr="00047ECA" w:rsidRDefault="008761C0" w:rsidP="008761C0">
      <w:pPr>
        <w:tabs>
          <w:tab w:val="left" w:pos="0"/>
        </w:tabs>
        <w:spacing w:before="120" w:after="120"/>
        <w:rPr>
          <w:b/>
          <w:sz w:val="24"/>
          <w:szCs w:val="24"/>
        </w:rPr>
      </w:pPr>
      <w:r w:rsidRPr="00047ECA">
        <w:rPr>
          <w:b/>
          <w:sz w:val="24"/>
          <w:szCs w:val="24"/>
        </w:rPr>
        <w:t>PLANO DA OBRA</w:t>
      </w:r>
    </w:p>
    <w:p w:rsidR="008761C0" w:rsidRPr="00047ECA" w:rsidRDefault="008761C0" w:rsidP="008761C0">
      <w:pPr>
        <w:tabs>
          <w:tab w:val="left" w:pos="0"/>
          <w:tab w:val="left" w:pos="2268"/>
        </w:tabs>
        <w:spacing w:before="120" w:after="120" w:line="360" w:lineRule="auto"/>
        <w:jc w:val="both"/>
        <w:rPr>
          <w:sz w:val="24"/>
          <w:szCs w:val="24"/>
        </w:rPr>
      </w:pPr>
      <w:r w:rsidRPr="00047ECA">
        <w:rPr>
          <w:sz w:val="24"/>
          <w:szCs w:val="24"/>
        </w:rPr>
        <w:t xml:space="preserve">VOLUME 1 - </w:t>
      </w:r>
      <w:r w:rsidRPr="00047ECA">
        <w:rPr>
          <w:sz w:val="24"/>
          <w:szCs w:val="24"/>
        </w:rPr>
        <w:tab/>
        <w:t>RELATÓRIO DO PROJETO</w:t>
      </w:r>
    </w:p>
    <w:p w:rsidR="008761C0" w:rsidRPr="00047ECA" w:rsidRDefault="008761C0" w:rsidP="008761C0">
      <w:pPr>
        <w:tabs>
          <w:tab w:val="left" w:pos="0"/>
          <w:tab w:val="left" w:pos="2268"/>
          <w:tab w:val="left" w:pos="3402"/>
        </w:tabs>
        <w:spacing w:before="120" w:after="120" w:line="360" w:lineRule="auto"/>
        <w:jc w:val="both"/>
        <w:rPr>
          <w:sz w:val="24"/>
          <w:szCs w:val="24"/>
        </w:rPr>
      </w:pPr>
      <w:r w:rsidRPr="00047ECA">
        <w:rPr>
          <w:sz w:val="24"/>
          <w:szCs w:val="24"/>
        </w:rPr>
        <w:tab/>
        <w:t xml:space="preserve">TOMO 1 - </w:t>
      </w:r>
      <w:r w:rsidRPr="00047ECA">
        <w:rPr>
          <w:sz w:val="24"/>
          <w:szCs w:val="24"/>
        </w:rPr>
        <w:tab/>
        <w:t>TEXTO DESCRITIVO</w:t>
      </w:r>
    </w:p>
    <w:p w:rsidR="008761C0" w:rsidRPr="00047ECA" w:rsidRDefault="008761C0" w:rsidP="008761C0">
      <w:pPr>
        <w:tabs>
          <w:tab w:val="left" w:pos="0"/>
          <w:tab w:val="left" w:pos="2268"/>
          <w:tab w:val="left" w:pos="3402"/>
        </w:tabs>
        <w:spacing w:before="120" w:after="120" w:line="360" w:lineRule="auto"/>
        <w:jc w:val="both"/>
        <w:rPr>
          <w:sz w:val="24"/>
          <w:szCs w:val="24"/>
        </w:rPr>
      </w:pPr>
      <w:r w:rsidRPr="00047ECA">
        <w:rPr>
          <w:sz w:val="24"/>
          <w:szCs w:val="24"/>
        </w:rPr>
        <w:tab/>
        <w:t xml:space="preserve">TOMO </w:t>
      </w:r>
      <w:proofErr w:type="gramStart"/>
      <w:r w:rsidRPr="00047ECA">
        <w:rPr>
          <w:sz w:val="24"/>
          <w:szCs w:val="24"/>
        </w:rPr>
        <w:t>2</w:t>
      </w:r>
      <w:proofErr w:type="gramEnd"/>
      <w:r w:rsidRPr="00047ECA">
        <w:rPr>
          <w:sz w:val="24"/>
          <w:szCs w:val="24"/>
        </w:rPr>
        <w:t xml:space="preserve"> - </w:t>
      </w:r>
      <w:r w:rsidRPr="00047ECA">
        <w:rPr>
          <w:sz w:val="24"/>
          <w:szCs w:val="24"/>
        </w:rPr>
        <w:tab/>
        <w:t>RESUMO – FICHA TÉCNICA</w:t>
      </w:r>
    </w:p>
    <w:p w:rsidR="008761C0" w:rsidRPr="00047ECA" w:rsidRDefault="008761C0" w:rsidP="008761C0">
      <w:pPr>
        <w:tabs>
          <w:tab w:val="left" w:pos="0"/>
          <w:tab w:val="left" w:pos="2268"/>
          <w:tab w:val="left" w:pos="3402"/>
        </w:tabs>
        <w:spacing w:before="120" w:after="120" w:line="360" w:lineRule="auto"/>
        <w:jc w:val="both"/>
        <w:rPr>
          <w:sz w:val="24"/>
          <w:szCs w:val="24"/>
        </w:rPr>
      </w:pPr>
      <w:r w:rsidRPr="00047ECA">
        <w:rPr>
          <w:sz w:val="24"/>
          <w:szCs w:val="24"/>
        </w:rPr>
        <w:t xml:space="preserve">VOLUME 2 - </w:t>
      </w:r>
      <w:r w:rsidRPr="00047ECA">
        <w:rPr>
          <w:sz w:val="24"/>
          <w:szCs w:val="24"/>
        </w:rPr>
        <w:tab/>
        <w:t>ESPECIFICAÇÕES TÉCNICAS</w:t>
      </w:r>
    </w:p>
    <w:p w:rsidR="008761C0" w:rsidRPr="00047ECA" w:rsidRDefault="008761C0" w:rsidP="008761C0">
      <w:pPr>
        <w:tabs>
          <w:tab w:val="left" w:pos="0"/>
          <w:tab w:val="left" w:pos="2268"/>
          <w:tab w:val="left" w:pos="3402"/>
        </w:tabs>
        <w:spacing w:before="120" w:after="120" w:line="360" w:lineRule="auto"/>
        <w:jc w:val="both"/>
        <w:rPr>
          <w:sz w:val="24"/>
          <w:szCs w:val="24"/>
        </w:rPr>
      </w:pPr>
      <w:r w:rsidRPr="00047ECA">
        <w:rPr>
          <w:sz w:val="24"/>
          <w:szCs w:val="24"/>
        </w:rPr>
        <w:tab/>
        <w:t xml:space="preserve">TOMO 1 - </w:t>
      </w:r>
      <w:r w:rsidRPr="00047ECA">
        <w:rPr>
          <w:sz w:val="24"/>
          <w:szCs w:val="24"/>
        </w:rPr>
        <w:tab/>
        <w:t>MATERIAIS E EQUIPAMENTOS</w:t>
      </w:r>
    </w:p>
    <w:p w:rsidR="008761C0" w:rsidRPr="00047ECA" w:rsidRDefault="008761C0" w:rsidP="008761C0">
      <w:pPr>
        <w:tabs>
          <w:tab w:val="left" w:pos="0"/>
          <w:tab w:val="left" w:pos="2268"/>
          <w:tab w:val="left" w:pos="3402"/>
        </w:tabs>
        <w:spacing w:before="120" w:after="120" w:line="360" w:lineRule="auto"/>
        <w:jc w:val="both"/>
        <w:rPr>
          <w:sz w:val="24"/>
          <w:szCs w:val="24"/>
        </w:rPr>
      </w:pPr>
      <w:r w:rsidRPr="00047ECA">
        <w:rPr>
          <w:sz w:val="24"/>
          <w:szCs w:val="24"/>
        </w:rPr>
        <w:tab/>
        <w:t xml:space="preserve">TOMO 2 - </w:t>
      </w:r>
      <w:r w:rsidRPr="00047ECA">
        <w:rPr>
          <w:sz w:val="24"/>
          <w:szCs w:val="24"/>
        </w:rPr>
        <w:tab/>
        <w:t>OBRAS CIVIS E SERVIÇOS</w:t>
      </w:r>
    </w:p>
    <w:p w:rsidR="008761C0" w:rsidRPr="00047ECA" w:rsidRDefault="008761C0" w:rsidP="008761C0">
      <w:pPr>
        <w:tabs>
          <w:tab w:val="left" w:pos="0"/>
          <w:tab w:val="left" w:pos="2268"/>
          <w:tab w:val="left" w:pos="3402"/>
        </w:tabs>
        <w:spacing w:before="120" w:after="120" w:line="360" w:lineRule="auto"/>
        <w:jc w:val="both"/>
        <w:rPr>
          <w:sz w:val="24"/>
          <w:szCs w:val="24"/>
        </w:rPr>
      </w:pPr>
      <w:r w:rsidRPr="00047ECA">
        <w:rPr>
          <w:sz w:val="24"/>
          <w:szCs w:val="24"/>
        </w:rPr>
        <w:t xml:space="preserve">VOLUME 3 - </w:t>
      </w:r>
      <w:r w:rsidRPr="00047ECA">
        <w:rPr>
          <w:sz w:val="24"/>
          <w:szCs w:val="24"/>
        </w:rPr>
        <w:tab/>
        <w:t>DESENHOS</w:t>
      </w:r>
    </w:p>
    <w:p w:rsidR="008761C0" w:rsidRPr="00047ECA" w:rsidRDefault="008761C0" w:rsidP="008761C0">
      <w:pPr>
        <w:tabs>
          <w:tab w:val="left" w:pos="0"/>
          <w:tab w:val="left" w:pos="2268"/>
          <w:tab w:val="left" w:pos="3402"/>
        </w:tabs>
        <w:spacing w:before="120" w:after="120" w:line="360" w:lineRule="auto"/>
        <w:jc w:val="both"/>
        <w:rPr>
          <w:sz w:val="24"/>
          <w:szCs w:val="24"/>
        </w:rPr>
      </w:pPr>
      <w:r w:rsidRPr="00047ECA">
        <w:rPr>
          <w:sz w:val="24"/>
          <w:szCs w:val="24"/>
        </w:rPr>
        <w:t xml:space="preserve">VOLUME 4 - </w:t>
      </w:r>
      <w:r w:rsidRPr="00047ECA">
        <w:rPr>
          <w:sz w:val="24"/>
          <w:szCs w:val="24"/>
        </w:rPr>
        <w:tab/>
        <w:t>PLANILHAS</w:t>
      </w:r>
    </w:p>
    <w:p w:rsidR="008761C0" w:rsidRPr="00047ECA" w:rsidRDefault="008761C0" w:rsidP="008761C0">
      <w:pPr>
        <w:tabs>
          <w:tab w:val="left" w:pos="0"/>
          <w:tab w:val="left" w:pos="2268"/>
          <w:tab w:val="left" w:pos="3402"/>
        </w:tabs>
        <w:spacing w:before="120" w:after="120" w:line="360" w:lineRule="auto"/>
        <w:jc w:val="both"/>
        <w:rPr>
          <w:sz w:val="24"/>
          <w:szCs w:val="24"/>
        </w:rPr>
      </w:pPr>
      <w:r w:rsidRPr="00047ECA">
        <w:rPr>
          <w:sz w:val="24"/>
          <w:szCs w:val="24"/>
        </w:rPr>
        <w:tab/>
        <w:t xml:space="preserve">TOMO 1 - </w:t>
      </w:r>
      <w:r w:rsidRPr="00047ECA">
        <w:rPr>
          <w:sz w:val="24"/>
          <w:szCs w:val="24"/>
        </w:rPr>
        <w:tab/>
        <w:t>DE QUANTIDADES</w:t>
      </w:r>
    </w:p>
    <w:p w:rsidR="008761C0" w:rsidRPr="00047ECA" w:rsidRDefault="008761C0" w:rsidP="008761C0">
      <w:pPr>
        <w:tabs>
          <w:tab w:val="left" w:pos="0"/>
          <w:tab w:val="left" w:pos="2268"/>
          <w:tab w:val="left" w:pos="3402"/>
        </w:tabs>
        <w:spacing w:before="120" w:after="120" w:line="360" w:lineRule="auto"/>
        <w:jc w:val="both"/>
        <w:rPr>
          <w:sz w:val="24"/>
          <w:szCs w:val="24"/>
        </w:rPr>
      </w:pPr>
      <w:r w:rsidRPr="00047ECA">
        <w:rPr>
          <w:sz w:val="24"/>
          <w:szCs w:val="24"/>
        </w:rPr>
        <w:tab/>
        <w:t xml:space="preserve">TOMO 2 - </w:t>
      </w:r>
      <w:r w:rsidRPr="00047ECA">
        <w:rPr>
          <w:sz w:val="24"/>
          <w:szCs w:val="24"/>
        </w:rPr>
        <w:tab/>
        <w:t>DE PREÇOS UNITÁRIOS DOS SERVIÇOS</w:t>
      </w:r>
    </w:p>
    <w:p w:rsidR="008761C0" w:rsidRPr="00047ECA" w:rsidRDefault="008761C0" w:rsidP="008761C0">
      <w:pPr>
        <w:tabs>
          <w:tab w:val="left" w:pos="0"/>
          <w:tab w:val="left" w:pos="2268"/>
          <w:tab w:val="left" w:pos="3402"/>
        </w:tabs>
        <w:spacing w:before="120" w:after="120" w:line="360" w:lineRule="auto"/>
        <w:jc w:val="both"/>
        <w:rPr>
          <w:sz w:val="24"/>
          <w:szCs w:val="24"/>
        </w:rPr>
      </w:pPr>
      <w:r w:rsidRPr="00047ECA">
        <w:rPr>
          <w:sz w:val="24"/>
          <w:szCs w:val="24"/>
        </w:rPr>
        <w:tab/>
        <w:t xml:space="preserve">TOMO 3 - </w:t>
      </w:r>
      <w:r w:rsidRPr="00047ECA">
        <w:rPr>
          <w:sz w:val="24"/>
          <w:szCs w:val="24"/>
        </w:rPr>
        <w:tab/>
        <w:t>DE ORÇAMENTO</w:t>
      </w:r>
    </w:p>
    <w:p w:rsidR="008761C0" w:rsidRPr="00047ECA" w:rsidRDefault="008761C0" w:rsidP="008761C0">
      <w:pPr>
        <w:tabs>
          <w:tab w:val="left" w:pos="0"/>
          <w:tab w:val="left" w:pos="2268"/>
          <w:tab w:val="left" w:pos="3402"/>
        </w:tabs>
        <w:spacing w:before="120" w:after="120" w:line="360" w:lineRule="auto"/>
        <w:jc w:val="both"/>
        <w:rPr>
          <w:sz w:val="24"/>
          <w:szCs w:val="24"/>
        </w:rPr>
      </w:pPr>
      <w:r w:rsidRPr="00047ECA">
        <w:rPr>
          <w:sz w:val="24"/>
          <w:szCs w:val="24"/>
        </w:rPr>
        <w:t xml:space="preserve">VOLUME 5 - </w:t>
      </w:r>
      <w:r w:rsidRPr="00047ECA">
        <w:rPr>
          <w:sz w:val="24"/>
          <w:szCs w:val="24"/>
        </w:rPr>
        <w:tab/>
        <w:t>MEMORIAL DE CÁLCULO</w:t>
      </w:r>
    </w:p>
    <w:p w:rsidR="008761C0" w:rsidRPr="00047ECA" w:rsidRDefault="008761C0" w:rsidP="008761C0">
      <w:pPr>
        <w:tabs>
          <w:tab w:val="left" w:pos="0"/>
          <w:tab w:val="left" w:pos="2268"/>
          <w:tab w:val="left" w:pos="3402"/>
        </w:tabs>
        <w:spacing w:before="120" w:after="120" w:line="360" w:lineRule="auto"/>
        <w:jc w:val="both"/>
        <w:rPr>
          <w:sz w:val="24"/>
          <w:szCs w:val="24"/>
        </w:rPr>
      </w:pPr>
      <w:r w:rsidRPr="00047ECA">
        <w:rPr>
          <w:sz w:val="24"/>
          <w:szCs w:val="24"/>
        </w:rPr>
        <w:t xml:space="preserve">VOLUME 6 - </w:t>
      </w:r>
      <w:r w:rsidRPr="00047ECA">
        <w:rPr>
          <w:sz w:val="24"/>
          <w:szCs w:val="24"/>
        </w:rPr>
        <w:tab/>
        <w:t>SISTEMA DE AUTOMAÇÃO DO PROJETO</w:t>
      </w:r>
    </w:p>
    <w:p w:rsidR="008761C0" w:rsidRPr="00047ECA" w:rsidRDefault="008761C0" w:rsidP="008761C0">
      <w:pPr>
        <w:tabs>
          <w:tab w:val="left" w:pos="0"/>
          <w:tab w:val="left" w:pos="2268"/>
          <w:tab w:val="left" w:pos="3402"/>
        </w:tabs>
        <w:spacing w:before="120" w:after="120" w:line="360" w:lineRule="auto"/>
        <w:jc w:val="both"/>
        <w:rPr>
          <w:sz w:val="24"/>
          <w:szCs w:val="24"/>
        </w:rPr>
      </w:pPr>
      <w:r w:rsidRPr="00047ECA">
        <w:rPr>
          <w:sz w:val="24"/>
          <w:szCs w:val="24"/>
        </w:rPr>
        <w:t xml:space="preserve">VOLUME 7 - </w:t>
      </w:r>
      <w:r w:rsidRPr="00047ECA">
        <w:rPr>
          <w:sz w:val="24"/>
          <w:szCs w:val="24"/>
        </w:rPr>
        <w:tab/>
        <w:t>ANEXOS</w:t>
      </w:r>
    </w:p>
    <w:p w:rsidR="008761C0" w:rsidRPr="00047ECA" w:rsidRDefault="008761C0" w:rsidP="008761C0">
      <w:pPr>
        <w:tabs>
          <w:tab w:val="left" w:pos="0"/>
          <w:tab w:val="left" w:pos="2268"/>
          <w:tab w:val="left" w:pos="3402"/>
        </w:tabs>
        <w:spacing w:before="120" w:after="120" w:line="360" w:lineRule="auto"/>
        <w:jc w:val="both"/>
        <w:rPr>
          <w:sz w:val="24"/>
          <w:szCs w:val="24"/>
        </w:rPr>
      </w:pPr>
      <w:r w:rsidRPr="00047ECA">
        <w:rPr>
          <w:sz w:val="24"/>
          <w:szCs w:val="24"/>
        </w:rPr>
        <w:tab/>
        <w:t>- ESTUDOS GEOTÉCNICOS</w:t>
      </w:r>
    </w:p>
    <w:p w:rsidR="008761C0" w:rsidRPr="00047ECA" w:rsidRDefault="008761C0" w:rsidP="008761C0">
      <w:pPr>
        <w:tabs>
          <w:tab w:val="left" w:pos="0"/>
          <w:tab w:val="left" w:pos="2268"/>
          <w:tab w:val="left" w:pos="3402"/>
        </w:tabs>
        <w:spacing w:before="120" w:after="120" w:line="360" w:lineRule="auto"/>
        <w:jc w:val="both"/>
        <w:rPr>
          <w:sz w:val="24"/>
          <w:szCs w:val="24"/>
        </w:rPr>
      </w:pPr>
      <w:r w:rsidRPr="00047ECA">
        <w:rPr>
          <w:sz w:val="24"/>
          <w:szCs w:val="24"/>
        </w:rPr>
        <w:tab/>
        <w:t>- ESTUDOS TOPOGRÁFICOS</w:t>
      </w:r>
    </w:p>
    <w:p w:rsidR="008761C0" w:rsidRPr="00047ECA" w:rsidRDefault="008761C0" w:rsidP="008761C0">
      <w:pPr>
        <w:tabs>
          <w:tab w:val="left" w:pos="0"/>
          <w:tab w:val="left" w:pos="2268"/>
          <w:tab w:val="left" w:pos="3402"/>
        </w:tabs>
        <w:spacing w:before="120" w:after="120" w:line="360" w:lineRule="auto"/>
        <w:jc w:val="both"/>
        <w:rPr>
          <w:sz w:val="24"/>
          <w:szCs w:val="24"/>
        </w:rPr>
      </w:pPr>
      <w:r w:rsidRPr="00047ECA">
        <w:rPr>
          <w:sz w:val="24"/>
          <w:szCs w:val="24"/>
        </w:rPr>
        <w:tab/>
        <w:t>- OUTROS VOLUMES SE FOREM O CASO</w:t>
      </w:r>
    </w:p>
    <w:p w:rsidR="008761C0" w:rsidRPr="00047ECA" w:rsidRDefault="008761C0" w:rsidP="008761C0">
      <w:pPr>
        <w:tabs>
          <w:tab w:val="left" w:pos="0"/>
          <w:tab w:val="left" w:pos="2268"/>
          <w:tab w:val="left" w:pos="3402"/>
        </w:tabs>
        <w:spacing w:before="120" w:after="120" w:line="360" w:lineRule="auto"/>
        <w:jc w:val="both"/>
        <w:rPr>
          <w:sz w:val="24"/>
          <w:szCs w:val="24"/>
        </w:rPr>
      </w:pPr>
      <w:r w:rsidRPr="00047ECA">
        <w:rPr>
          <w:sz w:val="24"/>
          <w:szCs w:val="24"/>
        </w:rPr>
        <w:t xml:space="preserve">VOLUME 8 - </w:t>
      </w:r>
      <w:r w:rsidRPr="00047ECA">
        <w:rPr>
          <w:sz w:val="24"/>
          <w:szCs w:val="24"/>
        </w:rPr>
        <w:tab/>
        <w:t>MANUAL DE OPERAÇÃO E MANUTENÇÃO</w:t>
      </w:r>
    </w:p>
    <w:p w:rsidR="008761C0" w:rsidRPr="00047ECA" w:rsidRDefault="008761C0" w:rsidP="008761C0">
      <w:pPr>
        <w:tabs>
          <w:tab w:val="left" w:pos="0"/>
          <w:tab w:val="left" w:pos="2268"/>
          <w:tab w:val="left" w:pos="3402"/>
        </w:tabs>
        <w:spacing w:before="120" w:after="120" w:line="360" w:lineRule="auto"/>
        <w:jc w:val="both"/>
        <w:rPr>
          <w:sz w:val="24"/>
          <w:szCs w:val="24"/>
        </w:rPr>
      </w:pPr>
      <w:r w:rsidRPr="00047ECA">
        <w:rPr>
          <w:sz w:val="24"/>
          <w:szCs w:val="24"/>
        </w:rPr>
        <w:t xml:space="preserve">VOLUME 9 - </w:t>
      </w:r>
      <w:r w:rsidRPr="00047ECA">
        <w:rPr>
          <w:sz w:val="24"/>
          <w:szCs w:val="24"/>
        </w:rPr>
        <w:tab/>
        <w:t>SÍNTESE DO PROJETO BÁSICO</w:t>
      </w:r>
    </w:p>
    <w:p w:rsidR="00E02F55" w:rsidRPr="00047ECA" w:rsidRDefault="00E02F55" w:rsidP="008E318C">
      <w:pPr>
        <w:tabs>
          <w:tab w:val="left" w:pos="0"/>
        </w:tabs>
        <w:spacing w:before="120" w:after="120"/>
        <w:rPr>
          <w:b/>
          <w:sz w:val="24"/>
          <w:szCs w:val="24"/>
        </w:rPr>
      </w:pPr>
    </w:p>
    <w:sectPr w:rsidR="00E02F55" w:rsidRPr="00047ECA" w:rsidSect="00523E80">
      <w:headerReference w:type="default" r:id="rId8"/>
      <w:footnotePr>
        <w:pos w:val="beneathText"/>
      </w:footnotePr>
      <w:pgSz w:w="11905" w:h="16837"/>
      <w:pgMar w:top="2268" w:right="1134" w:bottom="1701" w:left="1418" w:header="1134" w:footer="62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DB6" w:rsidRDefault="005F6DB6">
      <w:r>
        <w:separator/>
      </w:r>
    </w:p>
  </w:endnote>
  <w:endnote w:type="continuationSeparator" w:id="0">
    <w:p w:rsidR="005F6DB6" w:rsidRDefault="005F6D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ZapfHumnst BT">
    <w:altName w:val="Tahoma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DB6" w:rsidRDefault="005F6DB6">
      <w:r>
        <w:separator/>
      </w:r>
    </w:p>
  </w:footnote>
  <w:footnote w:type="continuationSeparator" w:id="0">
    <w:p w:rsidR="005F6DB6" w:rsidRDefault="005F6D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653" w:rsidRDefault="0051190D">
    <w:pPr>
      <w:pStyle w:val="Cabealho"/>
      <w:tabs>
        <w:tab w:val="left" w:pos="284"/>
      </w:tabs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52.3pt;margin-top:.9pt;width:322.5pt;height:41.25pt;z-index:251659264" o:allowincell="f" filled="f" stroked="f">
          <v:textbox style="mso-next-textbox:#_x0000_s2056">
            <w:txbxContent>
              <w:p w:rsidR="00254653" w:rsidRDefault="00254653">
                <w:pPr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Ministério</w:t>
                </w:r>
                <w:proofErr w:type="gramStart"/>
                <w:r>
                  <w:rPr>
                    <w:b/>
                    <w:sz w:val="18"/>
                  </w:rPr>
                  <w:t xml:space="preserve">  </w:t>
                </w:r>
                <w:proofErr w:type="gramEnd"/>
                <w:r>
                  <w:rPr>
                    <w:b/>
                    <w:sz w:val="18"/>
                  </w:rPr>
                  <w:t>da  Integração  Nacional – MI</w:t>
                </w:r>
              </w:p>
              <w:p w:rsidR="00254653" w:rsidRDefault="00254653">
                <w:pPr>
                  <w:pStyle w:val="Ttulo4"/>
                  <w:jc w:val="left"/>
                  <w:rPr>
                    <w:b w:val="0"/>
                    <w:sz w:val="18"/>
                  </w:rPr>
                </w:pPr>
                <w:r>
                  <w:rPr>
                    <w:sz w:val="18"/>
                  </w:rPr>
                  <w:t>Companhia</w:t>
                </w:r>
                <w:proofErr w:type="gramStart"/>
                <w:r>
                  <w:rPr>
                    <w:sz w:val="18"/>
                  </w:rPr>
                  <w:t xml:space="preserve">  </w:t>
                </w:r>
                <w:proofErr w:type="gramEnd"/>
                <w:r>
                  <w:rPr>
                    <w:sz w:val="18"/>
                  </w:rPr>
                  <w:t>de  Desenvolvimento  dos  Vales  do  São  Francisco e do Parnaíba</w:t>
                </w:r>
              </w:p>
              <w:p w:rsidR="00254653" w:rsidRPr="00337A32" w:rsidRDefault="00254653" w:rsidP="00337A32">
                <w:pPr>
                  <w:pStyle w:val="Ttulo4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Área de Revitalização das Bacias Hidrográficas – AR</w:t>
                </w:r>
              </w:p>
            </w:txbxContent>
          </v:textbox>
          <w10:wrap type="topAndBottom"/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15.5pt;margin-top:8.1pt;width:137.55pt;height:27.6pt;z-index:251658240" o:allowincell="f">
          <v:imagedata r:id="rId1" o:title=""/>
          <w10:wrap type="topAndBottom"/>
        </v:shape>
        <o:OLEObject Type="Embed" ProgID="MSPhotoEd.3" ShapeID="_x0000_s2055" DrawAspect="Content" ObjectID="_1564554220" r:id="rId2"/>
      </w:pict>
    </w:r>
    <w:r>
      <w:pict>
        <v:group id="_x0000_s2049" style="position:absolute;margin-left:-10.95pt;margin-top:23.15pt;width:499.8pt;height:671pt;z-index:251656192;mso-wrap-distance-left:0;mso-wrap-distance-right:0" coordorigin="-219,463" coordsize="9996,13420" o:allowincell="f">
          <o:lock v:ext="edit" text="t"/>
          <v:shape id="_x0000_s2050" style="position:absolute;left:-219;top:463;width:866;height:812;flip:x;v-text-anchor:middle" coordsize="21600,21600" o:spt="100" adj="17694720,-9613,5400" path="wr,,21600,21600@3@1@7@5nsl10800,10800xewr,,21600,21600@3@1@7@5nfe" filled="f" strokeweight=".35mm">
            <v:stroke joinstyle="miter"/>
            <v:formulas>
              <v:f eqn="sin 10800 #0"/>
              <v:f eqn="sum @0 10800 0"/>
              <v:f eqn="cos 10800 #0"/>
              <v:f eqn="sum @2 10800 0"/>
              <v:f eqn="sin 10800 #1"/>
              <v:f eqn="sum @4 10800 0"/>
              <v:f eqn="cos 10800 #1"/>
              <v:f eqn="sum @6 10800 0"/>
            </v:formulas>
            <v:path o:connecttype="segments" textboxrect="10799,0,21599,10799"/>
            <v:handles>
              <v:h position="center,#0" polar="10800,10800" radiusrange="10800,10800"/>
              <v:h position="center,#1" polar="10800,10800" radiusrange="10800,10800"/>
            </v:handles>
          </v:shape>
          <v:shape id="_x0000_s2051" style="position:absolute;left:8327;top:505;width:1450;height:928;v-text-anchor:middle" coordsize="21600,21600" o:spt="100" adj="-5898241,,5400" path="wr,,21600,21600@3@1@7@5nsl10800,10800xewr,,21600,21600@3@1@7@5nfe" filled="f" strokeweight=".35mm">
            <v:stroke joinstyle="miter"/>
            <v:formulas>
              <v:f eqn="sin 10800 #0"/>
              <v:f eqn="sum @0 10800 0"/>
              <v:f eqn="cos 10800 #0"/>
              <v:f eqn="sum @2 10800 0"/>
              <v:f eqn="sin 10800 #1"/>
              <v:f eqn="sum @4 10800 0"/>
              <v:f eqn="cos 10800 #1"/>
              <v:f eqn="sum @6 10800 0"/>
            </v:formulas>
            <v:path o:connecttype="segments" textboxrect="10799,0,21599,10799"/>
            <v:handles>
              <v:h position="center,#0" polar="10800,10800" radiusrange="10800,10800"/>
              <v:h position="center,#1" polar="10800,10800" radiusrange="10800,10800"/>
            </v:handles>
          </v:shape>
          <v:line id="_x0000_s2052" style="position:absolute" from="-211,879" to="-211,13811" strokeweight=".26mm">
            <v:stroke joinstyle="miter"/>
          </v:line>
          <v:line id="_x0000_s2053" style="position:absolute" from="9770,951" to="9770,13883" strokeweight=".26mm">
            <v:stroke joinstyle="miter"/>
          </v:line>
        </v:group>
      </w:pict>
    </w:r>
    <w:r>
      <w:pict>
        <v:shape id="_x0000_s2054" type="#_x0000_t202" style="position:absolute;margin-left:443.75pt;margin-top:39.7pt;width:9.45pt;height:8.9pt;z-index:-251659264;mso-wrap-distance-left:9.05pt;mso-wrap-distance-right:9.05pt" o:allowincell="f" stroked="f">
          <v:fill opacity="0" color2="black"/>
          <v:textbox style="mso-next-textbox:#_x0000_s2054" inset="0,0,0,0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6646"/>
                </w:tblGrid>
                <w:tr w:rsidR="00254653">
                  <w:trPr>
                    <w:trHeight w:val="180"/>
                  </w:trPr>
                  <w:tc>
                    <w:tcPr>
                      <w:tcW w:w="6646" w:type="dxa"/>
                    </w:tcPr>
                    <w:p w:rsidR="00254653" w:rsidRDefault="00254653">
                      <w:pPr>
                        <w:pStyle w:val="Ttulo1"/>
                        <w:tabs>
                          <w:tab w:val="left" w:pos="0"/>
                        </w:tabs>
                        <w:snapToGrid w:val="0"/>
                        <w:rPr>
                          <w:sz w:val="20"/>
                        </w:rPr>
                      </w:pPr>
                    </w:p>
                  </w:tc>
                </w:tr>
                <w:tr w:rsidR="00254653">
                  <w:trPr>
                    <w:trHeight w:val="180"/>
                  </w:trPr>
                  <w:tc>
                    <w:tcPr>
                      <w:tcW w:w="6646" w:type="dxa"/>
                    </w:tcPr>
                    <w:p w:rsidR="00254653" w:rsidRDefault="00254653">
                      <w:pPr>
                        <w:snapToGrid w:val="0"/>
                        <w:jc w:val="center"/>
                        <w:rPr>
                          <w:b/>
                        </w:rPr>
                      </w:pPr>
                    </w:p>
                  </w:tc>
                </w:tr>
                <w:tr w:rsidR="00254653">
                  <w:trPr>
                    <w:trHeight w:val="180"/>
                  </w:trPr>
                  <w:tc>
                    <w:tcPr>
                      <w:tcW w:w="6646" w:type="dxa"/>
                    </w:tcPr>
                    <w:p w:rsidR="00254653" w:rsidRDefault="00254653">
                      <w:pPr>
                        <w:snapToGrid w:val="0"/>
                        <w:rPr>
                          <w:b/>
                        </w:rPr>
                      </w:pPr>
                    </w:p>
                  </w:tc>
                </w:tr>
              </w:tbl>
              <w:p w:rsidR="00254653" w:rsidRDefault="00254653"/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E82B6AE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2"/>
    <w:multiLevelType w:val="singleLevel"/>
    <w:tmpl w:val="04160011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3"/>
    <w:multiLevelType w:val="multilevel"/>
    <w:tmpl w:val="00000003"/>
    <w:name w:val="WW8Num13"/>
    <w:lvl w:ilvl="0">
      <w:start w:val="6"/>
      <w:numFmt w:val="decimal"/>
      <w:lvlText w:val="%1"/>
      <w:lvlJc w:val="left"/>
      <w:pPr>
        <w:tabs>
          <w:tab w:val="num" w:pos="495"/>
        </w:tabs>
      </w:pPr>
    </w:lvl>
    <w:lvl w:ilvl="1">
      <w:start w:val="1"/>
      <w:numFmt w:val="decimal"/>
      <w:lvlText w:val="%1.%2"/>
      <w:lvlJc w:val="left"/>
      <w:pPr>
        <w:tabs>
          <w:tab w:val="num" w:pos="1346"/>
        </w:tabs>
      </w:pPr>
    </w:lvl>
    <w:lvl w:ilvl="2">
      <w:start w:val="1"/>
      <w:numFmt w:val="decimal"/>
      <w:lvlText w:val="%1.%2.%3"/>
      <w:lvlJc w:val="left"/>
      <w:pPr>
        <w:tabs>
          <w:tab w:val="num" w:pos="2422"/>
        </w:tabs>
      </w:pPr>
    </w:lvl>
    <w:lvl w:ilvl="3">
      <w:start w:val="1"/>
      <w:numFmt w:val="decimal"/>
      <w:lvlText w:val="%1.%2.%3.%4"/>
      <w:lvlJc w:val="left"/>
      <w:pPr>
        <w:tabs>
          <w:tab w:val="num" w:pos="3273"/>
        </w:tabs>
      </w:pPr>
    </w:lvl>
    <w:lvl w:ilvl="4">
      <w:start w:val="1"/>
      <w:numFmt w:val="decimal"/>
      <w:lvlText w:val="%1.%2.%3.%4.%5"/>
      <w:lvlJc w:val="left"/>
      <w:pPr>
        <w:tabs>
          <w:tab w:val="num" w:pos="4484"/>
        </w:tabs>
      </w:pPr>
    </w:lvl>
    <w:lvl w:ilvl="5">
      <w:start w:val="1"/>
      <w:numFmt w:val="decimal"/>
      <w:lvlText w:val="%1.%2.%3.%4.%5.%6"/>
      <w:lvlJc w:val="left"/>
      <w:pPr>
        <w:tabs>
          <w:tab w:val="num" w:pos="5335"/>
        </w:tabs>
      </w:pPr>
    </w:lvl>
    <w:lvl w:ilvl="6">
      <w:start w:val="1"/>
      <w:numFmt w:val="decimal"/>
      <w:lvlText w:val="%1.%2.%3.%4.%5.%6.%7"/>
      <w:lvlJc w:val="left"/>
      <w:pPr>
        <w:tabs>
          <w:tab w:val="num" w:pos="6546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8608"/>
        </w:tabs>
      </w:pPr>
    </w:lvl>
  </w:abstractNum>
  <w:abstractNum w:abstractNumId="4">
    <w:nsid w:val="00000004"/>
    <w:multiLevelType w:val="multilevel"/>
    <w:tmpl w:val="00000004"/>
    <w:name w:val="WW8Num16"/>
    <w:lvl w:ilvl="0">
      <w:start w:val="1"/>
      <w:numFmt w:val="decimal"/>
      <w:lvlText w:val="%1.0-"/>
      <w:lvlJc w:val="left"/>
      <w:pPr>
        <w:tabs>
          <w:tab w:val="num" w:pos="720"/>
        </w:tabs>
      </w:pPr>
    </w:lvl>
    <w:lvl w:ilvl="1">
      <w:start w:val="1"/>
      <w:numFmt w:val="decimal"/>
      <w:lvlText w:val="%1.%2-"/>
      <w:lvlJc w:val="left"/>
      <w:pPr>
        <w:tabs>
          <w:tab w:val="num" w:pos="1428"/>
        </w:tabs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</w:pPr>
    </w:lvl>
  </w:abstractNum>
  <w:abstractNum w:abstractNumId="5">
    <w:nsid w:val="00000005"/>
    <w:multiLevelType w:val="multilevel"/>
    <w:tmpl w:val="00000005"/>
    <w:name w:val="WW8Num19"/>
    <w:lvl w:ilvl="0">
      <w:start w:val="3"/>
      <w:numFmt w:val="decimal"/>
      <w:lvlText w:val="%1"/>
      <w:lvlJc w:val="left"/>
      <w:pPr>
        <w:tabs>
          <w:tab w:val="num" w:pos="570"/>
        </w:tabs>
      </w:pPr>
    </w:lvl>
    <w:lvl w:ilvl="1">
      <w:start w:val="1"/>
      <w:numFmt w:val="decimal"/>
      <w:lvlText w:val="%1.%2"/>
      <w:lvlJc w:val="left"/>
      <w:pPr>
        <w:tabs>
          <w:tab w:val="num" w:pos="1418"/>
        </w:tabs>
      </w:pPr>
    </w:lvl>
    <w:lvl w:ilvl="2">
      <w:start w:val="1"/>
      <w:numFmt w:val="decimal"/>
      <w:lvlText w:val="%1.%2.%3"/>
      <w:lvlJc w:val="left"/>
      <w:pPr>
        <w:tabs>
          <w:tab w:val="num" w:pos="2416"/>
        </w:tabs>
      </w:pPr>
    </w:lvl>
    <w:lvl w:ilvl="3">
      <w:start w:val="1"/>
      <w:numFmt w:val="decimal"/>
      <w:lvlText w:val="%1.%2.%3.%4"/>
      <w:lvlJc w:val="left"/>
      <w:pPr>
        <w:tabs>
          <w:tab w:val="num" w:pos="3624"/>
        </w:tabs>
      </w:pPr>
    </w:lvl>
    <w:lvl w:ilvl="4">
      <w:start w:val="1"/>
      <w:numFmt w:val="decimal"/>
      <w:lvlText w:val="%1.%2.%3.%4.%5"/>
      <w:lvlJc w:val="left"/>
      <w:pPr>
        <w:tabs>
          <w:tab w:val="num" w:pos="4472"/>
        </w:tabs>
      </w:pPr>
    </w:lvl>
    <w:lvl w:ilvl="5">
      <w:start w:val="1"/>
      <w:numFmt w:val="decimal"/>
      <w:lvlText w:val="%1.%2.%3.%4.%5.%6"/>
      <w:lvlJc w:val="left"/>
      <w:pPr>
        <w:tabs>
          <w:tab w:val="num" w:pos="568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6528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7736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8584"/>
        </w:tabs>
      </w:pPr>
    </w:lvl>
  </w:abstractNum>
  <w:abstractNum w:abstractNumId="6">
    <w:nsid w:val="00000006"/>
    <w:multiLevelType w:val="multilevel"/>
    <w:tmpl w:val="00000006"/>
    <w:name w:val="WW8Num20"/>
    <w:lvl w:ilvl="0">
      <w:start w:val="7"/>
      <w:numFmt w:val="decimal"/>
      <w:lvlText w:val="%1"/>
      <w:lvlJc w:val="left"/>
      <w:pPr>
        <w:tabs>
          <w:tab w:val="num" w:pos="720"/>
        </w:tabs>
      </w:pPr>
    </w:lvl>
    <w:lvl w:ilvl="1">
      <w:start w:val="1"/>
      <w:numFmt w:val="decimal"/>
      <w:lvlText w:val="%1.%2"/>
      <w:lvlJc w:val="left"/>
      <w:pPr>
        <w:tabs>
          <w:tab w:val="num" w:pos="1428"/>
        </w:tabs>
      </w:pPr>
    </w:lvl>
    <w:lvl w:ilvl="2">
      <w:start w:val="1"/>
      <w:numFmt w:val="decimal"/>
      <w:lvlText w:val="%1.%2.%3"/>
      <w:lvlJc w:val="left"/>
      <w:pPr>
        <w:tabs>
          <w:tab w:val="num" w:pos="2136"/>
        </w:tabs>
      </w:pPr>
    </w:lvl>
    <w:lvl w:ilvl="3">
      <w:start w:val="1"/>
      <w:numFmt w:val="decimal"/>
      <w:lvlText w:val="%1.%2.%3.%4"/>
      <w:lvlJc w:val="left"/>
      <w:pPr>
        <w:tabs>
          <w:tab w:val="num" w:pos="3204"/>
        </w:tabs>
      </w:pPr>
    </w:lvl>
    <w:lvl w:ilvl="4">
      <w:start w:val="1"/>
      <w:numFmt w:val="decimal"/>
      <w:lvlText w:val="%1.%2.%3.%4.%5"/>
      <w:lvlJc w:val="left"/>
      <w:pPr>
        <w:tabs>
          <w:tab w:val="num" w:pos="3912"/>
        </w:tabs>
      </w:pPr>
    </w:lvl>
    <w:lvl w:ilvl="5">
      <w:start w:val="1"/>
      <w:numFmt w:val="decimal"/>
      <w:lvlText w:val="%1.%2.%3.%4.%5.%6"/>
      <w:lvlJc w:val="left"/>
      <w:pPr>
        <w:tabs>
          <w:tab w:val="num" w:pos="498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5688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</w:pPr>
    </w:lvl>
  </w:abstractNum>
  <w:abstractNum w:abstractNumId="7">
    <w:nsid w:val="00000007"/>
    <w:multiLevelType w:val="singleLevel"/>
    <w:tmpl w:val="00000007"/>
    <w:name w:val="WW8Num25"/>
    <w:lvl w:ilvl="0">
      <w:start w:val="1"/>
      <w:numFmt w:val="bullet"/>
      <w:lvlText w:val=""/>
      <w:lvlJc w:val="left"/>
      <w:pPr>
        <w:tabs>
          <w:tab w:val="num" w:pos="2138"/>
        </w:tabs>
      </w:pPr>
      <w:rPr>
        <w:rFonts w:ascii="Symbol" w:hAnsi="Symbol"/>
      </w:rPr>
    </w:lvl>
  </w:abstractNum>
  <w:abstractNum w:abstractNumId="8">
    <w:nsid w:val="00000008"/>
    <w:multiLevelType w:val="singleLevel"/>
    <w:tmpl w:val="00000008"/>
    <w:name w:val="WW8Num27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9">
    <w:nsid w:val="00000009"/>
    <w:multiLevelType w:val="singleLevel"/>
    <w:tmpl w:val="00000009"/>
    <w:name w:val="WW8Num35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10">
    <w:nsid w:val="0000000B"/>
    <w:multiLevelType w:val="multilevel"/>
    <w:tmpl w:val="0000000B"/>
    <w:name w:val="WW8Num47"/>
    <w:lvl w:ilvl="0">
      <w:start w:val="2"/>
      <w:numFmt w:val="decimal"/>
      <w:lvlText w:val="%1"/>
      <w:lvlJc w:val="left"/>
      <w:pPr>
        <w:tabs>
          <w:tab w:val="num" w:pos="360"/>
        </w:tabs>
      </w:pPr>
    </w:lvl>
    <w:lvl w:ilvl="1">
      <w:start w:val="1"/>
      <w:numFmt w:val="decimal"/>
      <w:lvlText w:val="%1.%2"/>
      <w:lvlJc w:val="left"/>
      <w:pPr>
        <w:tabs>
          <w:tab w:val="num" w:pos="1211"/>
        </w:tabs>
      </w:pPr>
    </w:lvl>
    <w:lvl w:ilvl="2">
      <w:start w:val="1"/>
      <w:numFmt w:val="decimal"/>
      <w:lvlText w:val="%1.%2.%3"/>
      <w:lvlJc w:val="left"/>
      <w:pPr>
        <w:tabs>
          <w:tab w:val="num" w:pos="2422"/>
        </w:tabs>
      </w:pPr>
    </w:lvl>
    <w:lvl w:ilvl="3">
      <w:start w:val="1"/>
      <w:numFmt w:val="decimal"/>
      <w:lvlText w:val="%1.%2.%3.%4"/>
      <w:lvlJc w:val="left"/>
      <w:pPr>
        <w:tabs>
          <w:tab w:val="num" w:pos="3633"/>
        </w:tabs>
      </w:pPr>
    </w:lvl>
    <w:lvl w:ilvl="4">
      <w:start w:val="1"/>
      <w:numFmt w:val="decimal"/>
      <w:lvlText w:val="%1.%2.%3.%4.%5"/>
      <w:lvlJc w:val="left"/>
      <w:pPr>
        <w:tabs>
          <w:tab w:val="num" w:pos="4484"/>
        </w:tabs>
      </w:pPr>
    </w:lvl>
    <w:lvl w:ilvl="5">
      <w:start w:val="1"/>
      <w:numFmt w:val="decimal"/>
      <w:lvlText w:val="%1.%2.%3.%4.%5.%6"/>
      <w:lvlJc w:val="left"/>
      <w:pPr>
        <w:tabs>
          <w:tab w:val="num" w:pos="5695"/>
        </w:tabs>
      </w:pPr>
    </w:lvl>
    <w:lvl w:ilvl="6">
      <w:start w:val="1"/>
      <w:numFmt w:val="decimal"/>
      <w:lvlText w:val="%1.%2.%3.%4.%5.%6.%7"/>
      <w:lvlJc w:val="left"/>
      <w:pPr>
        <w:tabs>
          <w:tab w:val="num" w:pos="6546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8608"/>
        </w:tabs>
      </w:pPr>
    </w:lvl>
  </w:abstractNum>
  <w:abstractNum w:abstractNumId="11">
    <w:nsid w:val="0000000C"/>
    <w:multiLevelType w:val="singleLevel"/>
    <w:tmpl w:val="0000000C"/>
    <w:name w:val="WW8Num60"/>
    <w:lvl w:ilvl="0">
      <w:start w:val="1"/>
      <w:numFmt w:val="lowerLetter"/>
      <w:lvlText w:val="%1-"/>
      <w:lvlJc w:val="left"/>
      <w:pPr>
        <w:tabs>
          <w:tab w:val="num" w:pos="2141"/>
        </w:tabs>
      </w:pPr>
    </w:lvl>
  </w:abstractNum>
  <w:abstractNum w:abstractNumId="12">
    <w:nsid w:val="0000000D"/>
    <w:multiLevelType w:val="multilevel"/>
    <w:tmpl w:val="0000000D"/>
    <w:name w:val="WW8Num68"/>
    <w:lvl w:ilvl="0">
      <w:start w:val="13"/>
      <w:numFmt w:val="decimal"/>
      <w:lvlText w:val="%1"/>
      <w:lvlJc w:val="left"/>
      <w:pPr>
        <w:tabs>
          <w:tab w:val="num" w:pos="360"/>
        </w:tabs>
      </w:pPr>
    </w:lvl>
    <w:lvl w:ilvl="1">
      <w:start w:val="1"/>
      <w:numFmt w:val="decimal"/>
      <w:lvlText w:val="%1.%2"/>
      <w:lvlJc w:val="left"/>
      <w:pPr>
        <w:tabs>
          <w:tab w:val="num" w:pos="1211"/>
        </w:tabs>
      </w:pPr>
    </w:lvl>
    <w:lvl w:ilvl="2">
      <w:start w:val="1"/>
      <w:numFmt w:val="decimal"/>
      <w:lvlText w:val="%1.%2.%3"/>
      <w:lvlJc w:val="left"/>
      <w:pPr>
        <w:tabs>
          <w:tab w:val="num" w:pos="2422"/>
        </w:tabs>
      </w:pPr>
    </w:lvl>
    <w:lvl w:ilvl="3">
      <w:start w:val="1"/>
      <w:numFmt w:val="decimal"/>
      <w:lvlText w:val="%1.%2.%3.%4"/>
      <w:lvlJc w:val="left"/>
      <w:pPr>
        <w:tabs>
          <w:tab w:val="num" w:pos="3633"/>
        </w:tabs>
      </w:pPr>
    </w:lvl>
    <w:lvl w:ilvl="4">
      <w:start w:val="1"/>
      <w:numFmt w:val="decimal"/>
      <w:lvlText w:val="%1.%2.%3.%4.%5"/>
      <w:lvlJc w:val="left"/>
      <w:pPr>
        <w:tabs>
          <w:tab w:val="num" w:pos="4484"/>
        </w:tabs>
      </w:pPr>
    </w:lvl>
    <w:lvl w:ilvl="5">
      <w:start w:val="1"/>
      <w:numFmt w:val="decimal"/>
      <w:lvlText w:val="%1.%2.%3.%4.%5.%6"/>
      <w:lvlJc w:val="left"/>
      <w:pPr>
        <w:tabs>
          <w:tab w:val="num" w:pos="5695"/>
        </w:tabs>
      </w:pPr>
    </w:lvl>
    <w:lvl w:ilvl="6">
      <w:start w:val="1"/>
      <w:numFmt w:val="decimal"/>
      <w:lvlText w:val="%1.%2.%3.%4.%5.%6.%7"/>
      <w:lvlJc w:val="left"/>
      <w:pPr>
        <w:tabs>
          <w:tab w:val="num" w:pos="6546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8608"/>
        </w:tabs>
      </w:pPr>
    </w:lvl>
  </w:abstractNum>
  <w:abstractNum w:abstractNumId="13">
    <w:nsid w:val="0000000E"/>
    <w:multiLevelType w:val="multilevel"/>
    <w:tmpl w:val="0000000E"/>
    <w:name w:val="WW8Num76"/>
    <w:lvl w:ilvl="0">
      <w:start w:val="4"/>
      <w:numFmt w:val="decimal"/>
      <w:lvlText w:val="%1"/>
      <w:lvlJc w:val="left"/>
      <w:pPr>
        <w:tabs>
          <w:tab w:val="num" w:pos="360"/>
        </w:tabs>
      </w:pPr>
    </w:lvl>
    <w:lvl w:ilvl="1">
      <w:start w:val="1"/>
      <w:numFmt w:val="decimal"/>
      <w:lvlText w:val="%1.%2"/>
      <w:lvlJc w:val="left"/>
      <w:pPr>
        <w:tabs>
          <w:tab w:val="num" w:pos="1211"/>
        </w:tabs>
      </w:pPr>
    </w:lvl>
    <w:lvl w:ilvl="2">
      <w:start w:val="1"/>
      <w:numFmt w:val="decimal"/>
      <w:lvlText w:val="%1.%2.%3"/>
      <w:lvlJc w:val="left"/>
      <w:pPr>
        <w:tabs>
          <w:tab w:val="num" w:pos="2422"/>
        </w:tabs>
      </w:pPr>
    </w:lvl>
    <w:lvl w:ilvl="3">
      <w:start w:val="1"/>
      <w:numFmt w:val="decimal"/>
      <w:lvlText w:val="%1.%2.%3.%4"/>
      <w:lvlJc w:val="left"/>
      <w:pPr>
        <w:tabs>
          <w:tab w:val="num" w:pos="3633"/>
        </w:tabs>
      </w:pPr>
    </w:lvl>
    <w:lvl w:ilvl="4">
      <w:start w:val="1"/>
      <w:numFmt w:val="decimal"/>
      <w:lvlText w:val="%1.%2.%3.%4.%5"/>
      <w:lvlJc w:val="left"/>
      <w:pPr>
        <w:tabs>
          <w:tab w:val="num" w:pos="4484"/>
        </w:tabs>
      </w:pPr>
    </w:lvl>
    <w:lvl w:ilvl="5">
      <w:start w:val="1"/>
      <w:numFmt w:val="decimal"/>
      <w:lvlText w:val="%1.%2.%3.%4.%5.%6"/>
      <w:lvlJc w:val="left"/>
      <w:pPr>
        <w:tabs>
          <w:tab w:val="num" w:pos="5695"/>
        </w:tabs>
      </w:pPr>
    </w:lvl>
    <w:lvl w:ilvl="6">
      <w:start w:val="1"/>
      <w:numFmt w:val="decimal"/>
      <w:lvlText w:val="%1.%2.%3.%4.%5.%6.%7"/>
      <w:lvlJc w:val="left"/>
      <w:pPr>
        <w:tabs>
          <w:tab w:val="num" w:pos="6546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8608"/>
        </w:tabs>
      </w:pPr>
    </w:lvl>
  </w:abstractNum>
  <w:abstractNum w:abstractNumId="14">
    <w:nsid w:val="0000000F"/>
    <w:multiLevelType w:val="multilevel"/>
    <w:tmpl w:val="0000000F"/>
    <w:name w:val="WW8Num77"/>
    <w:lvl w:ilvl="0">
      <w:start w:val="8"/>
      <w:numFmt w:val="decimal"/>
      <w:lvlText w:val="%1"/>
      <w:lvlJc w:val="left"/>
      <w:pPr>
        <w:tabs>
          <w:tab w:val="num" w:pos="360"/>
        </w:tabs>
      </w:pPr>
    </w:lvl>
    <w:lvl w:ilvl="1">
      <w:start w:val="2"/>
      <w:numFmt w:val="decimal"/>
      <w:lvlText w:val="%1.%2"/>
      <w:lvlJc w:val="left"/>
      <w:pPr>
        <w:tabs>
          <w:tab w:val="num" w:pos="1211"/>
        </w:tabs>
      </w:pPr>
    </w:lvl>
    <w:lvl w:ilvl="2">
      <w:start w:val="1"/>
      <w:numFmt w:val="decimal"/>
      <w:lvlText w:val="%1.%2.%3"/>
      <w:lvlJc w:val="left"/>
      <w:pPr>
        <w:tabs>
          <w:tab w:val="num" w:pos="2422"/>
        </w:tabs>
      </w:pPr>
    </w:lvl>
    <w:lvl w:ilvl="3">
      <w:start w:val="1"/>
      <w:numFmt w:val="decimal"/>
      <w:lvlText w:val="%1.%2.%3.%4"/>
      <w:lvlJc w:val="left"/>
      <w:pPr>
        <w:tabs>
          <w:tab w:val="num" w:pos="3633"/>
        </w:tabs>
      </w:pPr>
    </w:lvl>
    <w:lvl w:ilvl="4">
      <w:start w:val="1"/>
      <w:numFmt w:val="decimal"/>
      <w:lvlText w:val="%1.%2.%3.%4.%5"/>
      <w:lvlJc w:val="left"/>
      <w:pPr>
        <w:tabs>
          <w:tab w:val="num" w:pos="4484"/>
        </w:tabs>
      </w:pPr>
    </w:lvl>
    <w:lvl w:ilvl="5">
      <w:start w:val="1"/>
      <w:numFmt w:val="decimal"/>
      <w:lvlText w:val="%1.%2.%3.%4.%5.%6"/>
      <w:lvlJc w:val="left"/>
      <w:pPr>
        <w:tabs>
          <w:tab w:val="num" w:pos="5695"/>
        </w:tabs>
      </w:pPr>
    </w:lvl>
    <w:lvl w:ilvl="6">
      <w:start w:val="1"/>
      <w:numFmt w:val="decimal"/>
      <w:lvlText w:val="%1.%2.%3.%4.%5.%6.%7"/>
      <w:lvlJc w:val="left"/>
      <w:pPr>
        <w:tabs>
          <w:tab w:val="num" w:pos="6546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8608"/>
        </w:tabs>
      </w:pPr>
    </w:lvl>
  </w:abstractNum>
  <w:abstractNum w:abstractNumId="15">
    <w:nsid w:val="00000010"/>
    <w:multiLevelType w:val="multilevel"/>
    <w:tmpl w:val="00000010"/>
    <w:name w:val="WW8Num78"/>
    <w:lvl w:ilvl="0">
      <w:start w:val="12"/>
      <w:numFmt w:val="decimal"/>
      <w:lvlText w:val="%1"/>
      <w:lvlJc w:val="left"/>
      <w:pPr>
        <w:tabs>
          <w:tab w:val="num" w:pos="660"/>
        </w:tabs>
      </w:pPr>
    </w:lvl>
    <w:lvl w:ilvl="1">
      <w:start w:val="3"/>
      <w:numFmt w:val="decimal"/>
      <w:lvlText w:val="%1.%2"/>
      <w:lvlJc w:val="left"/>
      <w:pPr>
        <w:tabs>
          <w:tab w:val="num" w:pos="1085"/>
        </w:tabs>
      </w:pPr>
    </w:lvl>
    <w:lvl w:ilvl="2">
      <w:start w:val="4"/>
      <w:numFmt w:val="decimal"/>
      <w:lvlText w:val="%1.%2.%3"/>
      <w:lvlJc w:val="left"/>
      <w:pPr>
        <w:tabs>
          <w:tab w:val="num" w:pos="1570"/>
        </w:tabs>
      </w:pPr>
    </w:lvl>
    <w:lvl w:ilvl="3">
      <w:start w:val="1"/>
      <w:numFmt w:val="decimal"/>
      <w:lvlText w:val="%1.%2.%3.%4"/>
      <w:lvlJc w:val="left"/>
      <w:pPr>
        <w:tabs>
          <w:tab w:val="num" w:pos="2355"/>
        </w:tabs>
      </w:pPr>
    </w:lvl>
    <w:lvl w:ilvl="4">
      <w:start w:val="1"/>
      <w:numFmt w:val="decimal"/>
      <w:lvlText w:val="%1.%2.%3.%4.%5"/>
      <w:lvlJc w:val="left"/>
      <w:pPr>
        <w:tabs>
          <w:tab w:val="num" w:pos="2780"/>
        </w:tabs>
      </w:pPr>
    </w:lvl>
    <w:lvl w:ilvl="5">
      <w:start w:val="1"/>
      <w:numFmt w:val="decimal"/>
      <w:lvlText w:val="%1.%2.%3.%4.%5.%6"/>
      <w:lvlJc w:val="left"/>
      <w:pPr>
        <w:tabs>
          <w:tab w:val="num" w:pos="3565"/>
        </w:tabs>
      </w:pPr>
    </w:lvl>
    <w:lvl w:ilvl="6">
      <w:start w:val="1"/>
      <w:numFmt w:val="decimal"/>
      <w:lvlText w:val="%1.%2.%3.%4.%5.%6.%7"/>
      <w:lvlJc w:val="left"/>
      <w:pPr>
        <w:tabs>
          <w:tab w:val="num" w:pos="399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4775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</w:pPr>
    </w:lvl>
  </w:abstractNum>
  <w:abstractNum w:abstractNumId="16">
    <w:nsid w:val="00000012"/>
    <w:multiLevelType w:val="multilevel"/>
    <w:tmpl w:val="00000012"/>
    <w:name w:val="WW8Num18"/>
    <w:lvl w:ilvl="0">
      <w:start w:val="10"/>
      <w:numFmt w:val="decimal"/>
      <w:lvlText w:val="%1"/>
      <w:lvlJc w:val="left"/>
      <w:pPr>
        <w:tabs>
          <w:tab w:val="num" w:pos="432"/>
        </w:tabs>
      </w:pPr>
    </w:lvl>
    <w:lvl w:ilvl="1">
      <w:start w:val="1"/>
      <w:numFmt w:val="decimal"/>
      <w:lvlText w:val="%1.%2"/>
      <w:lvlJc w:val="left"/>
      <w:pPr>
        <w:tabs>
          <w:tab w:val="num" w:pos="576"/>
        </w:tabs>
      </w:pPr>
    </w:lvl>
    <w:lvl w:ilvl="2">
      <w:start w:val="5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</w:pPr>
    </w:lvl>
  </w:abstractNum>
  <w:abstractNum w:abstractNumId="17">
    <w:nsid w:val="00000017"/>
    <w:multiLevelType w:val="multilevel"/>
    <w:tmpl w:val="00000017"/>
    <w:name w:val="WW8Num23"/>
    <w:lvl w:ilvl="0">
      <w:start w:val="11"/>
      <w:numFmt w:val="decimal"/>
      <w:lvlText w:val="%1"/>
      <w:lvlJc w:val="left"/>
      <w:pPr>
        <w:tabs>
          <w:tab w:val="num" w:pos="432"/>
        </w:tabs>
      </w:pPr>
    </w:lvl>
    <w:lvl w:ilvl="1">
      <w:start w:val="6"/>
      <w:numFmt w:val="decimal"/>
      <w:lvlText w:val="%1.%2"/>
      <w:lvlJc w:val="left"/>
      <w:pPr>
        <w:tabs>
          <w:tab w:val="num" w:pos="576"/>
        </w:tabs>
      </w:pPr>
    </w:lvl>
    <w:lvl w:ilvl="2">
      <w:start w:val="2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</w:pPr>
    </w:lvl>
  </w:abstractNum>
  <w:abstractNum w:abstractNumId="18">
    <w:nsid w:val="00000018"/>
    <w:multiLevelType w:val="single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1778"/>
        </w:tabs>
      </w:pPr>
    </w:lvl>
  </w:abstractNum>
  <w:abstractNum w:abstractNumId="19">
    <w:nsid w:val="0000001C"/>
    <w:multiLevelType w:val="multilevel"/>
    <w:tmpl w:val="0000001C"/>
    <w:name w:val="WW8Num28"/>
    <w:lvl w:ilvl="0">
      <w:start w:val="10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792"/>
        </w:tabs>
      </w:pPr>
    </w:lvl>
    <w:lvl w:ilvl="2">
      <w:start w:val="1"/>
      <w:numFmt w:val="decimal"/>
      <w:lvlText w:val=".%1.%2.%3."/>
      <w:lvlJc w:val="left"/>
      <w:pPr>
        <w:tabs>
          <w:tab w:val="num" w:pos="1224"/>
        </w:tabs>
      </w:pPr>
    </w:lvl>
    <w:lvl w:ilvl="3">
      <w:start w:val="4"/>
      <w:numFmt w:val="decimal"/>
      <w:lvlText w:val="%1.%2.%3.%4."/>
      <w:lvlJc w:val="left"/>
      <w:pPr>
        <w:tabs>
          <w:tab w:val="num" w:pos="1728"/>
        </w:tabs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</w:lvl>
  </w:abstractNum>
  <w:abstractNum w:abstractNumId="20">
    <w:nsid w:val="00000029"/>
    <w:multiLevelType w:val="multilevel"/>
    <w:tmpl w:val="00000029"/>
    <w:name w:val="WW8Num41"/>
    <w:lvl w:ilvl="0">
      <w:start w:val="10"/>
      <w:numFmt w:val="decimal"/>
      <w:lvlText w:val="%1"/>
      <w:lvlJc w:val="left"/>
      <w:pPr>
        <w:tabs>
          <w:tab w:val="num" w:pos="432"/>
        </w:tabs>
      </w:pPr>
    </w:lvl>
    <w:lvl w:ilvl="1">
      <w:start w:val="1"/>
      <w:numFmt w:val="decimal"/>
      <w:lvlText w:val="%1.%2"/>
      <w:lvlJc w:val="left"/>
      <w:pPr>
        <w:tabs>
          <w:tab w:val="num" w:pos="576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</w:pPr>
    </w:lvl>
  </w:abstractNum>
  <w:abstractNum w:abstractNumId="21">
    <w:nsid w:val="0000002C"/>
    <w:multiLevelType w:val="multilevel"/>
    <w:tmpl w:val="0000002C"/>
    <w:name w:val="WW8Num44"/>
    <w:lvl w:ilvl="0">
      <w:start w:val="10"/>
      <w:numFmt w:val="decimal"/>
      <w:lvlText w:val="%1"/>
      <w:lvlJc w:val="left"/>
      <w:pPr>
        <w:tabs>
          <w:tab w:val="num" w:pos="432"/>
        </w:tabs>
      </w:pPr>
    </w:lvl>
    <w:lvl w:ilvl="1">
      <w:start w:val="2"/>
      <w:numFmt w:val="decimal"/>
      <w:lvlText w:val="%1.%2"/>
      <w:lvlJc w:val="left"/>
      <w:pPr>
        <w:tabs>
          <w:tab w:val="num" w:pos="576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</w:pPr>
    </w:lvl>
  </w:abstractNum>
  <w:abstractNum w:abstractNumId="22">
    <w:nsid w:val="00000035"/>
    <w:multiLevelType w:val="multilevel"/>
    <w:tmpl w:val="00000035"/>
    <w:name w:val="WW8Num53"/>
    <w:lvl w:ilvl="0">
      <w:start w:val="10"/>
      <w:numFmt w:val="decimal"/>
      <w:lvlText w:val="%1."/>
      <w:lvlJc w:val="left"/>
      <w:pPr>
        <w:tabs>
          <w:tab w:val="num" w:pos="1050"/>
        </w:tabs>
      </w:pPr>
    </w:lvl>
    <w:lvl w:ilvl="1">
      <w:start w:val="1"/>
      <w:numFmt w:val="decimal"/>
      <w:lvlText w:val="%1.%2."/>
      <w:lvlJc w:val="left"/>
      <w:pPr>
        <w:tabs>
          <w:tab w:val="num" w:pos="1050"/>
        </w:tabs>
      </w:pPr>
    </w:lvl>
    <w:lvl w:ilvl="2">
      <w:start w:val="5"/>
      <w:numFmt w:val="decimal"/>
      <w:lvlText w:val="%1.%2.%3."/>
      <w:lvlJc w:val="left"/>
      <w:pPr>
        <w:tabs>
          <w:tab w:val="num" w:pos="1050"/>
        </w:tabs>
      </w:pPr>
    </w:lvl>
    <w:lvl w:ilvl="3">
      <w:start w:val="4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23">
    <w:nsid w:val="00000036"/>
    <w:multiLevelType w:val="multilevel"/>
    <w:tmpl w:val="00000036"/>
    <w:name w:val="WW8Num54"/>
    <w:lvl w:ilvl="0">
      <w:start w:val="10"/>
      <w:numFmt w:val="decimal"/>
      <w:lvlText w:val="%1"/>
      <w:lvlJc w:val="left"/>
      <w:pPr>
        <w:tabs>
          <w:tab w:val="num" w:pos="432"/>
        </w:tabs>
      </w:pPr>
    </w:lvl>
    <w:lvl w:ilvl="1">
      <w:start w:val="2"/>
      <w:numFmt w:val="decimal"/>
      <w:lvlText w:val="%1.%2"/>
      <w:lvlJc w:val="left"/>
      <w:pPr>
        <w:tabs>
          <w:tab w:val="num" w:pos="576"/>
        </w:tabs>
      </w:pPr>
    </w:lvl>
    <w:lvl w:ilvl="2">
      <w:start w:val="5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</w:pPr>
    </w:lvl>
  </w:abstractNum>
  <w:abstractNum w:abstractNumId="24">
    <w:nsid w:val="00000045"/>
    <w:multiLevelType w:val="multilevel"/>
    <w:tmpl w:val="00000045"/>
    <w:name w:val="WW8Num69"/>
    <w:lvl w:ilvl="0">
      <w:start w:val="11"/>
      <w:numFmt w:val="decimal"/>
      <w:lvlText w:val="%1"/>
      <w:lvlJc w:val="left"/>
      <w:pPr>
        <w:tabs>
          <w:tab w:val="num" w:pos="432"/>
        </w:tabs>
      </w:pPr>
    </w:lvl>
    <w:lvl w:ilvl="1">
      <w:start w:val="4"/>
      <w:numFmt w:val="decimal"/>
      <w:lvlText w:val="%1.%2"/>
      <w:lvlJc w:val="left"/>
      <w:pPr>
        <w:tabs>
          <w:tab w:val="num" w:pos="576"/>
        </w:tabs>
      </w:pPr>
    </w:lvl>
    <w:lvl w:ilvl="2">
      <w:start w:val="5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</w:pPr>
    </w:lvl>
  </w:abstractNum>
  <w:abstractNum w:abstractNumId="25">
    <w:nsid w:val="00000046"/>
    <w:multiLevelType w:val="singleLevel"/>
    <w:tmpl w:val="00000046"/>
    <w:name w:val="WW8Num70"/>
    <w:lvl w:ilvl="0">
      <w:start w:val="1"/>
      <w:numFmt w:val="lowerLetter"/>
      <w:lvlText w:val="%1)"/>
      <w:lvlJc w:val="left"/>
      <w:pPr>
        <w:tabs>
          <w:tab w:val="num" w:pos="1778"/>
        </w:tabs>
      </w:pPr>
    </w:lvl>
  </w:abstractNum>
  <w:abstractNum w:abstractNumId="26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1778"/>
        </w:tabs>
      </w:pPr>
    </w:lvl>
  </w:abstractNum>
  <w:abstractNum w:abstractNumId="27">
    <w:nsid w:val="0000005D"/>
    <w:multiLevelType w:val="multilevel"/>
    <w:tmpl w:val="0000005D"/>
    <w:name w:val="WW8Num93"/>
    <w:lvl w:ilvl="0">
      <w:start w:val="11"/>
      <w:numFmt w:val="decimal"/>
      <w:lvlText w:val="%1"/>
      <w:lvlJc w:val="left"/>
      <w:pPr>
        <w:tabs>
          <w:tab w:val="num" w:pos="432"/>
        </w:tabs>
      </w:pPr>
    </w:lvl>
    <w:lvl w:ilvl="1">
      <w:start w:val="7"/>
      <w:numFmt w:val="decimal"/>
      <w:lvlText w:val="%1.%2"/>
      <w:lvlJc w:val="left"/>
      <w:pPr>
        <w:tabs>
          <w:tab w:val="num" w:pos="576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</w:pPr>
    </w:lvl>
  </w:abstractNum>
  <w:abstractNum w:abstractNumId="28">
    <w:nsid w:val="00000070"/>
    <w:multiLevelType w:val="singleLevel"/>
    <w:tmpl w:val="00000070"/>
    <w:name w:val="WW8Num112"/>
    <w:lvl w:ilvl="0">
      <w:start w:val="1"/>
      <w:numFmt w:val="lowerLetter"/>
      <w:lvlText w:val="%1)"/>
      <w:lvlJc w:val="left"/>
      <w:pPr>
        <w:tabs>
          <w:tab w:val="num" w:pos="1778"/>
        </w:tabs>
      </w:pPr>
    </w:lvl>
  </w:abstractNum>
  <w:abstractNum w:abstractNumId="29">
    <w:nsid w:val="00000078"/>
    <w:multiLevelType w:val="singleLevel"/>
    <w:tmpl w:val="00000078"/>
    <w:name w:val="WW8Num120"/>
    <w:lvl w:ilvl="0">
      <w:start w:val="1"/>
      <w:numFmt w:val="lowerLetter"/>
      <w:lvlText w:val="%1)"/>
      <w:lvlJc w:val="left"/>
      <w:pPr>
        <w:tabs>
          <w:tab w:val="num" w:pos="1778"/>
        </w:tabs>
      </w:pPr>
    </w:lvl>
  </w:abstractNum>
  <w:abstractNum w:abstractNumId="30">
    <w:nsid w:val="00000087"/>
    <w:multiLevelType w:val="singleLevel"/>
    <w:tmpl w:val="00000087"/>
    <w:name w:val="WW8Num135"/>
    <w:lvl w:ilvl="0">
      <w:start w:val="1"/>
      <w:numFmt w:val="lowerLetter"/>
      <w:lvlText w:val="%1)"/>
      <w:lvlJc w:val="left"/>
      <w:pPr>
        <w:tabs>
          <w:tab w:val="num" w:pos="1778"/>
        </w:tabs>
      </w:pPr>
    </w:lvl>
  </w:abstractNum>
  <w:abstractNum w:abstractNumId="31">
    <w:nsid w:val="0000008F"/>
    <w:multiLevelType w:val="multilevel"/>
    <w:tmpl w:val="0000008F"/>
    <w:name w:val="WW8Num143"/>
    <w:lvl w:ilvl="0">
      <w:start w:val="1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792"/>
        </w:tabs>
      </w:pPr>
    </w:lvl>
    <w:lvl w:ilvl="2">
      <w:start w:val="3"/>
      <w:numFmt w:val="decimal"/>
      <w:lvlText w:val=".%1.%2.%3."/>
      <w:lvlJc w:val="left"/>
      <w:pPr>
        <w:tabs>
          <w:tab w:val="num" w:pos="1224"/>
        </w:tabs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</w:lvl>
  </w:abstractNum>
  <w:abstractNum w:abstractNumId="32">
    <w:nsid w:val="0000009A"/>
    <w:multiLevelType w:val="multilevel"/>
    <w:tmpl w:val="0000009A"/>
    <w:name w:val="WW8Num154"/>
    <w:lvl w:ilvl="0">
      <w:start w:val="11"/>
      <w:numFmt w:val="decimal"/>
      <w:lvlText w:val="%1"/>
      <w:lvlJc w:val="left"/>
      <w:pPr>
        <w:tabs>
          <w:tab w:val="num" w:pos="432"/>
        </w:tabs>
      </w:pPr>
    </w:lvl>
    <w:lvl w:ilvl="1">
      <w:start w:val="5"/>
      <w:numFmt w:val="decimal"/>
      <w:lvlText w:val="%1.%2"/>
      <w:lvlJc w:val="left"/>
      <w:pPr>
        <w:tabs>
          <w:tab w:val="num" w:pos="576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</w:pPr>
    </w:lvl>
  </w:abstractNum>
  <w:abstractNum w:abstractNumId="33">
    <w:nsid w:val="00672706"/>
    <w:multiLevelType w:val="multilevel"/>
    <w:tmpl w:val="10EC9834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1247" w:hanging="396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00684A2C"/>
    <w:multiLevelType w:val="singleLevel"/>
    <w:tmpl w:val="637E3C48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5">
    <w:nsid w:val="01E72FBD"/>
    <w:multiLevelType w:val="multilevel"/>
    <w:tmpl w:val="BAFE4B5E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04270772"/>
    <w:multiLevelType w:val="singleLevel"/>
    <w:tmpl w:val="1612FD5A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7">
    <w:nsid w:val="05082E6D"/>
    <w:multiLevelType w:val="singleLevel"/>
    <w:tmpl w:val="ADD8E1AA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8">
    <w:nsid w:val="06F17552"/>
    <w:multiLevelType w:val="multilevel"/>
    <w:tmpl w:val="5E9A9A6A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07BD1719"/>
    <w:multiLevelType w:val="singleLevel"/>
    <w:tmpl w:val="1612FD5A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40">
    <w:nsid w:val="0820587C"/>
    <w:multiLevelType w:val="multilevel"/>
    <w:tmpl w:val="2E5E41D4"/>
    <w:lvl w:ilvl="0">
      <w:start w:val="6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1247" w:hanging="39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>
    <w:nsid w:val="08F43C84"/>
    <w:multiLevelType w:val="multilevel"/>
    <w:tmpl w:val="9E2A1F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84" w:hanging="1440"/>
      </w:pPr>
      <w:rPr>
        <w:rFonts w:hint="default"/>
      </w:rPr>
    </w:lvl>
  </w:abstractNum>
  <w:abstractNum w:abstractNumId="42">
    <w:nsid w:val="0B9A4465"/>
    <w:multiLevelType w:val="singleLevel"/>
    <w:tmpl w:val="CA98D0FC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43">
    <w:nsid w:val="0BC001C9"/>
    <w:multiLevelType w:val="singleLevel"/>
    <w:tmpl w:val="E7F8CC88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44">
    <w:nsid w:val="0C2E00B7"/>
    <w:multiLevelType w:val="multilevel"/>
    <w:tmpl w:val="0DA4A388"/>
    <w:lvl w:ilvl="0">
      <w:start w:val="2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3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45">
    <w:nsid w:val="0E0B6856"/>
    <w:multiLevelType w:val="singleLevel"/>
    <w:tmpl w:val="07CA16BC"/>
    <w:lvl w:ilvl="0">
      <w:start w:val="1"/>
      <w:numFmt w:val="lowerLetter"/>
      <w:lvlText w:val="%1)"/>
      <w:lvlJc w:val="left"/>
      <w:pPr>
        <w:tabs>
          <w:tab w:val="num" w:pos="1247"/>
        </w:tabs>
        <w:ind w:left="1644" w:hanging="397"/>
      </w:pPr>
      <w:rPr>
        <w:rFonts w:hint="default"/>
      </w:rPr>
    </w:lvl>
  </w:abstractNum>
  <w:abstractNum w:abstractNumId="46">
    <w:nsid w:val="0EC004E0"/>
    <w:multiLevelType w:val="multilevel"/>
    <w:tmpl w:val="E570BDFA"/>
    <w:lvl w:ilvl="0">
      <w:start w:val="1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375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7">
    <w:nsid w:val="0FFA0F1F"/>
    <w:multiLevelType w:val="hybridMultilevel"/>
    <w:tmpl w:val="58F4EB12"/>
    <w:lvl w:ilvl="0" w:tplc="555C26F0">
      <w:start w:val="5"/>
      <w:numFmt w:val="bullet"/>
      <w:lvlText w:val="-"/>
      <w:lvlJc w:val="left"/>
      <w:pPr>
        <w:tabs>
          <w:tab w:val="num" w:pos="446"/>
        </w:tabs>
        <w:ind w:left="538" w:hanging="396"/>
      </w:pPr>
      <w:rPr>
        <w:rFonts w:hint="default"/>
      </w:rPr>
    </w:lvl>
    <w:lvl w:ilvl="1" w:tplc="B9849C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10A81FD5"/>
    <w:multiLevelType w:val="singleLevel"/>
    <w:tmpl w:val="1C426612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49">
    <w:nsid w:val="111D3DE9"/>
    <w:multiLevelType w:val="hybridMultilevel"/>
    <w:tmpl w:val="831659C4"/>
    <w:lvl w:ilvl="0" w:tplc="4F0ABA7E">
      <w:start w:val="1"/>
      <w:numFmt w:val="lowerLetter"/>
      <w:lvlText w:val="%1)"/>
      <w:lvlJc w:val="left"/>
      <w:pPr>
        <w:ind w:left="196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687" w:hanging="360"/>
      </w:pPr>
    </w:lvl>
    <w:lvl w:ilvl="2" w:tplc="0416001B" w:tentative="1">
      <w:start w:val="1"/>
      <w:numFmt w:val="lowerRoman"/>
      <w:lvlText w:val="%3."/>
      <w:lvlJc w:val="right"/>
      <w:pPr>
        <w:ind w:left="3407" w:hanging="180"/>
      </w:pPr>
    </w:lvl>
    <w:lvl w:ilvl="3" w:tplc="0416000F" w:tentative="1">
      <w:start w:val="1"/>
      <w:numFmt w:val="decimal"/>
      <w:lvlText w:val="%4."/>
      <w:lvlJc w:val="left"/>
      <w:pPr>
        <w:ind w:left="4127" w:hanging="360"/>
      </w:pPr>
    </w:lvl>
    <w:lvl w:ilvl="4" w:tplc="04160019" w:tentative="1">
      <w:start w:val="1"/>
      <w:numFmt w:val="lowerLetter"/>
      <w:lvlText w:val="%5."/>
      <w:lvlJc w:val="left"/>
      <w:pPr>
        <w:ind w:left="4847" w:hanging="360"/>
      </w:pPr>
    </w:lvl>
    <w:lvl w:ilvl="5" w:tplc="0416001B" w:tentative="1">
      <w:start w:val="1"/>
      <w:numFmt w:val="lowerRoman"/>
      <w:lvlText w:val="%6."/>
      <w:lvlJc w:val="right"/>
      <w:pPr>
        <w:ind w:left="5567" w:hanging="180"/>
      </w:pPr>
    </w:lvl>
    <w:lvl w:ilvl="6" w:tplc="0416000F" w:tentative="1">
      <w:start w:val="1"/>
      <w:numFmt w:val="decimal"/>
      <w:lvlText w:val="%7."/>
      <w:lvlJc w:val="left"/>
      <w:pPr>
        <w:ind w:left="6287" w:hanging="360"/>
      </w:pPr>
    </w:lvl>
    <w:lvl w:ilvl="7" w:tplc="04160019" w:tentative="1">
      <w:start w:val="1"/>
      <w:numFmt w:val="lowerLetter"/>
      <w:lvlText w:val="%8."/>
      <w:lvlJc w:val="left"/>
      <w:pPr>
        <w:ind w:left="7007" w:hanging="360"/>
      </w:pPr>
    </w:lvl>
    <w:lvl w:ilvl="8" w:tplc="0416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50">
    <w:nsid w:val="152B5A43"/>
    <w:multiLevelType w:val="multilevel"/>
    <w:tmpl w:val="2ED28A70"/>
    <w:lvl w:ilvl="0">
      <w:start w:val="2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1">
    <w:nsid w:val="15534890"/>
    <w:multiLevelType w:val="singleLevel"/>
    <w:tmpl w:val="C410250C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52">
    <w:nsid w:val="16091086"/>
    <w:multiLevelType w:val="multilevel"/>
    <w:tmpl w:val="459A72AE"/>
    <w:lvl w:ilvl="0">
      <w:start w:val="1"/>
      <w:numFmt w:val="decimal"/>
      <w:lvlText w:val="%1."/>
      <w:lvlJc w:val="left"/>
      <w:pPr>
        <w:tabs>
          <w:tab w:val="num" w:pos="720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>
    <w:nsid w:val="163D68BC"/>
    <w:multiLevelType w:val="singleLevel"/>
    <w:tmpl w:val="230CFEDA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54">
    <w:nsid w:val="170555A0"/>
    <w:multiLevelType w:val="multilevel"/>
    <w:tmpl w:val="0AD8750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247" w:hanging="396"/>
      </w:pPr>
      <w:rPr>
        <w:rFonts w:hint="default"/>
      </w:rPr>
    </w:lvl>
    <w:lvl w:ilvl="2">
      <w:start w:val="3"/>
      <w:numFmt w:val="decimal"/>
      <w:lvlText w:val=".%1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4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5">
    <w:nsid w:val="185528F1"/>
    <w:multiLevelType w:val="multilevel"/>
    <w:tmpl w:val="6A84C41C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1701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>
    <w:nsid w:val="199D561B"/>
    <w:multiLevelType w:val="singleLevel"/>
    <w:tmpl w:val="637E3C48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57">
    <w:nsid w:val="1D0620CB"/>
    <w:multiLevelType w:val="singleLevel"/>
    <w:tmpl w:val="55A2A3F4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58">
    <w:nsid w:val="1E95709D"/>
    <w:multiLevelType w:val="singleLevel"/>
    <w:tmpl w:val="6D8C20F2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59">
    <w:nsid w:val="1ED227ED"/>
    <w:multiLevelType w:val="multilevel"/>
    <w:tmpl w:val="2A4E35F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0">
    <w:nsid w:val="1EFA1253"/>
    <w:multiLevelType w:val="singleLevel"/>
    <w:tmpl w:val="637E3C48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61">
    <w:nsid w:val="203A016D"/>
    <w:multiLevelType w:val="singleLevel"/>
    <w:tmpl w:val="637E3C48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62">
    <w:nsid w:val="215911E7"/>
    <w:multiLevelType w:val="multilevel"/>
    <w:tmpl w:val="DA64DD3E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1247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3">
    <w:nsid w:val="21D476A0"/>
    <w:multiLevelType w:val="singleLevel"/>
    <w:tmpl w:val="0416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4">
    <w:nsid w:val="238F611F"/>
    <w:multiLevelType w:val="singleLevel"/>
    <w:tmpl w:val="637E3C48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65">
    <w:nsid w:val="23B50DE9"/>
    <w:multiLevelType w:val="singleLevel"/>
    <w:tmpl w:val="66FC7140"/>
    <w:lvl w:ilvl="0">
      <w:start w:val="5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66">
    <w:nsid w:val="23BB7090"/>
    <w:multiLevelType w:val="multilevel"/>
    <w:tmpl w:val="18443C6C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67">
    <w:nsid w:val="26D43AC6"/>
    <w:multiLevelType w:val="multilevel"/>
    <w:tmpl w:val="EA8E09EC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8">
    <w:nsid w:val="289E7349"/>
    <w:multiLevelType w:val="singleLevel"/>
    <w:tmpl w:val="024EE5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9">
    <w:nsid w:val="291E2B12"/>
    <w:multiLevelType w:val="singleLevel"/>
    <w:tmpl w:val="1612FD5A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70">
    <w:nsid w:val="292D4D98"/>
    <w:multiLevelType w:val="multilevel"/>
    <w:tmpl w:val="0DC46D48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1">
    <w:nsid w:val="2A886C5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2">
    <w:nsid w:val="2ADA22BB"/>
    <w:multiLevelType w:val="singleLevel"/>
    <w:tmpl w:val="1612FD5A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73">
    <w:nsid w:val="2CD34782"/>
    <w:multiLevelType w:val="multilevel"/>
    <w:tmpl w:val="40044BF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74">
    <w:nsid w:val="2F8B1275"/>
    <w:multiLevelType w:val="multilevel"/>
    <w:tmpl w:val="E614103C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1247" w:hanging="396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5">
    <w:nsid w:val="328D157E"/>
    <w:multiLevelType w:val="multilevel"/>
    <w:tmpl w:val="D8083460"/>
    <w:lvl w:ilvl="0">
      <w:start w:val="1"/>
      <w:numFmt w:val="upperRoman"/>
      <w:lvlText w:val="%1."/>
      <w:lvlJc w:val="left"/>
      <w:pPr>
        <w:tabs>
          <w:tab w:val="num" w:pos="720"/>
        </w:tabs>
        <w:ind w:left="397" w:hanging="397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6">
    <w:nsid w:val="3376010F"/>
    <w:multiLevelType w:val="singleLevel"/>
    <w:tmpl w:val="76448BEC"/>
    <w:lvl w:ilvl="0">
      <w:start w:val="1"/>
      <w:numFmt w:val="lowerLetter"/>
      <w:lvlText w:val="%1)"/>
      <w:lvlJc w:val="left"/>
      <w:pPr>
        <w:tabs>
          <w:tab w:val="num" w:pos="1247"/>
        </w:tabs>
        <w:ind w:left="1644" w:hanging="397"/>
      </w:pPr>
      <w:rPr>
        <w:rFonts w:hint="default"/>
      </w:rPr>
    </w:lvl>
  </w:abstractNum>
  <w:abstractNum w:abstractNumId="77">
    <w:nsid w:val="36337D7C"/>
    <w:multiLevelType w:val="hybridMultilevel"/>
    <w:tmpl w:val="7A0465EE"/>
    <w:lvl w:ilvl="0" w:tplc="A3C2DF3C">
      <w:start w:val="1"/>
      <w:numFmt w:val="decimal"/>
      <w:lvlText w:val="9.%1"/>
      <w:lvlJc w:val="left"/>
      <w:pPr>
        <w:ind w:left="1247" w:hanging="396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67D296F"/>
    <w:multiLevelType w:val="multilevel"/>
    <w:tmpl w:val="459A72AE"/>
    <w:lvl w:ilvl="0">
      <w:start w:val="1"/>
      <w:numFmt w:val="decimal"/>
      <w:lvlText w:val="%1."/>
      <w:lvlJc w:val="left"/>
      <w:pPr>
        <w:tabs>
          <w:tab w:val="num" w:pos="720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9">
    <w:nsid w:val="3D0B01B5"/>
    <w:multiLevelType w:val="singleLevel"/>
    <w:tmpl w:val="D360B424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0">
    <w:nsid w:val="411A343A"/>
    <w:multiLevelType w:val="multilevel"/>
    <w:tmpl w:val="80C210AA"/>
    <w:lvl w:ilvl="0">
      <w:start w:val="2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1">
    <w:nsid w:val="41C44DE1"/>
    <w:multiLevelType w:val="hybridMultilevel"/>
    <w:tmpl w:val="F85C8C58"/>
    <w:lvl w:ilvl="0" w:tplc="BE869FFA">
      <w:start w:val="1"/>
      <w:numFmt w:val="decimal"/>
      <w:lvlText w:val="8.%1"/>
      <w:lvlJc w:val="left"/>
      <w:pPr>
        <w:ind w:left="1247" w:hanging="396"/>
      </w:pPr>
      <w:rPr>
        <w:rFonts w:ascii="Arial" w:hAnsi="Arial" w:hint="default"/>
        <w:b/>
        <w:i w:val="0"/>
        <w:sz w:val="22"/>
      </w:rPr>
    </w:lvl>
    <w:lvl w:ilvl="1" w:tplc="EC922AEC" w:tentative="1">
      <w:start w:val="1"/>
      <w:numFmt w:val="lowerLetter"/>
      <w:lvlText w:val="%2."/>
      <w:lvlJc w:val="left"/>
      <w:pPr>
        <w:ind w:left="1440" w:hanging="360"/>
      </w:pPr>
    </w:lvl>
    <w:lvl w:ilvl="2" w:tplc="0FFA47F4" w:tentative="1">
      <w:start w:val="1"/>
      <w:numFmt w:val="lowerRoman"/>
      <w:lvlText w:val="%3."/>
      <w:lvlJc w:val="right"/>
      <w:pPr>
        <w:ind w:left="2160" w:hanging="180"/>
      </w:pPr>
    </w:lvl>
    <w:lvl w:ilvl="3" w:tplc="D3564788" w:tentative="1">
      <w:start w:val="1"/>
      <w:numFmt w:val="decimal"/>
      <w:lvlText w:val="%4."/>
      <w:lvlJc w:val="left"/>
      <w:pPr>
        <w:ind w:left="2880" w:hanging="360"/>
      </w:pPr>
    </w:lvl>
    <w:lvl w:ilvl="4" w:tplc="A4DE51A6" w:tentative="1">
      <w:start w:val="1"/>
      <w:numFmt w:val="lowerLetter"/>
      <w:lvlText w:val="%5."/>
      <w:lvlJc w:val="left"/>
      <w:pPr>
        <w:ind w:left="3600" w:hanging="360"/>
      </w:pPr>
    </w:lvl>
    <w:lvl w:ilvl="5" w:tplc="D066737E" w:tentative="1">
      <w:start w:val="1"/>
      <w:numFmt w:val="lowerRoman"/>
      <w:lvlText w:val="%6."/>
      <w:lvlJc w:val="right"/>
      <w:pPr>
        <w:ind w:left="4320" w:hanging="180"/>
      </w:pPr>
    </w:lvl>
    <w:lvl w:ilvl="6" w:tplc="2598B65C" w:tentative="1">
      <w:start w:val="1"/>
      <w:numFmt w:val="decimal"/>
      <w:lvlText w:val="%7."/>
      <w:lvlJc w:val="left"/>
      <w:pPr>
        <w:ind w:left="5040" w:hanging="360"/>
      </w:pPr>
    </w:lvl>
    <w:lvl w:ilvl="7" w:tplc="7FECE682" w:tentative="1">
      <w:start w:val="1"/>
      <w:numFmt w:val="lowerLetter"/>
      <w:lvlText w:val="%8."/>
      <w:lvlJc w:val="left"/>
      <w:pPr>
        <w:ind w:left="5760" w:hanging="360"/>
      </w:pPr>
    </w:lvl>
    <w:lvl w:ilvl="8" w:tplc="A92479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42031D45"/>
    <w:multiLevelType w:val="singleLevel"/>
    <w:tmpl w:val="1612FD5A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83">
    <w:nsid w:val="429E7085"/>
    <w:multiLevelType w:val="multilevel"/>
    <w:tmpl w:val="B5D8ACA8"/>
    <w:lvl w:ilvl="0">
      <w:start w:val="6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0"/>
        </w:tabs>
        <w:ind w:left="1247" w:hanging="39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4">
    <w:nsid w:val="4353034C"/>
    <w:multiLevelType w:val="multilevel"/>
    <w:tmpl w:val="24566368"/>
    <w:lvl w:ilvl="0">
      <w:start w:val="1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2"/>
      <w:numFmt w:val="decimal"/>
      <w:lvlText w:val="13.%2.%3"/>
      <w:lvlJc w:val="left"/>
      <w:pPr>
        <w:tabs>
          <w:tab w:val="num" w:pos="851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5">
    <w:nsid w:val="43683BB1"/>
    <w:multiLevelType w:val="multilevel"/>
    <w:tmpl w:val="459A72AE"/>
    <w:lvl w:ilvl="0">
      <w:start w:val="1"/>
      <w:numFmt w:val="decimal"/>
      <w:lvlText w:val="%1."/>
      <w:lvlJc w:val="left"/>
      <w:pPr>
        <w:tabs>
          <w:tab w:val="num" w:pos="720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6">
    <w:nsid w:val="442D3721"/>
    <w:multiLevelType w:val="multilevel"/>
    <w:tmpl w:val="7EF879C2"/>
    <w:lvl w:ilvl="0">
      <w:start w:val="1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2295"/>
        </w:tabs>
        <w:ind w:left="22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87">
    <w:nsid w:val="452F6703"/>
    <w:multiLevelType w:val="multilevel"/>
    <w:tmpl w:val="94CA9828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1247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8">
    <w:nsid w:val="461E4131"/>
    <w:multiLevelType w:val="multilevel"/>
    <w:tmpl w:val="590234E8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89">
    <w:nsid w:val="46C94BD0"/>
    <w:multiLevelType w:val="multilevel"/>
    <w:tmpl w:val="A85ECB0C"/>
    <w:lvl w:ilvl="0">
      <w:start w:val="6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1701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0">
    <w:nsid w:val="47BA689E"/>
    <w:multiLevelType w:val="multilevel"/>
    <w:tmpl w:val="61F44398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91">
    <w:nsid w:val="4D305CF8"/>
    <w:multiLevelType w:val="singleLevel"/>
    <w:tmpl w:val="5A585916"/>
    <w:lvl w:ilvl="0">
      <w:start w:val="1"/>
      <w:numFmt w:val="lowerLetter"/>
      <w:lvlText w:val="%1)"/>
      <w:lvlJc w:val="left"/>
      <w:pPr>
        <w:tabs>
          <w:tab w:val="num" w:pos="851"/>
        </w:tabs>
        <w:ind w:left="1247" w:hanging="396"/>
      </w:pPr>
      <w:rPr>
        <w:rFonts w:hint="default"/>
        <w:b w:val="0"/>
      </w:rPr>
    </w:lvl>
  </w:abstractNum>
  <w:abstractNum w:abstractNumId="92">
    <w:nsid w:val="501B4EF5"/>
    <w:multiLevelType w:val="multilevel"/>
    <w:tmpl w:val="AF30422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93">
    <w:nsid w:val="526127F0"/>
    <w:multiLevelType w:val="multilevel"/>
    <w:tmpl w:val="3C3E95F0"/>
    <w:lvl w:ilvl="0">
      <w:start w:val="10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11.2.%3"/>
      <w:lvlJc w:val="left"/>
      <w:pPr>
        <w:tabs>
          <w:tab w:val="num" w:pos="851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>
    <w:nsid w:val="52B1177F"/>
    <w:multiLevelType w:val="hybridMultilevel"/>
    <w:tmpl w:val="32D816FC"/>
    <w:lvl w:ilvl="0" w:tplc="2A208AA4">
      <w:start w:val="1"/>
      <w:numFmt w:val="decimal"/>
      <w:lvlText w:val="4.%1"/>
      <w:lvlJc w:val="left"/>
      <w:pPr>
        <w:ind w:left="1588" w:hanging="737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53687954"/>
    <w:multiLevelType w:val="multilevel"/>
    <w:tmpl w:val="1332D0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7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5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76" w:hanging="1800"/>
      </w:pPr>
      <w:rPr>
        <w:rFonts w:hint="default"/>
      </w:rPr>
    </w:lvl>
  </w:abstractNum>
  <w:abstractNum w:abstractNumId="96">
    <w:nsid w:val="53AE11EC"/>
    <w:multiLevelType w:val="singleLevel"/>
    <w:tmpl w:val="C410250C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97">
    <w:nsid w:val="561E17CD"/>
    <w:multiLevelType w:val="singleLevel"/>
    <w:tmpl w:val="C410250C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98">
    <w:nsid w:val="56455477"/>
    <w:multiLevelType w:val="multilevel"/>
    <w:tmpl w:val="17602344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9">
    <w:nsid w:val="59DE56D1"/>
    <w:multiLevelType w:val="singleLevel"/>
    <w:tmpl w:val="113A33BA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00">
    <w:nsid w:val="5AC20EDF"/>
    <w:multiLevelType w:val="singleLevel"/>
    <w:tmpl w:val="E47E6918"/>
    <w:lvl w:ilvl="0">
      <w:start w:val="1"/>
      <w:numFmt w:val="lowerLetter"/>
      <w:lvlText w:val="%1)"/>
      <w:lvlJc w:val="left"/>
      <w:pPr>
        <w:tabs>
          <w:tab w:val="num" w:pos="1247"/>
        </w:tabs>
        <w:ind w:left="1644" w:hanging="397"/>
      </w:pPr>
      <w:rPr>
        <w:rFonts w:hint="default"/>
      </w:rPr>
    </w:lvl>
  </w:abstractNum>
  <w:abstractNum w:abstractNumId="101">
    <w:nsid w:val="5E536EB8"/>
    <w:multiLevelType w:val="multilevel"/>
    <w:tmpl w:val="0296AA66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2">
    <w:nsid w:val="5ED3166D"/>
    <w:multiLevelType w:val="singleLevel"/>
    <w:tmpl w:val="E7F8CC88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03">
    <w:nsid w:val="605C7F70"/>
    <w:multiLevelType w:val="singleLevel"/>
    <w:tmpl w:val="A29E2624"/>
    <w:lvl w:ilvl="0">
      <w:start w:val="4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04">
    <w:nsid w:val="60A55B72"/>
    <w:multiLevelType w:val="multilevel"/>
    <w:tmpl w:val="D70C7F90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1190" w:hanging="62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5">
    <w:nsid w:val="6214532D"/>
    <w:multiLevelType w:val="hybridMultilevel"/>
    <w:tmpl w:val="528075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626765B6"/>
    <w:multiLevelType w:val="multilevel"/>
    <w:tmpl w:val="34CA9682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1701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7">
    <w:nsid w:val="655F3930"/>
    <w:multiLevelType w:val="multilevel"/>
    <w:tmpl w:val="5B8EB74C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8">
    <w:nsid w:val="65E26CC0"/>
    <w:multiLevelType w:val="multilevel"/>
    <w:tmpl w:val="459A72AE"/>
    <w:lvl w:ilvl="0">
      <w:start w:val="1"/>
      <w:numFmt w:val="decimal"/>
      <w:lvlText w:val="%1."/>
      <w:lvlJc w:val="left"/>
      <w:pPr>
        <w:tabs>
          <w:tab w:val="num" w:pos="720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9">
    <w:nsid w:val="661B6169"/>
    <w:multiLevelType w:val="singleLevel"/>
    <w:tmpl w:val="1612FD5A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10">
    <w:nsid w:val="669E18EB"/>
    <w:multiLevelType w:val="singleLevel"/>
    <w:tmpl w:val="637E3C48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11">
    <w:nsid w:val="6728498D"/>
    <w:multiLevelType w:val="multilevel"/>
    <w:tmpl w:val="068A4AB8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2">
    <w:nsid w:val="69495198"/>
    <w:multiLevelType w:val="multilevel"/>
    <w:tmpl w:val="1D42B154"/>
    <w:lvl w:ilvl="0">
      <w:start w:val="1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13.%2.%3"/>
      <w:lvlJc w:val="left"/>
      <w:pPr>
        <w:tabs>
          <w:tab w:val="num" w:pos="851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3">
    <w:nsid w:val="6BC81321"/>
    <w:multiLevelType w:val="hybridMultilevel"/>
    <w:tmpl w:val="7E9A7072"/>
    <w:lvl w:ilvl="0" w:tplc="61C2EAF6">
      <w:start w:val="1"/>
      <w:numFmt w:val="lowerLetter"/>
      <w:lvlText w:val="%1)"/>
      <w:lvlJc w:val="left"/>
      <w:pPr>
        <w:ind w:left="1607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327" w:hanging="360"/>
      </w:pPr>
    </w:lvl>
    <w:lvl w:ilvl="2" w:tplc="0416001B" w:tentative="1">
      <w:start w:val="1"/>
      <w:numFmt w:val="lowerRoman"/>
      <w:lvlText w:val="%3."/>
      <w:lvlJc w:val="right"/>
      <w:pPr>
        <w:ind w:left="3047" w:hanging="180"/>
      </w:pPr>
    </w:lvl>
    <w:lvl w:ilvl="3" w:tplc="0416000F" w:tentative="1">
      <w:start w:val="1"/>
      <w:numFmt w:val="decimal"/>
      <w:lvlText w:val="%4."/>
      <w:lvlJc w:val="left"/>
      <w:pPr>
        <w:ind w:left="3767" w:hanging="360"/>
      </w:pPr>
    </w:lvl>
    <w:lvl w:ilvl="4" w:tplc="04160019" w:tentative="1">
      <w:start w:val="1"/>
      <w:numFmt w:val="lowerLetter"/>
      <w:lvlText w:val="%5."/>
      <w:lvlJc w:val="left"/>
      <w:pPr>
        <w:ind w:left="4487" w:hanging="360"/>
      </w:pPr>
    </w:lvl>
    <w:lvl w:ilvl="5" w:tplc="0416001B" w:tentative="1">
      <w:start w:val="1"/>
      <w:numFmt w:val="lowerRoman"/>
      <w:lvlText w:val="%6."/>
      <w:lvlJc w:val="right"/>
      <w:pPr>
        <w:ind w:left="5207" w:hanging="180"/>
      </w:pPr>
    </w:lvl>
    <w:lvl w:ilvl="6" w:tplc="0416000F" w:tentative="1">
      <w:start w:val="1"/>
      <w:numFmt w:val="decimal"/>
      <w:lvlText w:val="%7."/>
      <w:lvlJc w:val="left"/>
      <w:pPr>
        <w:ind w:left="5927" w:hanging="360"/>
      </w:pPr>
    </w:lvl>
    <w:lvl w:ilvl="7" w:tplc="04160019" w:tentative="1">
      <w:start w:val="1"/>
      <w:numFmt w:val="lowerLetter"/>
      <w:lvlText w:val="%8."/>
      <w:lvlJc w:val="left"/>
      <w:pPr>
        <w:ind w:left="6647" w:hanging="360"/>
      </w:pPr>
    </w:lvl>
    <w:lvl w:ilvl="8" w:tplc="0416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14">
    <w:nsid w:val="6F71005C"/>
    <w:multiLevelType w:val="multilevel"/>
    <w:tmpl w:val="1164848C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1247" w:hanging="396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5">
    <w:nsid w:val="6FE27DCF"/>
    <w:multiLevelType w:val="singleLevel"/>
    <w:tmpl w:val="CA98D0FC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16">
    <w:nsid w:val="71F1764F"/>
    <w:multiLevelType w:val="singleLevel"/>
    <w:tmpl w:val="ADD8E1AA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17">
    <w:nsid w:val="72057597"/>
    <w:multiLevelType w:val="multilevel"/>
    <w:tmpl w:val="21143D96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8">
    <w:nsid w:val="72D777BB"/>
    <w:multiLevelType w:val="singleLevel"/>
    <w:tmpl w:val="66FC7140"/>
    <w:lvl w:ilvl="0">
      <w:start w:val="5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119">
    <w:nsid w:val="75B56E49"/>
    <w:multiLevelType w:val="singleLevel"/>
    <w:tmpl w:val="6D8C20F2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20">
    <w:nsid w:val="76DE7979"/>
    <w:multiLevelType w:val="multilevel"/>
    <w:tmpl w:val="82824D6A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1">
    <w:nsid w:val="76F26F21"/>
    <w:multiLevelType w:val="multilevel"/>
    <w:tmpl w:val="459A72AE"/>
    <w:lvl w:ilvl="0">
      <w:start w:val="1"/>
      <w:numFmt w:val="decimal"/>
      <w:lvlText w:val="%1."/>
      <w:lvlJc w:val="left"/>
      <w:pPr>
        <w:tabs>
          <w:tab w:val="num" w:pos="720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2">
    <w:nsid w:val="776936FC"/>
    <w:multiLevelType w:val="singleLevel"/>
    <w:tmpl w:val="E7F8CC88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23">
    <w:nsid w:val="789B268B"/>
    <w:multiLevelType w:val="hybridMultilevel"/>
    <w:tmpl w:val="6AF840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79A1608A"/>
    <w:multiLevelType w:val="singleLevel"/>
    <w:tmpl w:val="A7CE00B8"/>
    <w:lvl w:ilvl="0">
      <w:start w:val="1"/>
      <w:numFmt w:val="lowerLetter"/>
      <w:lvlText w:val="%1)"/>
      <w:lvlJc w:val="left"/>
      <w:pPr>
        <w:ind w:left="1814" w:hanging="396"/>
      </w:pPr>
      <w:rPr>
        <w:rFonts w:hint="default"/>
      </w:rPr>
    </w:lvl>
  </w:abstractNum>
  <w:abstractNum w:abstractNumId="125">
    <w:nsid w:val="7A92740C"/>
    <w:multiLevelType w:val="multilevel"/>
    <w:tmpl w:val="788C1904"/>
    <w:lvl w:ilvl="0">
      <w:start w:val="1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1440"/>
      </w:pPr>
      <w:rPr>
        <w:rFonts w:hint="default"/>
      </w:rPr>
    </w:lvl>
  </w:abstractNum>
  <w:abstractNum w:abstractNumId="126">
    <w:nsid w:val="7AD63783"/>
    <w:multiLevelType w:val="multilevel"/>
    <w:tmpl w:val="2326E600"/>
    <w:lvl w:ilvl="0">
      <w:start w:val="1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3.%2"/>
      <w:lvlJc w:val="left"/>
      <w:pPr>
        <w:tabs>
          <w:tab w:val="num" w:pos="851"/>
        </w:tabs>
        <w:ind w:left="1361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7">
    <w:nsid w:val="7CDC5154"/>
    <w:multiLevelType w:val="multilevel"/>
    <w:tmpl w:val="A4B2CAFE"/>
    <w:lvl w:ilvl="0">
      <w:start w:val="6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1247" w:hanging="396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75"/>
  </w:num>
  <w:num w:numId="3">
    <w:abstractNumId w:val="73"/>
  </w:num>
  <w:num w:numId="4">
    <w:abstractNumId w:val="91"/>
  </w:num>
  <w:num w:numId="5">
    <w:abstractNumId w:val="52"/>
  </w:num>
  <w:num w:numId="6">
    <w:abstractNumId w:val="68"/>
  </w:num>
  <w:num w:numId="7">
    <w:abstractNumId w:val="95"/>
  </w:num>
  <w:num w:numId="8">
    <w:abstractNumId w:val="40"/>
  </w:num>
  <w:num w:numId="9">
    <w:abstractNumId w:val="100"/>
  </w:num>
  <w:num w:numId="10">
    <w:abstractNumId w:val="124"/>
  </w:num>
  <w:num w:numId="11">
    <w:abstractNumId w:val="76"/>
  </w:num>
  <w:num w:numId="12">
    <w:abstractNumId w:val="45"/>
  </w:num>
  <w:num w:numId="13">
    <w:abstractNumId w:val="71"/>
  </w:num>
  <w:num w:numId="14">
    <w:abstractNumId w:val="83"/>
  </w:num>
  <w:num w:numId="15">
    <w:abstractNumId w:val="89"/>
  </w:num>
  <w:num w:numId="16">
    <w:abstractNumId w:val="61"/>
  </w:num>
  <w:num w:numId="17">
    <w:abstractNumId w:val="47"/>
  </w:num>
  <w:num w:numId="18">
    <w:abstractNumId w:val="40"/>
    <w:lvlOverride w:ilvl="0">
      <w:lvl w:ilvl="0">
        <w:start w:val="6"/>
        <w:numFmt w:val="decimal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851"/>
          </w:tabs>
          <w:ind w:left="1247" w:hanging="39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851"/>
          </w:tabs>
          <w:ind w:left="1418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19">
    <w:abstractNumId w:val="49"/>
  </w:num>
  <w:num w:numId="20">
    <w:abstractNumId w:val="54"/>
  </w:num>
  <w:num w:numId="21">
    <w:abstractNumId w:val="81"/>
  </w:num>
  <w:num w:numId="22">
    <w:abstractNumId w:val="126"/>
  </w:num>
  <w:num w:numId="23">
    <w:abstractNumId w:val="115"/>
  </w:num>
  <w:num w:numId="24">
    <w:abstractNumId w:val="112"/>
  </w:num>
  <w:num w:numId="25">
    <w:abstractNumId w:val="42"/>
  </w:num>
  <w:num w:numId="26">
    <w:abstractNumId w:val="84"/>
  </w:num>
  <w:num w:numId="27">
    <w:abstractNumId w:val="34"/>
  </w:num>
  <w:num w:numId="28">
    <w:abstractNumId w:val="56"/>
  </w:num>
  <w:num w:numId="29">
    <w:abstractNumId w:val="79"/>
  </w:num>
  <w:num w:numId="30">
    <w:abstractNumId w:val="64"/>
  </w:num>
  <w:num w:numId="31">
    <w:abstractNumId w:val="43"/>
  </w:num>
  <w:num w:numId="32">
    <w:abstractNumId w:val="122"/>
  </w:num>
  <w:num w:numId="33">
    <w:abstractNumId w:val="102"/>
  </w:num>
  <w:num w:numId="34">
    <w:abstractNumId w:val="39"/>
  </w:num>
  <w:num w:numId="35">
    <w:abstractNumId w:val="69"/>
  </w:num>
  <w:num w:numId="36">
    <w:abstractNumId w:val="36"/>
  </w:num>
  <w:num w:numId="37">
    <w:abstractNumId w:val="82"/>
  </w:num>
  <w:num w:numId="38">
    <w:abstractNumId w:val="72"/>
  </w:num>
  <w:num w:numId="39">
    <w:abstractNumId w:val="109"/>
  </w:num>
  <w:num w:numId="40">
    <w:abstractNumId w:val="65"/>
  </w:num>
  <w:num w:numId="41">
    <w:abstractNumId w:val="103"/>
  </w:num>
  <w:num w:numId="42">
    <w:abstractNumId w:val="33"/>
  </w:num>
  <w:num w:numId="43">
    <w:abstractNumId w:val="104"/>
  </w:num>
  <w:num w:numId="44">
    <w:abstractNumId w:val="97"/>
  </w:num>
  <w:num w:numId="45">
    <w:abstractNumId w:val="114"/>
  </w:num>
  <w:num w:numId="46">
    <w:abstractNumId w:val="55"/>
  </w:num>
  <w:num w:numId="47">
    <w:abstractNumId w:val="96"/>
  </w:num>
  <w:num w:numId="48">
    <w:abstractNumId w:val="51"/>
  </w:num>
  <w:num w:numId="49">
    <w:abstractNumId w:val="106"/>
  </w:num>
  <w:num w:numId="50">
    <w:abstractNumId w:val="35"/>
  </w:num>
  <w:num w:numId="51">
    <w:abstractNumId w:val="62"/>
  </w:num>
  <w:num w:numId="52">
    <w:abstractNumId w:val="116"/>
  </w:num>
  <w:num w:numId="53">
    <w:abstractNumId w:val="87"/>
  </w:num>
  <w:num w:numId="54">
    <w:abstractNumId w:val="111"/>
  </w:num>
  <w:num w:numId="55">
    <w:abstractNumId w:val="98"/>
  </w:num>
  <w:num w:numId="56">
    <w:abstractNumId w:val="117"/>
  </w:num>
  <w:num w:numId="57">
    <w:abstractNumId w:val="37"/>
  </w:num>
  <w:num w:numId="58">
    <w:abstractNumId w:val="120"/>
  </w:num>
  <w:num w:numId="59">
    <w:abstractNumId w:val="99"/>
  </w:num>
  <w:num w:numId="60">
    <w:abstractNumId w:val="53"/>
  </w:num>
  <w:num w:numId="61">
    <w:abstractNumId w:val="118"/>
  </w:num>
  <w:num w:numId="62">
    <w:abstractNumId w:val="57"/>
  </w:num>
  <w:num w:numId="63">
    <w:abstractNumId w:val="48"/>
  </w:num>
  <w:num w:numId="64">
    <w:abstractNumId w:val="127"/>
  </w:num>
  <w:num w:numId="65">
    <w:abstractNumId w:val="58"/>
  </w:num>
  <w:num w:numId="66">
    <w:abstractNumId w:val="74"/>
  </w:num>
  <w:num w:numId="67">
    <w:abstractNumId w:val="119"/>
  </w:num>
  <w:num w:numId="68">
    <w:abstractNumId w:val="60"/>
  </w:num>
  <w:num w:numId="69">
    <w:abstractNumId w:val="110"/>
  </w:num>
  <w:num w:numId="70">
    <w:abstractNumId w:val="93"/>
  </w:num>
  <w:num w:numId="71">
    <w:abstractNumId w:val="63"/>
  </w:num>
  <w:num w:numId="72">
    <w:abstractNumId w:val="77"/>
  </w:num>
  <w:num w:numId="73">
    <w:abstractNumId w:val="108"/>
  </w:num>
  <w:num w:numId="74">
    <w:abstractNumId w:val="121"/>
  </w:num>
  <w:num w:numId="75">
    <w:abstractNumId w:val="85"/>
  </w:num>
  <w:num w:numId="76">
    <w:abstractNumId w:val="94"/>
  </w:num>
  <w:num w:numId="77">
    <w:abstractNumId w:val="78"/>
  </w:num>
  <w:num w:numId="78">
    <w:abstractNumId w:val="0"/>
  </w:num>
  <w:num w:numId="79">
    <w:abstractNumId w:val="26"/>
  </w:num>
  <w:num w:numId="80">
    <w:abstractNumId w:val="29"/>
  </w:num>
  <w:num w:numId="81">
    <w:abstractNumId w:val="18"/>
  </w:num>
  <w:num w:numId="82">
    <w:abstractNumId w:val="25"/>
  </w:num>
  <w:num w:numId="83">
    <w:abstractNumId w:val="30"/>
  </w:num>
  <w:num w:numId="84">
    <w:abstractNumId w:val="107"/>
  </w:num>
  <w:num w:numId="85">
    <w:abstractNumId w:val="86"/>
  </w:num>
  <w:num w:numId="86">
    <w:abstractNumId w:val="46"/>
  </w:num>
  <w:num w:numId="87">
    <w:abstractNumId w:val="92"/>
  </w:num>
  <w:num w:numId="88">
    <w:abstractNumId w:val="67"/>
  </w:num>
  <w:num w:numId="89">
    <w:abstractNumId w:val="38"/>
  </w:num>
  <w:num w:numId="90">
    <w:abstractNumId w:val="105"/>
  </w:num>
  <w:num w:numId="91">
    <w:abstractNumId w:val="41"/>
  </w:num>
  <w:num w:numId="92">
    <w:abstractNumId w:val="125"/>
  </w:num>
  <w:num w:numId="93">
    <w:abstractNumId w:val="90"/>
  </w:num>
  <w:num w:numId="94">
    <w:abstractNumId w:val="70"/>
  </w:num>
  <w:num w:numId="95">
    <w:abstractNumId w:val="88"/>
  </w:num>
  <w:num w:numId="96">
    <w:abstractNumId w:val="44"/>
  </w:num>
  <w:num w:numId="97">
    <w:abstractNumId w:val="59"/>
  </w:num>
  <w:num w:numId="98">
    <w:abstractNumId w:val="50"/>
  </w:num>
  <w:num w:numId="99">
    <w:abstractNumId w:val="66"/>
  </w:num>
  <w:num w:numId="100">
    <w:abstractNumId w:val="113"/>
  </w:num>
  <w:num w:numId="101">
    <w:abstractNumId w:val="80"/>
  </w:num>
  <w:num w:numId="102">
    <w:abstractNumId w:val="123"/>
  </w:num>
  <w:num w:numId="103">
    <w:abstractNumId w:val="101"/>
  </w:num>
  <w:numIdMacAtCleanup w:val="9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8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A769F7"/>
    <w:rsid w:val="0001222E"/>
    <w:rsid w:val="000202BF"/>
    <w:rsid w:val="00021C71"/>
    <w:rsid w:val="000356FB"/>
    <w:rsid w:val="000423FD"/>
    <w:rsid w:val="0004252F"/>
    <w:rsid w:val="00047ECA"/>
    <w:rsid w:val="000579F9"/>
    <w:rsid w:val="000600F7"/>
    <w:rsid w:val="000606AC"/>
    <w:rsid w:val="00060DB4"/>
    <w:rsid w:val="00066498"/>
    <w:rsid w:val="000758DA"/>
    <w:rsid w:val="00077989"/>
    <w:rsid w:val="0008170F"/>
    <w:rsid w:val="000820BA"/>
    <w:rsid w:val="00082398"/>
    <w:rsid w:val="00083566"/>
    <w:rsid w:val="000969F2"/>
    <w:rsid w:val="000A01F3"/>
    <w:rsid w:val="000B1375"/>
    <w:rsid w:val="000C408E"/>
    <w:rsid w:val="000E0DAD"/>
    <w:rsid w:val="000E7813"/>
    <w:rsid w:val="000F38B3"/>
    <w:rsid w:val="000F62F0"/>
    <w:rsid w:val="0011155D"/>
    <w:rsid w:val="00117FCB"/>
    <w:rsid w:val="0012282A"/>
    <w:rsid w:val="0012583A"/>
    <w:rsid w:val="00126380"/>
    <w:rsid w:val="001309F2"/>
    <w:rsid w:val="00136A86"/>
    <w:rsid w:val="001375A4"/>
    <w:rsid w:val="00144C5E"/>
    <w:rsid w:val="0014519C"/>
    <w:rsid w:val="00147DAD"/>
    <w:rsid w:val="0015392A"/>
    <w:rsid w:val="00161300"/>
    <w:rsid w:val="0018355F"/>
    <w:rsid w:val="00194211"/>
    <w:rsid w:val="001943B8"/>
    <w:rsid w:val="001A2736"/>
    <w:rsid w:val="001A34E8"/>
    <w:rsid w:val="001A7B31"/>
    <w:rsid w:val="001B3903"/>
    <w:rsid w:val="001C1D2B"/>
    <w:rsid w:val="001C2EC6"/>
    <w:rsid w:val="001D0CBB"/>
    <w:rsid w:val="001E15FA"/>
    <w:rsid w:val="001F696A"/>
    <w:rsid w:val="001F7244"/>
    <w:rsid w:val="0020475A"/>
    <w:rsid w:val="00207B87"/>
    <w:rsid w:val="00220E72"/>
    <w:rsid w:val="002301DE"/>
    <w:rsid w:val="00232753"/>
    <w:rsid w:val="00235E8E"/>
    <w:rsid w:val="00240183"/>
    <w:rsid w:val="00254653"/>
    <w:rsid w:val="00260D57"/>
    <w:rsid w:val="002612FD"/>
    <w:rsid w:val="00261E79"/>
    <w:rsid w:val="00263A49"/>
    <w:rsid w:val="00272B97"/>
    <w:rsid w:val="0027539D"/>
    <w:rsid w:val="002A1401"/>
    <w:rsid w:val="002B142D"/>
    <w:rsid w:val="002B1976"/>
    <w:rsid w:val="002B52C0"/>
    <w:rsid w:val="002B580E"/>
    <w:rsid w:val="002C0B2A"/>
    <w:rsid w:val="002D4D72"/>
    <w:rsid w:val="002F3A56"/>
    <w:rsid w:val="002F3E03"/>
    <w:rsid w:val="0030700B"/>
    <w:rsid w:val="00310AC3"/>
    <w:rsid w:val="003141B3"/>
    <w:rsid w:val="003167C5"/>
    <w:rsid w:val="00320768"/>
    <w:rsid w:val="00326AFC"/>
    <w:rsid w:val="00333617"/>
    <w:rsid w:val="00334F7E"/>
    <w:rsid w:val="00337A32"/>
    <w:rsid w:val="00351A24"/>
    <w:rsid w:val="00351FB0"/>
    <w:rsid w:val="00352F69"/>
    <w:rsid w:val="00357FB9"/>
    <w:rsid w:val="00377C89"/>
    <w:rsid w:val="0038348E"/>
    <w:rsid w:val="0038516D"/>
    <w:rsid w:val="00390611"/>
    <w:rsid w:val="00393925"/>
    <w:rsid w:val="003B24D8"/>
    <w:rsid w:val="003B25B8"/>
    <w:rsid w:val="003B6FEB"/>
    <w:rsid w:val="003C3B0B"/>
    <w:rsid w:val="003C778A"/>
    <w:rsid w:val="003D382A"/>
    <w:rsid w:val="003F0867"/>
    <w:rsid w:val="003F1F43"/>
    <w:rsid w:val="003F6640"/>
    <w:rsid w:val="00401979"/>
    <w:rsid w:val="00425771"/>
    <w:rsid w:val="00425B4F"/>
    <w:rsid w:val="00431744"/>
    <w:rsid w:val="00444120"/>
    <w:rsid w:val="00450501"/>
    <w:rsid w:val="00450C59"/>
    <w:rsid w:val="004623EF"/>
    <w:rsid w:val="0046777D"/>
    <w:rsid w:val="00476E4E"/>
    <w:rsid w:val="0048503F"/>
    <w:rsid w:val="00492BB0"/>
    <w:rsid w:val="004A2478"/>
    <w:rsid w:val="004B5817"/>
    <w:rsid w:val="004C35B2"/>
    <w:rsid w:val="004C62A7"/>
    <w:rsid w:val="004D7C7D"/>
    <w:rsid w:val="004F3E63"/>
    <w:rsid w:val="004F6813"/>
    <w:rsid w:val="00501176"/>
    <w:rsid w:val="0050572C"/>
    <w:rsid w:val="00510DD6"/>
    <w:rsid w:val="0051190D"/>
    <w:rsid w:val="00523E80"/>
    <w:rsid w:val="00525C71"/>
    <w:rsid w:val="00527762"/>
    <w:rsid w:val="00532623"/>
    <w:rsid w:val="0053453D"/>
    <w:rsid w:val="00535CC7"/>
    <w:rsid w:val="00537303"/>
    <w:rsid w:val="00544F2A"/>
    <w:rsid w:val="005515BF"/>
    <w:rsid w:val="0055482C"/>
    <w:rsid w:val="00555D50"/>
    <w:rsid w:val="005B7417"/>
    <w:rsid w:val="005C4DD2"/>
    <w:rsid w:val="005D4789"/>
    <w:rsid w:val="005E771F"/>
    <w:rsid w:val="005E7DF2"/>
    <w:rsid w:val="005F6DB6"/>
    <w:rsid w:val="00600083"/>
    <w:rsid w:val="00600B38"/>
    <w:rsid w:val="00603046"/>
    <w:rsid w:val="00605A12"/>
    <w:rsid w:val="00616F2F"/>
    <w:rsid w:val="00626017"/>
    <w:rsid w:val="00633A2E"/>
    <w:rsid w:val="00637148"/>
    <w:rsid w:val="00643E2A"/>
    <w:rsid w:val="0065069E"/>
    <w:rsid w:val="00657F1B"/>
    <w:rsid w:val="00663FA9"/>
    <w:rsid w:val="00667DF8"/>
    <w:rsid w:val="00671A3B"/>
    <w:rsid w:val="0067210A"/>
    <w:rsid w:val="00677C83"/>
    <w:rsid w:val="00680904"/>
    <w:rsid w:val="00685BE3"/>
    <w:rsid w:val="0069255D"/>
    <w:rsid w:val="006955FA"/>
    <w:rsid w:val="006A42DA"/>
    <w:rsid w:val="006A4537"/>
    <w:rsid w:val="006B024D"/>
    <w:rsid w:val="006C7FB2"/>
    <w:rsid w:val="006D7AE2"/>
    <w:rsid w:val="006E22B2"/>
    <w:rsid w:val="007073F9"/>
    <w:rsid w:val="00717976"/>
    <w:rsid w:val="00724318"/>
    <w:rsid w:val="00747620"/>
    <w:rsid w:val="007513D6"/>
    <w:rsid w:val="00760B98"/>
    <w:rsid w:val="00764D55"/>
    <w:rsid w:val="00771A5C"/>
    <w:rsid w:val="00773652"/>
    <w:rsid w:val="0077608D"/>
    <w:rsid w:val="00783BFD"/>
    <w:rsid w:val="007A1999"/>
    <w:rsid w:val="007A78CB"/>
    <w:rsid w:val="007B1E26"/>
    <w:rsid w:val="007B4B7A"/>
    <w:rsid w:val="007C2CD0"/>
    <w:rsid w:val="007C5FA5"/>
    <w:rsid w:val="007E1AEA"/>
    <w:rsid w:val="00803898"/>
    <w:rsid w:val="008041E6"/>
    <w:rsid w:val="00823CEF"/>
    <w:rsid w:val="0083214A"/>
    <w:rsid w:val="00835CBA"/>
    <w:rsid w:val="00843001"/>
    <w:rsid w:val="0084307B"/>
    <w:rsid w:val="008518C5"/>
    <w:rsid w:val="00856D1D"/>
    <w:rsid w:val="00856F28"/>
    <w:rsid w:val="00857794"/>
    <w:rsid w:val="00860938"/>
    <w:rsid w:val="00870AC2"/>
    <w:rsid w:val="00871AF1"/>
    <w:rsid w:val="00872B63"/>
    <w:rsid w:val="008761C0"/>
    <w:rsid w:val="00885097"/>
    <w:rsid w:val="008858DB"/>
    <w:rsid w:val="0088621D"/>
    <w:rsid w:val="00894BC3"/>
    <w:rsid w:val="008A54D2"/>
    <w:rsid w:val="008B328A"/>
    <w:rsid w:val="008B45BF"/>
    <w:rsid w:val="008B5CE2"/>
    <w:rsid w:val="008B6622"/>
    <w:rsid w:val="008C0A4C"/>
    <w:rsid w:val="008C7391"/>
    <w:rsid w:val="008D0829"/>
    <w:rsid w:val="008D479E"/>
    <w:rsid w:val="008D6A86"/>
    <w:rsid w:val="008E318C"/>
    <w:rsid w:val="008E5C67"/>
    <w:rsid w:val="00903503"/>
    <w:rsid w:val="0091325C"/>
    <w:rsid w:val="00915ED7"/>
    <w:rsid w:val="00917A2F"/>
    <w:rsid w:val="00917FA0"/>
    <w:rsid w:val="00920A34"/>
    <w:rsid w:val="00921E8B"/>
    <w:rsid w:val="0093124F"/>
    <w:rsid w:val="00934914"/>
    <w:rsid w:val="00945361"/>
    <w:rsid w:val="0095026F"/>
    <w:rsid w:val="009524E0"/>
    <w:rsid w:val="00952688"/>
    <w:rsid w:val="00953F4D"/>
    <w:rsid w:val="00953FF4"/>
    <w:rsid w:val="00961908"/>
    <w:rsid w:val="00962D43"/>
    <w:rsid w:val="00963374"/>
    <w:rsid w:val="00966870"/>
    <w:rsid w:val="00970623"/>
    <w:rsid w:val="00973ADE"/>
    <w:rsid w:val="0097415C"/>
    <w:rsid w:val="009837CD"/>
    <w:rsid w:val="009864CF"/>
    <w:rsid w:val="00994C66"/>
    <w:rsid w:val="009A3220"/>
    <w:rsid w:val="009B1507"/>
    <w:rsid w:val="009B2429"/>
    <w:rsid w:val="009B2E66"/>
    <w:rsid w:val="009B3058"/>
    <w:rsid w:val="009B3FE7"/>
    <w:rsid w:val="009B47D9"/>
    <w:rsid w:val="009B59EC"/>
    <w:rsid w:val="009B60F9"/>
    <w:rsid w:val="009C1B17"/>
    <w:rsid w:val="009C3D66"/>
    <w:rsid w:val="009D2C48"/>
    <w:rsid w:val="009F3C7C"/>
    <w:rsid w:val="009F76D6"/>
    <w:rsid w:val="00A04640"/>
    <w:rsid w:val="00A11F59"/>
    <w:rsid w:val="00A15D41"/>
    <w:rsid w:val="00A217A7"/>
    <w:rsid w:val="00A34C61"/>
    <w:rsid w:val="00A365E9"/>
    <w:rsid w:val="00A4306F"/>
    <w:rsid w:val="00A43ADE"/>
    <w:rsid w:val="00A52C7F"/>
    <w:rsid w:val="00A5333A"/>
    <w:rsid w:val="00A67A39"/>
    <w:rsid w:val="00A769F7"/>
    <w:rsid w:val="00A7774B"/>
    <w:rsid w:val="00A81260"/>
    <w:rsid w:val="00A82773"/>
    <w:rsid w:val="00A85F41"/>
    <w:rsid w:val="00A8717A"/>
    <w:rsid w:val="00AA378A"/>
    <w:rsid w:val="00AA44BA"/>
    <w:rsid w:val="00AA6738"/>
    <w:rsid w:val="00AA7D7B"/>
    <w:rsid w:val="00AB10A9"/>
    <w:rsid w:val="00AB4A97"/>
    <w:rsid w:val="00AB516E"/>
    <w:rsid w:val="00AC5493"/>
    <w:rsid w:val="00AD33EF"/>
    <w:rsid w:val="00AD540D"/>
    <w:rsid w:val="00AF4133"/>
    <w:rsid w:val="00B0620D"/>
    <w:rsid w:val="00B146FF"/>
    <w:rsid w:val="00B15FAE"/>
    <w:rsid w:val="00B20E21"/>
    <w:rsid w:val="00B22A5F"/>
    <w:rsid w:val="00B378F7"/>
    <w:rsid w:val="00B5158A"/>
    <w:rsid w:val="00B51698"/>
    <w:rsid w:val="00B5311E"/>
    <w:rsid w:val="00B53F1F"/>
    <w:rsid w:val="00B56983"/>
    <w:rsid w:val="00B56F74"/>
    <w:rsid w:val="00B579B1"/>
    <w:rsid w:val="00B6627E"/>
    <w:rsid w:val="00B66968"/>
    <w:rsid w:val="00B67150"/>
    <w:rsid w:val="00B82EBF"/>
    <w:rsid w:val="00B92E52"/>
    <w:rsid w:val="00BA6FD2"/>
    <w:rsid w:val="00BB4176"/>
    <w:rsid w:val="00BC070B"/>
    <w:rsid w:val="00BC1989"/>
    <w:rsid w:val="00BC32D8"/>
    <w:rsid w:val="00BC4C16"/>
    <w:rsid w:val="00BC655E"/>
    <w:rsid w:val="00BD1BD9"/>
    <w:rsid w:val="00BD253B"/>
    <w:rsid w:val="00BE258B"/>
    <w:rsid w:val="00BF032E"/>
    <w:rsid w:val="00BF0881"/>
    <w:rsid w:val="00BF3CDE"/>
    <w:rsid w:val="00BF6DB7"/>
    <w:rsid w:val="00C007AC"/>
    <w:rsid w:val="00C0436F"/>
    <w:rsid w:val="00C0593D"/>
    <w:rsid w:val="00C105CE"/>
    <w:rsid w:val="00C15397"/>
    <w:rsid w:val="00C15A78"/>
    <w:rsid w:val="00C363E0"/>
    <w:rsid w:val="00C36B68"/>
    <w:rsid w:val="00C540BB"/>
    <w:rsid w:val="00C54AD4"/>
    <w:rsid w:val="00C5748C"/>
    <w:rsid w:val="00C57C66"/>
    <w:rsid w:val="00C61C05"/>
    <w:rsid w:val="00C6536D"/>
    <w:rsid w:val="00C67B7E"/>
    <w:rsid w:val="00C73B56"/>
    <w:rsid w:val="00C827F1"/>
    <w:rsid w:val="00C848EE"/>
    <w:rsid w:val="00C903C0"/>
    <w:rsid w:val="00C91F8D"/>
    <w:rsid w:val="00C95101"/>
    <w:rsid w:val="00CA01B9"/>
    <w:rsid w:val="00CA63DB"/>
    <w:rsid w:val="00CB0A3F"/>
    <w:rsid w:val="00CB64F6"/>
    <w:rsid w:val="00CD1D59"/>
    <w:rsid w:val="00CE7737"/>
    <w:rsid w:val="00D11DED"/>
    <w:rsid w:val="00D16166"/>
    <w:rsid w:val="00D16445"/>
    <w:rsid w:val="00D20D74"/>
    <w:rsid w:val="00D25AAE"/>
    <w:rsid w:val="00D26DB5"/>
    <w:rsid w:val="00D27D22"/>
    <w:rsid w:val="00D336A1"/>
    <w:rsid w:val="00D3391D"/>
    <w:rsid w:val="00D34E8D"/>
    <w:rsid w:val="00D47385"/>
    <w:rsid w:val="00D50F64"/>
    <w:rsid w:val="00D64DBA"/>
    <w:rsid w:val="00D83BB0"/>
    <w:rsid w:val="00D958EA"/>
    <w:rsid w:val="00D97B52"/>
    <w:rsid w:val="00D97F36"/>
    <w:rsid w:val="00DA0172"/>
    <w:rsid w:val="00DA580B"/>
    <w:rsid w:val="00DB3F57"/>
    <w:rsid w:val="00DB55C3"/>
    <w:rsid w:val="00DC42A3"/>
    <w:rsid w:val="00DD5477"/>
    <w:rsid w:val="00DF182E"/>
    <w:rsid w:val="00E02F55"/>
    <w:rsid w:val="00E05AC6"/>
    <w:rsid w:val="00E12F1F"/>
    <w:rsid w:val="00E16E5F"/>
    <w:rsid w:val="00E177CF"/>
    <w:rsid w:val="00E2294C"/>
    <w:rsid w:val="00E2563D"/>
    <w:rsid w:val="00E40432"/>
    <w:rsid w:val="00E40B36"/>
    <w:rsid w:val="00E43A14"/>
    <w:rsid w:val="00E44930"/>
    <w:rsid w:val="00E45840"/>
    <w:rsid w:val="00E47D1A"/>
    <w:rsid w:val="00E54609"/>
    <w:rsid w:val="00E57714"/>
    <w:rsid w:val="00E57931"/>
    <w:rsid w:val="00E65E23"/>
    <w:rsid w:val="00E739AB"/>
    <w:rsid w:val="00E76111"/>
    <w:rsid w:val="00EA0609"/>
    <w:rsid w:val="00EB41DB"/>
    <w:rsid w:val="00ED28D1"/>
    <w:rsid w:val="00EE19EA"/>
    <w:rsid w:val="00EF0412"/>
    <w:rsid w:val="00EF2FD5"/>
    <w:rsid w:val="00F032BE"/>
    <w:rsid w:val="00F1111B"/>
    <w:rsid w:val="00F23999"/>
    <w:rsid w:val="00F33BFE"/>
    <w:rsid w:val="00F360F1"/>
    <w:rsid w:val="00F36BDD"/>
    <w:rsid w:val="00F4062D"/>
    <w:rsid w:val="00F5227B"/>
    <w:rsid w:val="00F522B1"/>
    <w:rsid w:val="00F52A8F"/>
    <w:rsid w:val="00F56715"/>
    <w:rsid w:val="00F60F53"/>
    <w:rsid w:val="00F642D4"/>
    <w:rsid w:val="00F7433C"/>
    <w:rsid w:val="00F807E0"/>
    <w:rsid w:val="00F83F2A"/>
    <w:rsid w:val="00FB4CAB"/>
    <w:rsid w:val="00FC1096"/>
    <w:rsid w:val="00FD2005"/>
    <w:rsid w:val="00FD3712"/>
    <w:rsid w:val="00FE39A2"/>
    <w:rsid w:val="00FE5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E80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523E80"/>
    <w:pPr>
      <w:keepNext/>
      <w:tabs>
        <w:tab w:val="num" w:pos="0"/>
      </w:tabs>
      <w:jc w:val="center"/>
      <w:outlineLvl w:val="0"/>
    </w:pPr>
    <w:rPr>
      <w:b/>
      <w:sz w:val="16"/>
    </w:rPr>
  </w:style>
  <w:style w:type="paragraph" w:styleId="Ttulo2">
    <w:name w:val="heading 2"/>
    <w:basedOn w:val="Normal"/>
    <w:next w:val="Normal"/>
    <w:qFormat/>
    <w:rsid w:val="00523E80"/>
    <w:pPr>
      <w:keepNext/>
      <w:tabs>
        <w:tab w:val="num" w:pos="0"/>
      </w:tabs>
      <w:jc w:val="both"/>
      <w:outlineLvl w:val="1"/>
    </w:pPr>
    <w:rPr>
      <w:rFonts w:ascii="Arial" w:hAnsi="Arial"/>
      <w:b/>
      <w:bCs/>
      <w:color w:val="FF0000"/>
      <w:sz w:val="24"/>
    </w:rPr>
  </w:style>
  <w:style w:type="paragraph" w:styleId="Ttulo3">
    <w:name w:val="heading 3"/>
    <w:basedOn w:val="Normal"/>
    <w:next w:val="Normal"/>
    <w:qFormat/>
    <w:rsid w:val="00523E80"/>
    <w:pPr>
      <w:keepNext/>
      <w:tabs>
        <w:tab w:val="num" w:pos="0"/>
      </w:tabs>
      <w:jc w:val="center"/>
      <w:outlineLvl w:val="2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rsid w:val="00523E80"/>
    <w:pPr>
      <w:keepNext/>
      <w:suppressAutoHyphens w:val="0"/>
      <w:jc w:val="center"/>
      <w:outlineLvl w:val="3"/>
    </w:pPr>
    <w:rPr>
      <w:b/>
      <w:sz w:val="19"/>
    </w:rPr>
  </w:style>
  <w:style w:type="paragraph" w:styleId="Ttulo5">
    <w:name w:val="heading 5"/>
    <w:basedOn w:val="Normal"/>
    <w:next w:val="Normal"/>
    <w:qFormat/>
    <w:rsid w:val="00523E8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8">
    <w:name w:val="heading 8"/>
    <w:basedOn w:val="Normal"/>
    <w:next w:val="Normal"/>
    <w:qFormat/>
    <w:rsid w:val="00523E80"/>
    <w:pPr>
      <w:keepNext/>
      <w:tabs>
        <w:tab w:val="num" w:pos="0"/>
      </w:tabs>
      <w:spacing w:before="120" w:after="120"/>
      <w:jc w:val="center"/>
      <w:outlineLvl w:val="7"/>
    </w:pPr>
    <w:rPr>
      <w:b/>
      <w:spacing w:val="74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7z0">
    <w:name w:val="WW8Num7z0"/>
    <w:rsid w:val="00523E80"/>
    <w:rPr>
      <w:color w:val="FF0000"/>
    </w:rPr>
  </w:style>
  <w:style w:type="character" w:customStyle="1" w:styleId="WW8Num8z0">
    <w:name w:val="WW8Num8z0"/>
    <w:rsid w:val="00523E80"/>
    <w:rPr>
      <w:rFonts w:ascii="Times New Roman" w:hAnsi="Times New Roman"/>
    </w:rPr>
  </w:style>
  <w:style w:type="character" w:customStyle="1" w:styleId="WW8Num9z0">
    <w:name w:val="WW8Num9z0"/>
    <w:rsid w:val="00523E80"/>
    <w:rPr>
      <w:b w:val="0"/>
    </w:rPr>
  </w:style>
  <w:style w:type="character" w:customStyle="1" w:styleId="WW8Num10z0">
    <w:name w:val="WW8Num10z0"/>
    <w:rsid w:val="00523E80"/>
    <w:rPr>
      <w:rFonts w:ascii="Arial" w:eastAsia="Times New Roman" w:hAnsi="Arial" w:cs="Arial"/>
      <w:color w:val="auto"/>
    </w:rPr>
  </w:style>
  <w:style w:type="character" w:customStyle="1" w:styleId="WW8Num10z1">
    <w:name w:val="WW8Num10z1"/>
    <w:rsid w:val="00523E80"/>
    <w:rPr>
      <w:rFonts w:ascii="Courier New" w:hAnsi="Courier New"/>
    </w:rPr>
  </w:style>
  <w:style w:type="character" w:customStyle="1" w:styleId="WW8Num10z2">
    <w:name w:val="WW8Num10z2"/>
    <w:rsid w:val="00523E80"/>
    <w:rPr>
      <w:rFonts w:ascii="Wingdings" w:hAnsi="Wingdings"/>
    </w:rPr>
  </w:style>
  <w:style w:type="character" w:customStyle="1" w:styleId="WW8Num10z3">
    <w:name w:val="WW8Num10z3"/>
    <w:rsid w:val="00523E80"/>
    <w:rPr>
      <w:rFonts w:ascii="Symbol" w:hAnsi="Symbol"/>
    </w:rPr>
  </w:style>
  <w:style w:type="character" w:customStyle="1" w:styleId="WW8Num25z0">
    <w:name w:val="WW8Num25z0"/>
    <w:rsid w:val="00523E80"/>
    <w:rPr>
      <w:rFonts w:ascii="Symbol" w:hAnsi="Symbol"/>
    </w:rPr>
  </w:style>
  <w:style w:type="character" w:customStyle="1" w:styleId="WW8Num25z1">
    <w:name w:val="WW8Num25z1"/>
    <w:rsid w:val="00523E80"/>
    <w:rPr>
      <w:rFonts w:ascii="Courier New" w:hAnsi="Courier New"/>
    </w:rPr>
  </w:style>
  <w:style w:type="character" w:customStyle="1" w:styleId="WW8Num25z2">
    <w:name w:val="WW8Num25z2"/>
    <w:rsid w:val="00523E80"/>
    <w:rPr>
      <w:rFonts w:ascii="Wingdings" w:hAnsi="Wingdings"/>
    </w:rPr>
  </w:style>
  <w:style w:type="character" w:customStyle="1" w:styleId="WW8Num27z0">
    <w:name w:val="WW8Num27z0"/>
    <w:rsid w:val="00523E80"/>
    <w:rPr>
      <w:rFonts w:ascii="Symbol" w:hAnsi="Symbol"/>
    </w:rPr>
  </w:style>
  <w:style w:type="character" w:customStyle="1" w:styleId="WW8Num35z0">
    <w:name w:val="WW8Num35z0"/>
    <w:rsid w:val="00523E80"/>
    <w:rPr>
      <w:rFonts w:ascii="Symbol" w:hAnsi="Symbol"/>
    </w:rPr>
  </w:style>
  <w:style w:type="character" w:customStyle="1" w:styleId="WW8Num36z0">
    <w:name w:val="WW8Num36z0"/>
    <w:rsid w:val="00523E80"/>
    <w:rPr>
      <w:rFonts w:ascii="Symbol" w:hAnsi="Symbol"/>
    </w:rPr>
  </w:style>
  <w:style w:type="character" w:customStyle="1" w:styleId="WW8Num39z0">
    <w:name w:val="WW8Num39z0"/>
    <w:rsid w:val="00523E80"/>
    <w:rPr>
      <w:rFonts w:ascii="Symbol" w:hAnsi="Symbol"/>
    </w:rPr>
  </w:style>
  <w:style w:type="character" w:customStyle="1" w:styleId="WW8Num40z0">
    <w:name w:val="WW8Num40z0"/>
    <w:rsid w:val="00523E80"/>
    <w:rPr>
      <w:rFonts w:ascii="Symbol" w:hAnsi="Symbol"/>
    </w:rPr>
  </w:style>
  <w:style w:type="character" w:customStyle="1" w:styleId="WW8Num50z0">
    <w:name w:val="WW8Num50z0"/>
    <w:rsid w:val="00523E80"/>
    <w:rPr>
      <w:rFonts w:ascii="Symbol" w:hAnsi="Symbol"/>
    </w:rPr>
  </w:style>
  <w:style w:type="character" w:customStyle="1" w:styleId="WW8Num55z0">
    <w:name w:val="WW8Num55z0"/>
    <w:rsid w:val="00523E80"/>
    <w:rPr>
      <w:rFonts w:ascii="Symbol" w:hAnsi="Symbol"/>
    </w:rPr>
  </w:style>
  <w:style w:type="character" w:customStyle="1" w:styleId="WW8Num57z0">
    <w:name w:val="WW8Num57z0"/>
    <w:rsid w:val="00523E80"/>
    <w:rPr>
      <w:rFonts w:ascii="Symbol" w:hAnsi="Symbol"/>
    </w:rPr>
  </w:style>
  <w:style w:type="character" w:customStyle="1" w:styleId="WW8Num58z0">
    <w:name w:val="WW8Num58z0"/>
    <w:rsid w:val="00523E80"/>
    <w:rPr>
      <w:rFonts w:ascii="Symbol" w:hAnsi="Symbol"/>
    </w:rPr>
  </w:style>
  <w:style w:type="character" w:customStyle="1" w:styleId="WW8Num58z1">
    <w:name w:val="WW8Num58z1"/>
    <w:rsid w:val="00523E80"/>
    <w:rPr>
      <w:rFonts w:ascii="Courier New" w:hAnsi="Courier New"/>
    </w:rPr>
  </w:style>
  <w:style w:type="character" w:customStyle="1" w:styleId="WW8Num58z2">
    <w:name w:val="WW8Num58z2"/>
    <w:rsid w:val="00523E80"/>
    <w:rPr>
      <w:rFonts w:ascii="Wingdings" w:hAnsi="Wingdings"/>
    </w:rPr>
  </w:style>
  <w:style w:type="character" w:customStyle="1" w:styleId="WW8Num64z0">
    <w:name w:val="WW8Num64z0"/>
    <w:rsid w:val="00523E80"/>
    <w:rPr>
      <w:rFonts w:ascii="Times New Roman" w:eastAsia="Times New Roman" w:hAnsi="Times New Roman" w:cs="Times New Roman"/>
    </w:rPr>
  </w:style>
  <w:style w:type="character" w:customStyle="1" w:styleId="WW8Num64z1">
    <w:name w:val="WW8Num64z1"/>
    <w:rsid w:val="00523E80"/>
    <w:rPr>
      <w:rFonts w:ascii="Courier New" w:hAnsi="Courier New"/>
    </w:rPr>
  </w:style>
  <w:style w:type="character" w:customStyle="1" w:styleId="WW8Num64z2">
    <w:name w:val="WW8Num64z2"/>
    <w:rsid w:val="00523E80"/>
    <w:rPr>
      <w:rFonts w:ascii="Wingdings" w:hAnsi="Wingdings"/>
    </w:rPr>
  </w:style>
  <w:style w:type="character" w:customStyle="1" w:styleId="WW8Num64z3">
    <w:name w:val="WW8Num64z3"/>
    <w:rsid w:val="00523E80"/>
    <w:rPr>
      <w:rFonts w:ascii="Symbol" w:hAnsi="Symbol"/>
    </w:rPr>
  </w:style>
  <w:style w:type="character" w:customStyle="1" w:styleId="WW8Num67z0">
    <w:name w:val="WW8Num67z0"/>
    <w:rsid w:val="00523E80"/>
    <w:rPr>
      <w:rFonts w:ascii="Symbol" w:hAnsi="Symbol"/>
    </w:rPr>
  </w:style>
  <w:style w:type="character" w:customStyle="1" w:styleId="WW8Num67z1">
    <w:name w:val="WW8Num67z1"/>
    <w:rsid w:val="00523E80"/>
    <w:rPr>
      <w:rFonts w:ascii="Courier New" w:hAnsi="Courier New"/>
    </w:rPr>
  </w:style>
  <w:style w:type="character" w:customStyle="1" w:styleId="WW8Num67z2">
    <w:name w:val="WW8Num67z2"/>
    <w:rsid w:val="00523E80"/>
    <w:rPr>
      <w:rFonts w:ascii="Wingdings" w:hAnsi="Wingdings"/>
    </w:rPr>
  </w:style>
  <w:style w:type="character" w:customStyle="1" w:styleId="WW8Num71z0">
    <w:name w:val="WW8Num71z0"/>
    <w:rsid w:val="00523E80"/>
    <w:rPr>
      <w:rFonts w:ascii="Times New Roman" w:hAnsi="Times New Roman"/>
    </w:rPr>
  </w:style>
  <w:style w:type="character" w:customStyle="1" w:styleId="WW8Num74z0">
    <w:name w:val="WW8Num74z0"/>
    <w:rsid w:val="00523E80"/>
    <w:rPr>
      <w:b/>
    </w:rPr>
  </w:style>
  <w:style w:type="character" w:customStyle="1" w:styleId="WW8Num75z0">
    <w:name w:val="WW8Num75z0"/>
    <w:rsid w:val="00523E80"/>
    <w:rPr>
      <w:b/>
    </w:rPr>
  </w:style>
  <w:style w:type="character" w:customStyle="1" w:styleId="Fontepargpadro1">
    <w:name w:val="Fonte parág. padrão1"/>
    <w:semiHidden/>
    <w:rsid w:val="00523E80"/>
  </w:style>
  <w:style w:type="paragraph" w:customStyle="1" w:styleId="Captulo">
    <w:name w:val="Capítulo"/>
    <w:basedOn w:val="Normal"/>
    <w:next w:val="Corpodetexto"/>
    <w:rsid w:val="00523E80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Corpodetexto">
    <w:name w:val="Body Text"/>
    <w:basedOn w:val="Normal"/>
    <w:semiHidden/>
    <w:rsid w:val="00523E80"/>
    <w:pPr>
      <w:jc w:val="center"/>
    </w:pPr>
    <w:rPr>
      <w:b/>
      <w:i/>
      <w:color w:val="000000"/>
      <w:lang w:val="pt-PT"/>
    </w:rPr>
  </w:style>
  <w:style w:type="paragraph" w:styleId="Lista">
    <w:name w:val="List"/>
    <w:basedOn w:val="Corpodetexto"/>
    <w:semiHidden/>
    <w:rsid w:val="00523E80"/>
    <w:rPr>
      <w:rFonts w:cs="Lucida Sans Unicode"/>
    </w:rPr>
  </w:style>
  <w:style w:type="paragraph" w:styleId="Legenda">
    <w:name w:val="caption"/>
    <w:basedOn w:val="Normal"/>
    <w:qFormat/>
    <w:rsid w:val="00523E80"/>
    <w:pPr>
      <w:suppressLineNumbers/>
      <w:spacing w:before="120" w:after="120"/>
    </w:pPr>
    <w:rPr>
      <w:rFonts w:cs="Lucida Sans Unicode"/>
      <w:i/>
      <w:iCs/>
      <w:sz w:val="24"/>
      <w:szCs w:val="24"/>
    </w:rPr>
  </w:style>
  <w:style w:type="paragraph" w:customStyle="1" w:styleId="ndice">
    <w:name w:val="Índice"/>
    <w:basedOn w:val="Normal"/>
    <w:rsid w:val="00523E80"/>
    <w:pPr>
      <w:suppressLineNumbers/>
    </w:pPr>
    <w:rPr>
      <w:rFonts w:cs="Lucida Sans Unicode"/>
    </w:rPr>
  </w:style>
  <w:style w:type="paragraph" w:styleId="Cabealho">
    <w:name w:val="header"/>
    <w:basedOn w:val="Normal"/>
    <w:semiHidden/>
    <w:rsid w:val="00523E8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523E80"/>
    <w:pPr>
      <w:tabs>
        <w:tab w:val="center" w:pos="4419"/>
        <w:tab w:val="right" w:pos="8838"/>
      </w:tabs>
    </w:pPr>
  </w:style>
  <w:style w:type="paragraph" w:styleId="TextosemFormatao">
    <w:name w:val="Plain Text"/>
    <w:basedOn w:val="Normal"/>
    <w:semiHidden/>
    <w:rsid w:val="00523E80"/>
    <w:rPr>
      <w:rFonts w:ascii="Courier New" w:hAnsi="Courier New"/>
    </w:rPr>
  </w:style>
  <w:style w:type="paragraph" w:styleId="Recuodecorpodetexto">
    <w:name w:val="Body Text Indent"/>
    <w:basedOn w:val="Normal"/>
    <w:semiHidden/>
    <w:rsid w:val="00523E80"/>
    <w:pPr>
      <w:ind w:left="709"/>
      <w:jc w:val="both"/>
    </w:pPr>
    <w:rPr>
      <w:rFonts w:ascii="Arial" w:hAnsi="Arial"/>
      <w:sz w:val="24"/>
    </w:rPr>
  </w:style>
  <w:style w:type="paragraph" w:styleId="Corpodetexto2">
    <w:name w:val="Body Text 2"/>
    <w:basedOn w:val="Normal"/>
    <w:semiHidden/>
    <w:rsid w:val="00523E80"/>
    <w:pPr>
      <w:tabs>
        <w:tab w:val="left" w:pos="2160"/>
        <w:tab w:val="left" w:pos="2448"/>
        <w:tab w:val="left" w:pos="3024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jc w:val="both"/>
    </w:pPr>
    <w:rPr>
      <w:rFonts w:ascii="Arial" w:hAnsi="Arial"/>
      <w:sz w:val="24"/>
    </w:rPr>
  </w:style>
  <w:style w:type="paragraph" w:styleId="Recuodecorpodetexto3">
    <w:name w:val="Body Text Indent 3"/>
    <w:basedOn w:val="Normal"/>
    <w:semiHidden/>
    <w:rsid w:val="00523E80"/>
    <w:pPr>
      <w:ind w:left="1134" w:hanging="851"/>
      <w:jc w:val="both"/>
    </w:pPr>
    <w:rPr>
      <w:sz w:val="24"/>
    </w:rPr>
  </w:style>
  <w:style w:type="paragraph" w:styleId="Ttulo">
    <w:name w:val="Title"/>
    <w:basedOn w:val="Normal"/>
    <w:next w:val="Subttulo"/>
    <w:qFormat/>
    <w:rsid w:val="00523E80"/>
    <w:pPr>
      <w:jc w:val="center"/>
    </w:pPr>
    <w:rPr>
      <w:sz w:val="24"/>
      <w:u w:val="single"/>
    </w:rPr>
  </w:style>
  <w:style w:type="paragraph" w:styleId="Subttulo">
    <w:name w:val="Subtitle"/>
    <w:basedOn w:val="Captulo"/>
    <w:next w:val="Corpodetexto"/>
    <w:qFormat/>
    <w:rsid w:val="00523E80"/>
    <w:pPr>
      <w:jc w:val="center"/>
    </w:pPr>
    <w:rPr>
      <w:i/>
      <w:iCs/>
    </w:rPr>
  </w:style>
  <w:style w:type="paragraph" w:styleId="Recuodecorpodetexto2">
    <w:name w:val="Body Text Indent 2"/>
    <w:basedOn w:val="Normal"/>
    <w:semiHidden/>
    <w:rsid w:val="00523E80"/>
    <w:pPr>
      <w:ind w:left="708" w:firstLine="1"/>
    </w:pPr>
    <w:rPr>
      <w:rFonts w:ascii="Arial" w:hAnsi="Arial"/>
      <w:sz w:val="24"/>
    </w:rPr>
  </w:style>
  <w:style w:type="paragraph" w:customStyle="1" w:styleId="Contedodatabela">
    <w:name w:val="Conteúdo da tabela"/>
    <w:basedOn w:val="Normal"/>
    <w:rsid w:val="00523E80"/>
    <w:pPr>
      <w:suppressLineNumbers/>
    </w:pPr>
  </w:style>
  <w:style w:type="paragraph" w:customStyle="1" w:styleId="Ttulodatabela">
    <w:name w:val="Título da tabela"/>
    <w:basedOn w:val="Contedodatabela"/>
    <w:rsid w:val="00523E80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  <w:rsid w:val="00523E80"/>
  </w:style>
  <w:style w:type="paragraph" w:customStyle="1" w:styleId="TEXTO">
    <w:name w:val="TEXTO"/>
    <w:basedOn w:val="Normal"/>
    <w:rsid w:val="00523E80"/>
    <w:pPr>
      <w:tabs>
        <w:tab w:val="left" w:pos="993"/>
      </w:tabs>
      <w:suppressAutoHyphens w:val="0"/>
      <w:ind w:left="993"/>
      <w:jc w:val="both"/>
    </w:pPr>
    <w:rPr>
      <w:rFonts w:ascii="CG Times" w:hAnsi="CG Times"/>
      <w:kern w:val="28"/>
      <w:sz w:val="24"/>
      <w:lang w:eastAsia="pt-BR"/>
    </w:rPr>
  </w:style>
  <w:style w:type="paragraph" w:customStyle="1" w:styleId="1">
    <w:name w:val="1"/>
    <w:basedOn w:val="Normal"/>
    <w:next w:val="TextosemFormatao"/>
    <w:rsid w:val="00523E80"/>
    <w:rPr>
      <w:rFonts w:ascii="Courier New" w:hAnsi="Courier New"/>
    </w:rPr>
  </w:style>
  <w:style w:type="character" w:customStyle="1" w:styleId="TtuloChar">
    <w:name w:val="Título Char"/>
    <w:rsid w:val="00523E80"/>
    <w:rPr>
      <w:sz w:val="24"/>
      <w:u w:val="single"/>
      <w:lang w:eastAsia="ar-SA"/>
    </w:rPr>
  </w:style>
  <w:style w:type="character" w:customStyle="1" w:styleId="TextosemFormataoChar">
    <w:name w:val="Texto sem Formatação Char"/>
    <w:rsid w:val="00523E80"/>
    <w:rPr>
      <w:rFonts w:ascii="Courier New" w:hAnsi="Courier New"/>
      <w:lang w:eastAsia="ar-SA"/>
    </w:rPr>
  </w:style>
  <w:style w:type="paragraph" w:customStyle="1" w:styleId="Carimbo-nome">
    <w:name w:val="Carimbo-nome"/>
    <w:basedOn w:val="Corpodetexto"/>
    <w:next w:val="Carimbo-funo"/>
    <w:rsid w:val="00523E80"/>
    <w:rPr>
      <w:rFonts w:ascii="Monotype Corsiva" w:hAnsi="Monotype Corsiva"/>
      <w:b w:val="0"/>
      <w:i w:val="0"/>
      <w:color w:val="auto"/>
      <w:sz w:val="22"/>
      <w:lang w:val="pt-BR"/>
    </w:rPr>
  </w:style>
  <w:style w:type="paragraph" w:customStyle="1" w:styleId="Carimbo-funo">
    <w:name w:val="Carimbo-função"/>
    <w:basedOn w:val="Corpodetexto"/>
    <w:rsid w:val="00523E80"/>
    <w:rPr>
      <w:rFonts w:ascii="Arial" w:hAnsi="Arial"/>
      <w:b w:val="0"/>
      <w:i w:val="0"/>
      <w:color w:val="auto"/>
      <w:sz w:val="16"/>
      <w:szCs w:val="16"/>
      <w:lang w:val="pt-BR"/>
    </w:rPr>
  </w:style>
  <w:style w:type="paragraph" w:customStyle="1" w:styleId="Numerada31">
    <w:name w:val="Numerada 31"/>
    <w:basedOn w:val="Normal"/>
    <w:next w:val="Normal"/>
    <w:rsid w:val="00523E80"/>
    <w:pPr>
      <w:tabs>
        <w:tab w:val="left" w:pos="336"/>
      </w:tabs>
      <w:spacing w:after="220" w:line="320" w:lineRule="exact"/>
      <w:jc w:val="both"/>
    </w:pPr>
    <w:rPr>
      <w:rFonts w:ascii="ZapfHumnst BT" w:hAnsi="ZapfHumnst BT"/>
      <w:b/>
      <w:sz w:val="24"/>
      <w:szCs w:val="24"/>
    </w:rPr>
  </w:style>
  <w:style w:type="paragraph" w:styleId="PargrafodaLista">
    <w:name w:val="List Paragraph"/>
    <w:basedOn w:val="Normal"/>
    <w:qFormat/>
    <w:rsid w:val="00523E80"/>
    <w:pPr>
      <w:widowControl w:val="0"/>
      <w:ind w:left="708"/>
    </w:pPr>
    <w:rPr>
      <w:rFonts w:eastAsia="Tahoma"/>
      <w:sz w:val="24"/>
      <w:szCs w:val="24"/>
    </w:rPr>
  </w:style>
  <w:style w:type="paragraph" w:styleId="Corpodetexto3">
    <w:name w:val="Body Text 3"/>
    <w:basedOn w:val="Normal"/>
    <w:semiHidden/>
    <w:unhideWhenUsed/>
    <w:rsid w:val="00523E80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rsid w:val="00523E80"/>
    <w:rPr>
      <w:sz w:val="16"/>
      <w:szCs w:val="16"/>
      <w:lang w:eastAsia="ar-SA"/>
    </w:rPr>
  </w:style>
  <w:style w:type="paragraph" w:styleId="Numerada">
    <w:name w:val="List Number"/>
    <w:basedOn w:val="Normal"/>
    <w:semiHidden/>
    <w:rsid w:val="00523E80"/>
    <w:pPr>
      <w:numPr>
        <w:numId w:val="78"/>
      </w:numPr>
      <w:tabs>
        <w:tab w:val="clear" w:pos="360"/>
        <w:tab w:val="num" w:pos="1474"/>
      </w:tabs>
      <w:suppressAutoHyphens w:val="0"/>
      <w:spacing w:before="60"/>
      <w:ind w:left="1474" w:hanging="459"/>
      <w:jc w:val="both"/>
    </w:pPr>
    <w:rPr>
      <w:sz w:val="24"/>
      <w:lang w:eastAsia="pt-BR"/>
    </w:rPr>
  </w:style>
  <w:style w:type="paragraph" w:customStyle="1" w:styleId="TextosemFormatao1">
    <w:name w:val="Texto sem Formatação1"/>
    <w:basedOn w:val="Normal"/>
    <w:rsid w:val="00523E80"/>
    <w:rPr>
      <w:rFonts w:ascii="Courier New" w:hAnsi="Courier New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955FA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6955F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339ED-3F96-4F3A-9129-26988D7AF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TERMOS DE REFERÊNCIA</vt:lpstr>
    </vt:vector>
  </TitlesOfParts>
  <Company>codevasf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TERMOS DE REFERÊNCIA</dc:title>
  <dc:creator>messiasc</dc:creator>
  <cp:lastModifiedBy>Joao Carlos de Souza Machado</cp:lastModifiedBy>
  <cp:revision>3</cp:revision>
  <cp:lastPrinted>2017-08-09T19:22:00Z</cp:lastPrinted>
  <dcterms:created xsi:type="dcterms:W3CDTF">2017-08-18T12:35:00Z</dcterms:created>
  <dcterms:modified xsi:type="dcterms:W3CDTF">2017-08-18T12:37:00Z</dcterms:modified>
</cp:coreProperties>
</file>