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02F55" w:rsidRPr="00047ECA" w:rsidRDefault="00E02F55" w:rsidP="00B22A5F">
      <w:pPr>
        <w:spacing w:before="120" w:after="120"/>
        <w:jc w:val="center"/>
        <w:rPr>
          <w:b/>
          <w:sz w:val="24"/>
          <w:szCs w:val="24"/>
        </w:rPr>
      </w:pPr>
      <w:proofErr w:type="gramStart"/>
      <w:r w:rsidRPr="00047ECA">
        <w:rPr>
          <w:b/>
          <w:sz w:val="24"/>
          <w:szCs w:val="24"/>
        </w:rPr>
        <w:t>ANEXO V</w:t>
      </w:r>
      <w:r w:rsidR="00903503">
        <w:rPr>
          <w:b/>
          <w:sz w:val="24"/>
          <w:szCs w:val="24"/>
        </w:rPr>
        <w:t>I</w:t>
      </w:r>
      <w:proofErr w:type="gramEnd"/>
    </w:p>
    <w:p w:rsidR="00E02F55" w:rsidRPr="00047ECA" w:rsidRDefault="00E02F55" w:rsidP="00B22A5F">
      <w:pPr>
        <w:spacing w:before="120" w:after="120"/>
        <w:jc w:val="center"/>
        <w:rPr>
          <w:b/>
          <w:sz w:val="24"/>
          <w:szCs w:val="24"/>
        </w:rPr>
      </w:pPr>
      <w:r w:rsidRPr="00047ECA">
        <w:rPr>
          <w:b/>
          <w:sz w:val="24"/>
          <w:szCs w:val="24"/>
        </w:rPr>
        <w:t>RELAÇÃO DE EVENTOS</w:t>
      </w:r>
    </w:p>
    <w:p w:rsidR="00E02F55" w:rsidRPr="00047ECA" w:rsidRDefault="00E02F55" w:rsidP="00B22A5F">
      <w:pPr>
        <w:spacing w:before="120" w:after="120"/>
        <w:jc w:val="center"/>
        <w:rPr>
          <w:b/>
          <w:sz w:val="24"/>
          <w:szCs w:val="24"/>
        </w:rPr>
      </w:pPr>
      <w:r w:rsidRPr="00047ECA">
        <w:rPr>
          <w:b/>
          <w:sz w:val="24"/>
          <w:szCs w:val="24"/>
        </w:rPr>
        <w:t>RELAÇÃO DE EVENTOS PARA EFEITO DE FATURAMENTO</w:t>
      </w:r>
    </w:p>
    <w:p w:rsidR="00E02F55" w:rsidRPr="00047ECA" w:rsidRDefault="00E02F55" w:rsidP="00B22A5F">
      <w:pPr>
        <w:widowControl w:val="0"/>
        <w:numPr>
          <w:ilvl w:val="0"/>
          <w:numId w:val="77"/>
        </w:numPr>
        <w:tabs>
          <w:tab w:val="clear" w:pos="720"/>
        </w:tabs>
        <w:spacing w:before="120" w:after="120"/>
        <w:ind w:left="709" w:hanging="709"/>
        <w:rPr>
          <w:b/>
          <w:sz w:val="24"/>
          <w:szCs w:val="24"/>
        </w:rPr>
      </w:pPr>
      <w:r w:rsidRPr="00047ECA">
        <w:rPr>
          <w:b/>
          <w:sz w:val="24"/>
          <w:szCs w:val="24"/>
        </w:rPr>
        <w:t>DIAGNÓSTICO E ESTUDO DE ALTERNATIVAS</w:t>
      </w:r>
    </w:p>
    <w:p w:rsidR="00E02F55" w:rsidRPr="00047ECA" w:rsidRDefault="00E02F55" w:rsidP="00B22A5F">
      <w:pPr>
        <w:spacing w:before="120" w:after="120" w:line="360" w:lineRule="auto"/>
        <w:ind w:left="709"/>
        <w:jc w:val="both"/>
        <w:rPr>
          <w:sz w:val="24"/>
          <w:szCs w:val="24"/>
        </w:rPr>
      </w:pPr>
      <w:r w:rsidRPr="00047ECA">
        <w:rPr>
          <w:sz w:val="24"/>
          <w:szCs w:val="24"/>
        </w:rPr>
        <w:t>E01 – Serviços Topográficos e Geotécnicos</w:t>
      </w:r>
    </w:p>
    <w:p w:rsidR="00E02F55" w:rsidRPr="00047ECA" w:rsidRDefault="00E02F55" w:rsidP="00B22A5F">
      <w:pPr>
        <w:spacing w:before="120" w:after="120" w:line="360" w:lineRule="auto"/>
        <w:ind w:left="709"/>
        <w:jc w:val="both"/>
        <w:rPr>
          <w:sz w:val="24"/>
          <w:szCs w:val="24"/>
        </w:rPr>
      </w:pPr>
      <w:r w:rsidRPr="00047ECA">
        <w:rPr>
          <w:sz w:val="24"/>
          <w:szCs w:val="24"/>
        </w:rPr>
        <w:t>E02 – Cadastros</w:t>
      </w:r>
    </w:p>
    <w:p w:rsidR="00E02F55" w:rsidRPr="00047ECA" w:rsidRDefault="00E02F55" w:rsidP="00B22A5F">
      <w:pPr>
        <w:spacing w:before="120" w:after="120" w:line="360" w:lineRule="auto"/>
        <w:ind w:left="709"/>
        <w:jc w:val="both"/>
        <w:rPr>
          <w:sz w:val="24"/>
          <w:szCs w:val="24"/>
        </w:rPr>
      </w:pPr>
      <w:r w:rsidRPr="00047ECA">
        <w:rPr>
          <w:sz w:val="24"/>
          <w:szCs w:val="24"/>
        </w:rPr>
        <w:t>E03 – Relatório do diagnóstico</w:t>
      </w:r>
    </w:p>
    <w:p w:rsidR="00E02F55" w:rsidRPr="00047ECA" w:rsidRDefault="00E02F55" w:rsidP="00B22A5F">
      <w:pPr>
        <w:spacing w:before="120" w:after="120" w:line="360" w:lineRule="auto"/>
        <w:ind w:left="709"/>
        <w:jc w:val="both"/>
        <w:rPr>
          <w:sz w:val="24"/>
          <w:szCs w:val="24"/>
        </w:rPr>
      </w:pPr>
      <w:r w:rsidRPr="00047ECA">
        <w:rPr>
          <w:sz w:val="24"/>
          <w:szCs w:val="24"/>
        </w:rPr>
        <w:t>E04 – Estudo de Concepção</w:t>
      </w:r>
    </w:p>
    <w:p w:rsidR="00E02F55" w:rsidRPr="00047ECA" w:rsidRDefault="00E02F55" w:rsidP="003B24D8">
      <w:pPr>
        <w:widowControl w:val="0"/>
        <w:numPr>
          <w:ilvl w:val="0"/>
          <w:numId w:val="77"/>
        </w:numPr>
        <w:tabs>
          <w:tab w:val="clear" w:pos="720"/>
        </w:tabs>
        <w:spacing w:before="120" w:after="120"/>
        <w:ind w:left="709" w:hanging="709"/>
        <w:rPr>
          <w:b/>
          <w:sz w:val="24"/>
          <w:szCs w:val="24"/>
        </w:rPr>
      </w:pPr>
      <w:r w:rsidRPr="00047ECA">
        <w:rPr>
          <w:b/>
          <w:sz w:val="24"/>
          <w:szCs w:val="24"/>
        </w:rPr>
        <w:t>PROJETO BÁSICO DE ENGENHARIA</w:t>
      </w:r>
    </w:p>
    <w:p w:rsidR="00E02F55" w:rsidRPr="00047ECA" w:rsidRDefault="00E02F55" w:rsidP="003B24D8">
      <w:pPr>
        <w:spacing w:before="120" w:after="120" w:line="360" w:lineRule="auto"/>
        <w:ind w:left="709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E01 – Minuta do Projeto Básico </w:t>
      </w:r>
    </w:p>
    <w:p w:rsidR="00E02F55" w:rsidRPr="00047ECA" w:rsidRDefault="00E02F55" w:rsidP="003B24D8">
      <w:pPr>
        <w:spacing w:before="120" w:after="120" w:line="360" w:lineRule="auto"/>
        <w:ind w:left="709"/>
        <w:jc w:val="both"/>
        <w:rPr>
          <w:sz w:val="24"/>
          <w:szCs w:val="24"/>
        </w:rPr>
      </w:pPr>
      <w:r w:rsidRPr="00047ECA">
        <w:rPr>
          <w:sz w:val="24"/>
          <w:szCs w:val="24"/>
        </w:rPr>
        <w:t>E02 – Projeto Básico Final</w:t>
      </w:r>
    </w:p>
    <w:p w:rsidR="00E02F55" w:rsidRPr="00047ECA" w:rsidRDefault="00E02F55" w:rsidP="003B24D8">
      <w:pPr>
        <w:spacing w:before="120" w:after="120" w:line="360" w:lineRule="auto"/>
        <w:ind w:left="709"/>
        <w:jc w:val="both"/>
        <w:rPr>
          <w:sz w:val="24"/>
          <w:szCs w:val="24"/>
        </w:rPr>
      </w:pPr>
      <w:r w:rsidRPr="00047ECA">
        <w:rPr>
          <w:sz w:val="24"/>
          <w:szCs w:val="24"/>
        </w:rPr>
        <w:t>E03 – Projetos Elétricos e Estruturais</w:t>
      </w:r>
    </w:p>
    <w:p w:rsidR="00E02F55" w:rsidRPr="00047ECA" w:rsidRDefault="00E02F55" w:rsidP="003B24D8">
      <w:pPr>
        <w:spacing w:before="120" w:after="120" w:line="360" w:lineRule="auto"/>
        <w:ind w:left="709"/>
        <w:jc w:val="both"/>
        <w:rPr>
          <w:sz w:val="24"/>
          <w:szCs w:val="24"/>
        </w:rPr>
      </w:pPr>
      <w:r w:rsidRPr="00047ECA">
        <w:rPr>
          <w:sz w:val="24"/>
          <w:szCs w:val="24"/>
        </w:rPr>
        <w:t>E04 – Estudos Ambientais</w:t>
      </w:r>
    </w:p>
    <w:p w:rsidR="00E02F55" w:rsidRPr="00047ECA" w:rsidRDefault="00E02F55" w:rsidP="003B24D8">
      <w:pPr>
        <w:spacing w:before="120" w:after="120"/>
        <w:ind w:left="709"/>
        <w:rPr>
          <w:b/>
          <w:sz w:val="24"/>
          <w:szCs w:val="24"/>
        </w:rPr>
      </w:pPr>
      <w:r w:rsidRPr="00047ECA">
        <w:rPr>
          <w:b/>
          <w:sz w:val="24"/>
          <w:szCs w:val="24"/>
        </w:rPr>
        <w:t>OBSERVAÇÕES</w:t>
      </w:r>
    </w:p>
    <w:p w:rsidR="00E02F55" w:rsidRPr="00047ECA" w:rsidRDefault="00E02F55" w:rsidP="003B24D8">
      <w:pPr>
        <w:spacing w:before="120" w:after="120"/>
        <w:ind w:left="709"/>
        <w:jc w:val="both"/>
        <w:rPr>
          <w:sz w:val="24"/>
          <w:szCs w:val="24"/>
        </w:rPr>
      </w:pPr>
      <w:r w:rsidRPr="00047ECA">
        <w:rPr>
          <w:sz w:val="24"/>
          <w:szCs w:val="24"/>
        </w:rPr>
        <w:t>A seu critério, a Consultora poderá ampliar a relação de eventos/produtos por meio de desmembramento de cada um dos itens em dois ou mais outros, caso isso seja necessário e possível.</w:t>
      </w:r>
    </w:p>
    <w:p w:rsidR="00E02F55" w:rsidRPr="00047ECA" w:rsidRDefault="00E02F55" w:rsidP="008E318C">
      <w:pPr>
        <w:tabs>
          <w:tab w:val="left" w:pos="0"/>
        </w:tabs>
        <w:spacing w:before="120" w:after="120"/>
        <w:rPr>
          <w:b/>
          <w:sz w:val="24"/>
          <w:szCs w:val="24"/>
        </w:rPr>
      </w:pPr>
    </w:p>
    <w:sectPr w:rsidR="00E02F55" w:rsidRPr="00047ECA" w:rsidSect="00523E80">
      <w:headerReference w:type="default" r:id="rId8"/>
      <w:footnotePr>
        <w:pos w:val="beneathText"/>
      </w:footnotePr>
      <w:pgSz w:w="11905" w:h="16837"/>
      <w:pgMar w:top="2268" w:right="1134" w:bottom="1701" w:left="1418" w:header="1134" w:footer="62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D66" w:rsidRDefault="009C3D66">
      <w:r>
        <w:separator/>
      </w:r>
    </w:p>
  </w:endnote>
  <w:endnote w:type="continuationSeparator" w:id="0">
    <w:p w:rsidR="009C3D66" w:rsidRDefault="009C3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ZapfHumnst BT">
    <w:altName w:val="Tahoma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D66" w:rsidRDefault="009C3D66">
      <w:r>
        <w:separator/>
      </w:r>
    </w:p>
  </w:footnote>
  <w:footnote w:type="continuationSeparator" w:id="0">
    <w:p w:rsidR="009C3D66" w:rsidRDefault="009C3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653" w:rsidRDefault="00254653">
    <w:pPr>
      <w:pStyle w:val="Cabealho"/>
      <w:tabs>
        <w:tab w:val="left" w:pos="284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52.3pt;margin-top:.9pt;width:322.5pt;height:41.25pt;z-index:251659264" o:allowincell="f" filled="f" stroked="f">
          <v:textbox style="mso-next-textbox:#_x0000_s2056">
            <w:txbxContent>
              <w:p w:rsidR="00254653" w:rsidRDefault="00254653">
                <w:pPr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Ministério</w:t>
                </w:r>
                <w:proofErr w:type="gramStart"/>
                <w:r>
                  <w:rPr>
                    <w:b/>
                    <w:sz w:val="18"/>
                  </w:rPr>
                  <w:t xml:space="preserve">  </w:t>
                </w:r>
                <w:proofErr w:type="gramEnd"/>
                <w:r>
                  <w:rPr>
                    <w:b/>
                    <w:sz w:val="18"/>
                  </w:rPr>
                  <w:t>da  Integração  Nacional – MI</w:t>
                </w:r>
              </w:p>
              <w:p w:rsidR="00254653" w:rsidRDefault="00254653">
                <w:pPr>
                  <w:pStyle w:val="Ttulo4"/>
                  <w:jc w:val="left"/>
                  <w:rPr>
                    <w:b w:val="0"/>
                    <w:sz w:val="18"/>
                  </w:rPr>
                </w:pPr>
                <w:r>
                  <w:rPr>
                    <w:sz w:val="18"/>
                  </w:rPr>
                  <w:t>Companhia</w:t>
                </w:r>
                <w:proofErr w:type="gramStart"/>
                <w:r>
                  <w:rPr>
                    <w:sz w:val="18"/>
                  </w:rPr>
                  <w:t xml:space="preserve">  </w:t>
                </w:r>
                <w:proofErr w:type="gramEnd"/>
                <w:r>
                  <w:rPr>
                    <w:sz w:val="18"/>
                  </w:rPr>
                  <w:t>de  Desenvolvimento  dos  Vales  do  São  Francisco e do Parnaíba</w:t>
                </w:r>
              </w:p>
              <w:p w:rsidR="00254653" w:rsidRPr="00337A32" w:rsidRDefault="00254653" w:rsidP="00337A32">
                <w:pPr>
                  <w:pStyle w:val="Ttulo4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Área de Revitalização das Bacias Hidrográficas – AR</w:t>
                </w:r>
              </w:p>
            </w:txbxContent>
          </v:textbox>
          <w10:wrap type="topAndBottom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15.5pt;margin-top:8.1pt;width:137.55pt;height:27.6pt;z-index:251658240" o:allowincell="f">
          <v:imagedata r:id="rId1" o:title=""/>
          <w10:wrap type="topAndBottom"/>
        </v:shape>
        <o:OLEObject Type="Embed" ProgID="MSPhotoEd.3" ShapeID="_x0000_s2055" DrawAspect="Content" ObjectID="_1564553696" r:id="rId2"/>
      </w:pict>
    </w:r>
    <w:r>
      <w:pict>
        <v:group id="_x0000_s2049" style="position:absolute;margin-left:-10.95pt;margin-top:23.15pt;width:499.8pt;height:671pt;z-index:251656192;mso-wrap-distance-left:0;mso-wrap-distance-right:0" coordorigin="-219,463" coordsize="9996,13420" o:allowincell="f">
          <o:lock v:ext="edit" text="t"/>
          <v:shape id="_x0000_s2050" style="position:absolute;left:-219;top:463;width:866;height:812;flip:x;v-text-anchor:middle" coordsize="21600,21600" o:spt="100" adj="17694720,-9613,5400" path="wr,,21600,21600@3@1@7@5nsl10800,10800xewr,,21600,21600@3@1@7@5nfe" filled="f" strokeweight=".35mm">
            <v:stroke joinstyle="miter"/>
            <v:formulas>
              <v:f eqn="sin 10800 #0"/>
              <v:f eqn="sum @0 10800 0"/>
              <v:f eqn="cos 10800 #0"/>
              <v:f eqn="sum @2 10800 0"/>
              <v:f eqn="sin 10800 #1"/>
              <v:f eqn="sum @4 10800 0"/>
              <v:f eqn="cos 10800 #1"/>
              <v:f eqn="sum @6 10800 0"/>
            </v:formulas>
            <v:path o:connecttype="segments" textboxrect="10799,0,21599,10799"/>
            <v:handles>
              <v:h position="center,#0" polar="10800,10800" radiusrange="10800,10800"/>
              <v:h position="center,#1" polar="10800,10800" radiusrange="10800,10800"/>
            </v:handles>
          </v:shape>
          <v:shape id="_x0000_s2051" style="position:absolute;left:8327;top:505;width:1450;height:928;v-text-anchor:middle" coordsize="21600,21600" o:spt="100" adj="-5898241,,5400" path="wr,,21600,21600@3@1@7@5nsl10800,10800xewr,,21600,21600@3@1@7@5nfe" filled="f" strokeweight=".35mm">
            <v:stroke joinstyle="miter"/>
            <v:formulas>
              <v:f eqn="sin 10800 #0"/>
              <v:f eqn="sum @0 10800 0"/>
              <v:f eqn="cos 10800 #0"/>
              <v:f eqn="sum @2 10800 0"/>
              <v:f eqn="sin 10800 #1"/>
              <v:f eqn="sum @4 10800 0"/>
              <v:f eqn="cos 10800 #1"/>
              <v:f eqn="sum @6 10800 0"/>
            </v:formulas>
            <v:path o:connecttype="segments" textboxrect="10799,0,21599,10799"/>
            <v:handles>
              <v:h position="center,#0" polar="10800,10800" radiusrange="10800,10800"/>
              <v:h position="center,#1" polar="10800,10800" radiusrange="10800,10800"/>
            </v:handles>
          </v:shape>
          <v:line id="_x0000_s2052" style="position:absolute" from="-211,879" to="-211,13811" strokeweight=".26mm">
            <v:stroke joinstyle="miter"/>
          </v:line>
          <v:line id="_x0000_s2053" style="position:absolute" from="9770,951" to="9770,13883" strokeweight=".26mm">
            <v:stroke joinstyle="miter"/>
          </v:line>
        </v:group>
      </w:pict>
    </w:r>
    <w:r>
      <w:pict>
        <v:shape id="_x0000_s2054" type="#_x0000_t202" style="position:absolute;margin-left:443.75pt;margin-top:39.7pt;width:9.45pt;height:8.9pt;z-index:-251659264;mso-wrap-distance-left:9.05pt;mso-wrap-distance-right:9.05pt" o:allowincell="f" stroked="f">
          <v:fill opacity="0" color2="black"/>
          <v:textbox style="mso-next-textbox:#_x0000_s2054" inset="0,0,0,0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6646"/>
                </w:tblGrid>
                <w:tr w:rsidR="00254653">
                  <w:trPr>
                    <w:trHeight w:val="180"/>
                  </w:trPr>
                  <w:tc>
                    <w:tcPr>
                      <w:tcW w:w="6646" w:type="dxa"/>
                    </w:tcPr>
                    <w:p w:rsidR="00254653" w:rsidRDefault="00254653">
                      <w:pPr>
                        <w:pStyle w:val="Ttulo1"/>
                        <w:tabs>
                          <w:tab w:val="left" w:pos="0"/>
                        </w:tabs>
                        <w:snapToGrid w:val="0"/>
                        <w:rPr>
                          <w:sz w:val="20"/>
                        </w:rPr>
                      </w:pPr>
                    </w:p>
                  </w:tc>
                </w:tr>
                <w:tr w:rsidR="00254653">
                  <w:trPr>
                    <w:trHeight w:val="180"/>
                  </w:trPr>
                  <w:tc>
                    <w:tcPr>
                      <w:tcW w:w="6646" w:type="dxa"/>
                    </w:tcPr>
                    <w:p w:rsidR="00254653" w:rsidRDefault="00254653">
                      <w:pPr>
                        <w:snapToGrid w:val="0"/>
                        <w:jc w:val="center"/>
                        <w:rPr>
                          <w:b/>
                        </w:rPr>
                      </w:pPr>
                    </w:p>
                  </w:tc>
                </w:tr>
                <w:tr w:rsidR="00254653">
                  <w:trPr>
                    <w:trHeight w:val="180"/>
                  </w:trPr>
                  <w:tc>
                    <w:tcPr>
                      <w:tcW w:w="6646" w:type="dxa"/>
                    </w:tcPr>
                    <w:p w:rsidR="00254653" w:rsidRDefault="00254653">
                      <w:pPr>
                        <w:snapToGrid w:val="0"/>
                        <w:rPr>
                          <w:b/>
                        </w:rPr>
                      </w:pPr>
                    </w:p>
                  </w:tc>
                </w:tr>
              </w:tbl>
              <w:p w:rsidR="00254653" w:rsidRDefault="00254653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E82B6A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2"/>
    <w:multiLevelType w:val="singleLevel"/>
    <w:tmpl w:val="04160011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3"/>
    <w:multiLevelType w:val="multilevel"/>
    <w:tmpl w:val="00000003"/>
    <w:name w:val="WW8Num13"/>
    <w:lvl w:ilvl="0">
      <w:start w:val="6"/>
      <w:numFmt w:val="decimal"/>
      <w:lvlText w:val="%1"/>
      <w:lvlJc w:val="left"/>
      <w:pPr>
        <w:tabs>
          <w:tab w:val="num" w:pos="495"/>
        </w:tabs>
      </w:pPr>
    </w:lvl>
    <w:lvl w:ilvl="1">
      <w:start w:val="1"/>
      <w:numFmt w:val="decimal"/>
      <w:lvlText w:val="%1.%2"/>
      <w:lvlJc w:val="left"/>
      <w:pPr>
        <w:tabs>
          <w:tab w:val="num" w:pos="1346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27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33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4">
    <w:nsid w:val="00000004"/>
    <w:multiLevelType w:val="multilevel"/>
    <w:tmpl w:val="00000004"/>
    <w:name w:val="WW8Num16"/>
    <w:lvl w:ilvl="0">
      <w:start w:val="1"/>
      <w:numFmt w:val="decimal"/>
      <w:lvlText w:val="%1.0-"/>
      <w:lvlJc w:val="left"/>
      <w:pPr>
        <w:tabs>
          <w:tab w:val="num" w:pos="720"/>
        </w:tabs>
      </w:pPr>
    </w:lvl>
    <w:lvl w:ilvl="1">
      <w:start w:val="1"/>
      <w:numFmt w:val="decimal"/>
      <w:lvlText w:val="%1.%2-"/>
      <w:lvlJc w:val="left"/>
      <w:pPr>
        <w:tabs>
          <w:tab w:val="num" w:pos="1428"/>
        </w:tabs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</w:pPr>
    </w:lvl>
  </w:abstractNum>
  <w:abstractNum w:abstractNumId="5">
    <w:nsid w:val="00000005"/>
    <w:multiLevelType w:val="multilevel"/>
    <w:tmpl w:val="00000005"/>
    <w:name w:val="WW8Num19"/>
    <w:lvl w:ilvl="0">
      <w:start w:val="3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1418"/>
        </w:tabs>
      </w:pPr>
    </w:lvl>
    <w:lvl w:ilvl="2">
      <w:start w:val="1"/>
      <w:numFmt w:val="decimal"/>
      <w:lvlText w:val="%1.%2.%3"/>
      <w:lvlJc w:val="left"/>
      <w:pPr>
        <w:tabs>
          <w:tab w:val="num" w:pos="2416"/>
        </w:tabs>
      </w:pPr>
    </w:lvl>
    <w:lvl w:ilvl="3">
      <w:start w:val="1"/>
      <w:numFmt w:val="decimal"/>
      <w:lvlText w:val="%1.%2.%3.%4"/>
      <w:lvlJc w:val="left"/>
      <w:pPr>
        <w:tabs>
          <w:tab w:val="num" w:pos="3624"/>
        </w:tabs>
      </w:pPr>
    </w:lvl>
    <w:lvl w:ilvl="4">
      <w:start w:val="1"/>
      <w:numFmt w:val="decimal"/>
      <w:lvlText w:val="%1.%2.%3.%4.%5"/>
      <w:lvlJc w:val="left"/>
      <w:pPr>
        <w:tabs>
          <w:tab w:val="num" w:pos="4472"/>
        </w:tabs>
      </w:pPr>
    </w:lvl>
    <w:lvl w:ilvl="5">
      <w:start w:val="1"/>
      <w:numFmt w:val="decimal"/>
      <w:lvlText w:val="%1.%2.%3.%4.%5.%6"/>
      <w:lvlJc w:val="left"/>
      <w:pPr>
        <w:tabs>
          <w:tab w:val="num" w:pos="56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28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36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584"/>
        </w:tabs>
      </w:pPr>
    </w:lvl>
  </w:abstractNum>
  <w:abstractNum w:abstractNumId="6">
    <w:nsid w:val="00000006"/>
    <w:multiLevelType w:val="multilevel"/>
    <w:tmpl w:val="00000006"/>
    <w:name w:val="WW8Num20"/>
    <w:lvl w:ilvl="0">
      <w:start w:val="7"/>
      <w:numFmt w:val="decimal"/>
      <w:lvlText w:val="%1"/>
      <w:lvlJc w:val="left"/>
      <w:pPr>
        <w:tabs>
          <w:tab w:val="num" w:pos="720"/>
        </w:tabs>
      </w:pPr>
    </w:lvl>
    <w:lvl w:ilvl="1">
      <w:start w:val="1"/>
      <w:numFmt w:val="decimal"/>
      <w:lvlText w:val="%1.%2"/>
      <w:lvlJc w:val="left"/>
      <w:pPr>
        <w:tabs>
          <w:tab w:val="num" w:pos="1428"/>
        </w:tabs>
      </w:pPr>
    </w:lvl>
    <w:lvl w:ilvl="2">
      <w:start w:val="1"/>
      <w:numFmt w:val="decimal"/>
      <w:lvlText w:val="%1.%2.%3"/>
      <w:lvlJc w:val="left"/>
      <w:pPr>
        <w:tabs>
          <w:tab w:val="num" w:pos="2136"/>
        </w:tabs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</w:pPr>
    </w:lvl>
  </w:abstractNum>
  <w:abstractNum w:abstractNumId="7">
    <w:nsid w:val="00000007"/>
    <w:multiLevelType w:val="singleLevel"/>
    <w:tmpl w:val="00000007"/>
    <w:name w:val="WW8Num25"/>
    <w:lvl w:ilvl="0">
      <w:start w:val="1"/>
      <w:numFmt w:val="bullet"/>
      <w:lvlText w:val=""/>
      <w:lvlJc w:val="left"/>
      <w:pPr>
        <w:tabs>
          <w:tab w:val="num" w:pos="2138"/>
        </w:tabs>
      </w:pPr>
      <w:rPr>
        <w:rFonts w:ascii="Symbol" w:hAnsi="Symbol"/>
      </w:rPr>
    </w:lvl>
  </w:abstractNum>
  <w:abstractNum w:abstractNumId="8">
    <w:nsid w:val="00000008"/>
    <w:multiLevelType w:val="singleLevel"/>
    <w:tmpl w:val="00000008"/>
    <w:name w:val="WW8Num2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9">
    <w:nsid w:val="00000009"/>
    <w:multiLevelType w:val="singleLevel"/>
    <w:tmpl w:val="00000009"/>
    <w:name w:val="WW8Num3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47"/>
    <w:lvl w:ilvl="0">
      <w:start w:val="2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1211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63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69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11">
    <w:nsid w:val="0000000C"/>
    <w:multiLevelType w:val="singleLevel"/>
    <w:tmpl w:val="0000000C"/>
    <w:name w:val="WW8Num60"/>
    <w:lvl w:ilvl="0">
      <w:start w:val="1"/>
      <w:numFmt w:val="lowerLetter"/>
      <w:lvlText w:val="%1-"/>
      <w:lvlJc w:val="left"/>
      <w:pPr>
        <w:tabs>
          <w:tab w:val="num" w:pos="2141"/>
        </w:tabs>
      </w:pPr>
    </w:lvl>
  </w:abstractNum>
  <w:abstractNum w:abstractNumId="12">
    <w:nsid w:val="0000000D"/>
    <w:multiLevelType w:val="multilevel"/>
    <w:tmpl w:val="0000000D"/>
    <w:name w:val="WW8Num68"/>
    <w:lvl w:ilvl="0">
      <w:start w:val="13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1211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63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69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13">
    <w:nsid w:val="0000000E"/>
    <w:multiLevelType w:val="multilevel"/>
    <w:tmpl w:val="0000000E"/>
    <w:name w:val="WW8Num76"/>
    <w:lvl w:ilvl="0">
      <w:start w:val="4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1211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63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69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14">
    <w:nsid w:val="0000000F"/>
    <w:multiLevelType w:val="multilevel"/>
    <w:tmpl w:val="0000000F"/>
    <w:name w:val="WW8Num77"/>
    <w:lvl w:ilvl="0">
      <w:start w:val="8"/>
      <w:numFmt w:val="decimal"/>
      <w:lvlText w:val="%1"/>
      <w:lvlJc w:val="left"/>
      <w:pPr>
        <w:tabs>
          <w:tab w:val="num" w:pos="360"/>
        </w:tabs>
      </w:pPr>
    </w:lvl>
    <w:lvl w:ilvl="1">
      <w:start w:val="2"/>
      <w:numFmt w:val="decimal"/>
      <w:lvlText w:val="%1.%2"/>
      <w:lvlJc w:val="left"/>
      <w:pPr>
        <w:tabs>
          <w:tab w:val="num" w:pos="1211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63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69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15">
    <w:nsid w:val="00000010"/>
    <w:multiLevelType w:val="multilevel"/>
    <w:tmpl w:val="00000010"/>
    <w:name w:val="WW8Num78"/>
    <w:lvl w:ilvl="0">
      <w:start w:val="12"/>
      <w:numFmt w:val="decimal"/>
      <w:lvlText w:val="%1"/>
      <w:lvlJc w:val="left"/>
      <w:pPr>
        <w:tabs>
          <w:tab w:val="num" w:pos="660"/>
        </w:tabs>
      </w:pPr>
    </w:lvl>
    <w:lvl w:ilvl="1">
      <w:start w:val="3"/>
      <w:numFmt w:val="decimal"/>
      <w:lvlText w:val="%1.%2"/>
      <w:lvlJc w:val="left"/>
      <w:pPr>
        <w:tabs>
          <w:tab w:val="num" w:pos="1085"/>
        </w:tabs>
      </w:pPr>
    </w:lvl>
    <w:lvl w:ilvl="2">
      <w:start w:val="4"/>
      <w:numFmt w:val="decimal"/>
      <w:lvlText w:val="%1.%2.%3"/>
      <w:lvlJc w:val="left"/>
      <w:pPr>
        <w:tabs>
          <w:tab w:val="num" w:pos="1570"/>
        </w:tabs>
      </w:pPr>
    </w:lvl>
    <w:lvl w:ilvl="3">
      <w:start w:val="1"/>
      <w:numFmt w:val="decimal"/>
      <w:lvlText w:val="%1.%2.%3.%4"/>
      <w:lvlJc w:val="left"/>
      <w:pPr>
        <w:tabs>
          <w:tab w:val="num" w:pos="2355"/>
        </w:tabs>
      </w:pPr>
    </w:lvl>
    <w:lvl w:ilvl="4">
      <w:start w:val="1"/>
      <w:numFmt w:val="decimal"/>
      <w:lvlText w:val="%1.%2.%3.%4.%5"/>
      <w:lvlJc w:val="left"/>
      <w:pPr>
        <w:tabs>
          <w:tab w:val="num" w:pos="2780"/>
        </w:tabs>
      </w:pPr>
    </w:lvl>
    <w:lvl w:ilvl="5">
      <w:start w:val="1"/>
      <w:numFmt w:val="decimal"/>
      <w:lvlText w:val="%1.%2.%3.%4.%5.%6"/>
      <w:lvlJc w:val="left"/>
      <w:pPr>
        <w:tabs>
          <w:tab w:val="num" w:pos="356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399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</w:pPr>
    </w:lvl>
  </w:abstractNum>
  <w:abstractNum w:abstractNumId="16">
    <w:nsid w:val="00000012"/>
    <w:multiLevelType w:val="multilevel"/>
    <w:tmpl w:val="00000012"/>
    <w:name w:val="WW8Num18"/>
    <w:lvl w:ilvl="0">
      <w:start w:val="10"/>
      <w:numFmt w:val="decimal"/>
      <w:lvlText w:val="%1"/>
      <w:lvlJc w:val="left"/>
      <w:pPr>
        <w:tabs>
          <w:tab w:val="num" w:pos="432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5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17">
    <w:nsid w:val="00000017"/>
    <w:multiLevelType w:val="multilevel"/>
    <w:tmpl w:val="00000017"/>
    <w:name w:val="WW8Num23"/>
    <w:lvl w:ilvl="0">
      <w:start w:val="11"/>
      <w:numFmt w:val="decimal"/>
      <w:lvlText w:val="%1"/>
      <w:lvlJc w:val="left"/>
      <w:pPr>
        <w:tabs>
          <w:tab w:val="num" w:pos="432"/>
        </w:tabs>
      </w:pPr>
    </w:lvl>
    <w:lvl w:ilvl="1">
      <w:start w:val="6"/>
      <w:numFmt w:val="decimal"/>
      <w:lvlText w:val="%1.%2"/>
      <w:lvlJc w:val="left"/>
      <w:pPr>
        <w:tabs>
          <w:tab w:val="num" w:pos="576"/>
        </w:tabs>
      </w:pPr>
    </w:lvl>
    <w:lvl w:ilvl="2">
      <w:start w:val="2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18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19">
    <w:nsid w:val="0000001C"/>
    <w:multiLevelType w:val="multilevel"/>
    <w:tmpl w:val="0000001C"/>
    <w:name w:val="WW8Num28"/>
    <w:lvl w:ilvl="0">
      <w:start w:val="10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1"/>
      <w:numFmt w:val="decimal"/>
      <w:lvlText w:val=".%1.%2.%3."/>
      <w:lvlJc w:val="left"/>
      <w:pPr>
        <w:tabs>
          <w:tab w:val="num" w:pos="1224"/>
        </w:tabs>
      </w:pPr>
    </w:lvl>
    <w:lvl w:ilvl="3">
      <w:start w:val="4"/>
      <w:numFmt w:val="decimal"/>
      <w:lvlText w:val="%1.%2.%3.%4."/>
      <w:lvlJc w:val="left"/>
      <w:pPr>
        <w:tabs>
          <w:tab w:val="num" w:pos="1728"/>
        </w:tabs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20">
    <w:nsid w:val="00000029"/>
    <w:multiLevelType w:val="multilevel"/>
    <w:tmpl w:val="00000029"/>
    <w:name w:val="WW8Num41"/>
    <w:lvl w:ilvl="0">
      <w:start w:val="10"/>
      <w:numFmt w:val="decimal"/>
      <w:lvlText w:val="%1"/>
      <w:lvlJc w:val="left"/>
      <w:pPr>
        <w:tabs>
          <w:tab w:val="num" w:pos="432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1">
    <w:nsid w:val="0000002C"/>
    <w:multiLevelType w:val="multilevel"/>
    <w:tmpl w:val="0000002C"/>
    <w:name w:val="WW8Num44"/>
    <w:lvl w:ilvl="0">
      <w:start w:val="10"/>
      <w:numFmt w:val="decimal"/>
      <w:lvlText w:val="%1"/>
      <w:lvlJc w:val="left"/>
      <w:pPr>
        <w:tabs>
          <w:tab w:val="num" w:pos="432"/>
        </w:tabs>
      </w:pPr>
    </w:lvl>
    <w:lvl w:ilvl="1">
      <w:start w:val="2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2">
    <w:nsid w:val="00000035"/>
    <w:multiLevelType w:val="multilevel"/>
    <w:tmpl w:val="00000035"/>
    <w:name w:val="WW8Num53"/>
    <w:lvl w:ilvl="0">
      <w:start w:val="10"/>
      <w:numFmt w:val="decimal"/>
      <w:lvlText w:val="%1."/>
      <w:lvlJc w:val="left"/>
      <w:pPr>
        <w:tabs>
          <w:tab w:val="num" w:pos="1050"/>
        </w:tabs>
      </w:pPr>
    </w:lvl>
    <w:lvl w:ilvl="1">
      <w:start w:val="1"/>
      <w:numFmt w:val="decimal"/>
      <w:lvlText w:val="%1.%2."/>
      <w:lvlJc w:val="left"/>
      <w:pPr>
        <w:tabs>
          <w:tab w:val="num" w:pos="1050"/>
        </w:tabs>
      </w:pPr>
    </w:lvl>
    <w:lvl w:ilvl="2">
      <w:start w:val="5"/>
      <w:numFmt w:val="decimal"/>
      <w:lvlText w:val="%1.%2.%3."/>
      <w:lvlJc w:val="left"/>
      <w:pPr>
        <w:tabs>
          <w:tab w:val="num" w:pos="1050"/>
        </w:tabs>
      </w:pPr>
    </w:lvl>
    <w:lvl w:ilvl="3">
      <w:start w:val="4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23">
    <w:nsid w:val="00000036"/>
    <w:multiLevelType w:val="multilevel"/>
    <w:tmpl w:val="00000036"/>
    <w:name w:val="WW8Num54"/>
    <w:lvl w:ilvl="0">
      <w:start w:val="10"/>
      <w:numFmt w:val="decimal"/>
      <w:lvlText w:val="%1"/>
      <w:lvlJc w:val="left"/>
      <w:pPr>
        <w:tabs>
          <w:tab w:val="num" w:pos="432"/>
        </w:tabs>
      </w:pPr>
    </w:lvl>
    <w:lvl w:ilvl="1">
      <w:start w:val="2"/>
      <w:numFmt w:val="decimal"/>
      <w:lvlText w:val="%1.%2"/>
      <w:lvlJc w:val="left"/>
      <w:pPr>
        <w:tabs>
          <w:tab w:val="num" w:pos="576"/>
        </w:tabs>
      </w:pPr>
    </w:lvl>
    <w:lvl w:ilvl="2">
      <w:start w:val="5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4">
    <w:nsid w:val="00000045"/>
    <w:multiLevelType w:val="multilevel"/>
    <w:tmpl w:val="00000045"/>
    <w:name w:val="WW8Num69"/>
    <w:lvl w:ilvl="0">
      <w:start w:val="11"/>
      <w:numFmt w:val="decimal"/>
      <w:lvlText w:val="%1"/>
      <w:lvlJc w:val="left"/>
      <w:pPr>
        <w:tabs>
          <w:tab w:val="num" w:pos="432"/>
        </w:tabs>
      </w:pPr>
    </w:lvl>
    <w:lvl w:ilvl="1">
      <w:start w:val="4"/>
      <w:numFmt w:val="decimal"/>
      <w:lvlText w:val="%1.%2"/>
      <w:lvlJc w:val="left"/>
      <w:pPr>
        <w:tabs>
          <w:tab w:val="num" w:pos="576"/>
        </w:tabs>
      </w:pPr>
    </w:lvl>
    <w:lvl w:ilvl="2">
      <w:start w:val="5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5">
    <w:nsid w:val="00000046"/>
    <w:multiLevelType w:val="singleLevel"/>
    <w:tmpl w:val="00000046"/>
    <w:name w:val="WW8Num70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26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27">
    <w:nsid w:val="0000005D"/>
    <w:multiLevelType w:val="multilevel"/>
    <w:tmpl w:val="0000005D"/>
    <w:name w:val="WW8Num93"/>
    <w:lvl w:ilvl="0">
      <w:start w:val="11"/>
      <w:numFmt w:val="decimal"/>
      <w:lvlText w:val="%1"/>
      <w:lvlJc w:val="left"/>
      <w:pPr>
        <w:tabs>
          <w:tab w:val="num" w:pos="432"/>
        </w:tabs>
      </w:pPr>
    </w:lvl>
    <w:lvl w:ilvl="1">
      <w:start w:val="7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8">
    <w:nsid w:val="00000070"/>
    <w:multiLevelType w:val="singleLevel"/>
    <w:tmpl w:val="00000070"/>
    <w:name w:val="WW8Num112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29">
    <w:nsid w:val="00000078"/>
    <w:multiLevelType w:val="singleLevel"/>
    <w:tmpl w:val="00000078"/>
    <w:name w:val="WW8Num120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30">
    <w:nsid w:val="00000087"/>
    <w:multiLevelType w:val="singleLevel"/>
    <w:tmpl w:val="00000087"/>
    <w:name w:val="WW8Num135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31">
    <w:nsid w:val="0000008F"/>
    <w:multiLevelType w:val="multilevel"/>
    <w:tmpl w:val="0000008F"/>
    <w:name w:val="WW8Num143"/>
    <w:lvl w:ilvl="0">
      <w:start w:val="1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3"/>
      <w:numFmt w:val="decimal"/>
      <w:lvlText w:val=".%1.%2.%3."/>
      <w:lvlJc w:val="left"/>
      <w:pPr>
        <w:tabs>
          <w:tab w:val="num" w:pos="1224"/>
        </w:tabs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32">
    <w:nsid w:val="0000009A"/>
    <w:multiLevelType w:val="multilevel"/>
    <w:tmpl w:val="0000009A"/>
    <w:name w:val="WW8Num154"/>
    <w:lvl w:ilvl="0">
      <w:start w:val="11"/>
      <w:numFmt w:val="decimal"/>
      <w:lvlText w:val="%1"/>
      <w:lvlJc w:val="left"/>
      <w:pPr>
        <w:tabs>
          <w:tab w:val="num" w:pos="432"/>
        </w:tabs>
      </w:pPr>
    </w:lvl>
    <w:lvl w:ilvl="1">
      <w:start w:val="5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33">
    <w:nsid w:val="00672706"/>
    <w:multiLevelType w:val="multilevel"/>
    <w:tmpl w:val="10EC9834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00684A2C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5">
    <w:nsid w:val="01E72FBD"/>
    <w:multiLevelType w:val="multilevel"/>
    <w:tmpl w:val="BAFE4B5E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04270772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7">
    <w:nsid w:val="05082E6D"/>
    <w:multiLevelType w:val="singleLevel"/>
    <w:tmpl w:val="ADD8E1A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8">
    <w:nsid w:val="06F17552"/>
    <w:multiLevelType w:val="multilevel"/>
    <w:tmpl w:val="5E9A9A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07BD1719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0">
    <w:nsid w:val="0820587C"/>
    <w:multiLevelType w:val="multilevel"/>
    <w:tmpl w:val="2E5E41D4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08F43C84"/>
    <w:multiLevelType w:val="multilevel"/>
    <w:tmpl w:val="9E2A1F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42">
    <w:nsid w:val="0B9A4465"/>
    <w:multiLevelType w:val="singleLevel"/>
    <w:tmpl w:val="CA98D0F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3">
    <w:nsid w:val="0BC001C9"/>
    <w:multiLevelType w:val="singleLevel"/>
    <w:tmpl w:val="E7F8CC8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4">
    <w:nsid w:val="0C2E00B7"/>
    <w:multiLevelType w:val="multilevel"/>
    <w:tmpl w:val="0DA4A38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3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45">
    <w:nsid w:val="0E0B6856"/>
    <w:multiLevelType w:val="singleLevel"/>
    <w:tmpl w:val="07CA16BC"/>
    <w:lvl w:ilvl="0">
      <w:start w:val="1"/>
      <w:numFmt w:val="lowerLetter"/>
      <w:lvlText w:val="%1)"/>
      <w:lvlJc w:val="left"/>
      <w:pPr>
        <w:tabs>
          <w:tab w:val="num" w:pos="1247"/>
        </w:tabs>
        <w:ind w:left="1644" w:hanging="397"/>
      </w:pPr>
      <w:rPr>
        <w:rFonts w:hint="default"/>
      </w:rPr>
    </w:lvl>
  </w:abstractNum>
  <w:abstractNum w:abstractNumId="46">
    <w:nsid w:val="0EC004E0"/>
    <w:multiLevelType w:val="multilevel"/>
    <w:tmpl w:val="E570BDFA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7">
    <w:nsid w:val="0FFA0F1F"/>
    <w:multiLevelType w:val="hybridMultilevel"/>
    <w:tmpl w:val="58F4EB12"/>
    <w:lvl w:ilvl="0" w:tplc="555C26F0">
      <w:start w:val="5"/>
      <w:numFmt w:val="bullet"/>
      <w:lvlText w:val="-"/>
      <w:lvlJc w:val="left"/>
      <w:pPr>
        <w:tabs>
          <w:tab w:val="num" w:pos="446"/>
        </w:tabs>
        <w:ind w:left="538" w:hanging="396"/>
      </w:pPr>
      <w:rPr>
        <w:rFonts w:hint="default"/>
      </w:rPr>
    </w:lvl>
    <w:lvl w:ilvl="1" w:tplc="B9849C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0A81FD5"/>
    <w:multiLevelType w:val="singleLevel"/>
    <w:tmpl w:val="1C42661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9">
    <w:nsid w:val="111D3DE9"/>
    <w:multiLevelType w:val="hybridMultilevel"/>
    <w:tmpl w:val="831659C4"/>
    <w:lvl w:ilvl="0" w:tplc="4F0ABA7E">
      <w:start w:val="1"/>
      <w:numFmt w:val="lowerLetter"/>
      <w:lvlText w:val="%1)"/>
      <w:lvlJc w:val="left"/>
      <w:pPr>
        <w:ind w:left="196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87" w:hanging="360"/>
      </w:pPr>
    </w:lvl>
    <w:lvl w:ilvl="2" w:tplc="0416001B" w:tentative="1">
      <w:start w:val="1"/>
      <w:numFmt w:val="lowerRoman"/>
      <w:lvlText w:val="%3."/>
      <w:lvlJc w:val="right"/>
      <w:pPr>
        <w:ind w:left="3407" w:hanging="180"/>
      </w:pPr>
    </w:lvl>
    <w:lvl w:ilvl="3" w:tplc="0416000F" w:tentative="1">
      <w:start w:val="1"/>
      <w:numFmt w:val="decimal"/>
      <w:lvlText w:val="%4."/>
      <w:lvlJc w:val="left"/>
      <w:pPr>
        <w:ind w:left="4127" w:hanging="360"/>
      </w:pPr>
    </w:lvl>
    <w:lvl w:ilvl="4" w:tplc="04160019" w:tentative="1">
      <w:start w:val="1"/>
      <w:numFmt w:val="lowerLetter"/>
      <w:lvlText w:val="%5."/>
      <w:lvlJc w:val="left"/>
      <w:pPr>
        <w:ind w:left="4847" w:hanging="360"/>
      </w:pPr>
    </w:lvl>
    <w:lvl w:ilvl="5" w:tplc="0416001B" w:tentative="1">
      <w:start w:val="1"/>
      <w:numFmt w:val="lowerRoman"/>
      <w:lvlText w:val="%6."/>
      <w:lvlJc w:val="right"/>
      <w:pPr>
        <w:ind w:left="5567" w:hanging="180"/>
      </w:pPr>
    </w:lvl>
    <w:lvl w:ilvl="6" w:tplc="0416000F" w:tentative="1">
      <w:start w:val="1"/>
      <w:numFmt w:val="decimal"/>
      <w:lvlText w:val="%7."/>
      <w:lvlJc w:val="left"/>
      <w:pPr>
        <w:ind w:left="6287" w:hanging="360"/>
      </w:pPr>
    </w:lvl>
    <w:lvl w:ilvl="7" w:tplc="04160019" w:tentative="1">
      <w:start w:val="1"/>
      <w:numFmt w:val="lowerLetter"/>
      <w:lvlText w:val="%8."/>
      <w:lvlJc w:val="left"/>
      <w:pPr>
        <w:ind w:left="7007" w:hanging="360"/>
      </w:pPr>
    </w:lvl>
    <w:lvl w:ilvl="8" w:tplc="0416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0">
    <w:nsid w:val="152B5A43"/>
    <w:multiLevelType w:val="multilevel"/>
    <w:tmpl w:val="2ED28A70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1">
    <w:nsid w:val="15534890"/>
    <w:multiLevelType w:val="singleLevel"/>
    <w:tmpl w:val="C410250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2">
    <w:nsid w:val="16091086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>
    <w:nsid w:val="163D68BC"/>
    <w:multiLevelType w:val="singleLevel"/>
    <w:tmpl w:val="230CFED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4">
    <w:nsid w:val="170555A0"/>
    <w:multiLevelType w:val="multilevel"/>
    <w:tmpl w:val="0AD875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3"/>
      <w:numFmt w:val="decimal"/>
      <w:lvlText w:val=".%1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4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5">
    <w:nsid w:val="185528F1"/>
    <w:multiLevelType w:val="multilevel"/>
    <w:tmpl w:val="6A84C41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170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199D561B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7">
    <w:nsid w:val="1D0620CB"/>
    <w:multiLevelType w:val="singleLevel"/>
    <w:tmpl w:val="55A2A3F4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8">
    <w:nsid w:val="1E95709D"/>
    <w:multiLevelType w:val="singleLevel"/>
    <w:tmpl w:val="6D8C20F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9">
    <w:nsid w:val="1ED227ED"/>
    <w:multiLevelType w:val="multilevel"/>
    <w:tmpl w:val="2A4E35F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1EFA1253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61">
    <w:nsid w:val="203A016D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62">
    <w:nsid w:val="215911E7"/>
    <w:multiLevelType w:val="multilevel"/>
    <w:tmpl w:val="DA64DD3E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>
    <w:nsid w:val="21D476A0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4">
    <w:nsid w:val="238F611F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65">
    <w:nsid w:val="23B50DE9"/>
    <w:multiLevelType w:val="singleLevel"/>
    <w:tmpl w:val="66FC7140"/>
    <w:lvl w:ilvl="0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66">
    <w:nsid w:val="23BB7090"/>
    <w:multiLevelType w:val="multilevel"/>
    <w:tmpl w:val="18443C6C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7">
    <w:nsid w:val="26D43AC6"/>
    <w:multiLevelType w:val="multilevel"/>
    <w:tmpl w:val="EA8E09E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>
    <w:nsid w:val="289E7349"/>
    <w:multiLevelType w:val="singleLevel"/>
    <w:tmpl w:val="024EE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9">
    <w:nsid w:val="291E2B12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70">
    <w:nsid w:val="292D4D98"/>
    <w:multiLevelType w:val="multilevel"/>
    <w:tmpl w:val="0DC46D48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>
    <w:nsid w:val="2A886C5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>
    <w:nsid w:val="2ADA22BB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73">
    <w:nsid w:val="2CD34782"/>
    <w:multiLevelType w:val="multilevel"/>
    <w:tmpl w:val="40044B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74">
    <w:nsid w:val="2F8B1275"/>
    <w:multiLevelType w:val="multilevel"/>
    <w:tmpl w:val="E614103C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5">
    <w:nsid w:val="328D157E"/>
    <w:multiLevelType w:val="multilevel"/>
    <w:tmpl w:val="D8083460"/>
    <w:lvl w:ilvl="0">
      <w:start w:val="1"/>
      <w:numFmt w:val="upperRoman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6">
    <w:nsid w:val="3376010F"/>
    <w:multiLevelType w:val="singleLevel"/>
    <w:tmpl w:val="76448BEC"/>
    <w:lvl w:ilvl="0">
      <w:start w:val="1"/>
      <w:numFmt w:val="lowerLetter"/>
      <w:lvlText w:val="%1)"/>
      <w:lvlJc w:val="left"/>
      <w:pPr>
        <w:tabs>
          <w:tab w:val="num" w:pos="1247"/>
        </w:tabs>
        <w:ind w:left="1644" w:hanging="397"/>
      </w:pPr>
      <w:rPr>
        <w:rFonts w:hint="default"/>
      </w:rPr>
    </w:lvl>
  </w:abstractNum>
  <w:abstractNum w:abstractNumId="77">
    <w:nsid w:val="36337D7C"/>
    <w:multiLevelType w:val="hybridMultilevel"/>
    <w:tmpl w:val="7A0465EE"/>
    <w:lvl w:ilvl="0" w:tplc="A3C2DF3C">
      <w:start w:val="1"/>
      <w:numFmt w:val="decimal"/>
      <w:lvlText w:val="9.%1"/>
      <w:lvlJc w:val="left"/>
      <w:pPr>
        <w:ind w:left="1247" w:hanging="3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67D296F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>
    <w:nsid w:val="3D0B01B5"/>
    <w:multiLevelType w:val="singleLevel"/>
    <w:tmpl w:val="D360B42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0">
    <w:nsid w:val="411A343A"/>
    <w:multiLevelType w:val="multilevel"/>
    <w:tmpl w:val="80C210AA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1">
    <w:nsid w:val="41C44DE1"/>
    <w:multiLevelType w:val="hybridMultilevel"/>
    <w:tmpl w:val="F85C8C58"/>
    <w:lvl w:ilvl="0" w:tplc="BE869FFA">
      <w:start w:val="1"/>
      <w:numFmt w:val="decimal"/>
      <w:lvlText w:val="8.%1"/>
      <w:lvlJc w:val="left"/>
      <w:pPr>
        <w:ind w:left="1247" w:hanging="396"/>
      </w:pPr>
      <w:rPr>
        <w:rFonts w:ascii="Arial" w:hAnsi="Arial" w:hint="default"/>
        <w:b/>
        <w:i w:val="0"/>
        <w:sz w:val="22"/>
      </w:rPr>
    </w:lvl>
    <w:lvl w:ilvl="1" w:tplc="EC922AEC" w:tentative="1">
      <w:start w:val="1"/>
      <w:numFmt w:val="lowerLetter"/>
      <w:lvlText w:val="%2."/>
      <w:lvlJc w:val="left"/>
      <w:pPr>
        <w:ind w:left="1440" w:hanging="360"/>
      </w:pPr>
    </w:lvl>
    <w:lvl w:ilvl="2" w:tplc="0FFA47F4" w:tentative="1">
      <w:start w:val="1"/>
      <w:numFmt w:val="lowerRoman"/>
      <w:lvlText w:val="%3."/>
      <w:lvlJc w:val="right"/>
      <w:pPr>
        <w:ind w:left="2160" w:hanging="180"/>
      </w:pPr>
    </w:lvl>
    <w:lvl w:ilvl="3" w:tplc="D3564788" w:tentative="1">
      <w:start w:val="1"/>
      <w:numFmt w:val="decimal"/>
      <w:lvlText w:val="%4."/>
      <w:lvlJc w:val="left"/>
      <w:pPr>
        <w:ind w:left="2880" w:hanging="360"/>
      </w:pPr>
    </w:lvl>
    <w:lvl w:ilvl="4" w:tplc="A4DE51A6" w:tentative="1">
      <w:start w:val="1"/>
      <w:numFmt w:val="lowerLetter"/>
      <w:lvlText w:val="%5."/>
      <w:lvlJc w:val="left"/>
      <w:pPr>
        <w:ind w:left="3600" w:hanging="360"/>
      </w:pPr>
    </w:lvl>
    <w:lvl w:ilvl="5" w:tplc="D066737E" w:tentative="1">
      <w:start w:val="1"/>
      <w:numFmt w:val="lowerRoman"/>
      <w:lvlText w:val="%6."/>
      <w:lvlJc w:val="right"/>
      <w:pPr>
        <w:ind w:left="4320" w:hanging="180"/>
      </w:pPr>
    </w:lvl>
    <w:lvl w:ilvl="6" w:tplc="2598B65C" w:tentative="1">
      <w:start w:val="1"/>
      <w:numFmt w:val="decimal"/>
      <w:lvlText w:val="%7."/>
      <w:lvlJc w:val="left"/>
      <w:pPr>
        <w:ind w:left="5040" w:hanging="360"/>
      </w:pPr>
    </w:lvl>
    <w:lvl w:ilvl="7" w:tplc="7FECE682" w:tentative="1">
      <w:start w:val="1"/>
      <w:numFmt w:val="lowerLetter"/>
      <w:lvlText w:val="%8."/>
      <w:lvlJc w:val="left"/>
      <w:pPr>
        <w:ind w:left="5760" w:hanging="360"/>
      </w:pPr>
    </w:lvl>
    <w:lvl w:ilvl="8" w:tplc="A92479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2031D45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3">
    <w:nsid w:val="429E7085"/>
    <w:multiLevelType w:val="multilevel"/>
    <w:tmpl w:val="B5D8ACA8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0"/>
        </w:tabs>
        <w:ind w:left="1247" w:hanging="39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>
    <w:nsid w:val="4353034C"/>
    <w:multiLevelType w:val="multilevel"/>
    <w:tmpl w:val="24566368"/>
    <w:lvl w:ilvl="0">
      <w:start w:val="1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13.%2.%3"/>
      <w:lvlJc w:val="left"/>
      <w:pPr>
        <w:tabs>
          <w:tab w:val="num" w:pos="851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5">
    <w:nsid w:val="43683BB1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>
    <w:nsid w:val="442D3721"/>
    <w:multiLevelType w:val="multilevel"/>
    <w:tmpl w:val="7EF879C2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87">
    <w:nsid w:val="452F6703"/>
    <w:multiLevelType w:val="multilevel"/>
    <w:tmpl w:val="94CA9828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8">
    <w:nsid w:val="461E4131"/>
    <w:multiLevelType w:val="multilevel"/>
    <w:tmpl w:val="590234E8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89">
    <w:nsid w:val="46C94BD0"/>
    <w:multiLevelType w:val="multilevel"/>
    <w:tmpl w:val="A85ECB0C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170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47BA689E"/>
    <w:multiLevelType w:val="multilevel"/>
    <w:tmpl w:val="61F44398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91">
    <w:nsid w:val="4D305CF8"/>
    <w:multiLevelType w:val="singleLevel"/>
    <w:tmpl w:val="5A585916"/>
    <w:lvl w:ilvl="0">
      <w:start w:val="1"/>
      <w:numFmt w:val="lowerLetter"/>
      <w:lvlText w:val="%1)"/>
      <w:lvlJc w:val="left"/>
      <w:pPr>
        <w:tabs>
          <w:tab w:val="num" w:pos="851"/>
        </w:tabs>
        <w:ind w:left="1247" w:hanging="396"/>
      </w:pPr>
      <w:rPr>
        <w:rFonts w:hint="default"/>
        <w:b w:val="0"/>
      </w:rPr>
    </w:lvl>
  </w:abstractNum>
  <w:abstractNum w:abstractNumId="92">
    <w:nsid w:val="501B4EF5"/>
    <w:multiLevelType w:val="multilevel"/>
    <w:tmpl w:val="AF30422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93">
    <w:nsid w:val="526127F0"/>
    <w:multiLevelType w:val="multilevel"/>
    <w:tmpl w:val="3C3E95F0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11.2.%3"/>
      <w:lvlJc w:val="left"/>
      <w:pPr>
        <w:tabs>
          <w:tab w:val="num" w:pos="851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52B1177F"/>
    <w:multiLevelType w:val="hybridMultilevel"/>
    <w:tmpl w:val="32D816FC"/>
    <w:lvl w:ilvl="0" w:tplc="2A208AA4">
      <w:start w:val="1"/>
      <w:numFmt w:val="decimal"/>
      <w:lvlText w:val="4.%1"/>
      <w:lvlJc w:val="left"/>
      <w:pPr>
        <w:ind w:left="1588" w:hanging="737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3687954"/>
    <w:multiLevelType w:val="multilevel"/>
    <w:tmpl w:val="1332D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76" w:hanging="1800"/>
      </w:pPr>
      <w:rPr>
        <w:rFonts w:hint="default"/>
      </w:rPr>
    </w:lvl>
  </w:abstractNum>
  <w:abstractNum w:abstractNumId="96">
    <w:nsid w:val="53AE11EC"/>
    <w:multiLevelType w:val="singleLevel"/>
    <w:tmpl w:val="C410250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97">
    <w:nsid w:val="561E17CD"/>
    <w:multiLevelType w:val="singleLevel"/>
    <w:tmpl w:val="C410250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98">
    <w:nsid w:val="56455477"/>
    <w:multiLevelType w:val="multilevel"/>
    <w:tmpl w:val="1760234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>
    <w:nsid w:val="59DE56D1"/>
    <w:multiLevelType w:val="singleLevel"/>
    <w:tmpl w:val="113A33B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00">
    <w:nsid w:val="5AC20EDF"/>
    <w:multiLevelType w:val="singleLevel"/>
    <w:tmpl w:val="E47E6918"/>
    <w:lvl w:ilvl="0">
      <w:start w:val="1"/>
      <w:numFmt w:val="lowerLetter"/>
      <w:lvlText w:val="%1)"/>
      <w:lvlJc w:val="left"/>
      <w:pPr>
        <w:tabs>
          <w:tab w:val="num" w:pos="1247"/>
        </w:tabs>
        <w:ind w:left="1644" w:hanging="397"/>
      </w:pPr>
      <w:rPr>
        <w:rFonts w:hint="default"/>
      </w:rPr>
    </w:lvl>
  </w:abstractNum>
  <w:abstractNum w:abstractNumId="101">
    <w:nsid w:val="5E536EB8"/>
    <w:multiLevelType w:val="multilevel"/>
    <w:tmpl w:val="0296AA6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>
    <w:nsid w:val="5ED3166D"/>
    <w:multiLevelType w:val="singleLevel"/>
    <w:tmpl w:val="E7F8CC8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03">
    <w:nsid w:val="605C7F70"/>
    <w:multiLevelType w:val="singleLevel"/>
    <w:tmpl w:val="A29E2624"/>
    <w:lvl w:ilvl="0">
      <w:start w:val="4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04">
    <w:nsid w:val="60A55B72"/>
    <w:multiLevelType w:val="multilevel"/>
    <w:tmpl w:val="D70C7F90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1190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5">
    <w:nsid w:val="6214532D"/>
    <w:multiLevelType w:val="hybridMultilevel"/>
    <w:tmpl w:val="528075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26765B6"/>
    <w:multiLevelType w:val="multilevel"/>
    <w:tmpl w:val="34CA9682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170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7">
    <w:nsid w:val="655F3930"/>
    <w:multiLevelType w:val="multilevel"/>
    <w:tmpl w:val="5B8EB74C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8">
    <w:nsid w:val="65E26CC0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>
    <w:nsid w:val="661B6169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10">
    <w:nsid w:val="669E18EB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11">
    <w:nsid w:val="6728498D"/>
    <w:multiLevelType w:val="multilevel"/>
    <w:tmpl w:val="068A4AB8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2">
    <w:nsid w:val="69495198"/>
    <w:multiLevelType w:val="multilevel"/>
    <w:tmpl w:val="1D42B154"/>
    <w:lvl w:ilvl="0">
      <w:start w:val="1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13.%2.%3"/>
      <w:lvlJc w:val="left"/>
      <w:pPr>
        <w:tabs>
          <w:tab w:val="num" w:pos="851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3">
    <w:nsid w:val="6BC81321"/>
    <w:multiLevelType w:val="hybridMultilevel"/>
    <w:tmpl w:val="7E9A7072"/>
    <w:lvl w:ilvl="0" w:tplc="61C2EAF6">
      <w:start w:val="1"/>
      <w:numFmt w:val="lowerLetter"/>
      <w:lvlText w:val="%1)"/>
      <w:lvlJc w:val="left"/>
      <w:pPr>
        <w:ind w:left="160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327" w:hanging="360"/>
      </w:pPr>
    </w:lvl>
    <w:lvl w:ilvl="2" w:tplc="0416001B" w:tentative="1">
      <w:start w:val="1"/>
      <w:numFmt w:val="lowerRoman"/>
      <w:lvlText w:val="%3."/>
      <w:lvlJc w:val="right"/>
      <w:pPr>
        <w:ind w:left="3047" w:hanging="180"/>
      </w:pPr>
    </w:lvl>
    <w:lvl w:ilvl="3" w:tplc="0416000F" w:tentative="1">
      <w:start w:val="1"/>
      <w:numFmt w:val="decimal"/>
      <w:lvlText w:val="%4."/>
      <w:lvlJc w:val="left"/>
      <w:pPr>
        <w:ind w:left="3767" w:hanging="360"/>
      </w:pPr>
    </w:lvl>
    <w:lvl w:ilvl="4" w:tplc="04160019" w:tentative="1">
      <w:start w:val="1"/>
      <w:numFmt w:val="lowerLetter"/>
      <w:lvlText w:val="%5."/>
      <w:lvlJc w:val="left"/>
      <w:pPr>
        <w:ind w:left="4487" w:hanging="360"/>
      </w:pPr>
    </w:lvl>
    <w:lvl w:ilvl="5" w:tplc="0416001B" w:tentative="1">
      <w:start w:val="1"/>
      <w:numFmt w:val="lowerRoman"/>
      <w:lvlText w:val="%6."/>
      <w:lvlJc w:val="right"/>
      <w:pPr>
        <w:ind w:left="5207" w:hanging="180"/>
      </w:pPr>
    </w:lvl>
    <w:lvl w:ilvl="6" w:tplc="0416000F" w:tentative="1">
      <w:start w:val="1"/>
      <w:numFmt w:val="decimal"/>
      <w:lvlText w:val="%7."/>
      <w:lvlJc w:val="left"/>
      <w:pPr>
        <w:ind w:left="5927" w:hanging="360"/>
      </w:pPr>
    </w:lvl>
    <w:lvl w:ilvl="7" w:tplc="04160019" w:tentative="1">
      <w:start w:val="1"/>
      <w:numFmt w:val="lowerLetter"/>
      <w:lvlText w:val="%8."/>
      <w:lvlJc w:val="left"/>
      <w:pPr>
        <w:ind w:left="6647" w:hanging="360"/>
      </w:pPr>
    </w:lvl>
    <w:lvl w:ilvl="8" w:tplc="0416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14">
    <w:nsid w:val="6F71005C"/>
    <w:multiLevelType w:val="multilevel"/>
    <w:tmpl w:val="1164848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5">
    <w:nsid w:val="6FE27DCF"/>
    <w:multiLevelType w:val="singleLevel"/>
    <w:tmpl w:val="CA98D0F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16">
    <w:nsid w:val="71F1764F"/>
    <w:multiLevelType w:val="singleLevel"/>
    <w:tmpl w:val="ADD8E1A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17">
    <w:nsid w:val="72057597"/>
    <w:multiLevelType w:val="multilevel"/>
    <w:tmpl w:val="21143D96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8">
    <w:nsid w:val="72D777BB"/>
    <w:multiLevelType w:val="singleLevel"/>
    <w:tmpl w:val="66FC7140"/>
    <w:lvl w:ilvl="0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9">
    <w:nsid w:val="75B56E49"/>
    <w:multiLevelType w:val="singleLevel"/>
    <w:tmpl w:val="6D8C20F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20">
    <w:nsid w:val="76DE7979"/>
    <w:multiLevelType w:val="multilevel"/>
    <w:tmpl w:val="82824D6A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1">
    <w:nsid w:val="76F26F21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2">
    <w:nsid w:val="776936FC"/>
    <w:multiLevelType w:val="singleLevel"/>
    <w:tmpl w:val="E7F8CC8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23">
    <w:nsid w:val="789B268B"/>
    <w:multiLevelType w:val="hybridMultilevel"/>
    <w:tmpl w:val="6AF840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9A1608A"/>
    <w:multiLevelType w:val="singleLevel"/>
    <w:tmpl w:val="A7CE00B8"/>
    <w:lvl w:ilvl="0">
      <w:start w:val="1"/>
      <w:numFmt w:val="lowerLetter"/>
      <w:lvlText w:val="%1)"/>
      <w:lvlJc w:val="left"/>
      <w:pPr>
        <w:ind w:left="1814" w:hanging="396"/>
      </w:pPr>
      <w:rPr>
        <w:rFonts w:hint="default"/>
      </w:rPr>
    </w:lvl>
  </w:abstractNum>
  <w:abstractNum w:abstractNumId="125">
    <w:nsid w:val="7A92740C"/>
    <w:multiLevelType w:val="multilevel"/>
    <w:tmpl w:val="788C1904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126">
    <w:nsid w:val="7AD63783"/>
    <w:multiLevelType w:val="multilevel"/>
    <w:tmpl w:val="2326E600"/>
    <w:lvl w:ilvl="0">
      <w:start w:val="1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3.%2"/>
      <w:lvlJc w:val="left"/>
      <w:pPr>
        <w:tabs>
          <w:tab w:val="num" w:pos="851"/>
        </w:tabs>
        <w:ind w:left="13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7">
    <w:nsid w:val="7CDC5154"/>
    <w:multiLevelType w:val="multilevel"/>
    <w:tmpl w:val="A4B2CAF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75"/>
  </w:num>
  <w:num w:numId="3">
    <w:abstractNumId w:val="73"/>
  </w:num>
  <w:num w:numId="4">
    <w:abstractNumId w:val="91"/>
  </w:num>
  <w:num w:numId="5">
    <w:abstractNumId w:val="52"/>
  </w:num>
  <w:num w:numId="6">
    <w:abstractNumId w:val="68"/>
  </w:num>
  <w:num w:numId="7">
    <w:abstractNumId w:val="95"/>
  </w:num>
  <w:num w:numId="8">
    <w:abstractNumId w:val="40"/>
  </w:num>
  <w:num w:numId="9">
    <w:abstractNumId w:val="100"/>
  </w:num>
  <w:num w:numId="10">
    <w:abstractNumId w:val="124"/>
  </w:num>
  <w:num w:numId="11">
    <w:abstractNumId w:val="76"/>
  </w:num>
  <w:num w:numId="12">
    <w:abstractNumId w:val="45"/>
  </w:num>
  <w:num w:numId="13">
    <w:abstractNumId w:val="71"/>
  </w:num>
  <w:num w:numId="14">
    <w:abstractNumId w:val="83"/>
  </w:num>
  <w:num w:numId="15">
    <w:abstractNumId w:val="89"/>
  </w:num>
  <w:num w:numId="16">
    <w:abstractNumId w:val="61"/>
  </w:num>
  <w:num w:numId="17">
    <w:abstractNumId w:val="47"/>
  </w:num>
  <w:num w:numId="18">
    <w:abstractNumId w:val="40"/>
    <w:lvlOverride w:ilvl="0">
      <w:lvl w:ilvl="0">
        <w:start w:val="6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851"/>
          </w:tabs>
          <w:ind w:left="1247" w:hanging="39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1418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9">
    <w:abstractNumId w:val="49"/>
  </w:num>
  <w:num w:numId="20">
    <w:abstractNumId w:val="54"/>
  </w:num>
  <w:num w:numId="21">
    <w:abstractNumId w:val="81"/>
  </w:num>
  <w:num w:numId="22">
    <w:abstractNumId w:val="126"/>
  </w:num>
  <w:num w:numId="23">
    <w:abstractNumId w:val="115"/>
  </w:num>
  <w:num w:numId="24">
    <w:abstractNumId w:val="112"/>
  </w:num>
  <w:num w:numId="25">
    <w:abstractNumId w:val="42"/>
  </w:num>
  <w:num w:numId="26">
    <w:abstractNumId w:val="84"/>
  </w:num>
  <w:num w:numId="27">
    <w:abstractNumId w:val="34"/>
  </w:num>
  <w:num w:numId="28">
    <w:abstractNumId w:val="56"/>
  </w:num>
  <w:num w:numId="29">
    <w:abstractNumId w:val="79"/>
  </w:num>
  <w:num w:numId="30">
    <w:abstractNumId w:val="64"/>
  </w:num>
  <w:num w:numId="31">
    <w:abstractNumId w:val="43"/>
  </w:num>
  <w:num w:numId="32">
    <w:abstractNumId w:val="122"/>
  </w:num>
  <w:num w:numId="33">
    <w:abstractNumId w:val="102"/>
  </w:num>
  <w:num w:numId="34">
    <w:abstractNumId w:val="39"/>
  </w:num>
  <w:num w:numId="35">
    <w:abstractNumId w:val="69"/>
  </w:num>
  <w:num w:numId="36">
    <w:abstractNumId w:val="36"/>
  </w:num>
  <w:num w:numId="37">
    <w:abstractNumId w:val="82"/>
  </w:num>
  <w:num w:numId="38">
    <w:abstractNumId w:val="72"/>
  </w:num>
  <w:num w:numId="39">
    <w:abstractNumId w:val="109"/>
  </w:num>
  <w:num w:numId="40">
    <w:abstractNumId w:val="65"/>
  </w:num>
  <w:num w:numId="41">
    <w:abstractNumId w:val="103"/>
  </w:num>
  <w:num w:numId="42">
    <w:abstractNumId w:val="33"/>
  </w:num>
  <w:num w:numId="43">
    <w:abstractNumId w:val="104"/>
  </w:num>
  <w:num w:numId="44">
    <w:abstractNumId w:val="97"/>
  </w:num>
  <w:num w:numId="45">
    <w:abstractNumId w:val="114"/>
  </w:num>
  <w:num w:numId="46">
    <w:abstractNumId w:val="55"/>
  </w:num>
  <w:num w:numId="47">
    <w:abstractNumId w:val="96"/>
  </w:num>
  <w:num w:numId="48">
    <w:abstractNumId w:val="51"/>
  </w:num>
  <w:num w:numId="49">
    <w:abstractNumId w:val="106"/>
  </w:num>
  <w:num w:numId="50">
    <w:abstractNumId w:val="35"/>
  </w:num>
  <w:num w:numId="51">
    <w:abstractNumId w:val="62"/>
  </w:num>
  <w:num w:numId="52">
    <w:abstractNumId w:val="116"/>
  </w:num>
  <w:num w:numId="53">
    <w:abstractNumId w:val="87"/>
  </w:num>
  <w:num w:numId="54">
    <w:abstractNumId w:val="111"/>
  </w:num>
  <w:num w:numId="55">
    <w:abstractNumId w:val="98"/>
  </w:num>
  <w:num w:numId="56">
    <w:abstractNumId w:val="117"/>
  </w:num>
  <w:num w:numId="57">
    <w:abstractNumId w:val="37"/>
  </w:num>
  <w:num w:numId="58">
    <w:abstractNumId w:val="120"/>
  </w:num>
  <w:num w:numId="59">
    <w:abstractNumId w:val="99"/>
  </w:num>
  <w:num w:numId="60">
    <w:abstractNumId w:val="53"/>
  </w:num>
  <w:num w:numId="61">
    <w:abstractNumId w:val="118"/>
  </w:num>
  <w:num w:numId="62">
    <w:abstractNumId w:val="57"/>
  </w:num>
  <w:num w:numId="63">
    <w:abstractNumId w:val="48"/>
  </w:num>
  <w:num w:numId="64">
    <w:abstractNumId w:val="127"/>
  </w:num>
  <w:num w:numId="65">
    <w:abstractNumId w:val="58"/>
  </w:num>
  <w:num w:numId="66">
    <w:abstractNumId w:val="74"/>
  </w:num>
  <w:num w:numId="67">
    <w:abstractNumId w:val="119"/>
  </w:num>
  <w:num w:numId="68">
    <w:abstractNumId w:val="60"/>
  </w:num>
  <w:num w:numId="69">
    <w:abstractNumId w:val="110"/>
  </w:num>
  <w:num w:numId="70">
    <w:abstractNumId w:val="93"/>
  </w:num>
  <w:num w:numId="71">
    <w:abstractNumId w:val="63"/>
  </w:num>
  <w:num w:numId="72">
    <w:abstractNumId w:val="77"/>
  </w:num>
  <w:num w:numId="73">
    <w:abstractNumId w:val="108"/>
  </w:num>
  <w:num w:numId="74">
    <w:abstractNumId w:val="121"/>
  </w:num>
  <w:num w:numId="75">
    <w:abstractNumId w:val="85"/>
  </w:num>
  <w:num w:numId="76">
    <w:abstractNumId w:val="94"/>
  </w:num>
  <w:num w:numId="77">
    <w:abstractNumId w:val="78"/>
  </w:num>
  <w:num w:numId="78">
    <w:abstractNumId w:val="0"/>
  </w:num>
  <w:num w:numId="79">
    <w:abstractNumId w:val="26"/>
  </w:num>
  <w:num w:numId="80">
    <w:abstractNumId w:val="29"/>
  </w:num>
  <w:num w:numId="81">
    <w:abstractNumId w:val="18"/>
  </w:num>
  <w:num w:numId="82">
    <w:abstractNumId w:val="25"/>
  </w:num>
  <w:num w:numId="83">
    <w:abstractNumId w:val="30"/>
  </w:num>
  <w:num w:numId="84">
    <w:abstractNumId w:val="107"/>
  </w:num>
  <w:num w:numId="85">
    <w:abstractNumId w:val="86"/>
  </w:num>
  <w:num w:numId="86">
    <w:abstractNumId w:val="46"/>
  </w:num>
  <w:num w:numId="87">
    <w:abstractNumId w:val="92"/>
  </w:num>
  <w:num w:numId="88">
    <w:abstractNumId w:val="67"/>
  </w:num>
  <w:num w:numId="89">
    <w:abstractNumId w:val="38"/>
  </w:num>
  <w:num w:numId="90">
    <w:abstractNumId w:val="105"/>
  </w:num>
  <w:num w:numId="91">
    <w:abstractNumId w:val="41"/>
  </w:num>
  <w:num w:numId="92">
    <w:abstractNumId w:val="125"/>
  </w:num>
  <w:num w:numId="93">
    <w:abstractNumId w:val="90"/>
  </w:num>
  <w:num w:numId="94">
    <w:abstractNumId w:val="70"/>
  </w:num>
  <w:num w:numId="95">
    <w:abstractNumId w:val="88"/>
  </w:num>
  <w:num w:numId="96">
    <w:abstractNumId w:val="44"/>
  </w:num>
  <w:num w:numId="97">
    <w:abstractNumId w:val="59"/>
  </w:num>
  <w:num w:numId="98">
    <w:abstractNumId w:val="50"/>
  </w:num>
  <w:num w:numId="99">
    <w:abstractNumId w:val="66"/>
  </w:num>
  <w:num w:numId="100">
    <w:abstractNumId w:val="113"/>
  </w:num>
  <w:num w:numId="101">
    <w:abstractNumId w:val="80"/>
  </w:num>
  <w:num w:numId="102">
    <w:abstractNumId w:val="123"/>
  </w:num>
  <w:num w:numId="103">
    <w:abstractNumId w:val="101"/>
  </w:num>
  <w:numIdMacAtCleanup w:val="9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9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A769F7"/>
    <w:rsid w:val="0001222E"/>
    <w:rsid w:val="000202BF"/>
    <w:rsid w:val="00021C71"/>
    <w:rsid w:val="000356FB"/>
    <w:rsid w:val="000423FD"/>
    <w:rsid w:val="0004252F"/>
    <w:rsid w:val="00047ECA"/>
    <w:rsid w:val="000579F9"/>
    <w:rsid w:val="000600F7"/>
    <w:rsid w:val="000606AC"/>
    <w:rsid w:val="00060DB4"/>
    <w:rsid w:val="00066498"/>
    <w:rsid w:val="000758DA"/>
    <w:rsid w:val="00077989"/>
    <w:rsid w:val="0008170F"/>
    <w:rsid w:val="000820BA"/>
    <w:rsid w:val="00082398"/>
    <w:rsid w:val="000969F2"/>
    <w:rsid w:val="000A01F3"/>
    <w:rsid w:val="000B1375"/>
    <w:rsid w:val="000C408E"/>
    <w:rsid w:val="000E0DAD"/>
    <w:rsid w:val="000E7813"/>
    <w:rsid w:val="000F38B3"/>
    <w:rsid w:val="000F62F0"/>
    <w:rsid w:val="0011155D"/>
    <w:rsid w:val="00117FCB"/>
    <w:rsid w:val="0012282A"/>
    <w:rsid w:val="0012583A"/>
    <w:rsid w:val="00126380"/>
    <w:rsid w:val="001309F2"/>
    <w:rsid w:val="00136A86"/>
    <w:rsid w:val="001375A4"/>
    <w:rsid w:val="00144C5E"/>
    <w:rsid w:val="0014519C"/>
    <w:rsid w:val="00147DAD"/>
    <w:rsid w:val="0015392A"/>
    <w:rsid w:val="00161300"/>
    <w:rsid w:val="0018355F"/>
    <w:rsid w:val="00194211"/>
    <w:rsid w:val="001943B8"/>
    <w:rsid w:val="001A2736"/>
    <w:rsid w:val="001A34E8"/>
    <w:rsid w:val="001A7B31"/>
    <w:rsid w:val="001B3903"/>
    <w:rsid w:val="001C1D2B"/>
    <w:rsid w:val="001C2EC6"/>
    <w:rsid w:val="001D0CBB"/>
    <w:rsid w:val="001E15FA"/>
    <w:rsid w:val="001F696A"/>
    <w:rsid w:val="001F7244"/>
    <w:rsid w:val="0020475A"/>
    <w:rsid w:val="00207B87"/>
    <w:rsid w:val="00220E72"/>
    <w:rsid w:val="002301DE"/>
    <w:rsid w:val="00232753"/>
    <w:rsid w:val="00235E8E"/>
    <w:rsid w:val="00240183"/>
    <w:rsid w:val="00254653"/>
    <w:rsid w:val="00260D57"/>
    <w:rsid w:val="002612FD"/>
    <w:rsid w:val="00261E79"/>
    <w:rsid w:val="00263A49"/>
    <w:rsid w:val="00272B97"/>
    <w:rsid w:val="0027539D"/>
    <w:rsid w:val="002A1401"/>
    <w:rsid w:val="002B142D"/>
    <w:rsid w:val="002B1976"/>
    <w:rsid w:val="002B52C0"/>
    <w:rsid w:val="002B580E"/>
    <w:rsid w:val="002C0B2A"/>
    <w:rsid w:val="002D4D72"/>
    <w:rsid w:val="002F3A56"/>
    <w:rsid w:val="002F3E03"/>
    <w:rsid w:val="0030700B"/>
    <w:rsid w:val="00310AC3"/>
    <w:rsid w:val="003141B3"/>
    <w:rsid w:val="003167C5"/>
    <w:rsid w:val="00320768"/>
    <w:rsid w:val="00326AFC"/>
    <w:rsid w:val="00333617"/>
    <w:rsid w:val="00334F7E"/>
    <w:rsid w:val="00337A32"/>
    <w:rsid w:val="00351A24"/>
    <w:rsid w:val="00351FB0"/>
    <w:rsid w:val="00352F69"/>
    <w:rsid w:val="00357FB9"/>
    <w:rsid w:val="00377C89"/>
    <w:rsid w:val="0038348E"/>
    <w:rsid w:val="0038516D"/>
    <w:rsid w:val="00390611"/>
    <w:rsid w:val="00393925"/>
    <w:rsid w:val="003B24D8"/>
    <w:rsid w:val="003B25B8"/>
    <w:rsid w:val="003B6FEB"/>
    <w:rsid w:val="003C3B0B"/>
    <w:rsid w:val="003C778A"/>
    <w:rsid w:val="003D382A"/>
    <w:rsid w:val="003F0867"/>
    <w:rsid w:val="003F1F43"/>
    <w:rsid w:val="003F6640"/>
    <w:rsid w:val="00401979"/>
    <w:rsid w:val="00425771"/>
    <w:rsid w:val="00425B4F"/>
    <w:rsid w:val="00431744"/>
    <w:rsid w:val="00444120"/>
    <w:rsid w:val="00450501"/>
    <w:rsid w:val="00450C59"/>
    <w:rsid w:val="004623EF"/>
    <w:rsid w:val="0046777D"/>
    <w:rsid w:val="00476E4E"/>
    <w:rsid w:val="0048503F"/>
    <w:rsid w:val="00492BB0"/>
    <w:rsid w:val="004A2478"/>
    <w:rsid w:val="004B5817"/>
    <w:rsid w:val="004C35B2"/>
    <w:rsid w:val="004C62A7"/>
    <w:rsid w:val="004D7C7D"/>
    <w:rsid w:val="004F3E63"/>
    <w:rsid w:val="004F6813"/>
    <w:rsid w:val="00501176"/>
    <w:rsid w:val="0050572C"/>
    <w:rsid w:val="00510DD6"/>
    <w:rsid w:val="00523E80"/>
    <w:rsid w:val="00525C71"/>
    <w:rsid w:val="00527762"/>
    <w:rsid w:val="00532623"/>
    <w:rsid w:val="0053453D"/>
    <w:rsid w:val="00537303"/>
    <w:rsid w:val="00544F2A"/>
    <w:rsid w:val="005515BF"/>
    <w:rsid w:val="0055482C"/>
    <w:rsid w:val="00555D50"/>
    <w:rsid w:val="005B7417"/>
    <w:rsid w:val="005C4DD2"/>
    <w:rsid w:val="005D4789"/>
    <w:rsid w:val="005E771F"/>
    <w:rsid w:val="005E7DF2"/>
    <w:rsid w:val="00600083"/>
    <w:rsid w:val="00600B38"/>
    <w:rsid w:val="00603046"/>
    <w:rsid w:val="00605A12"/>
    <w:rsid w:val="00616F2F"/>
    <w:rsid w:val="00626017"/>
    <w:rsid w:val="00633A2E"/>
    <w:rsid w:val="00637148"/>
    <w:rsid w:val="00643E2A"/>
    <w:rsid w:val="0065069E"/>
    <w:rsid w:val="00657F1B"/>
    <w:rsid w:val="00663FA9"/>
    <w:rsid w:val="00667DF8"/>
    <w:rsid w:val="00671A3B"/>
    <w:rsid w:val="0067210A"/>
    <w:rsid w:val="00677C83"/>
    <w:rsid w:val="00680904"/>
    <w:rsid w:val="00685BE3"/>
    <w:rsid w:val="0069255D"/>
    <w:rsid w:val="006955FA"/>
    <w:rsid w:val="006A42DA"/>
    <w:rsid w:val="006A4537"/>
    <w:rsid w:val="006B024D"/>
    <w:rsid w:val="006C7FB2"/>
    <w:rsid w:val="006D7AE2"/>
    <w:rsid w:val="006E22B2"/>
    <w:rsid w:val="007073F9"/>
    <w:rsid w:val="00717976"/>
    <w:rsid w:val="00724318"/>
    <w:rsid w:val="00747620"/>
    <w:rsid w:val="007513D6"/>
    <w:rsid w:val="00760B98"/>
    <w:rsid w:val="00764D55"/>
    <w:rsid w:val="00771A5C"/>
    <w:rsid w:val="00773652"/>
    <w:rsid w:val="0077608D"/>
    <w:rsid w:val="00783BFD"/>
    <w:rsid w:val="007A1999"/>
    <w:rsid w:val="007A78CB"/>
    <w:rsid w:val="007B1E26"/>
    <w:rsid w:val="007B4B7A"/>
    <w:rsid w:val="007C2CD0"/>
    <w:rsid w:val="007C5FA5"/>
    <w:rsid w:val="007E1AEA"/>
    <w:rsid w:val="00803898"/>
    <w:rsid w:val="008041E6"/>
    <w:rsid w:val="00823CEF"/>
    <w:rsid w:val="0083214A"/>
    <w:rsid w:val="00835CBA"/>
    <w:rsid w:val="00843001"/>
    <w:rsid w:val="0084307B"/>
    <w:rsid w:val="008518C5"/>
    <w:rsid w:val="00856D1D"/>
    <w:rsid w:val="00856F28"/>
    <w:rsid w:val="00857794"/>
    <w:rsid w:val="00860938"/>
    <w:rsid w:val="00870AC2"/>
    <w:rsid w:val="00871AF1"/>
    <w:rsid w:val="00872B63"/>
    <w:rsid w:val="00885097"/>
    <w:rsid w:val="008858DB"/>
    <w:rsid w:val="0088621D"/>
    <w:rsid w:val="00894BC3"/>
    <w:rsid w:val="008A54D2"/>
    <w:rsid w:val="008B328A"/>
    <w:rsid w:val="008B45BF"/>
    <w:rsid w:val="008B5CE2"/>
    <w:rsid w:val="008B6622"/>
    <w:rsid w:val="008C0A4C"/>
    <w:rsid w:val="008C7391"/>
    <w:rsid w:val="008D0829"/>
    <w:rsid w:val="008D479E"/>
    <w:rsid w:val="008D6A86"/>
    <w:rsid w:val="008E318C"/>
    <w:rsid w:val="008E5C67"/>
    <w:rsid w:val="00903503"/>
    <w:rsid w:val="0091325C"/>
    <w:rsid w:val="00915ED7"/>
    <w:rsid w:val="00917A2F"/>
    <w:rsid w:val="00917FA0"/>
    <w:rsid w:val="00920A34"/>
    <w:rsid w:val="00921E8B"/>
    <w:rsid w:val="0093124F"/>
    <w:rsid w:val="00934914"/>
    <w:rsid w:val="00945361"/>
    <w:rsid w:val="0095026F"/>
    <w:rsid w:val="009524E0"/>
    <w:rsid w:val="00952688"/>
    <w:rsid w:val="00953F4D"/>
    <w:rsid w:val="00953FF4"/>
    <w:rsid w:val="00961908"/>
    <w:rsid w:val="00962D43"/>
    <w:rsid w:val="00963374"/>
    <w:rsid w:val="00966870"/>
    <w:rsid w:val="00970623"/>
    <w:rsid w:val="0097415C"/>
    <w:rsid w:val="009837CD"/>
    <w:rsid w:val="009864CF"/>
    <w:rsid w:val="00994C66"/>
    <w:rsid w:val="009A3220"/>
    <w:rsid w:val="009B1507"/>
    <w:rsid w:val="009B2429"/>
    <w:rsid w:val="009B2E66"/>
    <w:rsid w:val="009B3058"/>
    <w:rsid w:val="009B3FE7"/>
    <w:rsid w:val="009B47D9"/>
    <w:rsid w:val="009B59EC"/>
    <w:rsid w:val="009B60F9"/>
    <w:rsid w:val="009C1B17"/>
    <w:rsid w:val="009C3D66"/>
    <w:rsid w:val="009D2C48"/>
    <w:rsid w:val="009F3C7C"/>
    <w:rsid w:val="009F76D6"/>
    <w:rsid w:val="00A04640"/>
    <w:rsid w:val="00A11F59"/>
    <w:rsid w:val="00A15D41"/>
    <w:rsid w:val="00A217A7"/>
    <w:rsid w:val="00A34C61"/>
    <w:rsid w:val="00A365E9"/>
    <w:rsid w:val="00A4306F"/>
    <w:rsid w:val="00A43ADE"/>
    <w:rsid w:val="00A52C7F"/>
    <w:rsid w:val="00A5333A"/>
    <w:rsid w:val="00A67A39"/>
    <w:rsid w:val="00A769F7"/>
    <w:rsid w:val="00A7774B"/>
    <w:rsid w:val="00A81260"/>
    <w:rsid w:val="00A82773"/>
    <w:rsid w:val="00A85F41"/>
    <w:rsid w:val="00A8717A"/>
    <w:rsid w:val="00AA378A"/>
    <w:rsid w:val="00AA44BA"/>
    <w:rsid w:val="00AA6738"/>
    <w:rsid w:val="00AA7D7B"/>
    <w:rsid w:val="00AB10A9"/>
    <w:rsid w:val="00AB4A97"/>
    <w:rsid w:val="00AB516E"/>
    <w:rsid w:val="00AC5493"/>
    <w:rsid w:val="00AD33EF"/>
    <w:rsid w:val="00AD540D"/>
    <w:rsid w:val="00AF4133"/>
    <w:rsid w:val="00B0620D"/>
    <w:rsid w:val="00B146FF"/>
    <w:rsid w:val="00B15FAE"/>
    <w:rsid w:val="00B20E21"/>
    <w:rsid w:val="00B22A5F"/>
    <w:rsid w:val="00B378F7"/>
    <w:rsid w:val="00B5158A"/>
    <w:rsid w:val="00B51698"/>
    <w:rsid w:val="00B5311E"/>
    <w:rsid w:val="00B53F1F"/>
    <w:rsid w:val="00B56983"/>
    <w:rsid w:val="00B56F74"/>
    <w:rsid w:val="00B579B1"/>
    <w:rsid w:val="00B6627E"/>
    <w:rsid w:val="00B66968"/>
    <w:rsid w:val="00B67150"/>
    <w:rsid w:val="00B82EBF"/>
    <w:rsid w:val="00B92E52"/>
    <w:rsid w:val="00BA6FD2"/>
    <w:rsid w:val="00BB4176"/>
    <w:rsid w:val="00BC070B"/>
    <w:rsid w:val="00BC1989"/>
    <w:rsid w:val="00BC32D8"/>
    <w:rsid w:val="00BC4C16"/>
    <w:rsid w:val="00BC655E"/>
    <w:rsid w:val="00BD1BD9"/>
    <w:rsid w:val="00BD253B"/>
    <w:rsid w:val="00BE258B"/>
    <w:rsid w:val="00BF032E"/>
    <w:rsid w:val="00BF0881"/>
    <w:rsid w:val="00BF3CDE"/>
    <w:rsid w:val="00BF6DB7"/>
    <w:rsid w:val="00C007AC"/>
    <w:rsid w:val="00C0436F"/>
    <w:rsid w:val="00C0593D"/>
    <w:rsid w:val="00C105CE"/>
    <w:rsid w:val="00C15397"/>
    <w:rsid w:val="00C15A78"/>
    <w:rsid w:val="00C363E0"/>
    <w:rsid w:val="00C36B68"/>
    <w:rsid w:val="00C540BB"/>
    <w:rsid w:val="00C54AD4"/>
    <w:rsid w:val="00C5748C"/>
    <w:rsid w:val="00C57C66"/>
    <w:rsid w:val="00C61C05"/>
    <w:rsid w:val="00C6536D"/>
    <w:rsid w:val="00C67B7E"/>
    <w:rsid w:val="00C73B56"/>
    <w:rsid w:val="00C827F1"/>
    <w:rsid w:val="00C848EE"/>
    <w:rsid w:val="00C903C0"/>
    <w:rsid w:val="00C91F8D"/>
    <w:rsid w:val="00C95101"/>
    <w:rsid w:val="00CA01B9"/>
    <w:rsid w:val="00CA63DB"/>
    <w:rsid w:val="00CB0A3F"/>
    <w:rsid w:val="00CB64F6"/>
    <w:rsid w:val="00CD1D59"/>
    <w:rsid w:val="00CE7737"/>
    <w:rsid w:val="00D11DED"/>
    <w:rsid w:val="00D16166"/>
    <w:rsid w:val="00D16445"/>
    <w:rsid w:val="00D20D74"/>
    <w:rsid w:val="00D25AAE"/>
    <w:rsid w:val="00D26DB5"/>
    <w:rsid w:val="00D27D22"/>
    <w:rsid w:val="00D336A1"/>
    <w:rsid w:val="00D3391D"/>
    <w:rsid w:val="00D34E8D"/>
    <w:rsid w:val="00D50F64"/>
    <w:rsid w:val="00D64DBA"/>
    <w:rsid w:val="00D83BB0"/>
    <w:rsid w:val="00D958EA"/>
    <w:rsid w:val="00D97B52"/>
    <w:rsid w:val="00D97F36"/>
    <w:rsid w:val="00DA0172"/>
    <w:rsid w:val="00DA580B"/>
    <w:rsid w:val="00DB3F57"/>
    <w:rsid w:val="00DB55C3"/>
    <w:rsid w:val="00DC42A3"/>
    <w:rsid w:val="00DD5477"/>
    <w:rsid w:val="00DF182E"/>
    <w:rsid w:val="00E02F55"/>
    <w:rsid w:val="00E05AC6"/>
    <w:rsid w:val="00E16E5F"/>
    <w:rsid w:val="00E177CF"/>
    <w:rsid w:val="00E2294C"/>
    <w:rsid w:val="00E2563D"/>
    <w:rsid w:val="00E40432"/>
    <w:rsid w:val="00E40B36"/>
    <w:rsid w:val="00E43A14"/>
    <w:rsid w:val="00E44930"/>
    <w:rsid w:val="00E45840"/>
    <w:rsid w:val="00E47D1A"/>
    <w:rsid w:val="00E54609"/>
    <w:rsid w:val="00E57714"/>
    <w:rsid w:val="00E57931"/>
    <w:rsid w:val="00E65E23"/>
    <w:rsid w:val="00E739AB"/>
    <w:rsid w:val="00E76111"/>
    <w:rsid w:val="00EA0609"/>
    <w:rsid w:val="00EB41DB"/>
    <w:rsid w:val="00ED28D1"/>
    <w:rsid w:val="00EE19EA"/>
    <w:rsid w:val="00EF0412"/>
    <w:rsid w:val="00EF2FD5"/>
    <w:rsid w:val="00F032BE"/>
    <w:rsid w:val="00F1111B"/>
    <w:rsid w:val="00F23999"/>
    <w:rsid w:val="00F33BFE"/>
    <w:rsid w:val="00F360F1"/>
    <w:rsid w:val="00F36BDD"/>
    <w:rsid w:val="00F4062D"/>
    <w:rsid w:val="00F5227B"/>
    <w:rsid w:val="00F52A8F"/>
    <w:rsid w:val="00F56715"/>
    <w:rsid w:val="00F60F53"/>
    <w:rsid w:val="00F642D4"/>
    <w:rsid w:val="00F7433C"/>
    <w:rsid w:val="00F807E0"/>
    <w:rsid w:val="00F83F2A"/>
    <w:rsid w:val="00FB4CAB"/>
    <w:rsid w:val="00FC1096"/>
    <w:rsid w:val="00FD2005"/>
    <w:rsid w:val="00FD3712"/>
    <w:rsid w:val="00FE39A2"/>
    <w:rsid w:val="00FE5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E80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523E80"/>
    <w:pPr>
      <w:keepNext/>
      <w:tabs>
        <w:tab w:val="num" w:pos="0"/>
      </w:tabs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qFormat/>
    <w:rsid w:val="00523E80"/>
    <w:pPr>
      <w:keepNext/>
      <w:tabs>
        <w:tab w:val="num" w:pos="0"/>
      </w:tabs>
      <w:jc w:val="both"/>
      <w:outlineLvl w:val="1"/>
    </w:pPr>
    <w:rPr>
      <w:rFonts w:ascii="Arial" w:hAnsi="Arial"/>
      <w:b/>
      <w:bCs/>
      <w:color w:val="FF0000"/>
      <w:sz w:val="24"/>
    </w:rPr>
  </w:style>
  <w:style w:type="paragraph" w:styleId="Ttulo3">
    <w:name w:val="heading 3"/>
    <w:basedOn w:val="Normal"/>
    <w:next w:val="Normal"/>
    <w:qFormat/>
    <w:rsid w:val="00523E80"/>
    <w:pPr>
      <w:keepNext/>
      <w:tabs>
        <w:tab w:val="num" w:pos="0"/>
      </w:tabs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523E80"/>
    <w:pPr>
      <w:keepNext/>
      <w:suppressAutoHyphens w:val="0"/>
      <w:jc w:val="center"/>
      <w:outlineLvl w:val="3"/>
    </w:pPr>
    <w:rPr>
      <w:b/>
      <w:sz w:val="19"/>
    </w:rPr>
  </w:style>
  <w:style w:type="paragraph" w:styleId="Ttulo5">
    <w:name w:val="heading 5"/>
    <w:basedOn w:val="Normal"/>
    <w:next w:val="Normal"/>
    <w:qFormat/>
    <w:rsid w:val="00523E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8">
    <w:name w:val="heading 8"/>
    <w:basedOn w:val="Normal"/>
    <w:next w:val="Normal"/>
    <w:qFormat/>
    <w:rsid w:val="00523E80"/>
    <w:pPr>
      <w:keepNext/>
      <w:tabs>
        <w:tab w:val="num" w:pos="0"/>
      </w:tabs>
      <w:spacing w:before="120" w:after="120"/>
      <w:jc w:val="center"/>
      <w:outlineLvl w:val="7"/>
    </w:pPr>
    <w:rPr>
      <w:b/>
      <w:spacing w:val="74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7z0">
    <w:name w:val="WW8Num7z0"/>
    <w:rsid w:val="00523E80"/>
    <w:rPr>
      <w:color w:val="FF0000"/>
    </w:rPr>
  </w:style>
  <w:style w:type="character" w:customStyle="1" w:styleId="WW8Num8z0">
    <w:name w:val="WW8Num8z0"/>
    <w:rsid w:val="00523E80"/>
    <w:rPr>
      <w:rFonts w:ascii="Times New Roman" w:hAnsi="Times New Roman"/>
    </w:rPr>
  </w:style>
  <w:style w:type="character" w:customStyle="1" w:styleId="WW8Num9z0">
    <w:name w:val="WW8Num9z0"/>
    <w:rsid w:val="00523E80"/>
    <w:rPr>
      <w:b w:val="0"/>
    </w:rPr>
  </w:style>
  <w:style w:type="character" w:customStyle="1" w:styleId="WW8Num10z0">
    <w:name w:val="WW8Num10z0"/>
    <w:rsid w:val="00523E80"/>
    <w:rPr>
      <w:rFonts w:ascii="Arial" w:eastAsia="Times New Roman" w:hAnsi="Arial" w:cs="Arial"/>
      <w:color w:val="auto"/>
    </w:rPr>
  </w:style>
  <w:style w:type="character" w:customStyle="1" w:styleId="WW8Num10z1">
    <w:name w:val="WW8Num10z1"/>
    <w:rsid w:val="00523E80"/>
    <w:rPr>
      <w:rFonts w:ascii="Courier New" w:hAnsi="Courier New"/>
    </w:rPr>
  </w:style>
  <w:style w:type="character" w:customStyle="1" w:styleId="WW8Num10z2">
    <w:name w:val="WW8Num10z2"/>
    <w:rsid w:val="00523E80"/>
    <w:rPr>
      <w:rFonts w:ascii="Wingdings" w:hAnsi="Wingdings"/>
    </w:rPr>
  </w:style>
  <w:style w:type="character" w:customStyle="1" w:styleId="WW8Num10z3">
    <w:name w:val="WW8Num10z3"/>
    <w:rsid w:val="00523E80"/>
    <w:rPr>
      <w:rFonts w:ascii="Symbol" w:hAnsi="Symbol"/>
    </w:rPr>
  </w:style>
  <w:style w:type="character" w:customStyle="1" w:styleId="WW8Num25z0">
    <w:name w:val="WW8Num25z0"/>
    <w:rsid w:val="00523E80"/>
    <w:rPr>
      <w:rFonts w:ascii="Symbol" w:hAnsi="Symbol"/>
    </w:rPr>
  </w:style>
  <w:style w:type="character" w:customStyle="1" w:styleId="WW8Num25z1">
    <w:name w:val="WW8Num25z1"/>
    <w:rsid w:val="00523E80"/>
    <w:rPr>
      <w:rFonts w:ascii="Courier New" w:hAnsi="Courier New"/>
    </w:rPr>
  </w:style>
  <w:style w:type="character" w:customStyle="1" w:styleId="WW8Num25z2">
    <w:name w:val="WW8Num25z2"/>
    <w:rsid w:val="00523E80"/>
    <w:rPr>
      <w:rFonts w:ascii="Wingdings" w:hAnsi="Wingdings"/>
    </w:rPr>
  </w:style>
  <w:style w:type="character" w:customStyle="1" w:styleId="WW8Num27z0">
    <w:name w:val="WW8Num27z0"/>
    <w:rsid w:val="00523E80"/>
    <w:rPr>
      <w:rFonts w:ascii="Symbol" w:hAnsi="Symbol"/>
    </w:rPr>
  </w:style>
  <w:style w:type="character" w:customStyle="1" w:styleId="WW8Num35z0">
    <w:name w:val="WW8Num35z0"/>
    <w:rsid w:val="00523E80"/>
    <w:rPr>
      <w:rFonts w:ascii="Symbol" w:hAnsi="Symbol"/>
    </w:rPr>
  </w:style>
  <w:style w:type="character" w:customStyle="1" w:styleId="WW8Num36z0">
    <w:name w:val="WW8Num36z0"/>
    <w:rsid w:val="00523E80"/>
    <w:rPr>
      <w:rFonts w:ascii="Symbol" w:hAnsi="Symbol"/>
    </w:rPr>
  </w:style>
  <w:style w:type="character" w:customStyle="1" w:styleId="WW8Num39z0">
    <w:name w:val="WW8Num39z0"/>
    <w:rsid w:val="00523E80"/>
    <w:rPr>
      <w:rFonts w:ascii="Symbol" w:hAnsi="Symbol"/>
    </w:rPr>
  </w:style>
  <w:style w:type="character" w:customStyle="1" w:styleId="WW8Num40z0">
    <w:name w:val="WW8Num40z0"/>
    <w:rsid w:val="00523E80"/>
    <w:rPr>
      <w:rFonts w:ascii="Symbol" w:hAnsi="Symbol"/>
    </w:rPr>
  </w:style>
  <w:style w:type="character" w:customStyle="1" w:styleId="WW8Num50z0">
    <w:name w:val="WW8Num50z0"/>
    <w:rsid w:val="00523E80"/>
    <w:rPr>
      <w:rFonts w:ascii="Symbol" w:hAnsi="Symbol"/>
    </w:rPr>
  </w:style>
  <w:style w:type="character" w:customStyle="1" w:styleId="WW8Num55z0">
    <w:name w:val="WW8Num55z0"/>
    <w:rsid w:val="00523E80"/>
    <w:rPr>
      <w:rFonts w:ascii="Symbol" w:hAnsi="Symbol"/>
    </w:rPr>
  </w:style>
  <w:style w:type="character" w:customStyle="1" w:styleId="WW8Num57z0">
    <w:name w:val="WW8Num57z0"/>
    <w:rsid w:val="00523E80"/>
    <w:rPr>
      <w:rFonts w:ascii="Symbol" w:hAnsi="Symbol"/>
    </w:rPr>
  </w:style>
  <w:style w:type="character" w:customStyle="1" w:styleId="WW8Num58z0">
    <w:name w:val="WW8Num58z0"/>
    <w:rsid w:val="00523E80"/>
    <w:rPr>
      <w:rFonts w:ascii="Symbol" w:hAnsi="Symbol"/>
    </w:rPr>
  </w:style>
  <w:style w:type="character" w:customStyle="1" w:styleId="WW8Num58z1">
    <w:name w:val="WW8Num58z1"/>
    <w:rsid w:val="00523E80"/>
    <w:rPr>
      <w:rFonts w:ascii="Courier New" w:hAnsi="Courier New"/>
    </w:rPr>
  </w:style>
  <w:style w:type="character" w:customStyle="1" w:styleId="WW8Num58z2">
    <w:name w:val="WW8Num58z2"/>
    <w:rsid w:val="00523E80"/>
    <w:rPr>
      <w:rFonts w:ascii="Wingdings" w:hAnsi="Wingdings"/>
    </w:rPr>
  </w:style>
  <w:style w:type="character" w:customStyle="1" w:styleId="WW8Num64z0">
    <w:name w:val="WW8Num64z0"/>
    <w:rsid w:val="00523E80"/>
    <w:rPr>
      <w:rFonts w:ascii="Times New Roman" w:eastAsia="Times New Roman" w:hAnsi="Times New Roman" w:cs="Times New Roman"/>
    </w:rPr>
  </w:style>
  <w:style w:type="character" w:customStyle="1" w:styleId="WW8Num64z1">
    <w:name w:val="WW8Num64z1"/>
    <w:rsid w:val="00523E80"/>
    <w:rPr>
      <w:rFonts w:ascii="Courier New" w:hAnsi="Courier New"/>
    </w:rPr>
  </w:style>
  <w:style w:type="character" w:customStyle="1" w:styleId="WW8Num64z2">
    <w:name w:val="WW8Num64z2"/>
    <w:rsid w:val="00523E80"/>
    <w:rPr>
      <w:rFonts w:ascii="Wingdings" w:hAnsi="Wingdings"/>
    </w:rPr>
  </w:style>
  <w:style w:type="character" w:customStyle="1" w:styleId="WW8Num64z3">
    <w:name w:val="WW8Num64z3"/>
    <w:rsid w:val="00523E80"/>
    <w:rPr>
      <w:rFonts w:ascii="Symbol" w:hAnsi="Symbol"/>
    </w:rPr>
  </w:style>
  <w:style w:type="character" w:customStyle="1" w:styleId="WW8Num67z0">
    <w:name w:val="WW8Num67z0"/>
    <w:rsid w:val="00523E80"/>
    <w:rPr>
      <w:rFonts w:ascii="Symbol" w:hAnsi="Symbol"/>
    </w:rPr>
  </w:style>
  <w:style w:type="character" w:customStyle="1" w:styleId="WW8Num67z1">
    <w:name w:val="WW8Num67z1"/>
    <w:rsid w:val="00523E80"/>
    <w:rPr>
      <w:rFonts w:ascii="Courier New" w:hAnsi="Courier New"/>
    </w:rPr>
  </w:style>
  <w:style w:type="character" w:customStyle="1" w:styleId="WW8Num67z2">
    <w:name w:val="WW8Num67z2"/>
    <w:rsid w:val="00523E80"/>
    <w:rPr>
      <w:rFonts w:ascii="Wingdings" w:hAnsi="Wingdings"/>
    </w:rPr>
  </w:style>
  <w:style w:type="character" w:customStyle="1" w:styleId="WW8Num71z0">
    <w:name w:val="WW8Num71z0"/>
    <w:rsid w:val="00523E80"/>
    <w:rPr>
      <w:rFonts w:ascii="Times New Roman" w:hAnsi="Times New Roman"/>
    </w:rPr>
  </w:style>
  <w:style w:type="character" w:customStyle="1" w:styleId="WW8Num74z0">
    <w:name w:val="WW8Num74z0"/>
    <w:rsid w:val="00523E80"/>
    <w:rPr>
      <w:b/>
    </w:rPr>
  </w:style>
  <w:style w:type="character" w:customStyle="1" w:styleId="WW8Num75z0">
    <w:name w:val="WW8Num75z0"/>
    <w:rsid w:val="00523E80"/>
    <w:rPr>
      <w:b/>
    </w:rPr>
  </w:style>
  <w:style w:type="character" w:customStyle="1" w:styleId="Fontepargpadro1">
    <w:name w:val="Fonte parág. padrão1"/>
    <w:semiHidden/>
    <w:rsid w:val="00523E80"/>
  </w:style>
  <w:style w:type="paragraph" w:customStyle="1" w:styleId="Captulo">
    <w:name w:val="Capítulo"/>
    <w:basedOn w:val="Normal"/>
    <w:next w:val="Corpodetexto"/>
    <w:rsid w:val="00523E80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Corpodetexto">
    <w:name w:val="Body Text"/>
    <w:basedOn w:val="Normal"/>
    <w:semiHidden/>
    <w:rsid w:val="00523E80"/>
    <w:pPr>
      <w:jc w:val="center"/>
    </w:pPr>
    <w:rPr>
      <w:b/>
      <w:i/>
      <w:color w:val="000000"/>
      <w:lang w:val="pt-PT"/>
    </w:rPr>
  </w:style>
  <w:style w:type="paragraph" w:styleId="Lista">
    <w:name w:val="List"/>
    <w:basedOn w:val="Corpodetexto"/>
    <w:semiHidden/>
    <w:rsid w:val="00523E80"/>
    <w:rPr>
      <w:rFonts w:cs="Lucida Sans Unicode"/>
    </w:rPr>
  </w:style>
  <w:style w:type="paragraph" w:styleId="Legenda">
    <w:name w:val="caption"/>
    <w:basedOn w:val="Normal"/>
    <w:qFormat/>
    <w:rsid w:val="00523E80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customStyle="1" w:styleId="ndice">
    <w:name w:val="Índice"/>
    <w:basedOn w:val="Normal"/>
    <w:rsid w:val="00523E80"/>
    <w:pPr>
      <w:suppressLineNumbers/>
    </w:pPr>
    <w:rPr>
      <w:rFonts w:cs="Lucida Sans Unicode"/>
    </w:rPr>
  </w:style>
  <w:style w:type="paragraph" w:styleId="Cabealho">
    <w:name w:val="header"/>
    <w:basedOn w:val="Normal"/>
    <w:semiHidden/>
    <w:rsid w:val="00523E8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523E80"/>
    <w:pPr>
      <w:tabs>
        <w:tab w:val="center" w:pos="4419"/>
        <w:tab w:val="right" w:pos="8838"/>
      </w:tabs>
    </w:pPr>
  </w:style>
  <w:style w:type="paragraph" w:styleId="TextosemFormatao">
    <w:name w:val="Plain Text"/>
    <w:basedOn w:val="Normal"/>
    <w:semiHidden/>
    <w:rsid w:val="00523E80"/>
    <w:rPr>
      <w:rFonts w:ascii="Courier New" w:hAnsi="Courier New"/>
    </w:rPr>
  </w:style>
  <w:style w:type="paragraph" w:styleId="Recuodecorpodetexto">
    <w:name w:val="Body Text Indent"/>
    <w:basedOn w:val="Normal"/>
    <w:semiHidden/>
    <w:rsid w:val="00523E80"/>
    <w:pPr>
      <w:ind w:left="709"/>
      <w:jc w:val="both"/>
    </w:pPr>
    <w:rPr>
      <w:rFonts w:ascii="Arial" w:hAnsi="Arial"/>
      <w:sz w:val="24"/>
    </w:rPr>
  </w:style>
  <w:style w:type="paragraph" w:styleId="Corpodetexto2">
    <w:name w:val="Body Text 2"/>
    <w:basedOn w:val="Normal"/>
    <w:semiHidden/>
    <w:rsid w:val="00523E80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sz w:val="24"/>
    </w:rPr>
  </w:style>
  <w:style w:type="paragraph" w:styleId="Recuodecorpodetexto3">
    <w:name w:val="Body Text Indent 3"/>
    <w:basedOn w:val="Normal"/>
    <w:semiHidden/>
    <w:rsid w:val="00523E80"/>
    <w:pPr>
      <w:ind w:left="1134" w:hanging="851"/>
      <w:jc w:val="both"/>
    </w:pPr>
    <w:rPr>
      <w:sz w:val="24"/>
    </w:rPr>
  </w:style>
  <w:style w:type="paragraph" w:styleId="Ttulo">
    <w:name w:val="Title"/>
    <w:basedOn w:val="Normal"/>
    <w:next w:val="Subttulo"/>
    <w:qFormat/>
    <w:rsid w:val="00523E80"/>
    <w:pPr>
      <w:jc w:val="center"/>
    </w:pPr>
    <w:rPr>
      <w:sz w:val="24"/>
      <w:u w:val="single"/>
    </w:rPr>
  </w:style>
  <w:style w:type="paragraph" w:styleId="Subttulo">
    <w:name w:val="Subtitle"/>
    <w:basedOn w:val="Captulo"/>
    <w:next w:val="Corpodetexto"/>
    <w:qFormat/>
    <w:rsid w:val="00523E80"/>
    <w:pPr>
      <w:jc w:val="center"/>
    </w:pPr>
    <w:rPr>
      <w:i/>
      <w:iCs/>
    </w:rPr>
  </w:style>
  <w:style w:type="paragraph" w:styleId="Recuodecorpodetexto2">
    <w:name w:val="Body Text Indent 2"/>
    <w:basedOn w:val="Normal"/>
    <w:semiHidden/>
    <w:rsid w:val="00523E80"/>
    <w:pPr>
      <w:ind w:left="708" w:firstLine="1"/>
    </w:pPr>
    <w:rPr>
      <w:rFonts w:ascii="Arial" w:hAnsi="Arial"/>
      <w:sz w:val="24"/>
    </w:rPr>
  </w:style>
  <w:style w:type="paragraph" w:customStyle="1" w:styleId="Contedodatabela">
    <w:name w:val="Conteúdo da tabela"/>
    <w:basedOn w:val="Normal"/>
    <w:rsid w:val="00523E80"/>
    <w:pPr>
      <w:suppressLineNumbers/>
    </w:pPr>
  </w:style>
  <w:style w:type="paragraph" w:customStyle="1" w:styleId="Ttulodatabela">
    <w:name w:val="Título da tabela"/>
    <w:basedOn w:val="Contedodatabela"/>
    <w:rsid w:val="00523E80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  <w:rsid w:val="00523E80"/>
  </w:style>
  <w:style w:type="paragraph" w:customStyle="1" w:styleId="TEXTO">
    <w:name w:val="TEXTO"/>
    <w:basedOn w:val="Normal"/>
    <w:rsid w:val="00523E80"/>
    <w:pPr>
      <w:tabs>
        <w:tab w:val="left" w:pos="993"/>
      </w:tabs>
      <w:suppressAutoHyphens w:val="0"/>
      <w:ind w:left="993"/>
      <w:jc w:val="both"/>
    </w:pPr>
    <w:rPr>
      <w:rFonts w:ascii="CG Times" w:hAnsi="CG Times"/>
      <w:kern w:val="28"/>
      <w:sz w:val="24"/>
      <w:lang w:eastAsia="pt-BR"/>
    </w:rPr>
  </w:style>
  <w:style w:type="paragraph" w:customStyle="1" w:styleId="1">
    <w:name w:val="1"/>
    <w:basedOn w:val="Normal"/>
    <w:next w:val="TextosemFormatao"/>
    <w:rsid w:val="00523E80"/>
    <w:rPr>
      <w:rFonts w:ascii="Courier New" w:hAnsi="Courier New"/>
    </w:rPr>
  </w:style>
  <w:style w:type="character" w:customStyle="1" w:styleId="TtuloChar">
    <w:name w:val="Título Char"/>
    <w:rsid w:val="00523E80"/>
    <w:rPr>
      <w:sz w:val="24"/>
      <w:u w:val="single"/>
      <w:lang w:eastAsia="ar-SA"/>
    </w:rPr>
  </w:style>
  <w:style w:type="character" w:customStyle="1" w:styleId="TextosemFormataoChar">
    <w:name w:val="Texto sem Formatação Char"/>
    <w:rsid w:val="00523E80"/>
    <w:rPr>
      <w:rFonts w:ascii="Courier New" w:hAnsi="Courier New"/>
      <w:lang w:eastAsia="ar-SA"/>
    </w:rPr>
  </w:style>
  <w:style w:type="paragraph" w:customStyle="1" w:styleId="Carimbo-nome">
    <w:name w:val="Carimbo-nome"/>
    <w:basedOn w:val="Corpodetexto"/>
    <w:next w:val="Carimbo-funo"/>
    <w:rsid w:val="00523E80"/>
    <w:rPr>
      <w:rFonts w:ascii="Monotype Corsiva" w:hAnsi="Monotype Corsiva"/>
      <w:b w:val="0"/>
      <w:i w:val="0"/>
      <w:color w:val="auto"/>
      <w:sz w:val="22"/>
      <w:lang w:val="pt-BR"/>
    </w:rPr>
  </w:style>
  <w:style w:type="paragraph" w:customStyle="1" w:styleId="Carimbo-funo">
    <w:name w:val="Carimbo-função"/>
    <w:basedOn w:val="Corpodetexto"/>
    <w:rsid w:val="00523E80"/>
    <w:rPr>
      <w:rFonts w:ascii="Arial" w:hAnsi="Arial"/>
      <w:b w:val="0"/>
      <w:i w:val="0"/>
      <w:color w:val="auto"/>
      <w:sz w:val="16"/>
      <w:szCs w:val="16"/>
      <w:lang w:val="pt-BR"/>
    </w:rPr>
  </w:style>
  <w:style w:type="paragraph" w:customStyle="1" w:styleId="Numerada31">
    <w:name w:val="Numerada 31"/>
    <w:basedOn w:val="Normal"/>
    <w:next w:val="Normal"/>
    <w:rsid w:val="00523E80"/>
    <w:pPr>
      <w:tabs>
        <w:tab w:val="left" w:pos="336"/>
      </w:tabs>
      <w:spacing w:after="220" w:line="320" w:lineRule="exact"/>
      <w:jc w:val="both"/>
    </w:pPr>
    <w:rPr>
      <w:rFonts w:ascii="ZapfHumnst BT" w:hAnsi="ZapfHumnst BT"/>
      <w:b/>
      <w:sz w:val="24"/>
      <w:szCs w:val="24"/>
    </w:rPr>
  </w:style>
  <w:style w:type="paragraph" w:styleId="PargrafodaLista">
    <w:name w:val="List Paragraph"/>
    <w:basedOn w:val="Normal"/>
    <w:qFormat/>
    <w:rsid w:val="00523E80"/>
    <w:pPr>
      <w:widowControl w:val="0"/>
      <w:ind w:left="708"/>
    </w:pPr>
    <w:rPr>
      <w:rFonts w:eastAsia="Tahoma"/>
      <w:sz w:val="24"/>
      <w:szCs w:val="24"/>
    </w:rPr>
  </w:style>
  <w:style w:type="paragraph" w:styleId="Corpodetexto3">
    <w:name w:val="Body Text 3"/>
    <w:basedOn w:val="Normal"/>
    <w:semiHidden/>
    <w:unhideWhenUsed/>
    <w:rsid w:val="00523E8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rsid w:val="00523E80"/>
    <w:rPr>
      <w:sz w:val="16"/>
      <w:szCs w:val="16"/>
      <w:lang w:eastAsia="ar-SA"/>
    </w:rPr>
  </w:style>
  <w:style w:type="paragraph" w:styleId="Numerada">
    <w:name w:val="List Number"/>
    <w:basedOn w:val="Normal"/>
    <w:semiHidden/>
    <w:rsid w:val="00523E80"/>
    <w:pPr>
      <w:numPr>
        <w:numId w:val="78"/>
      </w:numPr>
      <w:tabs>
        <w:tab w:val="clear" w:pos="360"/>
        <w:tab w:val="num" w:pos="1474"/>
      </w:tabs>
      <w:suppressAutoHyphens w:val="0"/>
      <w:spacing w:before="60"/>
      <w:ind w:left="1474" w:hanging="459"/>
      <w:jc w:val="both"/>
    </w:pPr>
    <w:rPr>
      <w:sz w:val="24"/>
      <w:lang w:eastAsia="pt-BR"/>
    </w:rPr>
  </w:style>
  <w:style w:type="paragraph" w:customStyle="1" w:styleId="TextosemFormatao1">
    <w:name w:val="Texto sem Formatação1"/>
    <w:basedOn w:val="Normal"/>
    <w:rsid w:val="00523E80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5FA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955F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FD28A-76E2-4C26-8FE5-99A995F8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TERMOS DE REFERÊNCIA</vt:lpstr>
    </vt:vector>
  </TitlesOfParts>
  <Company>codevasf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TERMOS DE REFERÊNCIA</dc:title>
  <dc:creator>messiasc</dc:creator>
  <cp:lastModifiedBy>Joao Carlos de Souza Machado</cp:lastModifiedBy>
  <cp:revision>4</cp:revision>
  <cp:lastPrinted>2017-08-09T19:22:00Z</cp:lastPrinted>
  <dcterms:created xsi:type="dcterms:W3CDTF">2017-08-18T12:26:00Z</dcterms:created>
  <dcterms:modified xsi:type="dcterms:W3CDTF">2017-08-18T12:28:00Z</dcterms:modified>
</cp:coreProperties>
</file>