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220" w:rsidRDefault="00374220">
      <w:pPr>
        <w:pStyle w:val="NormalWeb"/>
        <w:rPr>
          <w:rFonts w:ascii="Times New Roman" w:hAnsi="Times New Roman"/>
          <w:sz w:val="22"/>
        </w:rPr>
      </w:pPr>
    </w:p>
    <w:p w:rsidR="006D50C7" w:rsidRPr="00570DB9" w:rsidRDefault="001961A7">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tblPr>
                  <w:tblGrid>
                    <w:gridCol w:w="9498"/>
                  </w:tblGrid>
                  <w:tr w:rsidR="003574C5">
                    <w:trPr>
                      <w:trHeight w:val="180"/>
                    </w:trPr>
                    <w:tc>
                      <w:tcPr>
                        <w:tcW w:w="9498" w:type="dxa"/>
                      </w:tcPr>
                      <w:p w:rsidR="003574C5" w:rsidRDefault="003574C5"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in;height:36pt" o:ole="" filled="t">
                              <v:fill opacity="0" color2="black"/>
                              <v:imagedata r:id="rId8" o:title=""/>
                            </v:shape>
                            <o:OLEObject Type="Embed" ProgID="Figura" ShapeID="_x0000_i1026" DrawAspect="Content" ObjectID="_1567403933" r:id="rId9"/>
                          </w:object>
                        </w:r>
                      </w:p>
                    </w:tc>
                  </w:tr>
                  <w:tr w:rsidR="003574C5">
                    <w:trPr>
                      <w:trHeight w:hRule="exact" w:val="340"/>
                    </w:trPr>
                    <w:tc>
                      <w:tcPr>
                        <w:tcW w:w="9498" w:type="dxa"/>
                      </w:tcPr>
                      <w:p w:rsidR="003574C5" w:rsidRPr="00717E67" w:rsidRDefault="003574C5">
                        <w:pPr>
                          <w:pStyle w:val="Ttulo1"/>
                          <w:snapToGrid w:val="0"/>
                          <w:ind w:left="72" w:firstLine="0"/>
                          <w:jc w:val="center"/>
                          <w:rPr>
                            <w:b/>
                            <w:sz w:val="18"/>
                          </w:rPr>
                        </w:pPr>
                        <w:r w:rsidRPr="00717E67">
                          <w:rPr>
                            <w:b/>
                            <w:sz w:val="18"/>
                          </w:rPr>
                          <w:t>Ministério da Integração Nacional - M I</w:t>
                        </w:r>
                      </w:p>
                    </w:tc>
                  </w:tr>
                  <w:tr w:rsidR="003574C5">
                    <w:trPr>
                      <w:trHeight w:val="180"/>
                    </w:trPr>
                    <w:tc>
                      <w:tcPr>
                        <w:tcW w:w="9498" w:type="dxa"/>
                      </w:tcPr>
                      <w:p w:rsidR="003574C5" w:rsidRPr="00717E67" w:rsidRDefault="003574C5">
                        <w:pPr>
                          <w:snapToGrid w:val="0"/>
                          <w:ind w:left="72"/>
                          <w:jc w:val="center"/>
                          <w:rPr>
                            <w:b/>
                            <w:sz w:val="18"/>
                            <w:vertAlign w:val="baseline"/>
                          </w:rPr>
                        </w:pPr>
                        <w:r w:rsidRPr="00717E67">
                          <w:rPr>
                            <w:b/>
                            <w:sz w:val="18"/>
                            <w:vertAlign w:val="baseline"/>
                          </w:rPr>
                          <w:t>Companhia de Desenvolvimento dos Vales do São Francisco e do Parnaíba</w:t>
                        </w:r>
                      </w:p>
                    </w:tc>
                  </w:tr>
                  <w:tr w:rsidR="003574C5">
                    <w:trPr>
                      <w:trHeight w:val="180"/>
                    </w:trPr>
                    <w:tc>
                      <w:tcPr>
                        <w:tcW w:w="9498" w:type="dxa"/>
                      </w:tcPr>
                      <w:p w:rsidR="003574C5" w:rsidRPr="00717E67" w:rsidRDefault="003574C5">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3574C5" w:rsidRDefault="003574C5"/>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3574C5" w:rsidRPr="00607B4A" w:rsidRDefault="003574C5">
                  <w:pPr>
                    <w:jc w:val="both"/>
                    <w:rPr>
                      <w:sz w:val="16"/>
                      <w:vertAlign w:val="baseline"/>
                      <w:lang w:val="fr-FR"/>
                    </w:rPr>
                  </w:pPr>
                  <w:r w:rsidRPr="00607B4A">
                    <w:rPr>
                      <w:sz w:val="16"/>
                      <w:vertAlign w:val="baseline"/>
                      <w:lang w:val="fr-FR"/>
                    </w:rPr>
                    <w:t>Fl.: _________________________</w:t>
                  </w:r>
                </w:p>
                <w:p w:rsidR="003574C5" w:rsidRPr="00607B4A" w:rsidRDefault="003574C5">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59520.000900/2017-87</w:t>
                  </w:r>
                </w:p>
                <w:p w:rsidR="003574C5" w:rsidRPr="00607B4A" w:rsidRDefault="003574C5">
                  <w:pPr>
                    <w:jc w:val="both"/>
                    <w:rPr>
                      <w:sz w:val="16"/>
                      <w:vertAlign w:val="baseline"/>
                      <w:lang w:val="fr-FR"/>
                    </w:rPr>
                  </w:pPr>
                  <w:r w:rsidRPr="00607B4A">
                    <w:rPr>
                      <w:sz w:val="16"/>
                      <w:vertAlign w:val="baseline"/>
                      <w:lang w:val="fr-FR"/>
                    </w:rPr>
                    <w:t>_____________________________</w:t>
                  </w:r>
                </w:p>
                <w:p w:rsidR="003574C5" w:rsidRPr="00607B4A" w:rsidRDefault="003574C5">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1961A7">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1961A7">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1961A7">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3574C5" w:rsidRDefault="003574C5">
                  <w:pPr>
                    <w:ind w:left="709"/>
                    <w:jc w:val="center"/>
                    <w:rPr>
                      <w:b/>
                      <w:sz w:val="16"/>
                      <w:vertAlign w:val="baseline"/>
                    </w:rPr>
                  </w:pPr>
                  <w:r>
                    <w:rPr>
                      <w:b/>
                      <w:sz w:val="16"/>
                      <w:vertAlign w:val="baseline"/>
                    </w:rPr>
                    <w:t>Av. Manoel Novaes, s/n. Centro – Bom Jesus da Lapa/BA – CEP 47.600-000</w:t>
                  </w:r>
                </w:p>
                <w:p w:rsidR="003574C5" w:rsidRDefault="003574C5">
                  <w:pPr>
                    <w:jc w:val="center"/>
                  </w:pPr>
                  <w:r>
                    <w:rPr>
                      <w:b/>
                      <w:sz w:val="16"/>
                      <w:vertAlign w:val="baseline"/>
                    </w:rPr>
                    <w:t xml:space="preserve">Telefones: (77) </w:t>
                  </w:r>
                  <w:proofErr w:type="gramStart"/>
                  <w:r>
                    <w:rPr>
                      <w:b/>
                      <w:sz w:val="16"/>
                      <w:vertAlign w:val="baseline"/>
                    </w:rPr>
                    <w:t>3481-8012, 3481-8010 e 3481-8011</w:t>
                  </w:r>
                  <w:proofErr w:type="gramEnd"/>
                  <w:r>
                    <w:rPr>
                      <w:b/>
                      <w:sz w:val="16"/>
                      <w:vertAlign w:val="baseline"/>
                    </w:rPr>
                    <w:t xml:space="preserve"> Fax: (77) 3481-5299 – E-mail: 2a.sl@codevasf.gov.br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1961A7">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3574C5" w:rsidRDefault="003574C5">
                  <w:pPr>
                    <w:ind w:right="57"/>
                    <w:jc w:val="center"/>
                    <w:rPr>
                      <w:b/>
                      <w:sz w:val="26"/>
                    </w:rPr>
                  </w:pPr>
                </w:p>
                <w:p w:rsidR="003574C5" w:rsidRPr="00025B04" w:rsidRDefault="003574C5">
                  <w:pPr>
                    <w:pStyle w:val="Ttulo1"/>
                    <w:ind w:left="0" w:right="57" w:firstLine="0"/>
                    <w:jc w:val="center"/>
                    <w:rPr>
                      <w:b/>
                      <w:sz w:val="22"/>
                      <w:szCs w:val="22"/>
                    </w:rPr>
                  </w:pPr>
                  <w:r w:rsidRPr="00025B04">
                    <w:rPr>
                      <w:b/>
                      <w:sz w:val="22"/>
                      <w:szCs w:val="22"/>
                    </w:rPr>
                    <w:t xml:space="preserve">EDITAL Nº </w:t>
                  </w:r>
                  <w:r>
                    <w:rPr>
                      <w:b/>
                      <w:sz w:val="22"/>
                      <w:szCs w:val="22"/>
                    </w:rPr>
                    <w:t>12/2017</w:t>
                  </w:r>
                </w:p>
                <w:p w:rsidR="003574C5" w:rsidRPr="00025B04" w:rsidRDefault="003574C5">
                  <w:pPr>
                    <w:ind w:right="57"/>
                    <w:jc w:val="center"/>
                    <w:rPr>
                      <w:b/>
                      <w:sz w:val="22"/>
                      <w:szCs w:val="22"/>
                      <w:vertAlign w:val="baseline"/>
                    </w:rPr>
                  </w:pPr>
                </w:p>
                <w:p w:rsidR="003574C5" w:rsidRPr="00025B04" w:rsidRDefault="003574C5">
                  <w:pPr>
                    <w:ind w:right="57"/>
                    <w:jc w:val="center"/>
                    <w:rPr>
                      <w:b/>
                      <w:color w:val="0000FF"/>
                      <w:sz w:val="22"/>
                      <w:szCs w:val="22"/>
                      <w:vertAlign w:val="baseline"/>
                    </w:rPr>
                  </w:pPr>
                  <w:r>
                    <w:rPr>
                      <w:b/>
                      <w:sz w:val="22"/>
                      <w:szCs w:val="22"/>
                      <w:vertAlign w:val="baseline"/>
                    </w:rPr>
                    <w:t>TOMADA DE PREÇOS</w:t>
                  </w:r>
                </w:p>
                <w:p w:rsidR="003574C5" w:rsidRPr="00025B04" w:rsidRDefault="003574C5" w:rsidP="00FB0766">
                  <w:pPr>
                    <w:ind w:right="57"/>
                    <w:jc w:val="both"/>
                    <w:rPr>
                      <w:b/>
                      <w:sz w:val="22"/>
                      <w:szCs w:val="22"/>
                      <w:vertAlign w:val="baseline"/>
                    </w:rPr>
                  </w:pPr>
                </w:p>
                <w:p w:rsidR="003574C5" w:rsidRPr="00025B04" w:rsidRDefault="003574C5" w:rsidP="00FB0766">
                  <w:pPr>
                    <w:ind w:right="57"/>
                    <w:jc w:val="both"/>
                    <w:rPr>
                      <w:b/>
                      <w:sz w:val="22"/>
                      <w:szCs w:val="22"/>
                      <w:vertAlign w:val="baseline"/>
                    </w:rPr>
                  </w:pPr>
                </w:p>
                <w:p w:rsidR="003574C5" w:rsidRPr="00025B04" w:rsidRDefault="003574C5" w:rsidP="001D2029">
                  <w:pPr>
                    <w:ind w:right="57"/>
                    <w:jc w:val="both"/>
                    <w:rPr>
                      <w:b/>
                      <w:sz w:val="22"/>
                      <w:szCs w:val="22"/>
                      <w:vertAlign w:val="baseline"/>
                    </w:rPr>
                  </w:pPr>
                  <w:r w:rsidRPr="008038C0">
                    <w:rPr>
                      <w:b/>
                      <w:sz w:val="22"/>
                      <w:szCs w:val="22"/>
                      <w:vertAlign w:val="baseline"/>
                    </w:rPr>
                    <w:t>CONSTRUÇÃO DE MÓDULOS DE BANHEIROS PADRÃO COM FOSSA E SUMIDOURO EM MUNICÍPIOS DA ÁREA DE JURISDIÇÃO DA 2ª SUPERINTENDÊNCIA REGIONAL DA CODEVASF, NO ESTADO DA BAHIA</w:t>
                  </w:r>
                  <w:r w:rsidRPr="00025B04">
                    <w:rPr>
                      <w:b/>
                      <w:sz w:val="22"/>
                      <w:szCs w:val="22"/>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3574C5" w:rsidRDefault="003574C5">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150C72">
        <w:rPr>
          <w:sz w:val="22"/>
          <w:szCs w:val="24"/>
        </w:rPr>
        <w:t>12</w:t>
      </w:r>
      <w:r w:rsidR="00B64121">
        <w:rPr>
          <w:sz w:val="22"/>
          <w:szCs w:val="24"/>
        </w:rPr>
        <w:t>/2017</w:t>
      </w:r>
    </w:p>
    <w:p w:rsidR="006D50C7" w:rsidRPr="00570DB9" w:rsidRDefault="00B64121">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35113F" w:rsidRPr="0035113F">
        <w:rPr>
          <w:sz w:val="22"/>
          <w:szCs w:val="22"/>
          <w:vertAlign w:val="baseline"/>
        </w:rPr>
        <w:t xml:space="preserve">Construção de </w:t>
      </w:r>
      <w:r w:rsidR="004D007F">
        <w:rPr>
          <w:sz w:val="22"/>
          <w:szCs w:val="22"/>
          <w:vertAlign w:val="baseline"/>
        </w:rPr>
        <w:t>m</w:t>
      </w:r>
      <w:r w:rsidR="0035113F" w:rsidRPr="0035113F">
        <w:rPr>
          <w:sz w:val="22"/>
          <w:szCs w:val="22"/>
          <w:vertAlign w:val="baseline"/>
        </w:rPr>
        <w:t xml:space="preserve">ódulos de </w:t>
      </w:r>
      <w:r w:rsidR="004D007F">
        <w:rPr>
          <w:sz w:val="22"/>
          <w:szCs w:val="22"/>
          <w:vertAlign w:val="baseline"/>
        </w:rPr>
        <w:t>b</w:t>
      </w:r>
      <w:r w:rsidR="0035113F" w:rsidRPr="0035113F">
        <w:rPr>
          <w:sz w:val="22"/>
          <w:szCs w:val="22"/>
          <w:vertAlign w:val="baseline"/>
        </w:rPr>
        <w:t xml:space="preserve">anheiros </w:t>
      </w:r>
      <w:r w:rsidR="004D007F">
        <w:rPr>
          <w:sz w:val="22"/>
          <w:szCs w:val="22"/>
          <w:vertAlign w:val="baseline"/>
        </w:rPr>
        <w:t>p</w:t>
      </w:r>
      <w:r w:rsidR="0035113F" w:rsidRPr="0035113F">
        <w:rPr>
          <w:sz w:val="22"/>
          <w:szCs w:val="22"/>
          <w:vertAlign w:val="baseline"/>
        </w:rPr>
        <w:t xml:space="preserve">adrão com </w:t>
      </w:r>
      <w:r w:rsidR="004D007F">
        <w:rPr>
          <w:sz w:val="22"/>
          <w:szCs w:val="22"/>
          <w:vertAlign w:val="baseline"/>
        </w:rPr>
        <w:t>f</w:t>
      </w:r>
      <w:r w:rsidR="0035113F" w:rsidRPr="0035113F">
        <w:rPr>
          <w:sz w:val="22"/>
          <w:szCs w:val="22"/>
          <w:vertAlign w:val="baseline"/>
        </w:rPr>
        <w:t xml:space="preserve">ossa e </w:t>
      </w:r>
      <w:r w:rsidR="004D007F">
        <w:rPr>
          <w:sz w:val="22"/>
          <w:szCs w:val="22"/>
          <w:vertAlign w:val="baseline"/>
        </w:rPr>
        <w:t>s</w:t>
      </w:r>
      <w:r w:rsidR="0035113F" w:rsidRPr="0035113F">
        <w:rPr>
          <w:sz w:val="22"/>
          <w:szCs w:val="22"/>
          <w:vertAlign w:val="baseline"/>
        </w:rPr>
        <w:t xml:space="preserve">umidouro em municípios da área de jurisdição da 2ª </w:t>
      </w:r>
      <w:r w:rsidR="0035113F">
        <w:rPr>
          <w:sz w:val="22"/>
          <w:szCs w:val="22"/>
          <w:vertAlign w:val="baseline"/>
        </w:rPr>
        <w:t>Superintendência R</w:t>
      </w:r>
      <w:r w:rsidR="0035113F" w:rsidRPr="0035113F">
        <w:rPr>
          <w:sz w:val="22"/>
          <w:szCs w:val="22"/>
          <w:vertAlign w:val="baseline"/>
        </w:rPr>
        <w:t>egional da CODEVASF, no estado da Bahia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Empresas do ramo</w:t>
      </w:r>
      <w:r w:rsidR="00CF4A78">
        <w:rPr>
          <w:sz w:val="22"/>
          <w:szCs w:val="22"/>
          <w:vertAlign w:val="baseline"/>
        </w:rPr>
        <w:t>, individualmente, que atendam à</w:t>
      </w:r>
      <w:r w:rsidRPr="002D45F7">
        <w:rPr>
          <w:sz w:val="22"/>
          <w:szCs w:val="22"/>
          <w:vertAlign w:val="baseline"/>
        </w:rPr>
        <w:t xml:space="preserve">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w:t>
      </w:r>
      <w:r w:rsidR="001B298D" w:rsidRPr="001B298D">
        <w:rPr>
          <w:sz w:val="22"/>
          <w:szCs w:val="22"/>
          <w:vertAlign w:val="baseline"/>
        </w:rPr>
        <w:t xml:space="preserve">capital social mínimo </w:t>
      </w:r>
      <w:r w:rsidR="00F51F22">
        <w:rPr>
          <w:b/>
          <w:sz w:val="22"/>
          <w:szCs w:val="22"/>
          <w:vertAlign w:val="baseline"/>
        </w:rPr>
        <w:t xml:space="preserve">conforme descrito </w:t>
      </w:r>
      <w:r w:rsidR="006F1664">
        <w:rPr>
          <w:b/>
          <w:sz w:val="22"/>
          <w:szCs w:val="22"/>
          <w:vertAlign w:val="baseline"/>
        </w:rPr>
        <w:t>na alínea “a” d</w:t>
      </w:r>
      <w:r w:rsidR="00F51F22">
        <w:rPr>
          <w:b/>
          <w:sz w:val="22"/>
          <w:szCs w:val="22"/>
          <w:vertAlign w:val="baseline"/>
        </w:rPr>
        <w:t>o subitem 2.1 deste edital</w:t>
      </w:r>
      <w:r w:rsidR="0042050E" w:rsidRPr="00822EC6">
        <w:rPr>
          <w:sz w:val="22"/>
          <w:szCs w:val="22"/>
          <w:vertAlign w:val="baseline"/>
        </w:rPr>
        <w:t>.</w:t>
      </w:r>
      <w:r w:rsidR="004413D7">
        <w:rPr>
          <w:sz w:val="22"/>
          <w:szCs w:val="22"/>
          <w:vertAlign w:val="baseline"/>
        </w:rPr>
        <w:t xml:space="preserve"> </w:t>
      </w:r>
      <w:r w:rsidR="00106778" w:rsidRPr="00106778">
        <w:rPr>
          <w:sz w:val="22"/>
          <w:szCs w:val="22"/>
          <w:vertAlign w:val="baseline"/>
        </w:rPr>
        <w:t>Não será permitida, na presente licitação, a participação de empresas em consórcio nem a subcontratação d</w:t>
      </w:r>
      <w:r w:rsidR="00DF3733">
        <w:rPr>
          <w:sz w:val="22"/>
          <w:szCs w:val="22"/>
          <w:vertAlign w:val="baseline"/>
        </w:rPr>
        <w:t>a</w:t>
      </w:r>
      <w:r w:rsidR="00106778" w:rsidRPr="00106778">
        <w:rPr>
          <w:sz w:val="22"/>
          <w:szCs w:val="22"/>
          <w:vertAlign w:val="baseline"/>
        </w:rPr>
        <w:t xml:space="preserve">s </w:t>
      </w:r>
      <w:r w:rsidR="00DF3733">
        <w:rPr>
          <w:sz w:val="22"/>
          <w:szCs w:val="22"/>
          <w:vertAlign w:val="baseline"/>
        </w:rPr>
        <w:t>obras/</w:t>
      </w:r>
      <w:r w:rsidR="00106778" w:rsidRPr="00106778">
        <w:rPr>
          <w:sz w:val="22"/>
          <w:szCs w:val="22"/>
          <w:vertAlign w:val="baseline"/>
        </w:rPr>
        <w:t>serviços</w:t>
      </w:r>
      <w:r w:rsidR="004413D7" w:rsidRPr="006F7B7E">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925AC0">
        <w:rPr>
          <w:b/>
          <w:sz w:val="22"/>
          <w:szCs w:val="22"/>
          <w:highlight w:val="yellow"/>
          <w:vertAlign w:val="baseline"/>
        </w:rPr>
        <w:t>06</w:t>
      </w:r>
      <w:r w:rsidRPr="00570DB9">
        <w:rPr>
          <w:b/>
          <w:sz w:val="22"/>
          <w:szCs w:val="22"/>
          <w:highlight w:val="yellow"/>
          <w:vertAlign w:val="baseline"/>
        </w:rPr>
        <w:t xml:space="preserve"> (</w:t>
      </w:r>
      <w:r w:rsidR="00925AC0">
        <w:rPr>
          <w:b/>
          <w:sz w:val="22"/>
          <w:szCs w:val="22"/>
          <w:highlight w:val="yellow"/>
          <w:vertAlign w:val="baseline"/>
        </w:rPr>
        <w:t>seis</w:t>
      </w:r>
      <w:r w:rsidRPr="00570DB9">
        <w:rPr>
          <w:b/>
          <w:sz w:val="22"/>
          <w:szCs w:val="22"/>
          <w:highlight w:val="yellow"/>
          <w:vertAlign w:val="baseline"/>
        </w:rPr>
        <w:t xml:space="preserve">) de </w:t>
      </w:r>
      <w:r w:rsidR="00925AC0">
        <w:rPr>
          <w:b/>
          <w:sz w:val="22"/>
          <w:szCs w:val="22"/>
          <w:highlight w:val="yellow"/>
          <w:vertAlign w:val="baseline"/>
        </w:rPr>
        <w:t>Outubro</w:t>
      </w:r>
      <w:r w:rsidRPr="00570DB9">
        <w:rPr>
          <w:b/>
          <w:sz w:val="22"/>
          <w:szCs w:val="22"/>
          <w:highlight w:val="yellow"/>
          <w:vertAlign w:val="baseline"/>
        </w:rPr>
        <w:t xml:space="preserve"> de </w:t>
      </w:r>
      <w:r w:rsidR="00B273B3">
        <w:rPr>
          <w:b/>
          <w:sz w:val="22"/>
          <w:szCs w:val="22"/>
          <w:highlight w:val="yellow"/>
          <w:vertAlign w:val="baseline"/>
        </w:rPr>
        <w:t>201</w:t>
      </w:r>
      <w:r w:rsidR="000101EC">
        <w:rPr>
          <w:b/>
          <w:sz w:val="22"/>
          <w:szCs w:val="22"/>
          <w:highlight w:val="yellow"/>
          <w:vertAlign w:val="baseline"/>
        </w:rPr>
        <w:t>7</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w:t>
        </w:r>
        <w:r w:rsidR="00C87824">
          <w:rPr>
            <w:rStyle w:val="Hyperlink"/>
            <w:color w:val="auto"/>
            <w:sz w:val="22"/>
            <w:szCs w:val="22"/>
            <w:vertAlign w:val="baseline"/>
          </w:rPr>
          <w:t>comprasgovernamentais</w:t>
        </w:r>
        <w:r w:rsidRPr="00570DB9">
          <w:rPr>
            <w:rStyle w:val="Hyperlink"/>
            <w:color w:val="auto"/>
            <w:sz w:val="22"/>
            <w:szCs w:val="22"/>
            <w:vertAlign w:val="baseline"/>
          </w:rPr>
          <w: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dital e seus anexos</w:t>
      </w:r>
      <w:proofErr w:type="gramStart"/>
      <w:r w:rsidRPr="00570DB9">
        <w:rPr>
          <w:sz w:val="22"/>
          <w:szCs w:val="22"/>
          <w:vertAlign w:val="baseline"/>
        </w:rPr>
        <w:t>, encontram-se</w:t>
      </w:r>
      <w:proofErr w:type="gramEnd"/>
      <w:r w:rsidRPr="00570DB9">
        <w:rPr>
          <w:sz w:val="22"/>
          <w:szCs w:val="22"/>
          <w:vertAlign w:val="baseline"/>
        </w:rPr>
        <w:t xml:space="preserve"> à disposição dos interessados na sede da 2ª Superintendência Regional da CODEVASF, no endereço acima mencionado, telefone</w:t>
      </w:r>
      <w:r w:rsidR="0035113F">
        <w:rPr>
          <w:sz w:val="22"/>
          <w:szCs w:val="22"/>
          <w:vertAlign w:val="baseline"/>
        </w:rPr>
        <w:t>s</w:t>
      </w:r>
      <w:r w:rsidRPr="00570DB9">
        <w:rPr>
          <w:sz w:val="22"/>
          <w:szCs w:val="22"/>
          <w:vertAlign w:val="baseline"/>
        </w:rPr>
        <w:t xml:space="preserve"> (77) </w:t>
      </w:r>
      <w:r w:rsidR="0035113F">
        <w:rPr>
          <w:sz w:val="22"/>
          <w:szCs w:val="22"/>
          <w:vertAlign w:val="baseline"/>
        </w:rPr>
        <w:t xml:space="preserve">3481-8012, </w:t>
      </w:r>
      <w:r w:rsidRPr="00570DB9">
        <w:rPr>
          <w:sz w:val="22"/>
          <w:szCs w:val="22"/>
          <w:vertAlign w:val="baseline"/>
        </w:rPr>
        <w:t xml:space="preserve">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320450">
        <w:rPr>
          <w:sz w:val="22"/>
          <w:szCs w:val="22"/>
        </w:rPr>
        <w:t>X</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w:t>
      </w:r>
      <w:proofErr w:type="gramStart"/>
      <w:r w:rsidRPr="00570DB9">
        <w:rPr>
          <w:sz w:val="22"/>
          <w:szCs w:val="22"/>
        </w:rPr>
        <w:t>2</w:t>
      </w:r>
      <w:r w:rsidR="00AB4A2A">
        <w:rPr>
          <w:sz w:val="22"/>
          <w:szCs w:val="22"/>
        </w:rPr>
        <w:t>a.</w:t>
      </w:r>
      <w:proofErr w:type="gramEnd"/>
      <w:r w:rsidRPr="00570DB9">
        <w:rPr>
          <w:sz w:val="22"/>
          <w:szCs w:val="22"/>
        </w:rPr>
        <w:t>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925AC0">
        <w:rPr>
          <w:sz w:val="22"/>
          <w:szCs w:val="22"/>
          <w:highlight w:val="yellow"/>
          <w:vertAlign w:val="baseline"/>
        </w:rPr>
        <w:t>21</w:t>
      </w:r>
      <w:r w:rsidRPr="00570DB9">
        <w:rPr>
          <w:sz w:val="22"/>
          <w:szCs w:val="22"/>
          <w:highlight w:val="yellow"/>
          <w:vertAlign w:val="baseline"/>
        </w:rPr>
        <w:t xml:space="preserve"> de </w:t>
      </w:r>
      <w:r w:rsidR="00925AC0">
        <w:rPr>
          <w:sz w:val="22"/>
          <w:szCs w:val="22"/>
          <w:highlight w:val="yellow"/>
          <w:vertAlign w:val="baseline"/>
        </w:rPr>
        <w:t>Setembro</w:t>
      </w:r>
      <w:r w:rsidRPr="00570DB9">
        <w:rPr>
          <w:sz w:val="22"/>
          <w:szCs w:val="22"/>
          <w:highlight w:val="yellow"/>
          <w:vertAlign w:val="baseline"/>
        </w:rPr>
        <w:t xml:space="preserve"> de </w:t>
      </w:r>
      <w:r w:rsidR="00B273B3">
        <w:rPr>
          <w:sz w:val="22"/>
          <w:szCs w:val="22"/>
          <w:highlight w:val="yellow"/>
          <w:vertAlign w:val="baseline"/>
        </w:rPr>
        <w:t>201</w:t>
      </w:r>
      <w:r w:rsidR="000101EC">
        <w:rPr>
          <w:sz w:val="22"/>
          <w:szCs w:val="22"/>
          <w:highlight w:val="yellow"/>
          <w:vertAlign w:val="baseline"/>
        </w:rPr>
        <w:t>7</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992ED7" w:rsidRDefault="006D50C7">
      <w:pPr>
        <w:rPr>
          <w:b/>
          <w:sz w:val="22"/>
          <w:szCs w:val="22"/>
          <w:vertAlign w:val="baseline"/>
        </w:rPr>
      </w:pPr>
    </w:p>
    <w:p w:rsidR="00992ED7" w:rsidRPr="00992ED7" w:rsidRDefault="007C5727" w:rsidP="00992ED7">
      <w:pPr>
        <w:jc w:val="center"/>
        <w:rPr>
          <w:b/>
          <w:sz w:val="22"/>
          <w:szCs w:val="22"/>
          <w:vertAlign w:val="baseline"/>
        </w:rPr>
      </w:pPr>
      <w:r w:rsidRPr="00AB6211">
        <w:rPr>
          <w:b/>
          <w:sz w:val="22"/>
          <w:szCs w:val="22"/>
          <w:vertAlign w:val="baseline"/>
        </w:rPr>
        <w:t>HARLEY XAVIER NASCIMENTO</w:t>
      </w:r>
    </w:p>
    <w:p w:rsidR="00992ED7" w:rsidRPr="00992ED7" w:rsidRDefault="00992ED7" w:rsidP="00992ED7">
      <w:pPr>
        <w:jc w:val="center"/>
        <w:rPr>
          <w:bCs/>
          <w:sz w:val="22"/>
          <w:szCs w:val="22"/>
          <w:vertAlign w:val="baseline"/>
        </w:rPr>
      </w:pPr>
      <w:r w:rsidRPr="00992ED7">
        <w:rPr>
          <w:bCs/>
          <w:sz w:val="22"/>
          <w:szCs w:val="22"/>
          <w:vertAlign w:val="baseline"/>
        </w:rPr>
        <w:t xml:space="preserve">Superintendente Regional </w:t>
      </w:r>
    </w:p>
    <w:p w:rsidR="00992ED7" w:rsidRPr="00932BCE" w:rsidRDefault="00992ED7" w:rsidP="00992ED7">
      <w:pPr>
        <w:pStyle w:val="Ttulo3"/>
        <w:spacing w:before="0" w:after="0"/>
        <w:ind w:left="142" w:firstLine="0"/>
        <w:rPr>
          <w:rFonts w:ascii="Times New Roman" w:hAnsi="Times New Roman"/>
          <w:szCs w:val="22"/>
        </w:rPr>
      </w:pPr>
      <w:r w:rsidRPr="00932BCE">
        <w:rPr>
          <w:rFonts w:ascii="Times New Roman" w:hAnsi="Times New Roman"/>
          <w:szCs w:val="22"/>
        </w:rPr>
        <w:t>CODEVASF – 2ª SR</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39268F" w:rsidP="004424B5">
      <w:pPr>
        <w:numPr>
          <w:ilvl w:val="0"/>
          <w:numId w:val="3"/>
        </w:numPr>
        <w:tabs>
          <w:tab w:val="clear" w:pos="2628"/>
          <w:tab w:val="left" w:pos="2552"/>
        </w:tabs>
        <w:spacing w:before="80"/>
        <w:ind w:left="2552" w:hanging="1134"/>
        <w:jc w:val="both"/>
        <w:rPr>
          <w:sz w:val="22"/>
          <w:szCs w:val="22"/>
          <w:vertAlign w:val="baseline"/>
        </w:rPr>
      </w:pPr>
      <w:r w:rsidRPr="0039268F">
        <w:rPr>
          <w:sz w:val="22"/>
          <w:szCs w:val="22"/>
          <w:vertAlign w:val="baseline"/>
        </w:rPr>
        <w:t>OBJETO</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w:t>
      </w:r>
      <w:r w:rsidRPr="0039268F">
        <w:rPr>
          <w:sz w:val="22"/>
          <w:szCs w:val="22"/>
          <w:vertAlign w:val="baseline"/>
        </w:rPr>
        <w:t>DESCRIÇÃO</w:t>
      </w:r>
      <w:r w:rsidR="008925D8">
        <w:rPr>
          <w:sz w:val="22"/>
          <w:szCs w:val="22"/>
          <w:vertAlign w:val="baseline"/>
        </w:rPr>
        <w:t xml:space="preserve"> </w:t>
      </w:r>
      <w:r w:rsidRPr="0039268F">
        <w:rPr>
          <w:sz w:val="22"/>
          <w:szCs w:val="22"/>
          <w:vertAlign w:val="baseline"/>
        </w:rPr>
        <w:t>GERAL</w:t>
      </w:r>
      <w:r w:rsidR="008925D8">
        <w:rPr>
          <w:sz w:val="22"/>
          <w:szCs w:val="22"/>
          <w:vertAlign w:val="baseline"/>
        </w:rPr>
        <w:t xml:space="preserve"> </w:t>
      </w:r>
      <w:r w:rsidRPr="0039268F">
        <w:rPr>
          <w:sz w:val="22"/>
          <w:szCs w:val="22"/>
          <w:vertAlign w:val="baseline"/>
        </w:rPr>
        <w:t>DAS</w:t>
      </w:r>
      <w:r w:rsidR="008925D8">
        <w:rPr>
          <w:sz w:val="22"/>
          <w:szCs w:val="22"/>
          <w:vertAlign w:val="baseline"/>
        </w:rPr>
        <w:t xml:space="preserve"> </w:t>
      </w:r>
      <w:r w:rsidRPr="0039268F">
        <w:rPr>
          <w:sz w:val="22"/>
          <w:szCs w:val="22"/>
          <w:vertAlign w:val="baseline"/>
        </w:rPr>
        <w:t>OBRAS</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w:t>
      </w:r>
      <w:r w:rsidRPr="0039268F">
        <w:rPr>
          <w:sz w:val="22"/>
          <w:szCs w:val="22"/>
          <w:vertAlign w:val="baseline"/>
        </w:rPr>
        <w:t>SERVIÇOS E LOCAL DE EXECUÇÃO</w:t>
      </w:r>
      <w:r w:rsidR="006D50C7" w:rsidRPr="00570DB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BC33A9" w:rsidRDefault="00BC33A9" w:rsidP="00583C59">
      <w:pPr>
        <w:numPr>
          <w:ilvl w:val="0"/>
          <w:numId w:val="3"/>
        </w:numPr>
        <w:tabs>
          <w:tab w:val="clear" w:pos="2628"/>
          <w:tab w:val="left" w:pos="2552"/>
        </w:tabs>
        <w:spacing w:before="80"/>
        <w:ind w:left="2552" w:hanging="1134"/>
        <w:jc w:val="both"/>
        <w:rPr>
          <w:sz w:val="22"/>
          <w:szCs w:val="22"/>
          <w:vertAlign w:val="baseline"/>
        </w:rPr>
      </w:pPr>
      <w:r w:rsidRPr="00BC33A9">
        <w:rPr>
          <w:iCs/>
          <w:sz w:val="22"/>
          <w:szCs w:val="24"/>
          <w:vertAlign w:val="baseline"/>
        </w:rPr>
        <w:t>PRAZO DE EXECUÇÃO DAS OBRAS/SERVIÇOS</w:t>
      </w:r>
      <w:r w:rsidR="00583C59" w:rsidRPr="00BC33A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A2519B"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r>
        <w:rPr>
          <w:sz w:val="22"/>
          <w:szCs w:val="22"/>
          <w:vertAlign w:val="baseline"/>
        </w:rPr>
        <w:t xml:space="preserve"> E </w:t>
      </w:r>
      <w:r w:rsidRPr="00A2519B">
        <w:rPr>
          <w:sz w:val="22"/>
          <w:szCs w:val="22"/>
          <w:vertAlign w:val="baseline"/>
        </w:rPr>
        <w:t>DOS PRAZOS DE GARANTIAS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1305D0">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w:t>
      </w:r>
      <w:r w:rsidR="001305D0">
        <w:rPr>
          <w:sz w:val="22"/>
          <w:szCs w:val="22"/>
          <w:vertAlign w:val="baseline"/>
        </w:rPr>
        <w:t>O DEFINITIVO DAS OBRAS/SERVIÇOS</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055197" w:rsidRPr="000060D9" w:rsidRDefault="00055197" w:rsidP="00055197">
      <w:pPr>
        <w:ind w:left="1416" w:firstLine="2"/>
        <w:rPr>
          <w:b/>
          <w:sz w:val="22"/>
          <w:szCs w:val="22"/>
          <w:u w:val="single"/>
          <w:vertAlign w:val="baseline"/>
        </w:rPr>
      </w:pPr>
      <w:r w:rsidRPr="000060D9">
        <w:rPr>
          <w:b/>
          <w:sz w:val="22"/>
          <w:szCs w:val="22"/>
          <w:u w:val="single"/>
          <w:vertAlign w:val="baseline"/>
        </w:rPr>
        <w:t>ANEXOS</w:t>
      </w:r>
    </w:p>
    <w:p w:rsidR="00055197" w:rsidRPr="000060D9" w:rsidRDefault="00055197" w:rsidP="00055197">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055197" w:rsidRPr="000060D9" w:rsidTr="00BC2F2A">
        <w:tc>
          <w:tcPr>
            <w:tcW w:w="2056" w:type="dxa"/>
          </w:tcPr>
          <w:p w:rsidR="00055197" w:rsidRPr="000060D9" w:rsidRDefault="00055197" w:rsidP="00BC2F2A">
            <w:pPr>
              <w:rPr>
                <w:sz w:val="22"/>
                <w:szCs w:val="22"/>
              </w:rPr>
            </w:pPr>
            <w:r w:rsidRPr="000060D9">
              <w:rPr>
                <w:sz w:val="22"/>
                <w:szCs w:val="22"/>
                <w:vertAlign w:val="baseline"/>
              </w:rPr>
              <w:t xml:space="preserve">ANEXO I </w:t>
            </w:r>
          </w:p>
        </w:tc>
        <w:tc>
          <w:tcPr>
            <w:tcW w:w="6304" w:type="dxa"/>
          </w:tcPr>
          <w:p w:rsidR="00055197" w:rsidRPr="000060D9" w:rsidRDefault="00055197" w:rsidP="00BC2F2A">
            <w:pPr>
              <w:rPr>
                <w:sz w:val="22"/>
                <w:szCs w:val="22"/>
              </w:rPr>
            </w:pPr>
            <w:r w:rsidRPr="000060D9">
              <w:rPr>
                <w:sz w:val="22"/>
                <w:szCs w:val="22"/>
                <w:vertAlign w:val="baseline"/>
              </w:rPr>
              <w:t>PLANILHAS ORÇAMENTÁRIAS</w:t>
            </w:r>
          </w:p>
        </w:tc>
      </w:tr>
      <w:tr w:rsidR="00055197" w:rsidRPr="000060D9" w:rsidTr="00BC2F2A">
        <w:tc>
          <w:tcPr>
            <w:tcW w:w="2056" w:type="dxa"/>
          </w:tcPr>
          <w:p w:rsidR="00055197" w:rsidRPr="000060D9" w:rsidRDefault="00055197" w:rsidP="00BC2F2A">
            <w:pPr>
              <w:rPr>
                <w:sz w:val="22"/>
                <w:szCs w:val="22"/>
              </w:rPr>
            </w:pPr>
            <w:r w:rsidRPr="000060D9">
              <w:rPr>
                <w:sz w:val="22"/>
                <w:szCs w:val="22"/>
                <w:vertAlign w:val="baseline"/>
              </w:rPr>
              <w:t xml:space="preserve">ANEXO II </w:t>
            </w:r>
          </w:p>
        </w:tc>
        <w:tc>
          <w:tcPr>
            <w:tcW w:w="6304" w:type="dxa"/>
          </w:tcPr>
          <w:p w:rsidR="00055197" w:rsidRPr="000060D9" w:rsidRDefault="00055197" w:rsidP="00BC2F2A">
            <w:pPr>
              <w:rPr>
                <w:sz w:val="22"/>
                <w:szCs w:val="22"/>
              </w:rPr>
            </w:pPr>
            <w:r w:rsidRPr="000060D9">
              <w:rPr>
                <w:sz w:val="22"/>
                <w:szCs w:val="22"/>
                <w:vertAlign w:val="baseline"/>
              </w:rPr>
              <w:t>ESPECIFICAÇÕES TÉCNICAS</w:t>
            </w:r>
          </w:p>
        </w:tc>
      </w:tr>
      <w:tr w:rsidR="00055197" w:rsidRPr="000060D9" w:rsidTr="00BC2F2A">
        <w:tc>
          <w:tcPr>
            <w:tcW w:w="2056" w:type="dxa"/>
          </w:tcPr>
          <w:p w:rsidR="00055197" w:rsidRPr="000060D9" w:rsidRDefault="00055197" w:rsidP="00BC2F2A">
            <w:pPr>
              <w:rPr>
                <w:sz w:val="22"/>
                <w:szCs w:val="22"/>
              </w:rPr>
            </w:pPr>
            <w:r w:rsidRPr="000060D9">
              <w:rPr>
                <w:sz w:val="22"/>
                <w:szCs w:val="22"/>
                <w:vertAlign w:val="baseline"/>
              </w:rPr>
              <w:t xml:space="preserve">ANEXO III </w:t>
            </w:r>
          </w:p>
        </w:tc>
        <w:tc>
          <w:tcPr>
            <w:tcW w:w="6304" w:type="dxa"/>
          </w:tcPr>
          <w:p w:rsidR="00055197" w:rsidRPr="000060D9" w:rsidRDefault="00055197" w:rsidP="00BC2F2A">
            <w:pPr>
              <w:rPr>
                <w:sz w:val="22"/>
                <w:szCs w:val="22"/>
              </w:rPr>
            </w:pPr>
            <w:r w:rsidRPr="000060D9">
              <w:rPr>
                <w:sz w:val="22"/>
                <w:szCs w:val="22"/>
                <w:vertAlign w:val="baseline"/>
              </w:rPr>
              <w:t>TERMO DA PROPOSTA</w:t>
            </w:r>
          </w:p>
        </w:tc>
      </w:tr>
      <w:tr w:rsidR="00055197" w:rsidRPr="000060D9" w:rsidTr="00BC2F2A">
        <w:tc>
          <w:tcPr>
            <w:tcW w:w="2056" w:type="dxa"/>
          </w:tcPr>
          <w:p w:rsidR="00055197" w:rsidRPr="000060D9" w:rsidRDefault="00055197" w:rsidP="00BC2F2A">
            <w:pPr>
              <w:rPr>
                <w:sz w:val="22"/>
                <w:szCs w:val="22"/>
              </w:rPr>
            </w:pPr>
            <w:r w:rsidRPr="000060D9">
              <w:rPr>
                <w:sz w:val="22"/>
                <w:szCs w:val="22"/>
                <w:vertAlign w:val="baseline"/>
              </w:rPr>
              <w:t xml:space="preserve">ANEXO IV </w:t>
            </w:r>
          </w:p>
        </w:tc>
        <w:tc>
          <w:tcPr>
            <w:tcW w:w="6304" w:type="dxa"/>
          </w:tcPr>
          <w:p w:rsidR="00055197" w:rsidRPr="000060D9" w:rsidRDefault="00055197" w:rsidP="00BC2F2A">
            <w:pPr>
              <w:rPr>
                <w:sz w:val="22"/>
                <w:szCs w:val="22"/>
              </w:rPr>
            </w:pPr>
            <w:r w:rsidRPr="000060D9">
              <w:rPr>
                <w:sz w:val="22"/>
                <w:szCs w:val="22"/>
                <w:vertAlign w:val="baseline"/>
              </w:rPr>
              <w:t>MODELOS DE DECLARAÇÕES</w:t>
            </w:r>
          </w:p>
        </w:tc>
      </w:tr>
      <w:tr w:rsidR="00055197" w:rsidRPr="000060D9" w:rsidTr="00BC2F2A">
        <w:tc>
          <w:tcPr>
            <w:tcW w:w="2056" w:type="dxa"/>
          </w:tcPr>
          <w:p w:rsidR="00055197" w:rsidRPr="000060D9" w:rsidRDefault="00055197" w:rsidP="00BC2F2A">
            <w:pPr>
              <w:rPr>
                <w:sz w:val="22"/>
                <w:szCs w:val="22"/>
                <w:vertAlign w:val="baseline"/>
              </w:rPr>
            </w:pPr>
            <w:r w:rsidRPr="000060D9">
              <w:rPr>
                <w:sz w:val="22"/>
                <w:szCs w:val="22"/>
                <w:vertAlign w:val="baseline"/>
              </w:rPr>
              <w:t>ANEXO V</w:t>
            </w:r>
          </w:p>
        </w:tc>
        <w:tc>
          <w:tcPr>
            <w:tcW w:w="6304" w:type="dxa"/>
          </w:tcPr>
          <w:p w:rsidR="00055197" w:rsidRPr="000060D9" w:rsidRDefault="00055197" w:rsidP="00BC2F2A">
            <w:pPr>
              <w:rPr>
                <w:sz w:val="22"/>
                <w:szCs w:val="22"/>
                <w:vertAlign w:val="baseline"/>
              </w:rPr>
            </w:pPr>
            <w:r w:rsidRPr="000060D9">
              <w:rPr>
                <w:sz w:val="22"/>
                <w:szCs w:val="22"/>
                <w:vertAlign w:val="baseline"/>
              </w:rPr>
              <w:t>MANUAL DE PLACA</w:t>
            </w:r>
          </w:p>
        </w:tc>
      </w:tr>
      <w:tr w:rsidR="00055197" w:rsidRPr="000060D9" w:rsidTr="00BC2F2A">
        <w:tc>
          <w:tcPr>
            <w:tcW w:w="2056" w:type="dxa"/>
          </w:tcPr>
          <w:p w:rsidR="00055197" w:rsidRDefault="00055197" w:rsidP="00BC2F2A">
            <w:pPr>
              <w:rPr>
                <w:sz w:val="22"/>
                <w:szCs w:val="22"/>
                <w:vertAlign w:val="baseline"/>
              </w:rPr>
            </w:pPr>
            <w:proofErr w:type="gramStart"/>
            <w:r w:rsidRPr="000060D9">
              <w:rPr>
                <w:sz w:val="22"/>
                <w:szCs w:val="22"/>
                <w:vertAlign w:val="baseline"/>
              </w:rPr>
              <w:t>ANEXO VI</w:t>
            </w:r>
            <w:proofErr w:type="gramEnd"/>
          </w:p>
          <w:p w:rsidR="00055197" w:rsidRDefault="00055197" w:rsidP="00BC2F2A">
            <w:pPr>
              <w:rPr>
                <w:sz w:val="22"/>
                <w:szCs w:val="22"/>
                <w:vertAlign w:val="baseline"/>
              </w:rPr>
            </w:pPr>
            <w:r>
              <w:rPr>
                <w:sz w:val="22"/>
                <w:szCs w:val="22"/>
                <w:vertAlign w:val="baseline"/>
              </w:rPr>
              <w:t>ANEXO VII</w:t>
            </w:r>
          </w:p>
          <w:p w:rsidR="00055197" w:rsidRDefault="00055197" w:rsidP="00BC2F2A">
            <w:pPr>
              <w:rPr>
                <w:sz w:val="22"/>
                <w:szCs w:val="22"/>
                <w:vertAlign w:val="baseline"/>
              </w:rPr>
            </w:pPr>
            <w:r>
              <w:rPr>
                <w:sz w:val="22"/>
                <w:szCs w:val="22"/>
                <w:vertAlign w:val="baseline"/>
              </w:rPr>
              <w:t>ANEXO VIII</w:t>
            </w:r>
          </w:p>
          <w:p w:rsidR="00055197" w:rsidRPr="000060D9" w:rsidRDefault="00055197" w:rsidP="00BC2F2A">
            <w:pPr>
              <w:rPr>
                <w:sz w:val="22"/>
                <w:szCs w:val="22"/>
                <w:vertAlign w:val="baseline"/>
              </w:rPr>
            </w:pPr>
            <w:r>
              <w:rPr>
                <w:sz w:val="22"/>
                <w:szCs w:val="22"/>
                <w:vertAlign w:val="baseline"/>
              </w:rPr>
              <w:t>ANEXO IX</w:t>
            </w:r>
          </w:p>
        </w:tc>
        <w:tc>
          <w:tcPr>
            <w:tcW w:w="6304" w:type="dxa"/>
          </w:tcPr>
          <w:p w:rsidR="00055197" w:rsidRDefault="00055197" w:rsidP="00BC2F2A">
            <w:pPr>
              <w:rPr>
                <w:sz w:val="22"/>
                <w:szCs w:val="22"/>
                <w:vertAlign w:val="baseline"/>
              </w:rPr>
            </w:pPr>
            <w:r w:rsidRPr="000060D9">
              <w:rPr>
                <w:sz w:val="22"/>
                <w:szCs w:val="22"/>
                <w:vertAlign w:val="baseline"/>
              </w:rPr>
              <w:t>MINUTA DE CONTRATO</w:t>
            </w:r>
          </w:p>
          <w:p w:rsidR="00055197" w:rsidRDefault="00055197" w:rsidP="00BC2F2A">
            <w:pPr>
              <w:rPr>
                <w:caps/>
                <w:sz w:val="22"/>
                <w:szCs w:val="22"/>
                <w:vertAlign w:val="baseline"/>
              </w:rPr>
            </w:pPr>
            <w:r>
              <w:rPr>
                <w:caps/>
                <w:sz w:val="22"/>
                <w:szCs w:val="22"/>
                <w:vertAlign w:val="baseline"/>
              </w:rPr>
              <w:t>DESENHOS</w:t>
            </w:r>
          </w:p>
          <w:p w:rsidR="00055197" w:rsidRDefault="00055197" w:rsidP="00BC2F2A">
            <w:pPr>
              <w:rPr>
                <w:caps/>
                <w:sz w:val="22"/>
                <w:szCs w:val="22"/>
                <w:vertAlign w:val="baseline"/>
              </w:rPr>
            </w:pPr>
            <w:r>
              <w:rPr>
                <w:caps/>
                <w:sz w:val="22"/>
                <w:szCs w:val="22"/>
                <w:vertAlign w:val="baseline"/>
              </w:rPr>
              <w:t>RELAÇÃO DE BENEFICIADOS E CORDENADAS</w:t>
            </w:r>
          </w:p>
          <w:p w:rsidR="00055197" w:rsidRPr="003F1BEB" w:rsidRDefault="00055197" w:rsidP="00BC2F2A">
            <w:pPr>
              <w:rPr>
                <w:caps/>
                <w:sz w:val="22"/>
                <w:szCs w:val="22"/>
                <w:vertAlign w:val="baseline"/>
              </w:rPr>
            </w:pPr>
            <w:r w:rsidRPr="004F0E4A">
              <w:rPr>
                <w:caps/>
                <w:sz w:val="22"/>
                <w:szCs w:val="22"/>
                <w:vertAlign w:val="baseline"/>
              </w:rPr>
              <w:t>Modelos de Quadros</w:t>
            </w:r>
          </w:p>
        </w:tc>
      </w:tr>
      <w:tr w:rsidR="00055197" w:rsidRPr="007C329F" w:rsidTr="00BC2F2A">
        <w:tc>
          <w:tcPr>
            <w:tcW w:w="2056" w:type="dxa"/>
          </w:tcPr>
          <w:p w:rsidR="00055197" w:rsidRPr="000060D9" w:rsidRDefault="00055197" w:rsidP="00BC2F2A">
            <w:pPr>
              <w:rPr>
                <w:sz w:val="22"/>
                <w:szCs w:val="22"/>
              </w:rPr>
            </w:pPr>
            <w:r>
              <w:rPr>
                <w:sz w:val="22"/>
                <w:szCs w:val="22"/>
                <w:vertAlign w:val="baseline"/>
              </w:rPr>
              <w:t>ANEXO X</w:t>
            </w:r>
          </w:p>
        </w:tc>
        <w:tc>
          <w:tcPr>
            <w:tcW w:w="6304" w:type="dxa"/>
          </w:tcPr>
          <w:p w:rsidR="00055197" w:rsidRPr="000060D9" w:rsidRDefault="00055197" w:rsidP="00BC2F2A">
            <w:pPr>
              <w:rPr>
                <w:sz w:val="22"/>
                <w:szCs w:val="22"/>
              </w:rPr>
            </w:pPr>
            <w:r w:rsidRPr="000060D9">
              <w:rPr>
                <w:sz w:val="22"/>
                <w:szCs w:val="22"/>
                <w:vertAlign w:val="baseline"/>
              </w:rPr>
              <w:t>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B64121">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580762">
        <w:rPr>
          <w:rFonts w:eastAsia="Times New Roman"/>
          <w:sz w:val="22"/>
          <w:szCs w:val="24"/>
        </w:rPr>
        <w:t>12</w:t>
      </w:r>
      <w:r w:rsidR="00B64121">
        <w:rPr>
          <w:rFonts w:eastAsia="Times New Roman"/>
          <w:sz w:val="22"/>
          <w:szCs w:val="24"/>
        </w:rPr>
        <w:t>/2017</w:t>
      </w:r>
    </w:p>
    <w:p w:rsidR="006D50C7" w:rsidRPr="00570DB9" w:rsidRDefault="006D50C7">
      <w:pPr>
        <w:pStyle w:val="Ttulodatabela"/>
        <w:widowControl/>
        <w:suppressLineNumbers w:val="0"/>
        <w:rPr>
          <w:rFonts w:eastAsia="Times New Roman"/>
          <w:sz w:val="22"/>
          <w:szCs w:val="24"/>
        </w:rPr>
      </w:pPr>
    </w:p>
    <w:p w:rsidR="006D50C7" w:rsidRPr="00580762" w:rsidRDefault="006D50C7" w:rsidP="00604E7A">
      <w:pPr>
        <w:pStyle w:val="TextosemFormatao"/>
        <w:tabs>
          <w:tab w:val="left" w:pos="851"/>
        </w:tabs>
        <w:spacing w:before="120" w:after="120"/>
        <w:jc w:val="both"/>
        <w:rPr>
          <w:rFonts w:ascii="Times New Roman" w:hAnsi="Times New Roman"/>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w:t>
      </w:r>
      <w:r w:rsidR="002F6F3F" w:rsidRPr="002F6F3F">
        <w:rPr>
          <w:rFonts w:ascii="Times New Roman" w:hAnsi="Times New Roman"/>
          <w:sz w:val="22"/>
          <w:szCs w:val="22"/>
        </w:rPr>
        <w:t>8.538, de 2015</w:t>
      </w:r>
      <w:r w:rsidRPr="00570DB9">
        <w:rPr>
          <w:rFonts w:ascii="Times New Roman" w:hAnsi="Times New Roman"/>
          <w:sz w:val="22"/>
          <w:szCs w:val="22"/>
        </w:rPr>
        <w:t xml:space="preserve">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925AC0">
        <w:rPr>
          <w:rFonts w:ascii="Times New Roman" w:hAnsi="Times New Roman"/>
          <w:b/>
          <w:sz w:val="22"/>
          <w:szCs w:val="22"/>
          <w:highlight w:val="yellow"/>
        </w:rPr>
        <w:t>06</w:t>
      </w:r>
      <w:r w:rsidR="00053FC7" w:rsidRPr="00053FC7">
        <w:rPr>
          <w:rFonts w:ascii="Times New Roman" w:hAnsi="Times New Roman"/>
          <w:b/>
          <w:sz w:val="22"/>
          <w:szCs w:val="22"/>
          <w:highlight w:val="yellow"/>
        </w:rPr>
        <w:t xml:space="preserve"> (</w:t>
      </w:r>
      <w:r w:rsidR="00925AC0">
        <w:rPr>
          <w:rFonts w:ascii="Times New Roman" w:hAnsi="Times New Roman"/>
          <w:b/>
          <w:sz w:val="22"/>
          <w:szCs w:val="22"/>
          <w:highlight w:val="yellow"/>
        </w:rPr>
        <w:t>seis</w:t>
      </w:r>
      <w:r w:rsidR="00053FC7" w:rsidRPr="00053FC7">
        <w:rPr>
          <w:rFonts w:ascii="Times New Roman" w:hAnsi="Times New Roman"/>
          <w:b/>
          <w:sz w:val="22"/>
          <w:szCs w:val="22"/>
          <w:highlight w:val="yellow"/>
        </w:rPr>
        <w:t xml:space="preserve">) de </w:t>
      </w:r>
      <w:r w:rsidR="00925AC0">
        <w:rPr>
          <w:rFonts w:ascii="Times New Roman" w:hAnsi="Times New Roman"/>
          <w:b/>
          <w:sz w:val="22"/>
          <w:szCs w:val="22"/>
          <w:highlight w:val="yellow"/>
        </w:rPr>
        <w:t>Outubro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B273B3">
        <w:rPr>
          <w:rFonts w:ascii="Times New Roman" w:hAnsi="Times New Roman"/>
          <w:b/>
          <w:sz w:val="22"/>
          <w:szCs w:val="22"/>
          <w:highlight w:val="yellow"/>
        </w:rPr>
        <w:t>201</w:t>
      </w:r>
      <w:r w:rsidR="004B4564">
        <w:rPr>
          <w:rFonts w:ascii="Times New Roman" w:hAnsi="Times New Roman"/>
          <w:b/>
          <w:sz w:val="22"/>
          <w:szCs w:val="22"/>
          <w:highlight w:val="yellow"/>
        </w:rPr>
        <w:t>7</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w:t>
      </w:r>
      <w:r w:rsidRPr="00580762">
        <w:rPr>
          <w:rFonts w:ascii="Times New Roman" w:hAnsi="Times New Roman"/>
          <w:sz w:val="22"/>
          <w:szCs w:val="22"/>
        </w:rPr>
        <w:t xml:space="preserve"> </w:t>
      </w:r>
      <w:r w:rsidR="004D007F">
        <w:rPr>
          <w:rFonts w:ascii="Times New Roman" w:hAnsi="Times New Roman"/>
          <w:sz w:val="22"/>
          <w:szCs w:val="22"/>
        </w:rPr>
        <w:t>c</w:t>
      </w:r>
      <w:r w:rsidR="00580762" w:rsidRPr="00580762">
        <w:rPr>
          <w:rFonts w:ascii="Times New Roman" w:hAnsi="Times New Roman"/>
          <w:sz w:val="22"/>
          <w:szCs w:val="22"/>
        </w:rPr>
        <w:t xml:space="preserve">onstrução de </w:t>
      </w:r>
      <w:r w:rsidR="004D007F">
        <w:rPr>
          <w:rFonts w:ascii="Times New Roman" w:hAnsi="Times New Roman"/>
          <w:sz w:val="22"/>
          <w:szCs w:val="22"/>
        </w:rPr>
        <w:t>m</w:t>
      </w:r>
      <w:r w:rsidR="00580762" w:rsidRPr="00580762">
        <w:rPr>
          <w:rFonts w:ascii="Times New Roman" w:hAnsi="Times New Roman"/>
          <w:sz w:val="22"/>
          <w:szCs w:val="22"/>
        </w:rPr>
        <w:t xml:space="preserve">ódulos de </w:t>
      </w:r>
      <w:r w:rsidR="004D007F">
        <w:rPr>
          <w:rFonts w:ascii="Times New Roman" w:hAnsi="Times New Roman"/>
          <w:sz w:val="22"/>
          <w:szCs w:val="22"/>
        </w:rPr>
        <w:t>b</w:t>
      </w:r>
      <w:r w:rsidR="00580762" w:rsidRPr="00580762">
        <w:rPr>
          <w:rFonts w:ascii="Times New Roman" w:hAnsi="Times New Roman"/>
          <w:sz w:val="22"/>
          <w:szCs w:val="22"/>
        </w:rPr>
        <w:t xml:space="preserve">anheiros </w:t>
      </w:r>
      <w:r w:rsidR="004D007F">
        <w:rPr>
          <w:rFonts w:ascii="Times New Roman" w:hAnsi="Times New Roman"/>
          <w:sz w:val="22"/>
          <w:szCs w:val="22"/>
        </w:rPr>
        <w:t>p</w:t>
      </w:r>
      <w:r w:rsidR="00580762" w:rsidRPr="00580762">
        <w:rPr>
          <w:rFonts w:ascii="Times New Roman" w:hAnsi="Times New Roman"/>
          <w:sz w:val="22"/>
          <w:szCs w:val="22"/>
        </w:rPr>
        <w:t xml:space="preserve">adrão com </w:t>
      </w:r>
      <w:r w:rsidR="004D007F">
        <w:rPr>
          <w:rFonts w:ascii="Times New Roman" w:hAnsi="Times New Roman"/>
          <w:sz w:val="22"/>
          <w:szCs w:val="22"/>
        </w:rPr>
        <w:t>f</w:t>
      </w:r>
      <w:r w:rsidR="00580762" w:rsidRPr="00580762">
        <w:rPr>
          <w:rFonts w:ascii="Times New Roman" w:hAnsi="Times New Roman"/>
          <w:sz w:val="22"/>
          <w:szCs w:val="22"/>
        </w:rPr>
        <w:t xml:space="preserve">ossa e </w:t>
      </w:r>
      <w:r w:rsidR="004D007F">
        <w:rPr>
          <w:rFonts w:ascii="Times New Roman" w:hAnsi="Times New Roman"/>
          <w:sz w:val="22"/>
          <w:szCs w:val="22"/>
        </w:rPr>
        <w:t>s</w:t>
      </w:r>
      <w:r w:rsidR="00580762" w:rsidRPr="00580762">
        <w:rPr>
          <w:rFonts w:ascii="Times New Roman" w:hAnsi="Times New Roman"/>
          <w:sz w:val="22"/>
          <w:szCs w:val="22"/>
        </w:rPr>
        <w:t>umidouro em municípi</w:t>
      </w:r>
      <w:r w:rsidR="00BA1EFE">
        <w:rPr>
          <w:rFonts w:ascii="Times New Roman" w:hAnsi="Times New Roman"/>
          <w:sz w:val="22"/>
          <w:szCs w:val="22"/>
        </w:rPr>
        <w:t>os da área de jurisdição da 2ª Superintendência R</w:t>
      </w:r>
      <w:r w:rsidR="00580762" w:rsidRPr="00580762">
        <w:rPr>
          <w:rFonts w:ascii="Times New Roman" w:hAnsi="Times New Roman"/>
          <w:sz w:val="22"/>
          <w:szCs w:val="22"/>
        </w:rPr>
        <w:t xml:space="preserve">egional da </w:t>
      </w:r>
      <w:r w:rsidR="00BA1EFE" w:rsidRPr="00BA1EFE">
        <w:rPr>
          <w:rFonts w:ascii="Times New Roman" w:hAnsi="Times New Roman"/>
          <w:szCs w:val="22"/>
        </w:rPr>
        <w:t>CODEVASF</w:t>
      </w:r>
      <w:r w:rsidR="00580762" w:rsidRPr="00580762">
        <w:rPr>
          <w:rFonts w:ascii="Times New Roman" w:hAnsi="Times New Roman"/>
          <w:sz w:val="22"/>
          <w:szCs w:val="22"/>
        </w:rPr>
        <w:t>, no estado da Bahia</w:t>
      </w:r>
      <w:r w:rsidR="0050552B" w:rsidRPr="00580762">
        <w:rPr>
          <w:rFonts w:ascii="Times New Roman" w:hAnsi="Times New Roman"/>
          <w:sz w:val="22"/>
          <w:szCs w:val="22"/>
        </w:rPr>
        <w:t>.</w:t>
      </w:r>
    </w:p>
    <w:p w:rsidR="006D50C7" w:rsidRPr="00570DB9" w:rsidRDefault="006D50C7" w:rsidP="00604E7A">
      <w:pPr>
        <w:suppressAutoHyphens w:val="0"/>
        <w:autoSpaceDE w:val="0"/>
        <w:autoSpaceDN w:val="0"/>
        <w:adjustRightInd w:val="0"/>
        <w:spacing w:before="120" w:after="12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C22116">
        <w:rPr>
          <w:b/>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 xml:space="preserve">EMPREITADA POR PREÇO </w:t>
      </w:r>
      <w:r w:rsidR="000E5111">
        <w:rPr>
          <w:b/>
          <w:sz w:val="22"/>
          <w:szCs w:val="22"/>
          <w:vertAlign w:val="baseline"/>
        </w:rPr>
        <w:t>UNITÁRIO</w:t>
      </w:r>
      <w:r w:rsidRPr="00570DB9">
        <w:rPr>
          <w:sz w:val="22"/>
          <w:szCs w:val="22"/>
          <w:vertAlign w:val="baseline"/>
        </w:rPr>
        <w:t>”.</w:t>
      </w:r>
    </w:p>
    <w:p w:rsidR="006D50C7" w:rsidRPr="00A82AD4" w:rsidRDefault="00A82AD4" w:rsidP="00D57E6D">
      <w:pPr>
        <w:pStyle w:val="Recuodecorpodetexto"/>
        <w:numPr>
          <w:ilvl w:val="0"/>
          <w:numId w:val="43"/>
        </w:numPr>
        <w:rPr>
          <w:b/>
          <w:iCs/>
          <w:sz w:val="22"/>
          <w:szCs w:val="24"/>
        </w:rPr>
      </w:pPr>
      <w:r w:rsidRPr="00A82AD4">
        <w:rPr>
          <w:b/>
          <w:sz w:val="22"/>
          <w:szCs w:val="22"/>
        </w:rPr>
        <w:t>OBJETO/DESCRIÇÃO</w:t>
      </w:r>
      <w:r w:rsidR="008925D8">
        <w:rPr>
          <w:b/>
          <w:sz w:val="22"/>
          <w:szCs w:val="22"/>
        </w:rPr>
        <w:t xml:space="preserve"> </w:t>
      </w:r>
      <w:r w:rsidRPr="00A82AD4">
        <w:rPr>
          <w:b/>
          <w:sz w:val="22"/>
          <w:szCs w:val="22"/>
        </w:rPr>
        <w:t>GERAL</w:t>
      </w:r>
      <w:r w:rsidR="008925D8">
        <w:rPr>
          <w:b/>
          <w:sz w:val="22"/>
          <w:szCs w:val="22"/>
        </w:rPr>
        <w:t xml:space="preserve"> </w:t>
      </w:r>
      <w:r w:rsidRPr="00A82AD4">
        <w:rPr>
          <w:b/>
          <w:sz w:val="22"/>
          <w:szCs w:val="22"/>
        </w:rPr>
        <w:t>DAS</w:t>
      </w:r>
      <w:r w:rsidR="005B79DA">
        <w:rPr>
          <w:b/>
          <w:sz w:val="22"/>
          <w:szCs w:val="22"/>
        </w:rPr>
        <w:t xml:space="preserve"> </w:t>
      </w:r>
      <w:r w:rsidRPr="00A82AD4">
        <w:rPr>
          <w:b/>
          <w:sz w:val="22"/>
          <w:szCs w:val="22"/>
        </w:rPr>
        <w:t>OBRAS/SERVIÇOS E LOCAL DE EXECUÇÃO</w:t>
      </w:r>
      <w:r w:rsidR="00913F49" w:rsidRPr="00A82AD4">
        <w:rPr>
          <w:b/>
          <w:iCs/>
          <w:sz w:val="22"/>
          <w:szCs w:val="24"/>
        </w:rPr>
        <w:t xml:space="preserve"> </w:t>
      </w:r>
    </w:p>
    <w:p w:rsidR="006B2148" w:rsidRPr="0078548D" w:rsidRDefault="006B2148" w:rsidP="00D57E6D">
      <w:pPr>
        <w:pStyle w:val="Recuodecorpodetexto"/>
        <w:numPr>
          <w:ilvl w:val="1"/>
          <w:numId w:val="44"/>
        </w:numPr>
        <w:rPr>
          <w:iCs/>
          <w:sz w:val="22"/>
          <w:szCs w:val="22"/>
        </w:rPr>
      </w:pPr>
      <w:r w:rsidRPr="0078548D">
        <w:rPr>
          <w:color w:val="000000"/>
          <w:sz w:val="22"/>
          <w:szCs w:val="22"/>
        </w:rPr>
        <w:t>Construção de Módulos de Banheiros Padrão com Fossa e Sumidouro em municípios da área de jurisdição da 2ª Superintendência Regional da CODEVASF, no Estado da Bahia.</w:t>
      </w:r>
    </w:p>
    <w:p w:rsidR="00DC24B8" w:rsidRPr="0078548D" w:rsidRDefault="00320450" w:rsidP="00D57E6D">
      <w:pPr>
        <w:pStyle w:val="Recuodecorpodetexto"/>
        <w:numPr>
          <w:ilvl w:val="1"/>
          <w:numId w:val="44"/>
        </w:numPr>
        <w:rPr>
          <w:iCs/>
          <w:sz w:val="22"/>
          <w:szCs w:val="22"/>
        </w:rPr>
      </w:pPr>
      <w:r w:rsidRPr="0078548D">
        <w:rPr>
          <w:sz w:val="22"/>
          <w:szCs w:val="22"/>
        </w:rPr>
        <w:t xml:space="preserve">Construção de 60 (sessenta) módulos de banheiros com fossa séptica e sumidouro nos municípios de: Canarana e América Dourada no Estado da Bahia, área de jurisdição da 2ª </w:t>
      </w:r>
      <w:r w:rsidR="006B2148" w:rsidRPr="0078548D">
        <w:rPr>
          <w:sz w:val="22"/>
          <w:szCs w:val="22"/>
        </w:rPr>
        <w:t>Superintendência Regional</w:t>
      </w:r>
      <w:r w:rsidRPr="0078548D">
        <w:rPr>
          <w:sz w:val="22"/>
          <w:szCs w:val="22"/>
        </w:rPr>
        <w:t xml:space="preserve"> da </w:t>
      </w:r>
      <w:r w:rsidR="006B2148" w:rsidRPr="0078548D">
        <w:rPr>
          <w:sz w:val="22"/>
          <w:szCs w:val="22"/>
        </w:rPr>
        <w:t>CODEVASF</w:t>
      </w:r>
      <w:r w:rsidR="0050552B" w:rsidRPr="0078548D">
        <w:rPr>
          <w:sz w:val="22"/>
          <w:szCs w:val="22"/>
        </w:rPr>
        <w:t>.</w:t>
      </w:r>
    </w:p>
    <w:p w:rsidR="009E5E3B" w:rsidRPr="00920BB5" w:rsidRDefault="00A82AD4" w:rsidP="00D57E6D">
      <w:pPr>
        <w:pStyle w:val="Recuodecorpodetexto"/>
        <w:numPr>
          <w:ilvl w:val="1"/>
          <w:numId w:val="44"/>
        </w:numPr>
        <w:rPr>
          <w:iCs/>
          <w:sz w:val="22"/>
          <w:szCs w:val="22"/>
        </w:rPr>
      </w:pPr>
      <w:r w:rsidRPr="00A82AD4">
        <w:rPr>
          <w:b/>
          <w:sz w:val="22"/>
          <w:szCs w:val="22"/>
        </w:rPr>
        <w:t>DESCRIÇÃO GERAL DAS OBRAS/SERVIÇOS</w:t>
      </w:r>
    </w:p>
    <w:p w:rsidR="00194968" w:rsidRPr="0078548D" w:rsidRDefault="006B2148" w:rsidP="00D57E6D">
      <w:pPr>
        <w:pStyle w:val="Recuodecorpodetexto"/>
        <w:numPr>
          <w:ilvl w:val="2"/>
          <w:numId w:val="45"/>
        </w:numPr>
        <w:rPr>
          <w:iCs/>
          <w:sz w:val="22"/>
          <w:szCs w:val="22"/>
        </w:rPr>
      </w:pPr>
      <w:r w:rsidRPr="0078548D">
        <w:rPr>
          <w:sz w:val="22"/>
          <w:szCs w:val="22"/>
        </w:rPr>
        <w:t>A</w:t>
      </w:r>
      <w:r w:rsidR="00955AC3" w:rsidRPr="0078548D">
        <w:rPr>
          <w:sz w:val="22"/>
          <w:szCs w:val="22"/>
        </w:rPr>
        <w:t xml:space="preserve">s </w:t>
      </w:r>
      <w:r w:rsidRPr="0078548D">
        <w:rPr>
          <w:sz w:val="22"/>
          <w:szCs w:val="22"/>
        </w:rPr>
        <w:t>obras/</w:t>
      </w:r>
      <w:r w:rsidR="00955AC3" w:rsidRPr="0078548D">
        <w:rPr>
          <w:sz w:val="22"/>
          <w:szCs w:val="22"/>
        </w:rPr>
        <w:t xml:space="preserve">serviços, objeto deste </w:t>
      </w:r>
      <w:r w:rsidRPr="0078548D">
        <w:rPr>
          <w:sz w:val="22"/>
          <w:szCs w:val="22"/>
        </w:rPr>
        <w:t>e</w:t>
      </w:r>
      <w:r w:rsidR="00955AC3" w:rsidRPr="0078548D">
        <w:rPr>
          <w:sz w:val="22"/>
          <w:szCs w:val="22"/>
        </w:rPr>
        <w:t>dital, se encontram descritos nas Especificações Técnicas (Anexo I</w:t>
      </w:r>
      <w:r w:rsidR="00320450" w:rsidRPr="0078548D">
        <w:rPr>
          <w:sz w:val="22"/>
          <w:szCs w:val="22"/>
        </w:rPr>
        <w:t>I</w:t>
      </w:r>
      <w:r w:rsidR="00955AC3" w:rsidRPr="0078548D">
        <w:rPr>
          <w:sz w:val="22"/>
          <w:szCs w:val="22"/>
        </w:rPr>
        <w:t xml:space="preserve">) e quantificados na Planilha de Orçamentação (Anexo I), partes integrante deste </w:t>
      </w:r>
      <w:r w:rsidR="0078548D" w:rsidRPr="0078548D">
        <w:rPr>
          <w:sz w:val="22"/>
          <w:szCs w:val="22"/>
        </w:rPr>
        <w:t>e</w:t>
      </w:r>
      <w:r w:rsidR="00955AC3" w:rsidRPr="0078548D">
        <w:rPr>
          <w:sz w:val="22"/>
          <w:szCs w:val="22"/>
        </w:rPr>
        <w:t>dital</w:t>
      </w:r>
      <w:r w:rsidR="003B455F" w:rsidRPr="0078548D">
        <w:rPr>
          <w:sz w:val="22"/>
          <w:szCs w:val="22"/>
        </w:rPr>
        <w:t>.</w:t>
      </w:r>
    </w:p>
    <w:p w:rsidR="0078548D" w:rsidRPr="0078548D" w:rsidRDefault="0078548D" w:rsidP="00D57E6D">
      <w:pPr>
        <w:pStyle w:val="Recuodecorpodetexto"/>
        <w:numPr>
          <w:ilvl w:val="2"/>
          <w:numId w:val="45"/>
        </w:numPr>
        <w:rPr>
          <w:iCs/>
          <w:sz w:val="22"/>
          <w:szCs w:val="22"/>
        </w:rPr>
      </w:pPr>
      <w:r w:rsidRPr="0078548D">
        <w:rPr>
          <w:sz w:val="22"/>
          <w:szCs w:val="22"/>
        </w:rPr>
        <w:t>A</w:t>
      </w:r>
      <w:r w:rsidR="00955AC3" w:rsidRPr="0078548D">
        <w:rPr>
          <w:sz w:val="22"/>
          <w:szCs w:val="22"/>
        </w:rPr>
        <w:t xml:space="preserve">s </w:t>
      </w:r>
      <w:r w:rsidRPr="0078548D">
        <w:rPr>
          <w:sz w:val="22"/>
          <w:szCs w:val="22"/>
        </w:rPr>
        <w:t>obras/</w:t>
      </w:r>
      <w:r w:rsidR="00955AC3" w:rsidRPr="0078548D">
        <w:rPr>
          <w:sz w:val="22"/>
          <w:szCs w:val="22"/>
        </w:rPr>
        <w:t>serviços, qualificados e quantificados em Planilhas Orçamentárias (Anexo I), estão descritos na seguinte forma:</w:t>
      </w:r>
    </w:p>
    <w:p w:rsidR="0078548D" w:rsidRPr="0078548D" w:rsidRDefault="0078548D" w:rsidP="0078548D">
      <w:pPr>
        <w:pStyle w:val="Recuodecorpodetexto"/>
        <w:numPr>
          <w:ilvl w:val="0"/>
          <w:numId w:val="132"/>
        </w:numPr>
        <w:ind w:left="1418" w:hanging="567"/>
        <w:rPr>
          <w:iCs/>
          <w:sz w:val="22"/>
          <w:szCs w:val="22"/>
        </w:rPr>
      </w:pPr>
      <w:r w:rsidRPr="0078548D">
        <w:rPr>
          <w:sz w:val="22"/>
          <w:szCs w:val="22"/>
        </w:rPr>
        <w:t>Serviços Preliminares;</w:t>
      </w:r>
    </w:p>
    <w:p w:rsidR="0079072E" w:rsidRPr="0078548D" w:rsidRDefault="0078548D" w:rsidP="0078548D">
      <w:pPr>
        <w:pStyle w:val="Recuodecorpodetexto"/>
        <w:numPr>
          <w:ilvl w:val="0"/>
          <w:numId w:val="132"/>
        </w:numPr>
        <w:ind w:left="1418" w:hanging="567"/>
        <w:rPr>
          <w:iCs/>
          <w:sz w:val="22"/>
          <w:szCs w:val="22"/>
        </w:rPr>
      </w:pPr>
      <w:r w:rsidRPr="0078548D">
        <w:rPr>
          <w:sz w:val="22"/>
          <w:szCs w:val="22"/>
        </w:rPr>
        <w:t>Serviços Iniciais;</w:t>
      </w:r>
    </w:p>
    <w:p w:rsidR="0078548D" w:rsidRPr="0078548D" w:rsidRDefault="0078548D" w:rsidP="0078548D">
      <w:pPr>
        <w:pStyle w:val="Recuodecorpodetexto"/>
        <w:numPr>
          <w:ilvl w:val="0"/>
          <w:numId w:val="132"/>
        </w:numPr>
        <w:ind w:left="1418" w:hanging="567"/>
        <w:rPr>
          <w:iCs/>
          <w:sz w:val="22"/>
          <w:szCs w:val="22"/>
        </w:rPr>
      </w:pPr>
      <w:r w:rsidRPr="0078548D">
        <w:rPr>
          <w:sz w:val="22"/>
          <w:szCs w:val="22"/>
        </w:rPr>
        <w:t>Infraestrutura;</w:t>
      </w:r>
    </w:p>
    <w:p w:rsidR="0078548D" w:rsidRPr="0078548D" w:rsidRDefault="0078548D" w:rsidP="0078548D">
      <w:pPr>
        <w:pStyle w:val="Recuodecorpodetexto"/>
        <w:numPr>
          <w:ilvl w:val="0"/>
          <w:numId w:val="132"/>
        </w:numPr>
        <w:ind w:left="1418" w:hanging="567"/>
        <w:rPr>
          <w:iCs/>
          <w:sz w:val="22"/>
          <w:szCs w:val="22"/>
        </w:rPr>
      </w:pPr>
      <w:r w:rsidRPr="0078548D">
        <w:rPr>
          <w:sz w:val="22"/>
          <w:szCs w:val="22"/>
        </w:rPr>
        <w:t>Parede de Vedação;</w:t>
      </w:r>
    </w:p>
    <w:p w:rsidR="0078548D" w:rsidRPr="0078548D" w:rsidRDefault="0078548D" w:rsidP="0078548D">
      <w:pPr>
        <w:pStyle w:val="Recuodecorpodetexto"/>
        <w:numPr>
          <w:ilvl w:val="0"/>
          <w:numId w:val="132"/>
        </w:numPr>
        <w:ind w:left="1418" w:hanging="567"/>
        <w:rPr>
          <w:iCs/>
          <w:sz w:val="22"/>
          <w:szCs w:val="22"/>
        </w:rPr>
      </w:pPr>
      <w:r w:rsidRPr="0078548D">
        <w:rPr>
          <w:sz w:val="22"/>
          <w:szCs w:val="22"/>
        </w:rPr>
        <w:t>Esquadria;</w:t>
      </w:r>
    </w:p>
    <w:p w:rsidR="0078548D" w:rsidRPr="0078548D" w:rsidRDefault="0078548D" w:rsidP="0078548D">
      <w:pPr>
        <w:pStyle w:val="Recuodecorpodetexto"/>
        <w:numPr>
          <w:ilvl w:val="0"/>
          <w:numId w:val="132"/>
        </w:numPr>
        <w:ind w:left="1418" w:hanging="567"/>
        <w:rPr>
          <w:iCs/>
          <w:sz w:val="22"/>
          <w:szCs w:val="22"/>
        </w:rPr>
      </w:pPr>
      <w:r w:rsidRPr="0078548D">
        <w:rPr>
          <w:sz w:val="22"/>
          <w:szCs w:val="22"/>
        </w:rPr>
        <w:t>Estrutura e Laje Pré-Moldada;</w:t>
      </w:r>
    </w:p>
    <w:p w:rsidR="0078548D" w:rsidRPr="0078548D" w:rsidRDefault="0078548D" w:rsidP="0078548D">
      <w:pPr>
        <w:pStyle w:val="Recuodecorpodetexto"/>
        <w:numPr>
          <w:ilvl w:val="0"/>
          <w:numId w:val="132"/>
        </w:numPr>
        <w:ind w:left="1418" w:hanging="567"/>
        <w:rPr>
          <w:iCs/>
          <w:sz w:val="22"/>
          <w:szCs w:val="22"/>
        </w:rPr>
      </w:pPr>
      <w:r w:rsidRPr="0078548D">
        <w:rPr>
          <w:sz w:val="22"/>
          <w:szCs w:val="22"/>
        </w:rPr>
        <w:t>Revestimento;</w:t>
      </w:r>
    </w:p>
    <w:p w:rsidR="0078548D" w:rsidRPr="0078548D" w:rsidRDefault="0078548D" w:rsidP="0078548D">
      <w:pPr>
        <w:pStyle w:val="Recuodecorpodetexto"/>
        <w:numPr>
          <w:ilvl w:val="0"/>
          <w:numId w:val="132"/>
        </w:numPr>
        <w:ind w:left="1418" w:hanging="567"/>
        <w:rPr>
          <w:iCs/>
          <w:sz w:val="22"/>
          <w:szCs w:val="22"/>
        </w:rPr>
      </w:pPr>
      <w:r w:rsidRPr="0078548D">
        <w:rPr>
          <w:sz w:val="22"/>
          <w:szCs w:val="22"/>
        </w:rPr>
        <w:t>Pavimentação;</w:t>
      </w:r>
    </w:p>
    <w:p w:rsidR="0078548D" w:rsidRPr="0078548D" w:rsidRDefault="0078548D" w:rsidP="0078548D">
      <w:pPr>
        <w:pStyle w:val="Recuodecorpodetexto"/>
        <w:numPr>
          <w:ilvl w:val="0"/>
          <w:numId w:val="132"/>
        </w:numPr>
        <w:ind w:left="1418" w:hanging="567"/>
        <w:rPr>
          <w:iCs/>
          <w:sz w:val="22"/>
          <w:szCs w:val="22"/>
        </w:rPr>
      </w:pPr>
      <w:r w:rsidRPr="0078548D">
        <w:rPr>
          <w:sz w:val="22"/>
          <w:szCs w:val="22"/>
        </w:rPr>
        <w:t>Pintura;</w:t>
      </w:r>
    </w:p>
    <w:p w:rsidR="0078548D" w:rsidRPr="0078548D" w:rsidRDefault="0078548D" w:rsidP="0078548D">
      <w:pPr>
        <w:pStyle w:val="Recuodecorpodetexto"/>
        <w:numPr>
          <w:ilvl w:val="0"/>
          <w:numId w:val="132"/>
        </w:numPr>
        <w:ind w:left="1418" w:hanging="567"/>
        <w:rPr>
          <w:iCs/>
          <w:sz w:val="22"/>
          <w:szCs w:val="22"/>
        </w:rPr>
      </w:pPr>
      <w:r w:rsidRPr="0078548D">
        <w:rPr>
          <w:sz w:val="22"/>
          <w:szCs w:val="22"/>
        </w:rPr>
        <w:t>Instalação Hidro-Sanitária;</w:t>
      </w:r>
    </w:p>
    <w:p w:rsidR="0078548D" w:rsidRPr="0078548D" w:rsidRDefault="0078548D" w:rsidP="0078548D">
      <w:pPr>
        <w:pStyle w:val="Recuodecorpodetexto"/>
        <w:numPr>
          <w:ilvl w:val="0"/>
          <w:numId w:val="132"/>
        </w:numPr>
        <w:ind w:left="1418" w:hanging="567"/>
        <w:rPr>
          <w:iCs/>
          <w:sz w:val="22"/>
          <w:szCs w:val="22"/>
        </w:rPr>
      </w:pPr>
      <w:r w:rsidRPr="0078548D">
        <w:rPr>
          <w:sz w:val="22"/>
          <w:szCs w:val="22"/>
        </w:rPr>
        <w:t>Instalação Elétrica;</w:t>
      </w:r>
    </w:p>
    <w:p w:rsidR="0078548D" w:rsidRPr="0078548D" w:rsidRDefault="0078548D" w:rsidP="0078548D">
      <w:pPr>
        <w:pStyle w:val="Recuodecorpodetexto"/>
        <w:numPr>
          <w:ilvl w:val="0"/>
          <w:numId w:val="132"/>
        </w:numPr>
        <w:ind w:left="1418" w:hanging="567"/>
        <w:rPr>
          <w:iCs/>
          <w:sz w:val="22"/>
          <w:szCs w:val="22"/>
        </w:rPr>
      </w:pPr>
      <w:r w:rsidRPr="0078548D">
        <w:rPr>
          <w:sz w:val="22"/>
          <w:szCs w:val="22"/>
        </w:rPr>
        <w:t>Construção de Fossa;</w:t>
      </w:r>
    </w:p>
    <w:p w:rsidR="0078548D" w:rsidRPr="0078548D" w:rsidRDefault="0078548D" w:rsidP="0078548D">
      <w:pPr>
        <w:pStyle w:val="Recuodecorpodetexto"/>
        <w:numPr>
          <w:ilvl w:val="0"/>
          <w:numId w:val="132"/>
        </w:numPr>
        <w:ind w:left="1418" w:hanging="567"/>
        <w:rPr>
          <w:iCs/>
          <w:sz w:val="22"/>
          <w:szCs w:val="22"/>
        </w:rPr>
      </w:pPr>
      <w:r w:rsidRPr="0078548D">
        <w:rPr>
          <w:sz w:val="22"/>
          <w:szCs w:val="22"/>
        </w:rPr>
        <w:t>Sumidouro e Caixa de Inspeção; e,</w:t>
      </w:r>
    </w:p>
    <w:p w:rsidR="0078548D" w:rsidRPr="0078548D" w:rsidRDefault="0078548D" w:rsidP="0078548D">
      <w:pPr>
        <w:pStyle w:val="Recuodecorpodetexto"/>
        <w:numPr>
          <w:ilvl w:val="0"/>
          <w:numId w:val="132"/>
        </w:numPr>
        <w:ind w:left="1418" w:hanging="567"/>
        <w:rPr>
          <w:iCs/>
          <w:sz w:val="22"/>
          <w:szCs w:val="22"/>
        </w:rPr>
      </w:pPr>
      <w:r w:rsidRPr="0078548D">
        <w:rPr>
          <w:sz w:val="22"/>
          <w:szCs w:val="22"/>
        </w:rPr>
        <w:lastRenderedPageBreak/>
        <w:t>Serviços Complementares.</w:t>
      </w:r>
    </w:p>
    <w:p w:rsidR="006D50C7" w:rsidRPr="00F7042A" w:rsidRDefault="006D50C7" w:rsidP="00D57E6D">
      <w:pPr>
        <w:pStyle w:val="Recuodecorpodetexto"/>
        <w:numPr>
          <w:ilvl w:val="1"/>
          <w:numId w:val="44"/>
        </w:numPr>
        <w:rPr>
          <w:bCs/>
          <w:sz w:val="22"/>
          <w:szCs w:val="22"/>
        </w:rPr>
      </w:pPr>
      <w:r w:rsidRPr="00F7042A">
        <w:rPr>
          <w:b/>
          <w:bCs/>
          <w:sz w:val="22"/>
          <w:szCs w:val="22"/>
        </w:rPr>
        <w:t>LOCAL DE EXECUÇÃO</w:t>
      </w:r>
    </w:p>
    <w:p w:rsidR="0078548D" w:rsidRPr="0078548D" w:rsidRDefault="0078548D" w:rsidP="00D57E6D">
      <w:pPr>
        <w:pStyle w:val="Recuodecorpodetexto"/>
        <w:numPr>
          <w:ilvl w:val="2"/>
          <w:numId w:val="47"/>
        </w:numPr>
        <w:rPr>
          <w:sz w:val="22"/>
          <w:szCs w:val="22"/>
        </w:rPr>
      </w:pPr>
      <w:r w:rsidRPr="0078548D">
        <w:rPr>
          <w:sz w:val="22"/>
          <w:szCs w:val="22"/>
        </w:rPr>
        <w:t>As obras/serviços, objeto da presente licitação, serão executadas em municípios do Estado da Bahia, compreendendo a área de abrangência da 2ª Superintendência Regional da CODEVASF conforme relação (Anexo VIII).</w:t>
      </w:r>
    </w:p>
    <w:p w:rsidR="00313CE4" w:rsidRDefault="00FE1D7A" w:rsidP="00D57E6D">
      <w:pPr>
        <w:pStyle w:val="Recuodecorpodetexto"/>
        <w:numPr>
          <w:ilvl w:val="2"/>
          <w:numId w:val="47"/>
        </w:numPr>
        <w:rPr>
          <w:szCs w:val="24"/>
        </w:rPr>
      </w:pPr>
      <w:r>
        <w:rPr>
          <w:color w:val="000000"/>
          <w:szCs w:val="24"/>
        </w:rPr>
        <w:t>A seguir</w:t>
      </w:r>
      <w:r w:rsidR="00313CE4" w:rsidRPr="00403F92">
        <w:rPr>
          <w:color w:val="000000"/>
          <w:szCs w:val="24"/>
        </w:rPr>
        <w:t xml:space="preserve"> </w:t>
      </w:r>
      <w:r w:rsidR="00313CE4">
        <w:rPr>
          <w:color w:val="000000"/>
          <w:szCs w:val="24"/>
        </w:rPr>
        <w:t xml:space="preserve">as </w:t>
      </w:r>
      <w:r w:rsidR="00313CE4" w:rsidRPr="00403F92">
        <w:rPr>
          <w:color w:val="000000"/>
          <w:szCs w:val="24"/>
        </w:rPr>
        <w:t xml:space="preserve">comunidades </w:t>
      </w:r>
      <w:r w:rsidR="00313CE4">
        <w:rPr>
          <w:color w:val="000000"/>
          <w:szCs w:val="24"/>
        </w:rPr>
        <w:t>beneficiadas com os módulos de banheiros</w:t>
      </w:r>
      <w:r w:rsidR="00313CE4" w:rsidRPr="00403F92">
        <w:rPr>
          <w:color w:val="000000"/>
          <w:szCs w:val="24"/>
        </w:rPr>
        <w:t xml:space="preserve"> de acordo com os municípios e localidades</w:t>
      </w:r>
      <w:r w:rsidR="006F1664">
        <w:rPr>
          <w:szCs w:val="24"/>
        </w:rPr>
        <w:t>:</w:t>
      </w:r>
    </w:p>
    <w:p w:rsidR="0078548D" w:rsidRDefault="0078548D" w:rsidP="0078548D">
      <w:pPr>
        <w:pStyle w:val="Recuodecorpodetexto"/>
        <w:numPr>
          <w:ilvl w:val="0"/>
          <w:numId w:val="133"/>
        </w:numPr>
        <w:ind w:left="1418" w:hanging="567"/>
        <w:rPr>
          <w:szCs w:val="24"/>
        </w:rPr>
      </w:pPr>
    </w:p>
    <w:tbl>
      <w:tblPr>
        <w:tblW w:w="8767" w:type="dxa"/>
        <w:tblInd w:w="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68"/>
        <w:gridCol w:w="2675"/>
        <w:gridCol w:w="2298"/>
        <w:gridCol w:w="2126"/>
      </w:tblGrid>
      <w:tr w:rsidR="00313CE4" w:rsidRPr="00403F92" w:rsidTr="0078548D">
        <w:trPr>
          <w:trHeight w:val="529"/>
        </w:trPr>
        <w:tc>
          <w:tcPr>
            <w:tcW w:w="1668" w:type="dxa"/>
            <w:shd w:val="clear" w:color="auto" w:fill="D9D9D9"/>
            <w:vAlign w:val="center"/>
          </w:tcPr>
          <w:p w:rsidR="00313CE4" w:rsidRPr="00403F92" w:rsidRDefault="00313CE4" w:rsidP="00320450">
            <w:pPr>
              <w:jc w:val="center"/>
              <w:rPr>
                <w:b/>
                <w:iCs/>
                <w:szCs w:val="24"/>
              </w:rPr>
            </w:pPr>
            <w:r>
              <w:rPr>
                <w:szCs w:val="24"/>
              </w:rPr>
              <w:br w:type="page"/>
            </w:r>
            <w:r w:rsidRPr="00403F92">
              <w:rPr>
                <w:b/>
                <w:iCs/>
                <w:szCs w:val="24"/>
              </w:rPr>
              <w:t>MUNICÍPIO</w:t>
            </w:r>
          </w:p>
        </w:tc>
        <w:tc>
          <w:tcPr>
            <w:tcW w:w="2675" w:type="dxa"/>
            <w:shd w:val="clear" w:color="auto" w:fill="D9D9D9"/>
            <w:vAlign w:val="center"/>
          </w:tcPr>
          <w:p w:rsidR="00313CE4" w:rsidRPr="00403F92" w:rsidRDefault="00313CE4" w:rsidP="00320450">
            <w:pPr>
              <w:jc w:val="center"/>
              <w:rPr>
                <w:b/>
                <w:iCs/>
                <w:szCs w:val="24"/>
              </w:rPr>
            </w:pPr>
            <w:r w:rsidRPr="00403F92">
              <w:rPr>
                <w:b/>
                <w:iCs/>
                <w:szCs w:val="24"/>
              </w:rPr>
              <w:t>LOCALIDADE</w:t>
            </w:r>
          </w:p>
        </w:tc>
        <w:tc>
          <w:tcPr>
            <w:tcW w:w="4424" w:type="dxa"/>
            <w:gridSpan w:val="2"/>
            <w:shd w:val="clear" w:color="auto" w:fill="D9D9D9"/>
          </w:tcPr>
          <w:p w:rsidR="00313CE4" w:rsidRDefault="00313CE4" w:rsidP="00320450">
            <w:pPr>
              <w:jc w:val="center"/>
              <w:rPr>
                <w:b/>
                <w:iCs/>
                <w:szCs w:val="24"/>
              </w:rPr>
            </w:pPr>
          </w:p>
          <w:p w:rsidR="00313CE4" w:rsidRPr="00403F92" w:rsidRDefault="00313CE4" w:rsidP="00320450">
            <w:pPr>
              <w:jc w:val="center"/>
              <w:rPr>
                <w:b/>
                <w:iCs/>
                <w:szCs w:val="24"/>
              </w:rPr>
            </w:pPr>
            <w:r w:rsidRPr="00403F92">
              <w:rPr>
                <w:b/>
                <w:iCs/>
                <w:szCs w:val="24"/>
              </w:rPr>
              <w:t>COORDENADAS</w:t>
            </w:r>
          </w:p>
        </w:tc>
      </w:tr>
      <w:tr w:rsidR="00313CE4" w:rsidRPr="00403F92" w:rsidTr="0078548D">
        <w:tc>
          <w:tcPr>
            <w:tcW w:w="1668" w:type="dxa"/>
          </w:tcPr>
          <w:p w:rsidR="00313CE4" w:rsidRPr="00D86869" w:rsidRDefault="00313CE4" w:rsidP="00320450">
            <w:pPr>
              <w:rPr>
                <w:szCs w:val="24"/>
                <w:vertAlign w:val="baseline"/>
              </w:rPr>
            </w:pPr>
          </w:p>
          <w:p w:rsidR="00313CE4" w:rsidRPr="00D86869" w:rsidRDefault="00313CE4" w:rsidP="00320450">
            <w:pPr>
              <w:rPr>
                <w:szCs w:val="24"/>
                <w:vertAlign w:val="baseline"/>
              </w:rPr>
            </w:pPr>
            <w:r w:rsidRPr="00D86869">
              <w:rPr>
                <w:szCs w:val="24"/>
                <w:vertAlign w:val="baseline"/>
              </w:rPr>
              <w:t>Canarana</w:t>
            </w:r>
          </w:p>
        </w:tc>
        <w:tc>
          <w:tcPr>
            <w:tcW w:w="2675" w:type="dxa"/>
          </w:tcPr>
          <w:p w:rsidR="00313CE4" w:rsidRPr="00D86869" w:rsidRDefault="00313CE4" w:rsidP="00320450">
            <w:pPr>
              <w:tabs>
                <w:tab w:val="left" w:pos="324"/>
              </w:tabs>
              <w:jc w:val="both"/>
              <w:rPr>
                <w:iCs/>
                <w:szCs w:val="24"/>
                <w:vertAlign w:val="baseline"/>
              </w:rPr>
            </w:pPr>
          </w:p>
          <w:p w:rsidR="00313CE4" w:rsidRPr="00D86869" w:rsidRDefault="00313CE4" w:rsidP="00320450">
            <w:pPr>
              <w:tabs>
                <w:tab w:val="left" w:pos="324"/>
              </w:tabs>
              <w:jc w:val="both"/>
              <w:rPr>
                <w:iCs/>
                <w:szCs w:val="24"/>
                <w:vertAlign w:val="baseline"/>
              </w:rPr>
            </w:pPr>
            <w:r w:rsidRPr="00D86869">
              <w:rPr>
                <w:iCs/>
                <w:szCs w:val="24"/>
                <w:vertAlign w:val="baseline"/>
              </w:rPr>
              <w:t>Barriguda II</w:t>
            </w:r>
          </w:p>
          <w:p w:rsidR="00313CE4" w:rsidRPr="00D86869" w:rsidRDefault="00313CE4" w:rsidP="00320450">
            <w:pPr>
              <w:tabs>
                <w:tab w:val="left" w:pos="324"/>
              </w:tabs>
              <w:jc w:val="both"/>
              <w:rPr>
                <w:iCs/>
                <w:szCs w:val="24"/>
                <w:vertAlign w:val="baseline"/>
              </w:rPr>
            </w:pPr>
            <w:r w:rsidRPr="00D86869">
              <w:rPr>
                <w:iCs/>
                <w:szCs w:val="24"/>
                <w:vertAlign w:val="baseline"/>
              </w:rPr>
              <w:t>Lagoa de Dentro</w:t>
            </w:r>
          </w:p>
        </w:tc>
        <w:tc>
          <w:tcPr>
            <w:tcW w:w="2298" w:type="dxa"/>
          </w:tcPr>
          <w:p w:rsidR="00313CE4" w:rsidRPr="00D86869" w:rsidRDefault="00313CE4" w:rsidP="00320450">
            <w:pPr>
              <w:tabs>
                <w:tab w:val="left" w:pos="324"/>
              </w:tabs>
              <w:jc w:val="both"/>
              <w:rPr>
                <w:iCs/>
                <w:szCs w:val="24"/>
                <w:vertAlign w:val="baseline"/>
              </w:rPr>
            </w:pPr>
          </w:p>
          <w:p w:rsidR="00313CE4" w:rsidRPr="00D86869" w:rsidRDefault="00313CE4" w:rsidP="00320450">
            <w:pPr>
              <w:tabs>
                <w:tab w:val="left" w:pos="324"/>
              </w:tabs>
              <w:jc w:val="both"/>
              <w:rPr>
                <w:iCs/>
                <w:szCs w:val="24"/>
                <w:vertAlign w:val="baseline"/>
              </w:rPr>
            </w:pPr>
            <w:r w:rsidRPr="00D86869">
              <w:rPr>
                <w:iCs/>
                <w:szCs w:val="24"/>
                <w:vertAlign w:val="baseline"/>
              </w:rPr>
              <w:t xml:space="preserve">11º </w:t>
            </w:r>
            <w:proofErr w:type="gramStart"/>
            <w:r w:rsidRPr="00D86869">
              <w:rPr>
                <w:iCs/>
                <w:szCs w:val="24"/>
                <w:vertAlign w:val="baseline"/>
              </w:rPr>
              <w:t>42’ 08”</w:t>
            </w:r>
            <w:proofErr w:type="gramEnd"/>
            <w:r w:rsidRPr="00D86869">
              <w:rPr>
                <w:iCs/>
                <w:szCs w:val="24"/>
                <w:vertAlign w:val="baseline"/>
              </w:rPr>
              <w:t xml:space="preserve"> S</w:t>
            </w:r>
          </w:p>
          <w:p w:rsidR="00313CE4" w:rsidRPr="00D86869" w:rsidRDefault="00313CE4" w:rsidP="00320450">
            <w:pPr>
              <w:tabs>
                <w:tab w:val="left" w:pos="324"/>
              </w:tabs>
              <w:jc w:val="both"/>
              <w:rPr>
                <w:iCs/>
                <w:szCs w:val="24"/>
                <w:vertAlign w:val="baseline"/>
              </w:rPr>
            </w:pPr>
            <w:r w:rsidRPr="00D86869">
              <w:rPr>
                <w:iCs/>
                <w:szCs w:val="24"/>
                <w:vertAlign w:val="baseline"/>
              </w:rPr>
              <w:t xml:space="preserve">11º </w:t>
            </w:r>
            <w:proofErr w:type="gramStart"/>
            <w:r w:rsidRPr="00D86869">
              <w:rPr>
                <w:iCs/>
                <w:szCs w:val="24"/>
                <w:vertAlign w:val="baseline"/>
              </w:rPr>
              <w:t>43’ 58”</w:t>
            </w:r>
            <w:proofErr w:type="gramEnd"/>
            <w:r w:rsidRPr="00D86869">
              <w:rPr>
                <w:iCs/>
                <w:szCs w:val="24"/>
                <w:vertAlign w:val="baseline"/>
              </w:rPr>
              <w:t xml:space="preserve"> S</w:t>
            </w:r>
          </w:p>
        </w:tc>
        <w:tc>
          <w:tcPr>
            <w:tcW w:w="2126" w:type="dxa"/>
          </w:tcPr>
          <w:p w:rsidR="00313CE4" w:rsidRPr="00D86869" w:rsidRDefault="00313CE4" w:rsidP="00320450">
            <w:pPr>
              <w:tabs>
                <w:tab w:val="left" w:pos="324"/>
              </w:tabs>
              <w:jc w:val="both"/>
              <w:rPr>
                <w:iCs/>
                <w:szCs w:val="24"/>
                <w:vertAlign w:val="baseline"/>
              </w:rPr>
            </w:pPr>
          </w:p>
          <w:p w:rsidR="00313CE4" w:rsidRPr="00D86869" w:rsidRDefault="00313CE4" w:rsidP="00320450">
            <w:pPr>
              <w:tabs>
                <w:tab w:val="left" w:pos="324"/>
              </w:tabs>
              <w:jc w:val="both"/>
              <w:rPr>
                <w:iCs/>
                <w:szCs w:val="24"/>
                <w:vertAlign w:val="baseline"/>
              </w:rPr>
            </w:pPr>
            <w:r w:rsidRPr="00D86869">
              <w:rPr>
                <w:iCs/>
                <w:szCs w:val="24"/>
                <w:vertAlign w:val="baseline"/>
              </w:rPr>
              <w:t xml:space="preserve">41º </w:t>
            </w:r>
            <w:proofErr w:type="gramStart"/>
            <w:r w:rsidRPr="00D86869">
              <w:rPr>
                <w:iCs/>
                <w:szCs w:val="24"/>
                <w:vertAlign w:val="baseline"/>
              </w:rPr>
              <w:t>44’ 14”</w:t>
            </w:r>
            <w:proofErr w:type="gramEnd"/>
            <w:r w:rsidRPr="00D86869">
              <w:rPr>
                <w:iCs/>
                <w:szCs w:val="24"/>
                <w:vertAlign w:val="baseline"/>
              </w:rPr>
              <w:t xml:space="preserve"> W</w:t>
            </w:r>
          </w:p>
          <w:p w:rsidR="00313CE4" w:rsidRPr="00D86869" w:rsidRDefault="00313CE4" w:rsidP="00320450">
            <w:pPr>
              <w:tabs>
                <w:tab w:val="left" w:pos="324"/>
              </w:tabs>
              <w:jc w:val="both"/>
              <w:rPr>
                <w:iCs/>
                <w:szCs w:val="24"/>
                <w:vertAlign w:val="baseline"/>
              </w:rPr>
            </w:pPr>
            <w:r w:rsidRPr="00D86869">
              <w:rPr>
                <w:iCs/>
                <w:szCs w:val="24"/>
                <w:vertAlign w:val="baseline"/>
              </w:rPr>
              <w:t xml:space="preserve">41º </w:t>
            </w:r>
            <w:proofErr w:type="gramStart"/>
            <w:r w:rsidRPr="00D86869">
              <w:rPr>
                <w:iCs/>
                <w:szCs w:val="24"/>
                <w:vertAlign w:val="baseline"/>
              </w:rPr>
              <w:t>42’ 12”</w:t>
            </w:r>
            <w:proofErr w:type="gramEnd"/>
            <w:r w:rsidRPr="00D86869">
              <w:rPr>
                <w:iCs/>
                <w:szCs w:val="24"/>
                <w:vertAlign w:val="baseline"/>
              </w:rPr>
              <w:t xml:space="preserve"> W    </w:t>
            </w:r>
          </w:p>
        </w:tc>
      </w:tr>
      <w:tr w:rsidR="00313CE4" w:rsidRPr="00A63EA6" w:rsidTr="0078548D">
        <w:trPr>
          <w:trHeight w:val="1555"/>
        </w:trPr>
        <w:tc>
          <w:tcPr>
            <w:tcW w:w="1668" w:type="dxa"/>
          </w:tcPr>
          <w:p w:rsidR="00313CE4" w:rsidRPr="00D86869" w:rsidRDefault="00313CE4" w:rsidP="00320450">
            <w:pPr>
              <w:rPr>
                <w:szCs w:val="24"/>
                <w:vertAlign w:val="baseline"/>
              </w:rPr>
            </w:pPr>
          </w:p>
          <w:p w:rsidR="00313CE4" w:rsidRPr="00D86869" w:rsidRDefault="00313CE4" w:rsidP="00320450">
            <w:pPr>
              <w:rPr>
                <w:szCs w:val="24"/>
                <w:vertAlign w:val="baseline"/>
              </w:rPr>
            </w:pPr>
            <w:r w:rsidRPr="00D86869">
              <w:rPr>
                <w:szCs w:val="24"/>
                <w:vertAlign w:val="baseline"/>
              </w:rPr>
              <w:t>América Dourada</w:t>
            </w:r>
          </w:p>
        </w:tc>
        <w:tc>
          <w:tcPr>
            <w:tcW w:w="2675" w:type="dxa"/>
          </w:tcPr>
          <w:p w:rsidR="00313CE4" w:rsidRPr="00D86869" w:rsidRDefault="00313CE4" w:rsidP="00320450">
            <w:pPr>
              <w:tabs>
                <w:tab w:val="left" w:pos="324"/>
              </w:tabs>
              <w:jc w:val="both"/>
              <w:rPr>
                <w:iCs/>
                <w:szCs w:val="24"/>
                <w:vertAlign w:val="baseline"/>
              </w:rPr>
            </w:pPr>
          </w:p>
          <w:p w:rsidR="00313CE4" w:rsidRPr="00D86869" w:rsidRDefault="00313CE4" w:rsidP="00320450">
            <w:pPr>
              <w:tabs>
                <w:tab w:val="left" w:pos="324"/>
              </w:tabs>
              <w:jc w:val="both"/>
              <w:rPr>
                <w:iCs/>
                <w:szCs w:val="24"/>
                <w:vertAlign w:val="baseline"/>
              </w:rPr>
            </w:pPr>
            <w:r w:rsidRPr="00D86869">
              <w:rPr>
                <w:iCs/>
                <w:szCs w:val="24"/>
                <w:vertAlign w:val="baseline"/>
              </w:rPr>
              <w:t>Lagoa dos Borges</w:t>
            </w:r>
          </w:p>
          <w:p w:rsidR="00313CE4" w:rsidRPr="00D86869" w:rsidRDefault="00313CE4" w:rsidP="00320450">
            <w:pPr>
              <w:tabs>
                <w:tab w:val="left" w:pos="324"/>
              </w:tabs>
              <w:jc w:val="both"/>
              <w:rPr>
                <w:iCs/>
                <w:szCs w:val="24"/>
                <w:vertAlign w:val="baseline"/>
              </w:rPr>
            </w:pPr>
            <w:r w:rsidRPr="00D86869">
              <w:rPr>
                <w:iCs/>
                <w:szCs w:val="24"/>
                <w:vertAlign w:val="baseline"/>
              </w:rPr>
              <w:t>Soares</w:t>
            </w:r>
          </w:p>
        </w:tc>
        <w:tc>
          <w:tcPr>
            <w:tcW w:w="2298" w:type="dxa"/>
          </w:tcPr>
          <w:p w:rsidR="00313CE4" w:rsidRPr="00D86869" w:rsidRDefault="00313CE4" w:rsidP="00320450">
            <w:pPr>
              <w:tabs>
                <w:tab w:val="left" w:pos="324"/>
              </w:tabs>
              <w:jc w:val="both"/>
              <w:rPr>
                <w:iCs/>
                <w:szCs w:val="24"/>
                <w:vertAlign w:val="baseline"/>
              </w:rPr>
            </w:pPr>
          </w:p>
          <w:p w:rsidR="00313CE4" w:rsidRPr="00D86869" w:rsidRDefault="00313CE4" w:rsidP="00320450">
            <w:pPr>
              <w:tabs>
                <w:tab w:val="left" w:pos="324"/>
              </w:tabs>
              <w:jc w:val="both"/>
              <w:rPr>
                <w:iCs/>
                <w:szCs w:val="24"/>
                <w:vertAlign w:val="baseline"/>
              </w:rPr>
            </w:pPr>
            <w:r w:rsidRPr="00D86869">
              <w:rPr>
                <w:iCs/>
                <w:szCs w:val="24"/>
                <w:vertAlign w:val="baseline"/>
              </w:rPr>
              <w:t xml:space="preserve">11º </w:t>
            </w:r>
            <w:proofErr w:type="gramStart"/>
            <w:r w:rsidRPr="00D86869">
              <w:rPr>
                <w:iCs/>
                <w:szCs w:val="24"/>
                <w:vertAlign w:val="baseline"/>
              </w:rPr>
              <w:t>23’ 50”</w:t>
            </w:r>
            <w:proofErr w:type="gramEnd"/>
            <w:r w:rsidRPr="00D86869">
              <w:rPr>
                <w:iCs/>
                <w:szCs w:val="24"/>
                <w:vertAlign w:val="baseline"/>
              </w:rPr>
              <w:t xml:space="preserve"> S</w:t>
            </w:r>
          </w:p>
          <w:p w:rsidR="00313CE4" w:rsidRPr="00D86869" w:rsidRDefault="00313CE4" w:rsidP="00320450">
            <w:pPr>
              <w:tabs>
                <w:tab w:val="left" w:pos="324"/>
              </w:tabs>
              <w:jc w:val="both"/>
              <w:rPr>
                <w:iCs/>
                <w:szCs w:val="24"/>
                <w:vertAlign w:val="baseline"/>
              </w:rPr>
            </w:pPr>
            <w:r w:rsidRPr="00D86869">
              <w:rPr>
                <w:iCs/>
                <w:szCs w:val="24"/>
                <w:vertAlign w:val="baseline"/>
              </w:rPr>
              <w:t xml:space="preserve">11º </w:t>
            </w:r>
            <w:proofErr w:type="gramStart"/>
            <w:r w:rsidRPr="00D86869">
              <w:rPr>
                <w:iCs/>
                <w:szCs w:val="24"/>
                <w:vertAlign w:val="baseline"/>
              </w:rPr>
              <w:t>18’ 33”</w:t>
            </w:r>
            <w:proofErr w:type="gramEnd"/>
            <w:r w:rsidRPr="00D86869">
              <w:rPr>
                <w:iCs/>
                <w:szCs w:val="24"/>
                <w:vertAlign w:val="baseline"/>
              </w:rPr>
              <w:t xml:space="preserve"> S</w:t>
            </w:r>
          </w:p>
        </w:tc>
        <w:tc>
          <w:tcPr>
            <w:tcW w:w="2126" w:type="dxa"/>
          </w:tcPr>
          <w:p w:rsidR="00313CE4" w:rsidRPr="00D86869" w:rsidRDefault="00313CE4" w:rsidP="00320450">
            <w:pPr>
              <w:tabs>
                <w:tab w:val="left" w:pos="324"/>
              </w:tabs>
              <w:jc w:val="both"/>
              <w:rPr>
                <w:iCs/>
                <w:szCs w:val="24"/>
                <w:vertAlign w:val="baseline"/>
              </w:rPr>
            </w:pPr>
          </w:p>
          <w:p w:rsidR="00313CE4" w:rsidRPr="00D86869" w:rsidRDefault="00313CE4" w:rsidP="00320450">
            <w:pPr>
              <w:tabs>
                <w:tab w:val="left" w:pos="324"/>
              </w:tabs>
              <w:jc w:val="both"/>
              <w:rPr>
                <w:iCs/>
                <w:szCs w:val="24"/>
                <w:vertAlign w:val="baseline"/>
              </w:rPr>
            </w:pPr>
            <w:r w:rsidRPr="00D86869">
              <w:rPr>
                <w:iCs/>
                <w:szCs w:val="24"/>
                <w:vertAlign w:val="baseline"/>
              </w:rPr>
              <w:t>41º</w:t>
            </w:r>
            <w:proofErr w:type="gramStart"/>
            <w:r w:rsidRPr="00D86869">
              <w:rPr>
                <w:iCs/>
                <w:szCs w:val="24"/>
                <w:vertAlign w:val="baseline"/>
              </w:rPr>
              <w:t>32’11”</w:t>
            </w:r>
            <w:proofErr w:type="gramEnd"/>
            <w:r w:rsidRPr="00D86869">
              <w:rPr>
                <w:iCs/>
                <w:szCs w:val="24"/>
                <w:vertAlign w:val="baseline"/>
              </w:rPr>
              <w:t xml:space="preserve"> W</w:t>
            </w:r>
          </w:p>
          <w:p w:rsidR="00313CE4" w:rsidRPr="00D86869" w:rsidRDefault="00313CE4" w:rsidP="00320450">
            <w:pPr>
              <w:tabs>
                <w:tab w:val="left" w:pos="324"/>
              </w:tabs>
              <w:jc w:val="both"/>
              <w:rPr>
                <w:iCs/>
                <w:szCs w:val="24"/>
                <w:vertAlign w:val="baseline"/>
              </w:rPr>
            </w:pPr>
            <w:r w:rsidRPr="00D86869">
              <w:rPr>
                <w:iCs/>
                <w:szCs w:val="24"/>
                <w:vertAlign w:val="baseline"/>
              </w:rPr>
              <w:t xml:space="preserve">41º </w:t>
            </w:r>
            <w:proofErr w:type="gramStart"/>
            <w:r w:rsidRPr="00D86869">
              <w:rPr>
                <w:iCs/>
                <w:szCs w:val="24"/>
                <w:vertAlign w:val="baseline"/>
              </w:rPr>
              <w:t>28’ 20”</w:t>
            </w:r>
            <w:proofErr w:type="gramEnd"/>
            <w:r w:rsidRPr="00D86869">
              <w:rPr>
                <w:iCs/>
                <w:szCs w:val="24"/>
                <w:vertAlign w:val="baseline"/>
              </w:rPr>
              <w:t xml:space="preserve"> W    </w:t>
            </w:r>
          </w:p>
        </w:tc>
      </w:tr>
    </w:tbl>
    <w:p w:rsidR="006D50C7" w:rsidRPr="00570DB9" w:rsidRDefault="006D50C7" w:rsidP="00D57E6D">
      <w:pPr>
        <w:pStyle w:val="Recuodecorpodetexto"/>
        <w:numPr>
          <w:ilvl w:val="0"/>
          <w:numId w:val="43"/>
        </w:numPr>
        <w:rPr>
          <w:b/>
          <w:iCs/>
          <w:sz w:val="22"/>
          <w:szCs w:val="24"/>
        </w:rPr>
      </w:pPr>
      <w:r w:rsidRPr="0027188A">
        <w:rPr>
          <w:b/>
          <w:iCs/>
          <w:sz w:val="22"/>
          <w:szCs w:val="24"/>
        </w:rPr>
        <w:t>CONDIÇÕ</w:t>
      </w:r>
      <w:r w:rsidRPr="00570DB9">
        <w:rPr>
          <w:b/>
          <w:iCs/>
          <w:sz w:val="22"/>
          <w:szCs w:val="24"/>
        </w:rPr>
        <w:t>ES DE PARTICIPAÇÃO</w:t>
      </w:r>
    </w:p>
    <w:p w:rsidR="00F51F22" w:rsidRPr="00F51F22" w:rsidRDefault="004268B6" w:rsidP="00D57E6D">
      <w:pPr>
        <w:pStyle w:val="Recuodecorpodetexto"/>
        <w:numPr>
          <w:ilvl w:val="1"/>
          <w:numId w:val="46"/>
        </w:numPr>
        <w:rPr>
          <w:iCs/>
          <w:sz w:val="22"/>
          <w:szCs w:val="24"/>
        </w:rPr>
      </w:pPr>
      <w:r w:rsidRPr="002D45F7">
        <w:rPr>
          <w:sz w:val="22"/>
          <w:szCs w:val="22"/>
        </w:rPr>
        <w:t xml:space="preserve">Empresas do ramo, individualmente, que atendam </w:t>
      </w:r>
      <w:r w:rsidR="006A79C0">
        <w:rPr>
          <w:sz w:val="22"/>
          <w:szCs w:val="22"/>
        </w:rPr>
        <w:t>à</w:t>
      </w:r>
      <w:r w:rsidRPr="002D45F7">
        <w:rPr>
          <w:sz w:val="22"/>
          <w:szCs w:val="22"/>
        </w:rPr>
        <w:t>s exigências do edital e seus anexos</w:t>
      </w:r>
      <w:r>
        <w:rPr>
          <w:sz w:val="22"/>
          <w:szCs w:val="22"/>
        </w:rPr>
        <w:t xml:space="preserve"> e que c</w:t>
      </w:r>
      <w:r w:rsidRPr="004268B6">
        <w:rPr>
          <w:sz w:val="22"/>
          <w:szCs w:val="22"/>
        </w:rPr>
        <w:t xml:space="preserve">ada licitante deverá comprovar na apresentação das propostas, </w:t>
      </w:r>
      <w:r w:rsidR="001B298D" w:rsidRPr="004268B6">
        <w:rPr>
          <w:sz w:val="22"/>
          <w:szCs w:val="22"/>
        </w:rPr>
        <w:t xml:space="preserve">o </w:t>
      </w:r>
      <w:r w:rsidR="001B298D" w:rsidRPr="001B298D">
        <w:rPr>
          <w:sz w:val="22"/>
          <w:szCs w:val="22"/>
        </w:rPr>
        <w:t xml:space="preserve">capital social mínimo </w:t>
      </w:r>
      <w:r w:rsidR="00F51F22">
        <w:rPr>
          <w:sz w:val="22"/>
          <w:szCs w:val="22"/>
        </w:rPr>
        <w:t>de:</w:t>
      </w:r>
    </w:p>
    <w:p w:rsidR="006D50C7" w:rsidRPr="00320450" w:rsidRDefault="0078548D" w:rsidP="00D57E6D">
      <w:pPr>
        <w:pStyle w:val="Recuodecorpodetexto"/>
        <w:numPr>
          <w:ilvl w:val="0"/>
          <w:numId w:val="106"/>
        </w:numPr>
        <w:ind w:left="1418" w:hanging="567"/>
        <w:rPr>
          <w:b/>
          <w:sz w:val="22"/>
          <w:szCs w:val="22"/>
        </w:rPr>
      </w:pPr>
      <w:r w:rsidRPr="0078548D">
        <w:rPr>
          <w:b/>
          <w:sz w:val="22"/>
          <w:szCs w:val="22"/>
        </w:rPr>
        <w:t xml:space="preserve">R$ 67.246,73 (sessenta e sete mil, duzentos e quarenta e seis reais e setenta e três centavos), </w:t>
      </w:r>
      <w:r w:rsidRPr="0078548D">
        <w:rPr>
          <w:sz w:val="22"/>
          <w:szCs w:val="22"/>
        </w:rPr>
        <w:t>correspondente a 10% do valor global d</w:t>
      </w:r>
      <w:r>
        <w:rPr>
          <w:sz w:val="22"/>
          <w:szCs w:val="22"/>
        </w:rPr>
        <w:t>a</w:t>
      </w:r>
      <w:r w:rsidRPr="0078548D">
        <w:rPr>
          <w:sz w:val="22"/>
          <w:szCs w:val="22"/>
        </w:rPr>
        <w:t xml:space="preserve">s </w:t>
      </w:r>
      <w:r>
        <w:rPr>
          <w:sz w:val="22"/>
          <w:szCs w:val="22"/>
        </w:rPr>
        <w:t>obras/</w:t>
      </w:r>
      <w:r w:rsidRPr="0078548D">
        <w:rPr>
          <w:sz w:val="22"/>
          <w:szCs w:val="22"/>
        </w:rPr>
        <w:t>serviços</w:t>
      </w:r>
      <w:r w:rsidR="000101EC" w:rsidRPr="00320450">
        <w:rPr>
          <w:b/>
          <w:sz w:val="22"/>
          <w:szCs w:val="22"/>
        </w:rPr>
        <w:t>.</w:t>
      </w:r>
    </w:p>
    <w:p w:rsidR="006D50C7" w:rsidRPr="00570DB9" w:rsidRDefault="006D50C7" w:rsidP="00D57E6D">
      <w:pPr>
        <w:pStyle w:val="Recuodecorpodetexto"/>
        <w:numPr>
          <w:ilvl w:val="1"/>
          <w:numId w:val="46"/>
        </w:numPr>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D57E6D">
      <w:pPr>
        <w:pStyle w:val="Recuodecorpodetexto"/>
        <w:numPr>
          <w:ilvl w:val="1"/>
          <w:numId w:val="46"/>
        </w:numPr>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2" w:history="1">
        <w:r w:rsidRPr="00570DB9">
          <w:rPr>
            <w:sz w:val="22"/>
            <w:szCs w:val="22"/>
          </w:rPr>
          <w:t>www.codevasf.gov.br</w:t>
        </w:r>
      </w:hyperlink>
      <w:r w:rsidRPr="00570DB9">
        <w:rPr>
          <w:sz w:val="22"/>
          <w:szCs w:val="22"/>
        </w:rPr>
        <w:t xml:space="preserve"> e </w:t>
      </w:r>
      <w:hyperlink r:id="rId13" w:history="1">
        <w:r w:rsidRPr="00570DB9">
          <w:rPr>
            <w:sz w:val="22"/>
            <w:szCs w:val="22"/>
          </w:rPr>
          <w:t>www.</w:t>
        </w:r>
        <w:r w:rsidR="00C87824">
          <w:rPr>
            <w:sz w:val="22"/>
            <w:szCs w:val="22"/>
          </w:rPr>
          <w:t>comprasgovernamentais</w:t>
        </w:r>
        <w:r w:rsidRPr="00570DB9">
          <w:rPr>
            <w:sz w:val="22"/>
            <w:szCs w:val="22"/>
          </w:rPr>
          <w: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w:t>
      </w:r>
      <w:r w:rsidR="004B4564" w:rsidRPr="00570DB9">
        <w:rPr>
          <w:sz w:val="22"/>
          <w:szCs w:val="22"/>
        </w:rPr>
        <w:t xml:space="preserve"> encontram-se</w:t>
      </w:r>
      <w:r w:rsidRPr="00570DB9">
        <w:rPr>
          <w:sz w:val="22"/>
          <w:szCs w:val="22"/>
        </w:rPr>
        <w:t xml:space="preserv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Default="006D50C7" w:rsidP="00D57E6D">
      <w:pPr>
        <w:pStyle w:val="Recuodecorpodetexto"/>
        <w:numPr>
          <w:ilvl w:val="1"/>
          <w:numId w:val="46"/>
        </w:numPr>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320450">
        <w:rPr>
          <w:b/>
          <w:sz w:val="22"/>
          <w:szCs w:val="22"/>
        </w:rPr>
        <w:t xml:space="preserve">(Anexo </w:t>
      </w:r>
      <w:r w:rsidR="00320450">
        <w:rPr>
          <w:b/>
          <w:sz w:val="22"/>
          <w:szCs w:val="22"/>
        </w:rPr>
        <w:t>X</w:t>
      </w:r>
      <w:r w:rsidRPr="00320450">
        <w:rPr>
          <w:b/>
          <w:sz w:val="22"/>
          <w:szCs w:val="22"/>
        </w:rPr>
        <w:t>)</w:t>
      </w:r>
      <w:r w:rsidRPr="00570DB9">
        <w:rPr>
          <w:b/>
          <w:sz w:val="22"/>
          <w:szCs w:val="22"/>
        </w:rPr>
        <w:t xml:space="preserve"> </w:t>
      </w:r>
      <w:r w:rsidRPr="00570DB9">
        <w:rPr>
          <w:sz w:val="22"/>
          <w:szCs w:val="22"/>
        </w:rPr>
        <w:t xml:space="preserve">que se encontra na última página deste documento, remetendo-a através do Fax (77) 3481-5299 ou e-mail: </w:t>
      </w:r>
      <w:proofErr w:type="gramStart"/>
      <w:r w:rsidRPr="00570DB9">
        <w:rPr>
          <w:sz w:val="22"/>
          <w:szCs w:val="22"/>
        </w:rPr>
        <w:t>2</w:t>
      </w:r>
      <w:r w:rsidR="00AB4A2A">
        <w:rPr>
          <w:sz w:val="22"/>
          <w:szCs w:val="22"/>
        </w:rPr>
        <w:t>a.</w:t>
      </w:r>
      <w:proofErr w:type="gramEnd"/>
      <w:r w:rsidRPr="00570DB9">
        <w:rPr>
          <w:sz w:val="22"/>
          <w:szCs w:val="22"/>
        </w:rPr>
        <w:t>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704269" w:rsidRPr="00704269" w:rsidRDefault="00034D44" w:rsidP="00D57E6D">
      <w:pPr>
        <w:pStyle w:val="Recuodecorpodetexto"/>
        <w:numPr>
          <w:ilvl w:val="1"/>
          <w:numId w:val="46"/>
        </w:numPr>
        <w:rPr>
          <w:sz w:val="22"/>
          <w:szCs w:val="22"/>
        </w:rPr>
      </w:pPr>
      <w:r w:rsidRPr="00034D44">
        <w:rPr>
          <w:szCs w:val="24"/>
        </w:rPr>
        <w:t>Recomenda-se às licitantes visitar os locais onde serão executadas as obras</w:t>
      </w:r>
      <w:r w:rsidR="0078548D">
        <w:rPr>
          <w:szCs w:val="24"/>
        </w:rPr>
        <w:t>/</w:t>
      </w:r>
      <w:r w:rsidRPr="00034D44">
        <w:rPr>
          <w:szCs w:val="24"/>
        </w:rPr>
        <w:t xml:space="preserve">serviços, para tomar pleno conhecimento das condições e peculiaridades inerentes à natureza dos </w:t>
      </w:r>
      <w:r w:rsidRPr="00034D44">
        <w:rPr>
          <w:szCs w:val="24"/>
        </w:rPr>
        <w:lastRenderedPageBreak/>
        <w:t xml:space="preserve">trabalhos a serem executados, avaliando os problemas futuros de modo que os custos propostos cubram quaisquer dificuldades decorrentes de sua execução, e obter, sob </w:t>
      </w:r>
      <w:proofErr w:type="gramStart"/>
      <w:r w:rsidRPr="00034D44">
        <w:rPr>
          <w:szCs w:val="24"/>
        </w:rPr>
        <w:t>sua</w:t>
      </w:r>
      <w:proofErr w:type="gramEnd"/>
      <w:r w:rsidRPr="00034D44">
        <w:rPr>
          <w:szCs w:val="24"/>
        </w:rPr>
        <w:t xml:space="preserve"> </w:t>
      </w:r>
    </w:p>
    <w:p w:rsidR="006D50C7" w:rsidRPr="00034D44" w:rsidRDefault="00034D44" w:rsidP="00704269">
      <w:pPr>
        <w:pStyle w:val="Recuodecorpodetexto"/>
        <w:ind w:left="851" w:firstLine="0"/>
        <w:rPr>
          <w:sz w:val="22"/>
          <w:szCs w:val="22"/>
        </w:rPr>
      </w:pPr>
      <w:proofErr w:type="gramStart"/>
      <w:r w:rsidRPr="00034D44">
        <w:rPr>
          <w:szCs w:val="24"/>
        </w:rPr>
        <w:t>exclusiva</w:t>
      </w:r>
      <w:proofErr w:type="gramEnd"/>
      <w:r w:rsidRPr="00034D44">
        <w:rPr>
          <w:szCs w:val="24"/>
        </w:rPr>
        <w:t xml:space="preserve"> responsabilidade, todas as informações que possam ser necessárias para a elaboração da proposta e execução do contrato</w:t>
      </w:r>
      <w:r w:rsidR="007446D2" w:rsidRPr="00034D44">
        <w:rPr>
          <w:sz w:val="22"/>
          <w:szCs w:val="22"/>
        </w:rPr>
        <w:t>.</w:t>
      </w:r>
    </w:p>
    <w:p w:rsidR="006D50C7" w:rsidRDefault="003B455F" w:rsidP="00D57E6D">
      <w:pPr>
        <w:pStyle w:val="Recuodecorpodetexto"/>
        <w:numPr>
          <w:ilvl w:val="2"/>
          <w:numId w:val="47"/>
        </w:numPr>
        <w:rPr>
          <w:sz w:val="22"/>
          <w:szCs w:val="22"/>
        </w:rPr>
      </w:pPr>
      <w:r w:rsidRPr="00034D44">
        <w:rPr>
          <w:sz w:val="22"/>
          <w:szCs w:val="22"/>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r w:rsidR="00400B30" w:rsidRPr="00034D44">
        <w:rPr>
          <w:sz w:val="22"/>
          <w:szCs w:val="22"/>
        </w:rPr>
        <w:t>.</w:t>
      </w:r>
    </w:p>
    <w:p w:rsidR="00034D44" w:rsidRPr="00034D44" w:rsidRDefault="00034D44" w:rsidP="00D57E6D">
      <w:pPr>
        <w:pStyle w:val="Recuodecorpodetexto"/>
        <w:numPr>
          <w:ilvl w:val="2"/>
          <w:numId w:val="47"/>
        </w:numPr>
        <w:rPr>
          <w:sz w:val="22"/>
          <w:szCs w:val="22"/>
        </w:rPr>
      </w:pPr>
      <w:r>
        <w:rPr>
          <w:szCs w:val="24"/>
        </w:rPr>
        <w:t>Caso a licitante opte por não realizar a visita aos locais das obras</w:t>
      </w:r>
      <w:r w:rsidR="0078548D">
        <w:rPr>
          <w:szCs w:val="24"/>
        </w:rPr>
        <w:t>/serviços</w:t>
      </w:r>
      <w:r>
        <w:rPr>
          <w:szCs w:val="24"/>
        </w:rPr>
        <w:t>, esta deverá apresentar Declaração de que conhece as peculiaridades d</w:t>
      </w:r>
      <w:r w:rsidR="0078548D">
        <w:rPr>
          <w:szCs w:val="24"/>
        </w:rPr>
        <w:t>a</w:t>
      </w:r>
      <w:r>
        <w:rPr>
          <w:szCs w:val="24"/>
        </w:rPr>
        <w:t xml:space="preserve">s </w:t>
      </w:r>
      <w:r w:rsidR="0078548D">
        <w:rPr>
          <w:szCs w:val="24"/>
        </w:rPr>
        <w:t>obras/</w:t>
      </w:r>
      <w:r>
        <w:rPr>
          <w:szCs w:val="24"/>
        </w:rPr>
        <w:t>serviços a serem executados</w:t>
      </w:r>
      <w:r w:rsidR="00716201">
        <w:rPr>
          <w:szCs w:val="24"/>
        </w:rPr>
        <w:t xml:space="preserve">, </w:t>
      </w:r>
      <w:r w:rsidR="00716201" w:rsidRPr="00034D44">
        <w:rPr>
          <w:sz w:val="22"/>
          <w:szCs w:val="22"/>
        </w:rPr>
        <w:t>conforme modelo Anexo IV</w:t>
      </w:r>
      <w:r>
        <w:rPr>
          <w:szCs w:val="24"/>
        </w:rPr>
        <w:t>.</w:t>
      </w:r>
    </w:p>
    <w:p w:rsidR="00400B30" w:rsidRPr="00034D44" w:rsidRDefault="003B455F" w:rsidP="00D57E6D">
      <w:pPr>
        <w:pStyle w:val="Recuodecorpodetexto"/>
        <w:numPr>
          <w:ilvl w:val="2"/>
          <w:numId w:val="47"/>
        </w:numPr>
        <w:rPr>
          <w:sz w:val="22"/>
          <w:szCs w:val="22"/>
        </w:rPr>
      </w:pPr>
      <w:r w:rsidRPr="00034D44">
        <w:rPr>
          <w:sz w:val="22"/>
          <w:szCs w:val="22"/>
        </w:rPr>
        <w:t>Os custos de visita aos locais d</w:t>
      </w:r>
      <w:r w:rsidR="0044117D" w:rsidRPr="00034D44">
        <w:rPr>
          <w:sz w:val="22"/>
          <w:szCs w:val="22"/>
        </w:rPr>
        <w:t>a</w:t>
      </w:r>
      <w:r w:rsidRPr="00034D44">
        <w:rPr>
          <w:sz w:val="22"/>
          <w:szCs w:val="22"/>
        </w:rPr>
        <w:t xml:space="preserve">s </w:t>
      </w:r>
      <w:r w:rsidR="0044117D" w:rsidRPr="00034D44">
        <w:rPr>
          <w:sz w:val="22"/>
          <w:szCs w:val="22"/>
        </w:rPr>
        <w:t>obras/</w:t>
      </w:r>
      <w:r w:rsidRPr="00034D44">
        <w:rPr>
          <w:sz w:val="22"/>
          <w:szCs w:val="22"/>
        </w:rPr>
        <w:t>serviços correrão por exclusiva conta das licitantes</w:t>
      </w:r>
      <w:r w:rsidR="00400B30" w:rsidRPr="00034D44">
        <w:rPr>
          <w:sz w:val="22"/>
          <w:szCs w:val="22"/>
        </w:rPr>
        <w:t>.</w:t>
      </w:r>
    </w:p>
    <w:p w:rsidR="00855F23" w:rsidRPr="00034D44" w:rsidRDefault="008C2E13" w:rsidP="00D57E6D">
      <w:pPr>
        <w:pStyle w:val="Recuodecorpodetexto"/>
        <w:numPr>
          <w:ilvl w:val="2"/>
          <w:numId w:val="47"/>
        </w:numPr>
        <w:rPr>
          <w:sz w:val="22"/>
          <w:szCs w:val="22"/>
        </w:rPr>
      </w:pPr>
      <w:r w:rsidRPr="002067AA">
        <w:rPr>
          <w:sz w:val="22"/>
          <w:szCs w:val="22"/>
        </w:rPr>
        <w:t>Em caso de dúvidas sobre a visita aos locais onde serão executad</w:t>
      </w:r>
      <w:r>
        <w:rPr>
          <w:sz w:val="22"/>
          <w:szCs w:val="22"/>
        </w:rPr>
        <w:t>a</w:t>
      </w:r>
      <w:r w:rsidRPr="002067AA">
        <w:rPr>
          <w:sz w:val="22"/>
          <w:szCs w:val="22"/>
        </w:rPr>
        <w:t xml:space="preserve">s </w:t>
      </w:r>
      <w:r>
        <w:rPr>
          <w:sz w:val="22"/>
          <w:szCs w:val="22"/>
        </w:rPr>
        <w:t>a</w:t>
      </w:r>
      <w:r w:rsidRPr="002067AA">
        <w:rPr>
          <w:sz w:val="22"/>
          <w:szCs w:val="22"/>
        </w:rPr>
        <w:t xml:space="preserve">s </w:t>
      </w:r>
      <w:r>
        <w:rPr>
          <w:sz w:val="22"/>
          <w:szCs w:val="22"/>
        </w:rPr>
        <w:t>obras/</w:t>
      </w:r>
      <w:r w:rsidRPr="002067AA">
        <w:rPr>
          <w:sz w:val="22"/>
          <w:szCs w:val="22"/>
        </w:rPr>
        <w:t xml:space="preserve">serviços, as licitantes deverão contatar com a Gerência Regional de Infraestrutura da CODEVASF </w:t>
      </w:r>
      <w:r>
        <w:rPr>
          <w:sz w:val="22"/>
          <w:szCs w:val="22"/>
        </w:rPr>
        <w:t xml:space="preserve">– </w:t>
      </w:r>
      <w:r w:rsidRPr="002067AA">
        <w:rPr>
          <w:sz w:val="22"/>
          <w:szCs w:val="22"/>
        </w:rPr>
        <w:t>2ª</w:t>
      </w:r>
      <w:r>
        <w:rPr>
          <w:sz w:val="22"/>
          <w:szCs w:val="22"/>
        </w:rPr>
        <w:t>SR</w:t>
      </w:r>
      <w:r w:rsidRPr="002067AA">
        <w:rPr>
          <w:sz w:val="22"/>
          <w:szCs w:val="22"/>
        </w:rPr>
        <w:t>/GRD, em Bom Jesus da Lapa, Estado da Bahia, Telefone (77) 3481-8021, Fax (77) 3481-4426. Tratar com o Eng°. Renato do Rosário Bittencourt Lopes</w:t>
      </w:r>
      <w:r w:rsidR="00855F23" w:rsidRPr="00034D44">
        <w:rPr>
          <w:sz w:val="22"/>
          <w:szCs w:val="22"/>
        </w:rPr>
        <w:t>.</w:t>
      </w:r>
    </w:p>
    <w:p w:rsidR="00764F20" w:rsidRPr="00034D44" w:rsidRDefault="00764F20" w:rsidP="00D57E6D">
      <w:pPr>
        <w:pStyle w:val="Recuodecorpodetexto"/>
        <w:numPr>
          <w:ilvl w:val="2"/>
          <w:numId w:val="47"/>
        </w:numPr>
        <w:rPr>
          <w:sz w:val="22"/>
          <w:szCs w:val="22"/>
        </w:rPr>
      </w:pPr>
      <w:r w:rsidRPr="00034D44">
        <w:rPr>
          <w:sz w:val="22"/>
          <w:szCs w:val="22"/>
        </w:rPr>
        <w:t>Caso visitem os locais onde serão executad</w:t>
      </w:r>
      <w:r w:rsidR="008C2E13">
        <w:rPr>
          <w:sz w:val="22"/>
          <w:szCs w:val="22"/>
        </w:rPr>
        <w:t>a</w:t>
      </w:r>
      <w:r w:rsidRPr="00034D44">
        <w:rPr>
          <w:sz w:val="22"/>
          <w:szCs w:val="22"/>
        </w:rPr>
        <w:t xml:space="preserve">s </w:t>
      </w:r>
      <w:r w:rsidR="008C2E13">
        <w:rPr>
          <w:sz w:val="22"/>
          <w:szCs w:val="22"/>
        </w:rPr>
        <w:t>a</w:t>
      </w:r>
      <w:r w:rsidRPr="00034D44">
        <w:rPr>
          <w:sz w:val="22"/>
          <w:szCs w:val="22"/>
        </w:rPr>
        <w:t xml:space="preserve">s </w:t>
      </w:r>
      <w:r w:rsidR="008C2E13">
        <w:rPr>
          <w:sz w:val="22"/>
          <w:szCs w:val="22"/>
        </w:rPr>
        <w:t>obras/</w:t>
      </w:r>
      <w:r w:rsidRPr="00034D44">
        <w:rPr>
          <w:sz w:val="22"/>
          <w:szCs w:val="22"/>
        </w:rPr>
        <w:t>serviços as licitantes deverão apresentar declaração de visita conforme modelo Anexo IV.</w:t>
      </w:r>
    </w:p>
    <w:p w:rsidR="006D50C7" w:rsidRPr="00570DB9" w:rsidRDefault="006D50C7" w:rsidP="00D57E6D">
      <w:pPr>
        <w:pStyle w:val="Recuodecorpodetexto"/>
        <w:numPr>
          <w:ilvl w:val="1"/>
          <w:numId w:val="46"/>
        </w:numPr>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4E103D">
      <w:pPr>
        <w:pStyle w:val="Default"/>
        <w:tabs>
          <w:tab w:val="left" w:pos="1843"/>
        </w:tabs>
        <w:spacing w:before="120" w:after="120"/>
        <w:ind w:left="1843"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Pr="00DD21ED" w:rsidRDefault="0044117D"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Pr>
          <w:rFonts w:ascii="Times New Roman" w:hAnsi="Times New Roman"/>
          <w:sz w:val="22"/>
          <w:szCs w:val="22"/>
        </w:rPr>
        <w:t>E</w:t>
      </w:r>
      <w:r w:rsidR="00DD21ED" w:rsidRPr="00DD21ED">
        <w:rPr>
          <w:rFonts w:ascii="Times New Roman" w:hAnsi="Times New Roman"/>
          <w:sz w:val="22"/>
          <w:szCs w:val="22"/>
        </w:rPr>
        <w:t>m consórcio</w:t>
      </w:r>
      <w:r w:rsidR="00106778">
        <w:rPr>
          <w:rFonts w:ascii="Times New Roman" w:hAnsi="Times New Roman"/>
          <w:sz w:val="22"/>
          <w:szCs w:val="22"/>
        </w:rPr>
        <w:t xml:space="preserve"> nem a subcontratação </w:t>
      </w:r>
      <w:r w:rsidR="00E74195">
        <w:rPr>
          <w:rFonts w:ascii="Times New Roman" w:hAnsi="Times New Roman"/>
          <w:sz w:val="22"/>
          <w:szCs w:val="22"/>
        </w:rPr>
        <w:t xml:space="preserve">total ou parcial </w:t>
      </w:r>
      <w:r w:rsidR="00106778">
        <w:rPr>
          <w:rFonts w:ascii="Times New Roman" w:hAnsi="Times New Roman"/>
          <w:sz w:val="22"/>
          <w:szCs w:val="22"/>
        </w:rPr>
        <w:t>d</w:t>
      </w:r>
      <w:r w:rsidR="00AA2C1F">
        <w:rPr>
          <w:rFonts w:ascii="Times New Roman" w:hAnsi="Times New Roman"/>
          <w:sz w:val="22"/>
          <w:szCs w:val="22"/>
        </w:rPr>
        <w:t>a</w:t>
      </w:r>
      <w:r w:rsidR="00106778">
        <w:rPr>
          <w:rFonts w:ascii="Times New Roman" w:hAnsi="Times New Roman"/>
          <w:sz w:val="22"/>
          <w:szCs w:val="22"/>
        </w:rPr>
        <w:t xml:space="preserve">s </w:t>
      </w:r>
      <w:r w:rsidR="00AA2C1F">
        <w:rPr>
          <w:rFonts w:ascii="Times New Roman" w:hAnsi="Times New Roman"/>
          <w:sz w:val="22"/>
          <w:szCs w:val="22"/>
        </w:rPr>
        <w:t>obras/</w:t>
      </w:r>
      <w:r w:rsidR="00106778">
        <w:rPr>
          <w:rFonts w:ascii="Times New Roman" w:hAnsi="Times New Roman"/>
          <w:sz w:val="22"/>
          <w:szCs w:val="22"/>
        </w:rPr>
        <w:t>serviços</w:t>
      </w:r>
      <w:r w:rsidR="006D50C7" w:rsidRPr="00DD21ED">
        <w:rPr>
          <w:rFonts w:ascii="Times New Roman" w:eastAsia="Arial Unicode MS" w:hAnsi="Times New Roman"/>
          <w:color w:val="auto"/>
          <w:sz w:val="22"/>
          <w:szCs w:val="22"/>
        </w:rPr>
        <w:t>;</w:t>
      </w:r>
    </w:p>
    <w:p w:rsidR="006D50C7"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Default="006D50C7" w:rsidP="00D57E6D">
      <w:pPr>
        <w:pStyle w:val="Recuodecorpodetexto"/>
        <w:numPr>
          <w:ilvl w:val="1"/>
          <w:numId w:val="46"/>
        </w:numPr>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Default="00B668AE" w:rsidP="00D57E6D">
      <w:pPr>
        <w:pStyle w:val="Recuodecorpodetexto"/>
        <w:numPr>
          <w:ilvl w:val="2"/>
          <w:numId w:val="50"/>
        </w:numPr>
        <w:rPr>
          <w:sz w:val="22"/>
          <w:szCs w:val="24"/>
        </w:rPr>
      </w:pPr>
      <w:r w:rsidRPr="00570DB9">
        <w:rPr>
          <w:sz w:val="22"/>
          <w:szCs w:val="24"/>
        </w:rPr>
        <w:t>Por documento hábil, entende-se:</w:t>
      </w:r>
    </w:p>
    <w:p w:rsidR="006D50C7" w:rsidRPr="00570DB9" w:rsidRDefault="006D50C7" w:rsidP="00D57E6D">
      <w:pPr>
        <w:pStyle w:val="Default"/>
        <w:numPr>
          <w:ilvl w:val="0"/>
          <w:numId w:val="4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lastRenderedPageBreak/>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D57E6D">
      <w:pPr>
        <w:pStyle w:val="Default"/>
        <w:numPr>
          <w:ilvl w:val="0"/>
          <w:numId w:val="4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D57E6D">
      <w:pPr>
        <w:pStyle w:val="Recuodecorpodetexto"/>
        <w:numPr>
          <w:ilvl w:val="2"/>
          <w:numId w:val="50"/>
        </w:numPr>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D57E6D">
      <w:pPr>
        <w:pStyle w:val="Recuodecorpodetexto"/>
        <w:numPr>
          <w:ilvl w:val="2"/>
          <w:numId w:val="50"/>
        </w:numPr>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1B6ADD" w:rsidRDefault="006D50C7" w:rsidP="00D57E6D">
      <w:pPr>
        <w:pStyle w:val="Recuodecorpodetexto"/>
        <w:numPr>
          <w:ilvl w:val="0"/>
          <w:numId w:val="43"/>
        </w:numPr>
        <w:rPr>
          <w:b/>
          <w:iCs/>
          <w:sz w:val="22"/>
          <w:szCs w:val="24"/>
        </w:rPr>
      </w:pPr>
      <w:r w:rsidRPr="001B6ADD">
        <w:rPr>
          <w:b/>
          <w:iCs/>
          <w:sz w:val="22"/>
          <w:szCs w:val="24"/>
        </w:rPr>
        <w:t>INTERPRETAÇÃO E ESCLARECIMENTOS</w:t>
      </w:r>
      <w:r w:rsidR="005E5FAC" w:rsidRPr="001B6ADD">
        <w:rPr>
          <w:b/>
          <w:iCs/>
          <w:sz w:val="22"/>
          <w:szCs w:val="24"/>
        </w:rPr>
        <w:t>/IMPUGNAÇÃO</w:t>
      </w:r>
    </w:p>
    <w:p w:rsidR="006D50C7" w:rsidRPr="001B6ADD" w:rsidRDefault="006D50C7" w:rsidP="00D57E6D">
      <w:pPr>
        <w:pStyle w:val="Recuodecorpodetexto"/>
        <w:numPr>
          <w:ilvl w:val="1"/>
          <w:numId w:val="46"/>
        </w:numPr>
        <w:rPr>
          <w:sz w:val="22"/>
        </w:rPr>
      </w:pPr>
      <w:r w:rsidRPr="001B6ADD">
        <w:rPr>
          <w:sz w:val="22"/>
        </w:rPr>
        <w:t xml:space="preserve">Quaisquer dúvidas de caráter técnico, formal ou legal na interpretação deste </w:t>
      </w:r>
      <w:r w:rsidR="00800FAD" w:rsidRPr="001B6ADD">
        <w:rPr>
          <w:sz w:val="22"/>
        </w:rPr>
        <w:t>e</w:t>
      </w:r>
      <w:r w:rsidRPr="001B6ADD">
        <w:rPr>
          <w:sz w:val="22"/>
        </w:rPr>
        <w:t xml:space="preserve">dital e seus anexos, serão </w:t>
      </w:r>
      <w:r w:rsidR="00C66F04" w:rsidRPr="001B6ADD">
        <w:rPr>
          <w:sz w:val="22"/>
        </w:rPr>
        <w:t>dirimidos</w:t>
      </w:r>
      <w:r w:rsidRPr="001B6ADD">
        <w:rPr>
          <w:sz w:val="22"/>
        </w:rPr>
        <w:t xml:space="preserve"> pela </w:t>
      </w:r>
      <w:r w:rsidR="00C66F04" w:rsidRPr="001B6ADD">
        <w:rPr>
          <w:sz w:val="22"/>
        </w:rPr>
        <w:t>S</w:t>
      </w:r>
      <w:r w:rsidRPr="001B6ADD">
        <w:rPr>
          <w:sz w:val="22"/>
        </w:rPr>
        <w:t xml:space="preserve">ecretaria </w:t>
      </w:r>
      <w:r w:rsidR="00F72B0E" w:rsidRPr="001B6ADD">
        <w:rPr>
          <w:sz w:val="22"/>
        </w:rPr>
        <w:t xml:space="preserve">Regional </w:t>
      </w:r>
      <w:r w:rsidRPr="001B6ADD">
        <w:rPr>
          <w:sz w:val="22"/>
        </w:rPr>
        <w:t xml:space="preserve">de Licitações – 2ª SR/SL, sala do Edifício Sede da 2ª Superintendência Regional da CODEVASF, localizado na Avenida Manoel Novaes, s/n, Centro, Bom Jesus da Lapa - BA, através do fax (77) 3481-5299 e/ou e-mail: </w:t>
      </w:r>
      <w:hyperlink r:id="rId14" w:history="1">
        <w:r w:rsidR="00AB4A2A" w:rsidRPr="001B6ADD">
          <w:rPr>
            <w:rStyle w:val="Hyperlink"/>
            <w:sz w:val="22"/>
          </w:rPr>
          <w:t>2a.sl@codevasf.gov.br</w:t>
        </w:r>
      </w:hyperlink>
      <w:r w:rsidRPr="001B6ADD">
        <w:rPr>
          <w:sz w:val="22"/>
        </w:rPr>
        <w:t xml:space="preserve">, ouvida a </w:t>
      </w:r>
      <w:r w:rsidR="009B4EF2" w:rsidRPr="009B4EF2">
        <w:rPr>
          <w:b/>
          <w:bCs/>
          <w:sz w:val="22"/>
          <w:szCs w:val="22"/>
          <w:lang w:eastAsia="pt-BR"/>
        </w:rPr>
        <w:t xml:space="preserve">Gerência Regional </w:t>
      </w:r>
      <w:r w:rsidR="0080467F">
        <w:rPr>
          <w:b/>
          <w:bCs/>
          <w:sz w:val="22"/>
          <w:szCs w:val="22"/>
          <w:lang w:eastAsia="pt-BR"/>
        </w:rPr>
        <w:t>de Infraestrutura</w:t>
      </w:r>
      <w:r w:rsidR="0044117D" w:rsidRPr="001B6ADD">
        <w:rPr>
          <w:b/>
          <w:sz w:val="22"/>
          <w:szCs w:val="22"/>
        </w:rPr>
        <w:t xml:space="preserve"> da CODEVASF </w:t>
      </w:r>
      <w:r w:rsidR="008C2E13">
        <w:rPr>
          <w:b/>
          <w:sz w:val="22"/>
          <w:szCs w:val="22"/>
        </w:rPr>
        <w:t xml:space="preserve">– </w:t>
      </w:r>
      <w:r w:rsidR="0044117D" w:rsidRPr="001B6ADD">
        <w:rPr>
          <w:b/>
          <w:sz w:val="22"/>
          <w:szCs w:val="22"/>
        </w:rPr>
        <w:t>2ª</w:t>
      </w:r>
      <w:r w:rsidR="008C2E13">
        <w:rPr>
          <w:b/>
          <w:sz w:val="22"/>
          <w:szCs w:val="22"/>
        </w:rPr>
        <w:t>SR</w:t>
      </w:r>
      <w:r w:rsidR="0080467F">
        <w:rPr>
          <w:b/>
          <w:sz w:val="22"/>
          <w:szCs w:val="22"/>
        </w:rPr>
        <w:t>/GRD</w:t>
      </w:r>
      <w:r w:rsidRPr="001B6ADD">
        <w:rPr>
          <w:sz w:val="22"/>
        </w:rPr>
        <w:t>, respeitado o prazo disposto no subitem 3.2 a seguir descrito.</w:t>
      </w:r>
    </w:p>
    <w:p w:rsidR="006D50C7" w:rsidRPr="00570DB9" w:rsidRDefault="006D50C7" w:rsidP="00D57E6D">
      <w:pPr>
        <w:pStyle w:val="Recuodecorpodetexto"/>
        <w:numPr>
          <w:ilvl w:val="1"/>
          <w:numId w:val="46"/>
        </w:numPr>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D57E6D">
      <w:pPr>
        <w:pStyle w:val="Recuodecorpodetexto"/>
        <w:numPr>
          <w:ilvl w:val="1"/>
          <w:numId w:val="46"/>
        </w:numPr>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5" w:history="1">
        <w:r w:rsidRPr="00570DB9">
          <w:rPr>
            <w:rStyle w:val="Hyperlink"/>
            <w:color w:val="auto"/>
            <w:sz w:val="22"/>
            <w:szCs w:val="24"/>
          </w:rPr>
          <w:t>www.codevasf.gov.br</w:t>
        </w:r>
      </w:hyperlink>
      <w:r w:rsidRPr="00570DB9">
        <w:rPr>
          <w:sz w:val="22"/>
          <w:szCs w:val="24"/>
        </w:rPr>
        <w:t xml:space="preserve"> e </w:t>
      </w:r>
      <w:hyperlink r:id="rId16" w:history="1">
        <w:r w:rsidR="0099163B" w:rsidRPr="00A23E36">
          <w:rPr>
            <w:rStyle w:val="Hyperlink"/>
            <w:sz w:val="22"/>
            <w:szCs w:val="24"/>
          </w:rPr>
          <w:t>www.comprasgovernamentais.gov.br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D57E6D">
      <w:pPr>
        <w:pStyle w:val="Recuodecorpodetexto"/>
        <w:numPr>
          <w:ilvl w:val="1"/>
          <w:numId w:val="46"/>
        </w:numPr>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 seus custos e prazos de execução.</w:t>
      </w:r>
    </w:p>
    <w:p w:rsidR="006D50C7" w:rsidRDefault="006D50C7" w:rsidP="00D57E6D">
      <w:pPr>
        <w:pStyle w:val="Recuodecorpodetexto"/>
        <w:numPr>
          <w:ilvl w:val="1"/>
          <w:numId w:val="46"/>
        </w:numPr>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D57E6D">
      <w:pPr>
        <w:pStyle w:val="Recuodecorpodetexto"/>
        <w:numPr>
          <w:ilvl w:val="1"/>
          <w:numId w:val="46"/>
        </w:numPr>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704269" w:rsidRDefault="005E5FAC" w:rsidP="00D57E6D">
      <w:pPr>
        <w:pStyle w:val="Recuodecorpodetexto"/>
        <w:numPr>
          <w:ilvl w:val="2"/>
          <w:numId w:val="46"/>
        </w:numPr>
        <w:ind w:left="851" w:hanging="851"/>
        <w:rPr>
          <w:sz w:val="22"/>
          <w:szCs w:val="22"/>
          <w:lang w:eastAsia="pt-BR"/>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704269" w:rsidRDefault="00704269">
      <w:pPr>
        <w:suppressAutoHyphens w:val="0"/>
        <w:rPr>
          <w:sz w:val="22"/>
          <w:szCs w:val="22"/>
          <w:vertAlign w:val="baseline"/>
          <w:lang w:eastAsia="pt-BR"/>
        </w:rPr>
      </w:pPr>
      <w:r>
        <w:rPr>
          <w:sz w:val="22"/>
          <w:szCs w:val="22"/>
          <w:lang w:eastAsia="pt-BR"/>
        </w:rPr>
        <w:br w:type="page"/>
      </w:r>
    </w:p>
    <w:p w:rsidR="006D50C7" w:rsidRPr="00570DB9" w:rsidRDefault="006D50C7" w:rsidP="00D57E6D">
      <w:pPr>
        <w:pStyle w:val="Recuodecorpodetexto"/>
        <w:numPr>
          <w:ilvl w:val="0"/>
          <w:numId w:val="43"/>
        </w:numPr>
        <w:rPr>
          <w:b/>
          <w:iCs/>
          <w:sz w:val="22"/>
          <w:szCs w:val="24"/>
        </w:rPr>
      </w:pPr>
      <w:r w:rsidRPr="00570DB9">
        <w:rPr>
          <w:b/>
          <w:iCs/>
          <w:sz w:val="22"/>
          <w:szCs w:val="24"/>
        </w:rPr>
        <w:lastRenderedPageBreak/>
        <w:t>APRESENTAÇÃO DA DOCUMENTAÇÃO E PROPOSTAS</w:t>
      </w:r>
    </w:p>
    <w:p w:rsidR="006D50C7" w:rsidRPr="00570DB9" w:rsidRDefault="006D50C7" w:rsidP="00D57E6D">
      <w:pPr>
        <w:pStyle w:val="Recuodecorpodetexto"/>
        <w:numPr>
          <w:ilvl w:val="1"/>
          <w:numId w:val="46"/>
        </w:numPr>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E41EC3">
      <w:pPr>
        <w:numPr>
          <w:ilvl w:val="0"/>
          <w:numId w:val="5"/>
        </w:numPr>
        <w:spacing w:before="120" w:after="120"/>
        <w:ind w:left="1418" w:hanging="567"/>
        <w:jc w:val="both"/>
        <w:rPr>
          <w:b/>
          <w:sz w:val="22"/>
          <w:szCs w:val="24"/>
          <w:vertAlign w:val="baseline"/>
        </w:rPr>
      </w:pPr>
      <w:r w:rsidRPr="00570DB9">
        <w:rPr>
          <w:b/>
          <w:sz w:val="22"/>
          <w:szCs w:val="24"/>
          <w:vertAlign w:val="baseline"/>
        </w:rPr>
        <w:t>Invólucro n.º 01 (um) – “Documentação”</w:t>
      </w:r>
    </w:p>
    <w:p w:rsidR="006D50C7" w:rsidRPr="00570DB9" w:rsidRDefault="006D50C7" w:rsidP="00E41EC3">
      <w:pPr>
        <w:numPr>
          <w:ilvl w:val="0"/>
          <w:numId w:val="5"/>
        </w:numPr>
        <w:spacing w:before="120" w:after="120"/>
        <w:ind w:left="1418" w:hanging="567"/>
        <w:jc w:val="both"/>
        <w:rPr>
          <w:sz w:val="22"/>
          <w:szCs w:val="24"/>
          <w:vertAlign w:val="baseline"/>
        </w:rPr>
      </w:pPr>
      <w:r w:rsidRPr="00570DB9">
        <w:rPr>
          <w:b/>
          <w:sz w:val="22"/>
          <w:szCs w:val="24"/>
          <w:vertAlign w:val="baseline"/>
        </w:rPr>
        <w:t>Invólucro n.º 02 (dois) – “Proposta Financeira”</w:t>
      </w:r>
    </w:p>
    <w:p w:rsidR="006D50C7" w:rsidRPr="00570DB9" w:rsidRDefault="006D50C7" w:rsidP="00D57E6D">
      <w:pPr>
        <w:pStyle w:val="Recuodecorpodetexto"/>
        <w:numPr>
          <w:ilvl w:val="2"/>
          <w:numId w:val="51"/>
        </w:numPr>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D57E6D">
      <w:pPr>
        <w:pStyle w:val="Recuodecorpodetexto"/>
        <w:numPr>
          <w:ilvl w:val="2"/>
          <w:numId w:val="51"/>
        </w:numPr>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D57E6D">
      <w:pPr>
        <w:pStyle w:val="Recuodecorpodetexto"/>
        <w:numPr>
          <w:ilvl w:val="2"/>
          <w:numId w:val="51"/>
        </w:numPr>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BA45AC" w:rsidRDefault="006D50C7" w:rsidP="00D57E6D">
      <w:pPr>
        <w:pStyle w:val="Recuodecorpodetexto"/>
        <w:numPr>
          <w:ilvl w:val="2"/>
          <w:numId w:val="51"/>
        </w:numPr>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r w:rsidR="00450032">
        <w:rPr>
          <w:sz w:val="22"/>
          <w:szCs w:val="24"/>
        </w:rPr>
        <w:t xml:space="preserve">, </w:t>
      </w:r>
      <w:r w:rsidR="00450032" w:rsidRPr="00BA45AC">
        <w:rPr>
          <w:sz w:val="22"/>
          <w:szCs w:val="24"/>
        </w:rPr>
        <w:t>e para qual/ quais item (s) está (estão) participando.</w:t>
      </w:r>
    </w:p>
    <w:p w:rsidR="006D50C7" w:rsidRPr="00570DB9" w:rsidRDefault="006D50C7" w:rsidP="00D57E6D">
      <w:pPr>
        <w:pStyle w:val="Recuodecorpodetexto"/>
        <w:numPr>
          <w:ilvl w:val="2"/>
          <w:numId w:val="51"/>
        </w:numPr>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D57E6D">
      <w:pPr>
        <w:pStyle w:val="Recuodecorpodetexto"/>
        <w:numPr>
          <w:ilvl w:val="3"/>
          <w:numId w:val="52"/>
        </w:numPr>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D57E6D">
      <w:pPr>
        <w:pStyle w:val="Recuodecorpodetexto"/>
        <w:numPr>
          <w:ilvl w:val="2"/>
          <w:numId w:val="51"/>
        </w:numPr>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4C4E43">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4C4E43">
        <w:rPr>
          <w:sz w:val="22"/>
          <w:szCs w:val="24"/>
        </w:rPr>
        <w:t>7</w:t>
      </w:r>
      <w:r w:rsidRPr="00570DB9">
        <w:rPr>
          <w:sz w:val="22"/>
          <w:szCs w:val="24"/>
        </w:rPr>
        <w:t>.1.</w:t>
      </w:r>
    </w:p>
    <w:p w:rsidR="006D50C7" w:rsidRDefault="006D50C7" w:rsidP="00D57E6D">
      <w:pPr>
        <w:pStyle w:val="Recuodecorpodetexto"/>
        <w:numPr>
          <w:ilvl w:val="2"/>
          <w:numId w:val="51"/>
        </w:numPr>
        <w:rPr>
          <w:sz w:val="22"/>
          <w:szCs w:val="24"/>
        </w:rPr>
      </w:pPr>
      <w:r w:rsidRPr="00570DB9">
        <w:rPr>
          <w:sz w:val="22"/>
          <w:szCs w:val="24"/>
        </w:rPr>
        <w:t xml:space="preserve">As propostas deverão contemplar todas as obras/serviços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E35EA8">
        <w:rPr>
          <w:sz w:val="22"/>
          <w:szCs w:val="24"/>
        </w:rPr>
        <w:t>as</w:t>
      </w:r>
      <w:r w:rsidR="006A7BB8" w:rsidRPr="00570DB9">
        <w:rPr>
          <w:sz w:val="22"/>
          <w:szCs w:val="24"/>
        </w:rPr>
        <w:t xml:space="preserve"> </w:t>
      </w:r>
      <w:r w:rsidR="00E35EA8">
        <w:rPr>
          <w:sz w:val="22"/>
          <w:szCs w:val="24"/>
        </w:rPr>
        <w:t>Especificações Técnicas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 solicitad</w:t>
      </w:r>
      <w:r w:rsidR="00B35D53">
        <w:rPr>
          <w:sz w:val="22"/>
          <w:szCs w:val="24"/>
        </w:rPr>
        <w:t>a</w:t>
      </w:r>
      <w:r w:rsidRPr="00570DB9">
        <w:rPr>
          <w:sz w:val="22"/>
          <w:szCs w:val="24"/>
        </w:rPr>
        <w:t>s. Tais propostas serão desclassificadas.</w:t>
      </w:r>
    </w:p>
    <w:p w:rsidR="006D50C7" w:rsidRPr="00570DB9" w:rsidRDefault="006D50C7" w:rsidP="00D57E6D">
      <w:pPr>
        <w:pStyle w:val="Recuodecorpodetexto"/>
        <w:numPr>
          <w:ilvl w:val="1"/>
          <w:numId w:val="53"/>
        </w:numPr>
        <w:rPr>
          <w:b/>
          <w:iCs/>
          <w:sz w:val="22"/>
          <w:szCs w:val="24"/>
        </w:rPr>
      </w:pPr>
      <w:r w:rsidRPr="00570DB9">
        <w:rPr>
          <w:b/>
          <w:iCs/>
          <w:sz w:val="22"/>
          <w:szCs w:val="24"/>
        </w:rPr>
        <w:t>DOCUMENTAÇÃO – INVÓLUCRO N.º 01 (UM)</w:t>
      </w:r>
    </w:p>
    <w:p w:rsidR="006D50C7" w:rsidRPr="00570DB9" w:rsidRDefault="006D50C7" w:rsidP="00D57E6D">
      <w:pPr>
        <w:pStyle w:val="Recuodecorpodetexto"/>
        <w:numPr>
          <w:ilvl w:val="2"/>
          <w:numId w:val="54"/>
        </w:numPr>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Default="006D50C7" w:rsidP="00D57E6D">
      <w:pPr>
        <w:pStyle w:val="Recuodecorpodetexto"/>
        <w:numPr>
          <w:ilvl w:val="3"/>
          <w:numId w:val="55"/>
        </w:numPr>
        <w:rPr>
          <w:sz w:val="22"/>
          <w:szCs w:val="24"/>
        </w:rPr>
      </w:pPr>
      <w:r w:rsidRPr="00570DB9">
        <w:rPr>
          <w:sz w:val="22"/>
          <w:szCs w:val="24"/>
        </w:rPr>
        <w:t>No início de cada volume deverá ser apresentado um índice relacionando todos os documentos nele contidos.</w:t>
      </w:r>
    </w:p>
    <w:p w:rsidR="006D50C7" w:rsidRDefault="006D50C7" w:rsidP="00D57E6D">
      <w:pPr>
        <w:pStyle w:val="Recuodecorpodetexto"/>
        <w:numPr>
          <w:ilvl w:val="3"/>
          <w:numId w:val="55"/>
        </w:numPr>
        <w:rPr>
          <w:sz w:val="22"/>
          <w:szCs w:val="24"/>
        </w:rPr>
      </w:pPr>
      <w:r w:rsidRPr="00570DB9">
        <w:rPr>
          <w:sz w:val="22"/>
          <w:szCs w:val="24"/>
        </w:rPr>
        <w:t>Toda a documentação do volume “ORIGINAL” deverá ser apresentada em original ou em cópia autenticada, não sendo necessária à autenticação do volume “2ª VIA”.</w:t>
      </w:r>
    </w:p>
    <w:p w:rsidR="00704269" w:rsidRPr="00570DB9" w:rsidRDefault="00704269" w:rsidP="00704269">
      <w:pPr>
        <w:pStyle w:val="Recuodecorpodetexto"/>
        <w:ind w:left="851" w:firstLine="0"/>
        <w:rPr>
          <w:sz w:val="22"/>
          <w:szCs w:val="24"/>
        </w:rPr>
      </w:pPr>
    </w:p>
    <w:p w:rsidR="006D50C7" w:rsidRDefault="006D50C7" w:rsidP="00D57E6D">
      <w:pPr>
        <w:pStyle w:val="Recuodecorpodetexto"/>
        <w:numPr>
          <w:ilvl w:val="2"/>
          <w:numId w:val="54"/>
        </w:numPr>
        <w:rPr>
          <w:sz w:val="22"/>
          <w:szCs w:val="24"/>
        </w:rPr>
      </w:pPr>
      <w:r w:rsidRPr="00795C40">
        <w:rPr>
          <w:sz w:val="22"/>
          <w:szCs w:val="24"/>
        </w:rPr>
        <w:lastRenderedPageBreak/>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D57E6D">
      <w:pPr>
        <w:pStyle w:val="Recuodecorpodetexto"/>
        <w:numPr>
          <w:ilvl w:val="3"/>
          <w:numId w:val="56"/>
        </w:numPr>
        <w:rPr>
          <w:b/>
          <w:sz w:val="22"/>
          <w:szCs w:val="24"/>
        </w:rPr>
      </w:pPr>
      <w:r w:rsidRPr="00570DB9">
        <w:rPr>
          <w:b/>
          <w:sz w:val="22"/>
          <w:szCs w:val="24"/>
        </w:rPr>
        <w:t>Habilitação Jurídica</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 xml:space="preserve">o tratamento diferenciado e favorecido estabelecido nos arts. 42 a 49 da Lei Complementar n.º 123/2006, com base no que preceitua </w:t>
      </w:r>
      <w:r w:rsidR="002F6F3F">
        <w:rPr>
          <w:rFonts w:ascii="Times New Roman" w:eastAsia="Arial Unicode MS" w:hAnsi="Times New Roman"/>
          <w:color w:val="auto"/>
          <w:sz w:val="22"/>
          <w:szCs w:val="22"/>
        </w:rPr>
        <w:t>n</w:t>
      </w:r>
      <w:r w:rsidRPr="00B81543">
        <w:rPr>
          <w:rFonts w:ascii="Times New Roman" w:eastAsia="Arial Unicode MS" w:hAnsi="Times New Roman"/>
          <w:color w:val="auto"/>
          <w:sz w:val="22"/>
          <w:szCs w:val="22"/>
        </w:rPr>
        <w:t>o</w:t>
      </w:r>
      <w:r w:rsidR="002F6F3F">
        <w:rPr>
          <w:rFonts w:ascii="Times New Roman" w:eastAsia="Arial Unicode MS" w:hAnsi="Times New Roman"/>
          <w:color w:val="auto"/>
          <w:sz w:val="22"/>
          <w:szCs w:val="22"/>
        </w:rPr>
        <w:t xml:space="preserve"> parágrafo I do</w:t>
      </w:r>
      <w:r w:rsidRPr="00B81543">
        <w:rPr>
          <w:rFonts w:ascii="Times New Roman" w:eastAsia="Arial Unicode MS" w:hAnsi="Times New Roman"/>
          <w:color w:val="auto"/>
          <w:sz w:val="22"/>
          <w:szCs w:val="22"/>
        </w:rPr>
        <w:t xml:space="preserve"> art. 1</w:t>
      </w:r>
      <w:r w:rsidR="002F6F3F">
        <w:rPr>
          <w:rFonts w:ascii="Times New Roman" w:eastAsia="Arial Unicode MS" w:hAnsi="Times New Roman"/>
          <w:color w:val="auto"/>
          <w:sz w:val="22"/>
          <w:szCs w:val="22"/>
        </w:rPr>
        <w:t>3</w:t>
      </w:r>
      <w:r w:rsidRPr="00B81543">
        <w:rPr>
          <w:rFonts w:ascii="Times New Roman" w:eastAsia="Arial Unicode MS" w:hAnsi="Times New Roman"/>
          <w:color w:val="auto"/>
          <w:sz w:val="22"/>
          <w:szCs w:val="22"/>
        </w:rPr>
        <w:t xml:space="preserve">º do Decreto n.º </w:t>
      </w:r>
      <w:r w:rsidR="002F6F3F" w:rsidRPr="002F6F3F">
        <w:rPr>
          <w:rFonts w:ascii="Times New Roman" w:eastAsia="Arial Unicode MS" w:hAnsi="Times New Roman"/>
          <w:color w:val="auto"/>
          <w:sz w:val="22"/>
          <w:szCs w:val="22"/>
        </w:rPr>
        <w:t>8.538, de 2015</w:t>
      </w:r>
      <w:r w:rsidRPr="00B81543">
        <w:rPr>
          <w:rFonts w:ascii="Times New Roman" w:eastAsia="Arial Unicode MS" w:hAnsi="Times New Roman"/>
          <w:color w:val="auto"/>
          <w:sz w:val="22"/>
          <w:szCs w:val="22"/>
        </w:rPr>
        <w:t>,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E41EC3">
        <w:rPr>
          <w:rFonts w:ascii="Times New Roman" w:eastAsia="Arial Unicode MS" w:hAnsi="Times New Roman"/>
          <w:color w:val="auto"/>
          <w:sz w:val="22"/>
          <w:szCs w:val="22"/>
        </w:rPr>
        <w:t>.</w:t>
      </w:r>
    </w:p>
    <w:p w:rsidR="006D50C7" w:rsidRPr="00717E67" w:rsidRDefault="006D50C7" w:rsidP="00D57E6D">
      <w:pPr>
        <w:pStyle w:val="Recuodecorpodetexto"/>
        <w:numPr>
          <w:ilvl w:val="3"/>
          <w:numId w:val="56"/>
        </w:numPr>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704269" w:rsidRDefault="00704269" w:rsidP="00704269">
      <w:pPr>
        <w:pStyle w:val="Default"/>
        <w:spacing w:before="120" w:after="120"/>
        <w:ind w:left="1418"/>
        <w:jc w:val="both"/>
        <w:rPr>
          <w:rFonts w:ascii="Times New Roman" w:eastAsia="Arial Unicode MS" w:hAnsi="Times New Roman"/>
          <w:color w:val="auto"/>
          <w:sz w:val="22"/>
          <w:szCs w:val="22"/>
        </w:rPr>
      </w:pPr>
    </w:p>
    <w:p w:rsidR="006D50C7" w:rsidRPr="0074232A" w:rsidRDefault="00CF0619" w:rsidP="00D57E6D">
      <w:pPr>
        <w:pStyle w:val="Recuodecorpodetexto"/>
        <w:numPr>
          <w:ilvl w:val="3"/>
          <w:numId w:val="56"/>
        </w:numPr>
        <w:rPr>
          <w:b/>
          <w:sz w:val="22"/>
          <w:szCs w:val="22"/>
        </w:rPr>
      </w:pPr>
      <w:r w:rsidRPr="0074232A">
        <w:rPr>
          <w:b/>
          <w:sz w:val="22"/>
          <w:szCs w:val="22"/>
        </w:rPr>
        <w:lastRenderedPageBreak/>
        <w:t>Qualificação Técnica</w:t>
      </w:r>
      <w:r w:rsidR="009D0B9E" w:rsidRPr="0074232A">
        <w:rPr>
          <w:b/>
          <w:sz w:val="22"/>
          <w:szCs w:val="22"/>
        </w:rPr>
        <w:t xml:space="preserve"> </w:t>
      </w:r>
    </w:p>
    <w:p w:rsidR="00752AB8" w:rsidRPr="0074232A" w:rsidRDefault="00C40866" w:rsidP="00D57E6D">
      <w:pPr>
        <w:pStyle w:val="Default"/>
        <w:numPr>
          <w:ilvl w:val="0"/>
          <w:numId w:val="5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74232A">
        <w:rPr>
          <w:rFonts w:ascii="Times New Roman" w:hAnsi="Times New Roman"/>
          <w:sz w:val="22"/>
          <w:szCs w:val="22"/>
        </w:rPr>
        <w:t>Inscrição ou registro da licitante junto ao CREA - Conselho Regional de Engenharia e Agronomia ou CAU - Conselho de Arquitetura e Urbanismo, competente da região a que estiver vinculada a licitante, que comprove atividade relacionada com o objeto</w:t>
      </w:r>
      <w:r w:rsidR="005E15C5" w:rsidRPr="0074232A">
        <w:rPr>
          <w:rFonts w:ascii="Times New Roman" w:hAnsi="Times New Roman"/>
          <w:sz w:val="22"/>
          <w:szCs w:val="22"/>
        </w:rPr>
        <w:t>;</w:t>
      </w:r>
    </w:p>
    <w:p w:rsidR="005E15C5" w:rsidRPr="0074232A" w:rsidRDefault="00C40866" w:rsidP="00D57E6D">
      <w:pPr>
        <w:pStyle w:val="Default"/>
        <w:numPr>
          <w:ilvl w:val="0"/>
          <w:numId w:val="5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74232A">
        <w:rPr>
          <w:rFonts w:ascii="Times New Roman" w:hAnsi="Times New Roman"/>
          <w:sz w:val="22"/>
          <w:szCs w:val="22"/>
        </w:rPr>
        <w:t xml:space="preserve">Atestado(s) de capacidade técnica, em nome da empresa, expedido por pessoas jurídicas de direito público ou privado, devidamente registrado no CREA ou CAU da região onde as obras/serviços foram </w:t>
      </w:r>
      <w:r w:rsidR="00B35D53" w:rsidRPr="0074232A">
        <w:rPr>
          <w:rFonts w:ascii="Times New Roman" w:hAnsi="Times New Roman"/>
          <w:sz w:val="22"/>
          <w:szCs w:val="22"/>
        </w:rPr>
        <w:t>executadas</w:t>
      </w:r>
      <w:r w:rsidRPr="0074232A">
        <w:rPr>
          <w:rFonts w:ascii="Times New Roman" w:hAnsi="Times New Roman"/>
          <w:sz w:val="22"/>
          <w:szCs w:val="22"/>
        </w:rPr>
        <w:t>, acompanhado(s) da(s) respectiva(s) Certidão (ões) de Acervo Técnico – CAT ou Registro de Responsabilidade Técnica - RRT, expedida(s) por estes Conselhos, que comprovem que a licitante tenha executado obras/serviços similares de porte e complexidade ao objeto desta licitação</w:t>
      </w:r>
      <w:r w:rsidR="005E15C5" w:rsidRPr="0074232A">
        <w:rPr>
          <w:rFonts w:ascii="Times New Roman" w:hAnsi="Times New Roman"/>
          <w:sz w:val="22"/>
          <w:szCs w:val="22"/>
        </w:rPr>
        <w:t>:</w:t>
      </w:r>
    </w:p>
    <w:p w:rsidR="00C40866" w:rsidRPr="0074232A" w:rsidRDefault="00C40866" w:rsidP="00C40866">
      <w:pPr>
        <w:pStyle w:val="Default"/>
        <w:spacing w:before="120" w:after="120"/>
        <w:ind w:left="2268" w:hanging="850"/>
        <w:jc w:val="both"/>
        <w:rPr>
          <w:rFonts w:ascii="Times New Roman" w:eastAsia="Arial Unicode MS" w:hAnsi="Times New Roman"/>
          <w:color w:val="auto"/>
          <w:sz w:val="22"/>
          <w:szCs w:val="22"/>
        </w:rPr>
      </w:pPr>
      <w:proofErr w:type="gramStart"/>
      <w:r w:rsidRPr="0074232A">
        <w:rPr>
          <w:rFonts w:ascii="Times New Roman" w:hAnsi="Times New Roman"/>
          <w:sz w:val="22"/>
          <w:szCs w:val="22"/>
        </w:rPr>
        <w:t>b.</w:t>
      </w:r>
      <w:proofErr w:type="gramEnd"/>
      <w:r w:rsidRPr="0074232A">
        <w:rPr>
          <w:rFonts w:ascii="Times New Roman" w:hAnsi="Times New Roman"/>
          <w:sz w:val="22"/>
          <w:szCs w:val="22"/>
        </w:rPr>
        <w:t xml:space="preserve">1) </w:t>
      </w:r>
      <w:r w:rsidRPr="0074232A">
        <w:rPr>
          <w:rFonts w:ascii="Times New Roman" w:hAnsi="Times New Roman"/>
          <w:sz w:val="22"/>
          <w:szCs w:val="22"/>
        </w:rPr>
        <w:tab/>
        <w:t xml:space="preserve">Definem-se como obras/serviços similares: </w:t>
      </w:r>
      <w:r w:rsidRPr="0074232A">
        <w:rPr>
          <w:rFonts w:ascii="Times New Roman" w:hAnsi="Times New Roman"/>
          <w:b/>
          <w:sz w:val="22"/>
          <w:szCs w:val="22"/>
        </w:rPr>
        <w:t>alvenaria de tijolo maciço, laje maciça, concreto estrutural.</w:t>
      </w:r>
    </w:p>
    <w:p w:rsidR="00CA5E70" w:rsidRPr="0074232A" w:rsidRDefault="00C40866" w:rsidP="00D57E6D">
      <w:pPr>
        <w:pStyle w:val="Default"/>
        <w:numPr>
          <w:ilvl w:val="0"/>
          <w:numId w:val="5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74232A">
        <w:rPr>
          <w:rFonts w:ascii="Times New Roman" w:hAnsi="Times New Roman"/>
          <w:sz w:val="22"/>
          <w:szCs w:val="22"/>
        </w:rPr>
        <w:t>Comprovação de que a licitante possui em seu quadro permanente, na data da entrega da proposta, profissional habilitado no campo da engenharia, detentor de atestado de responsabilidade técnica, e devidamente registrado no CREA ou CAU, acompanhado da respectiva Certidão de Acervo Técnico – CAT ou Registro de Responsabilidade Técnica - RRT, expedida por estes Conselhos, que comprove ter o profissional executado obra/serviço relativo à construção civil, ou similar, conforme subalínea b.1</w:t>
      </w:r>
      <w:r w:rsidR="003629C4" w:rsidRPr="0074232A">
        <w:rPr>
          <w:rFonts w:ascii="Times New Roman" w:eastAsia="Arial Unicode MS" w:hAnsi="Times New Roman"/>
          <w:color w:val="auto"/>
          <w:sz w:val="22"/>
          <w:szCs w:val="22"/>
        </w:rPr>
        <w:t>:</w:t>
      </w:r>
    </w:p>
    <w:p w:rsidR="00201A60" w:rsidRPr="00BB313E" w:rsidRDefault="008809A6" w:rsidP="00D57E6D">
      <w:pPr>
        <w:pStyle w:val="Default"/>
        <w:numPr>
          <w:ilvl w:val="0"/>
          <w:numId w:val="5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647F4A">
        <w:rPr>
          <w:rFonts w:ascii="Times New Roman" w:hAnsi="Times New Roman"/>
          <w:bCs/>
          <w:sz w:val="22"/>
          <w:szCs w:val="22"/>
        </w:rPr>
        <w:t xml:space="preserve">Entende-se, para fins deste </w:t>
      </w:r>
      <w:r w:rsidR="002916C3">
        <w:rPr>
          <w:rFonts w:ascii="Times New Roman" w:hAnsi="Times New Roman"/>
          <w:bCs/>
          <w:sz w:val="22"/>
          <w:szCs w:val="22"/>
        </w:rPr>
        <w:t>e</w:t>
      </w:r>
      <w:r w:rsidRPr="00647F4A">
        <w:rPr>
          <w:rFonts w:ascii="Times New Roman" w:hAnsi="Times New Roman"/>
          <w:bCs/>
          <w:sz w:val="22"/>
          <w:szCs w:val="22"/>
        </w:rPr>
        <w:t>dital, como pertencente ao quadro permanente</w:t>
      </w:r>
      <w:r w:rsidR="00201A60" w:rsidRPr="00BB313E">
        <w:rPr>
          <w:rFonts w:ascii="Times New Roman" w:hAnsi="Times New Roman"/>
          <w:sz w:val="22"/>
          <w:szCs w:val="22"/>
        </w:rPr>
        <w:t>:</w:t>
      </w:r>
    </w:p>
    <w:p w:rsidR="0050156E" w:rsidRPr="00BB313E" w:rsidRDefault="00BB313E" w:rsidP="00D57E6D">
      <w:pPr>
        <w:pStyle w:val="PargrafodaLista"/>
        <w:numPr>
          <w:ilvl w:val="0"/>
          <w:numId w:val="96"/>
        </w:numPr>
        <w:tabs>
          <w:tab w:val="left" w:pos="1985"/>
        </w:tabs>
        <w:spacing w:before="120" w:after="120"/>
        <w:ind w:left="1985" w:hanging="567"/>
        <w:jc w:val="both"/>
        <w:rPr>
          <w:sz w:val="22"/>
          <w:szCs w:val="22"/>
          <w:vertAlign w:val="baseline"/>
        </w:rPr>
      </w:pPr>
      <w:r>
        <w:rPr>
          <w:sz w:val="22"/>
          <w:szCs w:val="22"/>
          <w:vertAlign w:val="baseline"/>
        </w:rPr>
        <w:t>O</w:t>
      </w:r>
      <w:r w:rsidR="005E15C5" w:rsidRPr="00BB313E">
        <w:rPr>
          <w:sz w:val="22"/>
          <w:szCs w:val="22"/>
          <w:vertAlign w:val="baseline"/>
        </w:rPr>
        <w:t xml:space="preserve"> empregado</w:t>
      </w:r>
      <w:r w:rsidR="00300FEB" w:rsidRPr="00BB313E">
        <w:rPr>
          <w:sz w:val="22"/>
          <w:szCs w:val="22"/>
          <w:vertAlign w:val="baseline"/>
        </w:rPr>
        <w:t>;</w:t>
      </w:r>
    </w:p>
    <w:p w:rsidR="005E15C5" w:rsidRPr="00BB313E" w:rsidRDefault="00BB313E" w:rsidP="00D57E6D">
      <w:pPr>
        <w:pStyle w:val="PargrafodaLista"/>
        <w:numPr>
          <w:ilvl w:val="0"/>
          <w:numId w:val="96"/>
        </w:numPr>
        <w:tabs>
          <w:tab w:val="left" w:pos="1985"/>
        </w:tabs>
        <w:spacing w:before="120" w:after="120"/>
        <w:ind w:left="1985" w:hanging="567"/>
        <w:jc w:val="both"/>
        <w:rPr>
          <w:sz w:val="22"/>
          <w:szCs w:val="22"/>
          <w:vertAlign w:val="baseline"/>
        </w:rPr>
      </w:pPr>
      <w:r>
        <w:rPr>
          <w:sz w:val="22"/>
          <w:szCs w:val="22"/>
          <w:vertAlign w:val="baseline"/>
        </w:rPr>
        <w:t>O</w:t>
      </w:r>
      <w:r w:rsidR="005E15C5" w:rsidRPr="00BB313E">
        <w:rPr>
          <w:sz w:val="22"/>
          <w:szCs w:val="22"/>
          <w:vertAlign w:val="baseline"/>
        </w:rPr>
        <w:t xml:space="preserve"> sócio;</w:t>
      </w:r>
    </w:p>
    <w:p w:rsidR="005E15C5" w:rsidRPr="00BB313E" w:rsidRDefault="00BB313E" w:rsidP="00D57E6D">
      <w:pPr>
        <w:pStyle w:val="PargrafodaLista"/>
        <w:numPr>
          <w:ilvl w:val="0"/>
          <w:numId w:val="96"/>
        </w:numPr>
        <w:tabs>
          <w:tab w:val="left" w:pos="1985"/>
        </w:tabs>
        <w:spacing w:before="120" w:after="120"/>
        <w:ind w:left="1985" w:hanging="567"/>
        <w:jc w:val="both"/>
        <w:rPr>
          <w:sz w:val="22"/>
          <w:szCs w:val="22"/>
          <w:vertAlign w:val="baseline"/>
        </w:rPr>
      </w:pPr>
      <w:r>
        <w:rPr>
          <w:sz w:val="22"/>
          <w:szCs w:val="22"/>
          <w:vertAlign w:val="baseline"/>
        </w:rPr>
        <w:t>O</w:t>
      </w:r>
      <w:r w:rsidR="005E15C5" w:rsidRPr="00BB313E">
        <w:rPr>
          <w:sz w:val="22"/>
          <w:szCs w:val="22"/>
          <w:vertAlign w:val="baseline"/>
        </w:rPr>
        <w:t xml:space="preserve"> detentor de contrato de prestação de serviço.</w:t>
      </w:r>
    </w:p>
    <w:p w:rsidR="008809A6" w:rsidRPr="007738A6" w:rsidRDefault="00865B2E" w:rsidP="00704269">
      <w:pPr>
        <w:pStyle w:val="PargrafodaLista"/>
        <w:numPr>
          <w:ilvl w:val="0"/>
          <w:numId w:val="97"/>
        </w:numPr>
        <w:tabs>
          <w:tab w:val="left" w:pos="3120"/>
        </w:tabs>
        <w:spacing w:before="120" w:after="120"/>
        <w:ind w:left="1418" w:hanging="567"/>
        <w:jc w:val="both"/>
        <w:rPr>
          <w:sz w:val="22"/>
          <w:szCs w:val="22"/>
          <w:vertAlign w:val="baseline"/>
        </w:rPr>
      </w:pPr>
      <w:r w:rsidRPr="007738A6">
        <w:rPr>
          <w:sz w:val="22"/>
          <w:szCs w:val="22"/>
          <w:vertAlign w:val="baseline"/>
        </w:rPr>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w:t>
      </w:r>
      <w:r w:rsidR="007738A6">
        <w:rPr>
          <w:sz w:val="22"/>
          <w:szCs w:val="22"/>
          <w:vertAlign w:val="baseline"/>
        </w:rPr>
        <w:t xml:space="preserve"> </w:t>
      </w:r>
      <w:r w:rsidRPr="007738A6">
        <w:rPr>
          <w:sz w:val="22"/>
          <w:szCs w:val="22"/>
          <w:vertAlign w:val="baseline"/>
        </w:rPr>
        <w:t xml:space="preserve">ou do contrato de prestação de serviço, celebrado de acordo com a legislação civil comum, ou declaração de contratação futura do profissional responsável, acompanhada de anuência deste, e sua indicação para coordenar </w:t>
      </w:r>
      <w:r w:rsidR="007738A6">
        <w:rPr>
          <w:sz w:val="22"/>
          <w:szCs w:val="22"/>
          <w:vertAlign w:val="baseline"/>
        </w:rPr>
        <w:t>a</w:t>
      </w:r>
      <w:r w:rsidRPr="007738A6">
        <w:rPr>
          <w:sz w:val="22"/>
          <w:szCs w:val="22"/>
          <w:vertAlign w:val="baseline"/>
        </w:rPr>
        <w:t xml:space="preserve">s </w:t>
      </w:r>
      <w:r w:rsidR="007738A6">
        <w:rPr>
          <w:sz w:val="22"/>
          <w:szCs w:val="22"/>
          <w:vertAlign w:val="baseline"/>
        </w:rPr>
        <w:t>obras/</w:t>
      </w:r>
      <w:r w:rsidRPr="007738A6">
        <w:rPr>
          <w:sz w:val="22"/>
          <w:szCs w:val="22"/>
          <w:vertAlign w:val="baseline"/>
        </w:rPr>
        <w:t xml:space="preserve">serviços, objeto deste </w:t>
      </w:r>
      <w:r w:rsidR="00172C3F" w:rsidRPr="007738A6">
        <w:rPr>
          <w:sz w:val="22"/>
          <w:szCs w:val="22"/>
          <w:vertAlign w:val="baseline"/>
        </w:rPr>
        <w:t>edital</w:t>
      </w:r>
      <w:r w:rsidR="008809A6" w:rsidRPr="007738A6">
        <w:rPr>
          <w:bCs/>
          <w:sz w:val="22"/>
          <w:szCs w:val="22"/>
          <w:vertAlign w:val="baseline"/>
        </w:rPr>
        <w:t>;</w:t>
      </w:r>
    </w:p>
    <w:p w:rsidR="00CA5E70" w:rsidRDefault="00865B2E" w:rsidP="00D57E6D">
      <w:pPr>
        <w:pStyle w:val="PargrafodaLista"/>
        <w:numPr>
          <w:ilvl w:val="0"/>
          <w:numId w:val="97"/>
        </w:numPr>
        <w:tabs>
          <w:tab w:val="left" w:pos="3120"/>
        </w:tabs>
        <w:spacing w:before="120" w:after="120"/>
        <w:ind w:left="1418" w:hanging="567"/>
        <w:jc w:val="both"/>
        <w:rPr>
          <w:sz w:val="22"/>
          <w:szCs w:val="22"/>
          <w:vertAlign w:val="baseline"/>
        </w:rPr>
      </w:pPr>
      <w:r w:rsidRPr="00865B2E">
        <w:rPr>
          <w:sz w:val="22"/>
          <w:szCs w:val="22"/>
          <w:vertAlign w:val="baseline"/>
        </w:rPr>
        <w:t>Quando se tratar de dirigente ou sócio da licitante tal comprovação será através do ato constitutivo da mesma</w:t>
      </w:r>
      <w:r w:rsidR="00CA5E70" w:rsidRPr="00CA5E70">
        <w:rPr>
          <w:sz w:val="22"/>
          <w:szCs w:val="22"/>
          <w:vertAlign w:val="baseline"/>
        </w:rPr>
        <w:t>;</w:t>
      </w:r>
    </w:p>
    <w:p w:rsidR="00214AB0" w:rsidRDefault="00865B2E" w:rsidP="00D57E6D">
      <w:pPr>
        <w:pStyle w:val="PargrafodaLista"/>
        <w:numPr>
          <w:ilvl w:val="0"/>
          <w:numId w:val="97"/>
        </w:numPr>
        <w:tabs>
          <w:tab w:val="left" w:pos="3120"/>
        </w:tabs>
        <w:spacing w:before="120" w:after="120"/>
        <w:ind w:left="1418" w:hanging="567"/>
        <w:jc w:val="both"/>
        <w:rPr>
          <w:sz w:val="22"/>
          <w:szCs w:val="22"/>
          <w:vertAlign w:val="baseline"/>
        </w:rPr>
      </w:pPr>
      <w:r w:rsidRPr="00865B2E">
        <w:rPr>
          <w:sz w:val="22"/>
          <w:szCs w:val="22"/>
          <w:vertAlign w:val="baseline"/>
        </w:rPr>
        <w:t>No caso de duas ou mais licitantes apresentarem atestados de um mesmo profissional como responsável técnico, como comprovação de qualificação técnica, ambas serão inabilitadas</w:t>
      </w:r>
      <w:r w:rsidR="00C55B98">
        <w:rPr>
          <w:sz w:val="22"/>
          <w:szCs w:val="22"/>
          <w:vertAlign w:val="baseline"/>
        </w:rPr>
        <w:t>.</w:t>
      </w:r>
    </w:p>
    <w:p w:rsidR="006D50C7" w:rsidRPr="00717E67" w:rsidRDefault="006D50C7" w:rsidP="00D57E6D">
      <w:pPr>
        <w:pStyle w:val="Recuodecorpodetexto"/>
        <w:numPr>
          <w:ilvl w:val="3"/>
          <w:numId w:val="56"/>
        </w:numPr>
        <w:rPr>
          <w:b/>
          <w:sz w:val="22"/>
          <w:szCs w:val="24"/>
        </w:rPr>
      </w:pPr>
      <w:r w:rsidRPr="004C0E74">
        <w:rPr>
          <w:b/>
          <w:sz w:val="22"/>
          <w:szCs w:val="24"/>
        </w:rPr>
        <w:t>Qu</w:t>
      </w:r>
      <w:r w:rsidR="00CF0619" w:rsidRPr="004C0E74">
        <w:rPr>
          <w:b/>
          <w:sz w:val="22"/>
          <w:szCs w:val="24"/>
        </w:rPr>
        <w:t>alificação Econômico</w:t>
      </w:r>
      <w:r w:rsidR="00CF0619">
        <w:rPr>
          <w:b/>
          <w:sz w:val="22"/>
          <w:szCs w:val="24"/>
        </w:rPr>
        <w:t>-</w:t>
      </w:r>
      <w:r w:rsidR="00CF0619" w:rsidRPr="00B77CF2">
        <w:rPr>
          <w:b/>
          <w:sz w:val="22"/>
          <w:szCs w:val="24"/>
        </w:rPr>
        <w:t>Financeira</w:t>
      </w:r>
    </w:p>
    <w:p w:rsidR="004268B6" w:rsidRPr="008703E5" w:rsidRDefault="006B0759" w:rsidP="00D57E6D">
      <w:pPr>
        <w:pStyle w:val="Default"/>
        <w:numPr>
          <w:ilvl w:val="0"/>
          <w:numId w:val="60"/>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6B0759">
        <w:rPr>
          <w:rFonts w:ascii="Times New Roman" w:hAnsi="Times New Roman"/>
          <w:sz w:val="22"/>
          <w:szCs w:val="22"/>
        </w:rPr>
        <w:t xml:space="preserve">Cada licitante deverá comprovar na apresentação das propostas, </w:t>
      </w:r>
      <w:r w:rsidR="001B298D" w:rsidRPr="004268B6">
        <w:rPr>
          <w:sz w:val="22"/>
          <w:szCs w:val="22"/>
        </w:rPr>
        <w:t xml:space="preserve">o </w:t>
      </w:r>
      <w:r w:rsidR="001B298D" w:rsidRPr="001B298D">
        <w:rPr>
          <w:rFonts w:ascii="Times New Roman" w:hAnsi="Times New Roman"/>
          <w:sz w:val="22"/>
          <w:szCs w:val="22"/>
        </w:rPr>
        <w:t xml:space="preserve">capital social mínimo </w:t>
      </w:r>
      <w:r w:rsidR="00DA4042">
        <w:rPr>
          <w:rFonts w:ascii="Times New Roman" w:hAnsi="Times New Roman"/>
          <w:sz w:val="22"/>
          <w:szCs w:val="22"/>
        </w:rPr>
        <w:t xml:space="preserve">exigido </w:t>
      </w:r>
      <w:r w:rsidR="00E41EC3">
        <w:rPr>
          <w:rFonts w:ascii="Times New Roman" w:hAnsi="Times New Roman"/>
          <w:sz w:val="22"/>
          <w:szCs w:val="22"/>
        </w:rPr>
        <w:t>nas alíneas “a” d</w:t>
      </w:r>
      <w:r w:rsidR="00DA4042">
        <w:rPr>
          <w:rFonts w:ascii="Times New Roman" w:hAnsi="Times New Roman"/>
          <w:sz w:val="22"/>
          <w:szCs w:val="22"/>
        </w:rPr>
        <w:t>o subitem 2.1 deste edital</w:t>
      </w:r>
      <w:r w:rsidR="004268B6" w:rsidRPr="00C87824">
        <w:rPr>
          <w:rFonts w:ascii="Times New Roman" w:hAnsi="Times New Roman"/>
          <w:sz w:val="22"/>
          <w:szCs w:val="22"/>
        </w:rPr>
        <w:t>.</w:t>
      </w:r>
    </w:p>
    <w:p w:rsidR="006D50C7" w:rsidRDefault="001D26A8" w:rsidP="00D57E6D">
      <w:pPr>
        <w:pStyle w:val="Default"/>
        <w:numPr>
          <w:ilvl w:val="0"/>
          <w:numId w:val="60"/>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D57E6D">
      <w:pPr>
        <w:pStyle w:val="Default"/>
        <w:numPr>
          <w:ilvl w:val="0"/>
          <w:numId w:val="60"/>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w:t>
      </w:r>
      <w:r w:rsidRPr="00C249F3">
        <w:rPr>
          <w:rFonts w:ascii="Times New Roman" w:eastAsia="Arial Unicode MS" w:hAnsi="Times New Roman"/>
          <w:color w:val="auto"/>
          <w:sz w:val="22"/>
          <w:szCs w:val="22"/>
        </w:rPr>
        <w:lastRenderedPageBreak/>
        <w:t>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E41EC3">
      <w:pPr>
        <w:tabs>
          <w:tab w:val="left" w:pos="1985"/>
        </w:tabs>
        <w:spacing w:before="120" w:after="120"/>
        <w:ind w:left="1985" w:hanging="567"/>
        <w:jc w:val="both"/>
        <w:rPr>
          <w:sz w:val="22"/>
          <w:szCs w:val="24"/>
          <w:vertAlign w:val="baseline"/>
        </w:rPr>
      </w:pPr>
      <w:proofErr w:type="gramStart"/>
      <w:r>
        <w:rPr>
          <w:sz w:val="22"/>
          <w:szCs w:val="24"/>
          <w:vertAlign w:val="baseline"/>
        </w:rPr>
        <w:t>c</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E41EC3">
        <w:rPr>
          <w:sz w:val="22"/>
          <w:szCs w:val="24"/>
          <w:vertAlign w:val="baseline"/>
        </w:rPr>
        <w:tab/>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E41EC3">
      <w:pPr>
        <w:numPr>
          <w:ilvl w:val="0"/>
          <w:numId w:val="6"/>
        </w:numPr>
        <w:tabs>
          <w:tab w:val="clear" w:pos="3272"/>
          <w:tab w:val="num" w:pos="311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E41EC3">
      <w:pPr>
        <w:numPr>
          <w:ilvl w:val="0"/>
          <w:numId w:val="6"/>
        </w:numPr>
        <w:tabs>
          <w:tab w:val="clear" w:pos="3272"/>
          <w:tab w:val="num" w:pos="311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E41EC3">
      <w:pPr>
        <w:numPr>
          <w:ilvl w:val="0"/>
          <w:numId w:val="6"/>
        </w:numPr>
        <w:tabs>
          <w:tab w:val="clear" w:pos="3272"/>
          <w:tab w:val="num" w:pos="311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E41EC3">
      <w:pPr>
        <w:numPr>
          <w:ilvl w:val="0"/>
          <w:numId w:val="7"/>
        </w:numPr>
        <w:tabs>
          <w:tab w:val="clear" w:pos="720"/>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E41EC3">
      <w:pPr>
        <w:numPr>
          <w:ilvl w:val="0"/>
          <w:numId w:val="7"/>
        </w:numPr>
        <w:tabs>
          <w:tab w:val="clear" w:pos="720"/>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 xml:space="preserve">Fotocópia do Balanço e das Demonstrações Contábeis devidamente registradas ou autenticadas na Junta Comercial da sede ou domicílio da </w:t>
      </w:r>
      <w:r w:rsidR="00E41EC3">
        <w:rPr>
          <w:sz w:val="22"/>
          <w:szCs w:val="19"/>
          <w:vertAlign w:val="baseline"/>
          <w:lang w:eastAsia="pt-BR"/>
        </w:rPr>
        <w:t>licitante.</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E41EC3">
      <w:pPr>
        <w:numPr>
          <w:ilvl w:val="0"/>
          <w:numId w:val="8"/>
        </w:numPr>
        <w:tabs>
          <w:tab w:val="clear" w:pos="142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Default="006D50C7" w:rsidP="00E41EC3">
      <w:pPr>
        <w:numPr>
          <w:ilvl w:val="0"/>
          <w:numId w:val="8"/>
        </w:numPr>
        <w:tabs>
          <w:tab w:val="clear" w:pos="142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w:t>
      </w:r>
      <w:r w:rsidR="00E41EC3">
        <w:rPr>
          <w:sz w:val="22"/>
          <w:szCs w:val="19"/>
          <w:vertAlign w:val="baseline"/>
          <w:lang w:eastAsia="pt-BR"/>
        </w:rPr>
        <w:t>lio da licitante.</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E41EC3">
      <w:pPr>
        <w:numPr>
          <w:ilvl w:val="0"/>
          <w:numId w:val="9"/>
        </w:numPr>
        <w:tabs>
          <w:tab w:val="clear" w:pos="142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E41EC3">
      <w:pPr>
        <w:numPr>
          <w:ilvl w:val="0"/>
          <w:numId w:val="9"/>
        </w:numPr>
        <w:tabs>
          <w:tab w:val="clear" w:pos="1429"/>
        </w:tabs>
        <w:suppressAutoHyphens w:val="0"/>
        <w:autoSpaceDE w:val="0"/>
        <w:autoSpaceDN w:val="0"/>
        <w:adjustRightInd w:val="0"/>
        <w:spacing w:before="120" w:after="120"/>
        <w:ind w:left="3119"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E41EC3">
      <w:pPr>
        <w:tabs>
          <w:tab w:val="left" w:pos="1985"/>
        </w:tabs>
        <w:suppressAutoHyphens w:val="0"/>
        <w:autoSpaceDE w:val="0"/>
        <w:autoSpaceDN w:val="0"/>
        <w:adjustRightInd w:val="0"/>
        <w:spacing w:before="120" w:after="120"/>
        <w:ind w:left="1985" w:hanging="567"/>
        <w:jc w:val="both"/>
        <w:rPr>
          <w:sz w:val="22"/>
          <w:szCs w:val="19"/>
          <w:vertAlign w:val="baseline"/>
          <w:lang w:eastAsia="pt-BR"/>
        </w:rPr>
      </w:pPr>
      <w:proofErr w:type="gramStart"/>
      <w:r>
        <w:rPr>
          <w:sz w:val="22"/>
          <w:szCs w:val="19"/>
          <w:vertAlign w:val="baseline"/>
          <w:lang w:eastAsia="pt-BR"/>
        </w:rPr>
        <w:t>c</w:t>
      </w:r>
      <w:r w:rsidR="000B4B13">
        <w:rPr>
          <w:sz w:val="22"/>
          <w:szCs w:val="19"/>
          <w:vertAlign w:val="baseline"/>
          <w:lang w:eastAsia="pt-BR"/>
        </w:rPr>
        <w:t>.</w:t>
      </w:r>
      <w:proofErr w:type="gramEnd"/>
      <w:r w:rsidR="006D50C7" w:rsidRPr="00CC2466">
        <w:rPr>
          <w:sz w:val="22"/>
          <w:szCs w:val="19"/>
          <w:vertAlign w:val="baseline"/>
          <w:lang w:eastAsia="pt-BR"/>
        </w:rPr>
        <w:t xml:space="preserve">2) </w:t>
      </w:r>
      <w:r w:rsidR="00E41EC3">
        <w:rPr>
          <w:sz w:val="22"/>
          <w:szCs w:val="19"/>
          <w:vertAlign w:val="baseline"/>
          <w:lang w:eastAsia="pt-BR"/>
        </w:rPr>
        <w:tab/>
      </w:r>
      <w:r w:rsidR="006D50C7" w:rsidRPr="00CC2466">
        <w:rPr>
          <w:sz w:val="22"/>
          <w:szCs w:val="19"/>
          <w:vertAlign w:val="baseline"/>
          <w:lang w:eastAsia="pt-BR"/>
        </w:rPr>
        <w:t>A qualificação econômico-financeira das licitantes será confirmada por meio de consulta “on line” ao SICAF – Sistema de Cadastro Unificado de Fornecedores. Caso a licitante não esteja cadastrada no SICAF, adotar-se-ão os critérios descritos a seguir:</w:t>
      </w:r>
    </w:p>
    <w:p w:rsidR="006D50C7" w:rsidRPr="00717E67" w:rsidRDefault="006D50C7" w:rsidP="00604E7A">
      <w:pPr>
        <w:tabs>
          <w:tab w:val="left" w:pos="1134"/>
        </w:tabs>
        <w:spacing w:before="120" w:after="120"/>
        <w:ind w:left="2127" w:hanging="426"/>
        <w:jc w:val="both"/>
        <w:rPr>
          <w:sz w:val="22"/>
          <w:szCs w:val="24"/>
          <w:vertAlign w:val="baseline"/>
        </w:rPr>
      </w:pPr>
    </w:p>
    <w:p w:rsidR="006D50C7" w:rsidRPr="00717E67" w:rsidRDefault="006D50C7" w:rsidP="00E41EC3">
      <w:pPr>
        <w:spacing w:before="120" w:after="120"/>
        <w:ind w:left="1985"/>
        <w:rPr>
          <w:sz w:val="22"/>
          <w:szCs w:val="24"/>
          <w:u w:val="single"/>
          <w:vertAlign w:val="baseline"/>
        </w:rPr>
      </w:pPr>
      <w:r w:rsidRPr="00717E67">
        <w:rPr>
          <w:sz w:val="22"/>
          <w:szCs w:val="24"/>
          <w:vertAlign w:val="baseline"/>
        </w:rPr>
        <w:t xml:space="preserve">LG = </w:t>
      </w:r>
      <w:r w:rsidRPr="00717E67">
        <w:rPr>
          <w:sz w:val="22"/>
          <w:szCs w:val="24"/>
          <w:u w:val="single"/>
          <w:vertAlign w:val="baseline"/>
        </w:rPr>
        <w:t xml:space="preserve">Ativo Circulante + Realizável </w:t>
      </w:r>
      <w:proofErr w:type="gramStart"/>
      <w:r w:rsidRPr="00717E67">
        <w:rPr>
          <w:sz w:val="22"/>
          <w:szCs w:val="24"/>
          <w:u w:val="single"/>
          <w:vertAlign w:val="baseline"/>
        </w:rPr>
        <w:t>a Longo Prazo</w:t>
      </w:r>
      <w:proofErr w:type="gramEnd"/>
    </w:p>
    <w:p w:rsidR="006D50C7" w:rsidRPr="00717E67" w:rsidRDefault="006D50C7" w:rsidP="00E41EC3">
      <w:pPr>
        <w:pStyle w:val="Cabealho"/>
        <w:tabs>
          <w:tab w:val="clear" w:pos="4252"/>
          <w:tab w:val="clear" w:pos="8504"/>
        </w:tabs>
        <w:spacing w:before="120" w:after="120"/>
        <w:ind w:left="1985"/>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E41EC3">
      <w:pPr>
        <w:pStyle w:val="Cabealho"/>
        <w:spacing w:before="120" w:after="120"/>
        <w:ind w:left="1985"/>
        <w:rPr>
          <w:sz w:val="22"/>
          <w:szCs w:val="24"/>
          <w:vertAlign w:val="baseline"/>
        </w:rPr>
      </w:pPr>
    </w:p>
    <w:p w:rsidR="006D50C7" w:rsidRPr="00717E67" w:rsidRDefault="006D50C7" w:rsidP="00E41EC3">
      <w:pPr>
        <w:spacing w:before="120" w:after="120"/>
        <w:ind w:left="1985"/>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E41EC3">
      <w:pPr>
        <w:pStyle w:val="Cabealho"/>
        <w:tabs>
          <w:tab w:val="clear" w:pos="4252"/>
          <w:tab w:val="clear" w:pos="8504"/>
        </w:tabs>
        <w:spacing w:before="120" w:after="120"/>
        <w:ind w:left="1985"/>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E41EC3">
      <w:pPr>
        <w:pStyle w:val="Cabealho"/>
        <w:spacing w:before="120" w:after="120"/>
        <w:ind w:left="1985"/>
        <w:rPr>
          <w:sz w:val="22"/>
          <w:szCs w:val="24"/>
          <w:vertAlign w:val="baseline"/>
        </w:rPr>
      </w:pPr>
    </w:p>
    <w:p w:rsidR="006D50C7" w:rsidRPr="00717E67" w:rsidRDefault="006D50C7" w:rsidP="00E41EC3">
      <w:pPr>
        <w:pStyle w:val="Cabealho"/>
        <w:spacing w:before="120" w:after="120"/>
        <w:ind w:left="1985"/>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E41EC3">
      <w:pPr>
        <w:pStyle w:val="Cabealho"/>
        <w:tabs>
          <w:tab w:val="clear" w:pos="4252"/>
          <w:tab w:val="clear" w:pos="8504"/>
        </w:tabs>
        <w:spacing w:before="120" w:after="120"/>
        <w:ind w:left="1985"/>
        <w:rPr>
          <w:sz w:val="22"/>
          <w:szCs w:val="24"/>
          <w:vertAlign w:val="baseline"/>
        </w:rPr>
      </w:pPr>
      <w:r w:rsidRPr="00717E67">
        <w:rPr>
          <w:sz w:val="22"/>
          <w:szCs w:val="24"/>
          <w:vertAlign w:val="baseline"/>
        </w:rPr>
        <w:t>Passivo Circulante</w:t>
      </w:r>
    </w:p>
    <w:p w:rsidR="006D50C7" w:rsidRPr="00717E67" w:rsidRDefault="006D50C7" w:rsidP="00E41EC3">
      <w:pPr>
        <w:spacing w:before="120" w:after="120"/>
        <w:ind w:left="1985"/>
        <w:rPr>
          <w:sz w:val="22"/>
          <w:szCs w:val="24"/>
          <w:vertAlign w:val="baseline"/>
        </w:rPr>
      </w:pPr>
      <w:r w:rsidRPr="00717E67">
        <w:rPr>
          <w:sz w:val="22"/>
          <w:szCs w:val="24"/>
          <w:vertAlign w:val="baseline"/>
        </w:rPr>
        <w:t>Onde:</w:t>
      </w:r>
    </w:p>
    <w:p w:rsidR="006D50C7" w:rsidRPr="00717E67" w:rsidRDefault="006D50C7" w:rsidP="00E41EC3">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E41EC3">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E41EC3">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E41EC3">
        <w:rPr>
          <w:sz w:val="22"/>
          <w:szCs w:val="19"/>
          <w:vertAlign w:val="baseline"/>
          <w:lang w:eastAsia="pt-BR"/>
        </w:rPr>
        <w:tab/>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FC02D5" w:rsidRPr="003C1A41" w:rsidRDefault="00FC02D5" w:rsidP="003C1A41">
      <w:pPr>
        <w:pStyle w:val="PargrafodaLista"/>
        <w:numPr>
          <w:ilvl w:val="0"/>
          <w:numId w:val="134"/>
        </w:numPr>
        <w:suppressAutoHyphens w:val="0"/>
        <w:autoSpaceDE w:val="0"/>
        <w:autoSpaceDN w:val="0"/>
        <w:adjustRightInd w:val="0"/>
        <w:spacing w:before="120" w:after="120"/>
        <w:ind w:left="1418" w:hanging="567"/>
        <w:jc w:val="both"/>
        <w:rPr>
          <w:sz w:val="22"/>
          <w:szCs w:val="19"/>
          <w:vertAlign w:val="baseline"/>
          <w:lang w:eastAsia="pt-BR"/>
        </w:rPr>
      </w:pPr>
      <w:r w:rsidRPr="003C1A41">
        <w:rPr>
          <w:sz w:val="22"/>
          <w:szCs w:val="19"/>
          <w:vertAlign w:val="baseline"/>
          <w:lang w:eastAsia="pt-BR"/>
        </w:rPr>
        <w:t xml:space="preserve">A licitante deverá comprovar a Disponibilidade Financeira Líquida (DFL), pois, está medirá o valor até o qual a licitante possui capacidade de contratar e deverá ser igual ou superior ao orçamento oficial elaborado pela </w:t>
      </w:r>
      <w:r w:rsidRPr="003C1A41">
        <w:rPr>
          <w:sz w:val="20"/>
          <w:szCs w:val="19"/>
          <w:vertAlign w:val="baseline"/>
          <w:lang w:eastAsia="pt-BR"/>
        </w:rPr>
        <w:t>CODEVASF</w:t>
      </w:r>
      <w:r w:rsidRPr="003C1A41">
        <w:rPr>
          <w:sz w:val="22"/>
          <w:szCs w:val="19"/>
          <w:vertAlign w:val="baseline"/>
          <w:lang w:eastAsia="pt-BR"/>
        </w:rPr>
        <w:t xml:space="preserve">, para </w:t>
      </w:r>
      <w:r w:rsidR="004D18BD">
        <w:rPr>
          <w:sz w:val="22"/>
          <w:szCs w:val="19"/>
          <w:vertAlign w:val="baseline"/>
          <w:lang w:eastAsia="pt-BR"/>
        </w:rPr>
        <w:t>a</w:t>
      </w:r>
      <w:r w:rsidRPr="003C1A41">
        <w:rPr>
          <w:sz w:val="22"/>
          <w:szCs w:val="19"/>
          <w:vertAlign w:val="baseline"/>
          <w:lang w:eastAsia="pt-BR"/>
        </w:rPr>
        <w:t xml:space="preserve">s </w:t>
      </w:r>
      <w:r w:rsidR="004D18BD">
        <w:rPr>
          <w:sz w:val="22"/>
          <w:szCs w:val="19"/>
          <w:vertAlign w:val="baseline"/>
          <w:lang w:eastAsia="pt-BR"/>
        </w:rPr>
        <w:t>obras/</w:t>
      </w:r>
      <w:r w:rsidRPr="003C1A41">
        <w:rPr>
          <w:sz w:val="22"/>
          <w:szCs w:val="19"/>
          <w:vertAlign w:val="baseline"/>
          <w:lang w:eastAsia="pt-BR"/>
        </w:rPr>
        <w:t xml:space="preserve">serviços objeto deste </w:t>
      </w:r>
      <w:r w:rsidR="004D18BD">
        <w:rPr>
          <w:sz w:val="22"/>
          <w:szCs w:val="19"/>
          <w:vertAlign w:val="baseline"/>
          <w:lang w:eastAsia="pt-BR"/>
        </w:rPr>
        <w:t>e</w:t>
      </w:r>
      <w:r w:rsidRPr="003C1A41">
        <w:rPr>
          <w:sz w:val="22"/>
          <w:szCs w:val="19"/>
          <w:vertAlign w:val="baseline"/>
          <w:lang w:eastAsia="pt-BR"/>
        </w:rPr>
        <w:t>dital, em que estiver concorrendo, caso contrário a licitante será inabilitada. A fórmula de cálculo é a seguinte:</w:t>
      </w:r>
    </w:p>
    <w:p w:rsidR="00FC02D5" w:rsidRDefault="00FC02D5" w:rsidP="00FC02D5">
      <w:pPr>
        <w:suppressAutoHyphens w:val="0"/>
        <w:autoSpaceDE w:val="0"/>
        <w:autoSpaceDN w:val="0"/>
        <w:adjustRightInd w:val="0"/>
        <w:spacing w:before="120" w:after="120"/>
        <w:ind w:left="851" w:hanging="425"/>
        <w:jc w:val="both"/>
        <w:rPr>
          <w:sz w:val="22"/>
          <w:szCs w:val="19"/>
          <w:vertAlign w:val="baseline"/>
          <w:lang w:eastAsia="pt-BR"/>
        </w:rPr>
      </w:pPr>
    </w:p>
    <w:p w:rsidR="00FC02D5" w:rsidRPr="00FC02D5" w:rsidRDefault="00FC02D5" w:rsidP="003C1A41">
      <w:pPr>
        <w:suppressAutoHyphens w:val="0"/>
        <w:autoSpaceDE w:val="0"/>
        <w:autoSpaceDN w:val="0"/>
        <w:adjustRightInd w:val="0"/>
        <w:spacing w:before="120" w:after="120"/>
        <w:ind w:left="1418" w:hanging="425"/>
        <w:jc w:val="both"/>
        <w:rPr>
          <w:sz w:val="22"/>
          <w:szCs w:val="19"/>
          <w:vertAlign w:val="baseline"/>
          <w:lang w:eastAsia="pt-BR"/>
        </w:rPr>
      </w:pPr>
      <m:oMathPara>
        <m:oMathParaPr>
          <m:jc m:val="center"/>
        </m:oMathParaPr>
        <m:oMath>
          <m:r>
            <m:rPr>
              <m:sty m:val="p"/>
            </m:rPr>
            <w:rPr>
              <w:rFonts w:ascii="Cambria Math" w:hAnsi="Cambria Math"/>
              <w:sz w:val="22"/>
              <w:szCs w:val="19"/>
              <w:vertAlign w:val="baseline"/>
              <w:lang w:eastAsia="pt-BR"/>
            </w:rPr>
            <m:t>DFL</m:t>
          </m:r>
          <m:r>
            <m:rPr>
              <m:sty m:val="p"/>
            </m:rPr>
            <w:rPr>
              <w:rFonts w:ascii="Cambria Math"/>
              <w:sz w:val="22"/>
              <w:szCs w:val="19"/>
              <w:vertAlign w:val="baseline"/>
              <w:lang w:eastAsia="pt-BR"/>
            </w:rPr>
            <m:t>=</m:t>
          </m:r>
          <m:f>
            <m:fPr>
              <m:ctrlPr>
                <w:rPr>
                  <w:rFonts w:ascii="Cambria Math" w:hAnsi="Cambria Math"/>
                  <w:sz w:val="22"/>
                  <w:szCs w:val="19"/>
                  <w:vertAlign w:val="baseline"/>
                  <w:lang w:eastAsia="pt-BR"/>
                </w:rPr>
              </m:ctrlPr>
            </m:fPr>
            <m:num>
              <m:d>
                <m:dPr>
                  <m:ctrlPr>
                    <w:rPr>
                      <w:rFonts w:ascii="Cambria Math" w:hAnsi="Cambria Math"/>
                      <w:sz w:val="22"/>
                      <w:szCs w:val="19"/>
                      <w:vertAlign w:val="baseline"/>
                      <w:lang w:eastAsia="pt-BR"/>
                    </w:rPr>
                  </m:ctrlPr>
                </m:dPr>
                <m:e>
                  <m:r>
                    <m:rPr>
                      <m:sty m:val="p"/>
                    </m:rPr>
                    <w:rPr>
                      <w:rFonts w:ascii="Cambria Math" w:hAnsi="Cambria Math"/>
                      <w:sz w:val="22"/>
                      <w:szCs w:val="19"/>
                      <w:vertAlign w:val="baseline"/>
                      <w:lang w:eastAsia="pt-BR"/>
                    </w:rPr>
                    <m:t>n</m:t>
                  </m:r>
                  <m:r>
                    <m:rPr>
                      <m:sty m:val="p"/>
                    </m:rPr>
                    <w:rPr>
                      <w:rFonts w:ascii="Cambria Math"/>
                      <w:sz w:val="22"/>
                      <w:szCs w:val="19"/>
                      <w:vertAlign w:val="baseline"/>
                      <w:lang w:eastAsia="pt-BR"/>
                    </w:rPr>
                    <m:t>×</m:t>
                  </m:r>
                  <m:r>
                    <m:rPr>
                      <m:sty m:val="p"/>
                    </m:rPr>
                    <w:rPr>
                      <w:rFonts w:ascii="Cambria Math" w:hAnsi="Cambria Math"/>
                      <w:sz w:val="22"/>
                      <w:szCs w:val="19"/>
                      <w:vertAlign w:val="baseline"/>
                      <w:lang w:eastAsia="pt-BR"/>
                    </w:rPr>
                    <m:t>CFA</m:t>
                  </m:r>
                </m:e>
              </m:d>
            </m:num>
            <m:den>
              <m:r>
                <m:rPr>
                  <m:sty m:val="p"/>
                </m:rPr>
                <w:rPr>
                  <w:rFonts w:ascii="Cambria Math" w:hAnsi="Cambria Math"/>
                  <w:sz w:val="22"/>
                  <w:szCs w:val="19"/>
                  <w:vertAlign w:val="baseline"/>
                  <w:lang w:eastAsia="pt-BR"/>
                </w:rPr>
                <m:t>12</m:t>
              </m:r>
            </m:den>
          </m:f>
          <m:r>
            <m:rPr>
              <m:sty m:val="p"/>
            </m:rPr>
            <w:rPr>
              <w:rFonts w:ascii="Cambria Math" w:hAnsi="Cambria Math"/>
              <w:sz w:val="22"/>
              <w:szCs w:val="19"/>
              <w:vertAlign w:val="baseline"/>
              <w:lang w:eastAsia="pt-BR"/>
            </w:rPr>
            <m:t>-Va</m:t>
          </m:r>
        </m:oMath>
      </m:oMathPara>
    </w:p>
    <w:p w:rsidR="00FC02D5" w:rsidRPr="00FC02D5" w:rsidRDefault="00FC02D5" w:rsidP="003C1A41">
      <w:pPr>
        <w:suppressAutoHyphens w:val="0"/>
        <w:autoSpaceDE w:val="0"/>
        <w:autoSpaceDN w:val="0"/>
        <w:adjustRightInd w:val="0"/>
        <w:spacing w:before="120" w:after="120"/>
        <w:ind w:left="1418"/>
        <w:jc w:val="both"/>
        <w:rPr>
          <w:sz w:val="22"/>
          <w:szCs w:val="19"/>
          <w:vertAlign w:val="baseline"/>
          <w:lang w:eastAsia="pt-BR"/>
        </w:rPr>
      </w:pPr>
      <w:r w:rsidRPr="00FC02D5">
        <w:rPr>
          <w:sz w:val="22"/>
          <w:szCs w:val="19"/>
          <w:vertAlign w:val="baseline"/>
          <w:lang w:eastAsia="pt-BR"/>
        </w:rPr>
        <w:t>DFL = Disponibilidade Financeira Líquida</w:t>
      </w:r>
    </w:p>
    <w:p w:rsidR="00FC02D5" w:rsidRPr="00FC02D5" w:rsidRDefault="00FC02D5" w:rsidP="003C1A41">
      <w:pPr>
        <w:suppressAutoHyphens w:val="0"/>
        <w:autoSpaceDE w:val="0"/>
        <w:autoSpaceDN w:val="0"/>
        <w:adjustRightInd w:val="0"/>
        <w:spacing w:before="120" w:after="120"/>
        <w:ind w:left="1418"/>
        <w:jc w:val="both"/>
        <w:rPr>
          <w:sz w:val="22"/>
          <w:szCs w:val="19"/>
          <w:vertAlign w:val="baseline"/>
          <w:lang w:eastAsia="pt-BR"/>
        </w:rPr>
      </w:pPr>
      <w:r w:rsidRPr="00FC02D5">
        <w:rPr>
          <w:sz w:val="22"/>
          <w:szCs w:val="19"/>
          <w:vertAlign w:val="baseline"/>
          <w:lang w:eastAsia="pt-BR"/>
        </w:rPr>
        <w:t>n = prazo em meses estipulado para a execução d</w:t>
      </w:r>
      <w:r w:rsidR="004D18BD">
        <w:rPr>
          <w:sz w:val="22"/>
          <w:szCs w:val="19"/>
          <w:vertAlign w:val="baseline"/>
          <w:lang w:eastAsia="pt-BR"/>
        </w:rPr>
        <w:t>a</w:t>
      </w:r>
      <w:r w:rsidRPr="00FC02D5">
        <w:rPr>
          <w:sz w:val="22"/>
          <w:szCs w:val="19"/>
          <w:vertAlign w:val="baseline"/>
          <w:lang w:eastAsia="pt-BR"/>
        </w:rPr>
        <w:t xml:space="preserve">s </w:t>
      </w:r>
      <w:r w:rsidR="004D18BD">
        <w:rPr>
          <w:sz w:val="22"/>
          <w:szCs w:val="19"/>
          <w:vertAlign w:val="baseline"/>
          <w:lang w:eastAsia="pt-BR"/>
        </w:rPr>
        <w:t>obras/</w:t>
      </w:r>
      <w:r w:rsidRPr="00FC02D5">
        <w:rPr>
          <w:sz w:val="22"/>
          <w:szCs w:val="19"/>
          <w:vertAlign w:val="baseline"/>
          <w:lang w:eastAsia="pt-BR"/>
        </w:rPr>
        <w:t xml:space="preserve">serviços, objeto deste </w:t>
      </w:r>
      <w:proofErr w:type="gramStart"/>
      <w:r w:rsidR="004D18BD">
        <w:rPr>
          <w:sz w:val="22"/>
          <w:szCs w:val="19"/>
          <w:vertAlign w:val="baseline"/>
          <w:lang w:eastAsia="pt-BR"/>
        </w:rPr>
        <w:t>e</w:t>
      </w:r>
      <w:r w:rsidRPr="00FC02D5">
        <w:rPr>
          <w:sz w:val="22"/>
          <w:szCs w:val="19"/>
          <w:vertAlign w:val="baseline"/>
          <w:lang w:eastAsia="pt-BR"/>
        </w:rPr>
        <w:t>dital</w:t>
      </w:r>
      <w:proofErr w:type="gramEnd"/>
    </w:p>
    <w:p w:rsidR="00FC02D5" w:rsidRPr="00FC02D5" w:rsidRDefault="00FC02D5" w:rsidP="003C1A41">
      <w:pPr>
        <w:suppressAutoHyphens w:val="0"/>
        <w:autoSpaceDE w:val="0"/>
        <w:autoSpaceDN w:val="0"/>
        <w:adjustRightInd w:val="0"/>
        <w:spacing w:before="120" w:after="120"/>
        <w:ind w:left="1418"/>
        <w:jc w:val="both"/>
        <w:rPr>
          <w:sz w:val="22"/>
          <w:szCs w:val="19"/>
          <w:vertAlign w:val="baseline"/>
          <w:lang w:eastAsia="pt-BR"/>
        </w:rPr>
      </w:pPr>
      <w:r w:rsidRPr="00FC02D5">
        <w:rPr>
          <w:sz w:val="22"/>
          <w:szCs w:val="19"/>
          <w:vertAlign w:val="baseline"/>
          <w:lang w:eastAsia="pt-BR"/>
        </w:rPr>
        <w:t>CFA = Capacidade Financeira Anual</w:t>
      </w:r>
    </w:p>
    <w:p w:rsidR="00FC02D5" w:rsidRDefault="00FC02D5" w:rsidP="003C1A41">
      <w:pPr>
        <w:suppressAutoHyphens w:val="0"/>
        <w:autoSpaceDE w:val="0"/>
        <w:autoSpaceDN w:val="0"/>
        <w:adjustRightInd w:val="0"/>
        <w:spacing w:before="120" w:after="120"/>
        <w:ind w:left="1418"/>
        <w:jc w:val="both"/>
        <w:rPr>
          <w:sz w:val="22"/>
          <w:szCs w:val="19"/>
          <w:vertAlign w:val="baseline"/>
          <w:lang w:eastAsia="pt-BR"/>
        </w:rPr>
      </w:pPr>
      <w:proofErr w:type="spellStart"/>
      <w:proofErr w:type="gramStart"/>
      <w:r w:rsidRPr="00FC02D5">
        <w:rPr>
          <w:sz w:val="22"/>
          <w:szCs w:val="19"/>
          <w:vertAlign w:val="baseline"/>
          <w:lang w:eastAsia="pt-BR"/>
        </w:rPr>
        <w:t>va</w:t>
      </w:r>
      <w:proofErr w:type="spellEnd"/>
      <w:proofErr w:type="gramEnd"/>
      <w:r w:rsidRPr="00FC02D5">
        <w:rPr>
          <w:sz w:val="22"/>
          <w:szCs w:val="19"/>
          <w:vertAlign w:val="baseline"/>
          <w:lang w:eastAsia="pt-BR"/>
        </w:rPr>
        <w:t xml:space="preserve"> = 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 Os valores residuais serão apropriados “</w:t>
      </w:r>
      <w:proofErr w:type="gramStart"/>
      <w:r w:rsidRPr="00FC02D5">
        <w:rPr>
          <w:sz w:val="22"/>
          <w:szCs w:val="19"/>
          <w:vertAlign w:val="baseline"/>
          <w:lang w:eastAsia="pt-BR"/>
        </w:rPr>
        <w:t>pro - rata</w:t>
      </w:r>
      <w:proofErr w:type="gramEnd"/>
      <w:r w:rsidRPr="00FC02D5">
        <w:rPr>
          <w:sz w:val="22"/>
          <w:szCs w:val="19"/>
          <w:vertAlign w:val="baseline"/>
          <w:lang w:eastAsia="pt-BR"/>
        </w:rPr>
        <w:t xml:space="preserve">” aos “n” meses de execução contratual nos casos em que os prazos residuais dos contratos em andamento ultrapassarem o prazo de execução estipulado para </w:t>
      </w:r>
      <w:r w:rsidR="003C1A41">
        <w:rPr>
          <w:sz w:val="22"/>
          <w:szCs w:val="19"/>
          <w:vertAlign w:val="baseline"/>
          <w:lang w:eastAsia="pt-BR"/>
        </w:rPr>
        <w:t>a</w:t>
      </w:r>
      <w:r w:rsidRPr="00FC02D5">
        <w:rPr>
          <w:sz w:val="22"/>
          <w:szCs w:val="19"/>
          <w:vertAlign w:val="baseline"/>
          <w:lang w:eastAsia="pt-BR"/>
        </w:rPr>
        <w:t xml:space="preserve">s </w:t>
      </w:r>
      <w:r w:rsidR="003C1A41">
        <w:rPr>
          <w:sz w:val="22"/>
          <w:szCs w:val="19"/>
          <w:vertAlign w:val="baseline"/>
          <w:lang w:eastAsia="pt-BR"/>
        </w:rPr>
        <w:t>obras/</w:t>
      </w:r>
      <w:r w:rsidRPr="00FC02D5">
        <w:rPr>
          <w:sz w:val="22"/>
          <w:szCs w:val="19"/>
          <w:vertAlign w:val="baseline"/>
          <w:lang w:eastAsia="pt-BR"/>
        </w:rPr>
        <w:t xml:space="preserve">serviços em </w:t>
      </w:r>
      <w:r w:rsidR="003C1A41">
        <w:rPr>
          <w:sz w:val="22"/>
          <w:szCs w:val="19"/>
          <w:vertAlign w:val="baseline"/>
          <w:lang w:eastAsia="pt-BR"/>
        </w:rPr>
        <w:t>l</w:t>
      </w:r>
      <w:r w:rsidRPr="00FC02D5">
        <w:rPr>
          <w:sz w:val="22"/>
          <w:szCs w:val="19"/>
          <w:vertAlign w:val="baseline"/>
          <w:lang w:eastAsia="pt-BR"/>
        </w:rPr>
        <w:t>icitação. Os dados contratuais relevantes serão obtidos do Quadro 01 - “RELAÇÃO DOS CONTRATOS DA EMPRESA EM EXECUÇÃO E A INICIAR”</w:t>
      </w:r>
      <w:r>
        <w:rPr>
          <w:sz w:val="22"/>
          <w:szCs w:val="19"/>
          <w:vertAlign w:val="baseline"/>
          <w:lang w:eastAsia="pt-BR"/>
        </w:rPr>
        <w:t>.</w:t>
      </w:r>
    </w:p>
    <w:p w:rsidR="00FC02D5" w:rsidRDefault="00FC02D5" w:rsidP="003C1A41">
      <w:pPr>
        <w:suppressAutoHyphens w:val="0"/>
        <w:autoSpaceDE w:val="0"/>
        <w:autoSpaceDN w:val="0"/>
        <w:adjustRightInd w:val="0"/>
        <w:spacing w:before="120" w:after="120"/>
        <w:ind w:left="1985" w:hanging="567"/>
        <w:jc w:val="both"/>
        <w:rPr>
          <w:sz w:val="22"/>
          <w:szCs w:val="19"/>
          <w:vertAlign w:val="baseline"/>
          <w:lang w:eastAsia="pt-BR"/>
        </w:rPr>
      </w:pPr>
      <w:proofErr w:type="gramStart"/>
      <w:r>
        <w:rPr>
          <w:sz w:val="22"/>
          <w:szCs w:val="19"/>
          <w:vertAlign w:val="baseline"/>
          <w:lang w:eastAsia="pt-BR"/>
        </w:rPr>
        <w:t>d.</w:t>
      </w:r>
      <w:proofErr w:type="gramEnd"/>
      <w:r>
        <w:rPr>
          <w:sz w:val="22"/>
          <w:szCs w:val="19"/>
          <w:vertAlign w:val="baseline"/>
          <w:lang w:eastAsia="pt-BR"/>
        </w:rPr>
        <w:t xml:space="preserve">1) </w:t>
      </w:r>
      <w:r w:rsidR="003C1A41">
        <w:rPr>
          <w:sz w:val="22"/>
          <w:szCs w:val="19"/>
          <w:vertAlign w:val="baseline"/>
          <w:lang w:eastAsia="pt-BR"/>
        </w:rPr>
        <w:tab/>
      </w:r>
      <w:r w:rsidRPr="00FC02D5">
        <w:rPr>
          <w:sz w:val="22"/>
          <w:szCs w:val="19"/>
          <w:vertAlign w:val="baseline"/>
          <w:lang w:eastAsia="pt-BR"/>
        </w:rPr>
        <w:t xml:space="preserve">Deverão ser preenchidos e apresentados os quadros “RELAÇÃO DOS CONTRATOS DA EMPRESA EM EXECUÇÃO E A INICIAR” (QUADRO 01) e “DEMONSTRATIVO DA DISPONIBILIDADE FINANCEIRA LÍQUIDA” (QUADRO 02) constantes </w:t>
      </w:r>
      <w:r w:rsidRPr="00320450">
        <w:rPr>
          <w:sz w:val="22"/>
          <w:szCs w:val="19"/>
          <w:vertAlign w:val="baseline"/>
          <w:lang w:eastAsia="pt-BR"/>
        </w:rPr>
        <w:t xml:space="preserve">do Anexo </w:t>
      </w:r>
      <w:r w:rsidR="00320450" w:rsidRPr="00320450">
        <w:rPr>
          <w:sz w:val="22"/>
          <w:szCs w:val="19"/>
          <w:vertAlign w:val="baseline"/>
          <w:lang w:eastAsia="pt-BR"/>
        </w:rPr>
        <w:t>IX</w:t>
      </w:r>
      <w:r w:rsidRPr="00320450">
        <w:rPr>
          <w:sz w:val="22"/>
          <w:szCs w:val="19"/>
          <w:vertAlign w:val="baseline"/>
          <w:lang w:eastAsia="pt-BR"/>
        </w:rPr>
        <w:t>.</w:t>
      </w:r>
    </w:p>
    <w:p w:rsidR="006D50C7" w:rsidRPr="00631D9C" w:rsidRDefault="006D50C7" w:rsidP="00D57E6D">
      <w:pPr>
        <w:pStyle w:val="Recuodecorpodetexto"/>
        <w:numPr>
          <w:ilvl w:val="2"/>
          <w:numId w:val="54"/>
        </w:numPr>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D57E6D">
      <w:pPr>
        <w:pStyle w:val="Recuodecorpodetexto"/>
        <w:numPr>
          <w:ilvl w:val="2"/>
          <w:numId w:val="54"/>
        </w:numPr>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(ões)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w:t>
      </w:r>
      <w:r w:rsidRPr="00927B57">
        <w:rPr>
          <w:sz w:val="22"/>
          <w:szCs w:val="24"/>
        </w:rPr>
        <w:lastRenderedPageBreak/>
        <w:t xml:space="preserve">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D57E6D">
      <w:pPr>
        <w:pStyle w:val="Recuodecorpodetexto"/>
        <w:numPr>
          <w:ilvl w:val="2"/>
          <w:numId w:val="54"/>
        </w:numPr>
        <w:rPr>
          <w:sz w:val="22"/>
          <w:szCs w:val="24"/>
        </w:rPr>
      </w:pPr>
      <w:r w:rsidRPr="004C0E74">
        <w:rPr>
          <w:sz w:val="22"/>
          <w:szCs w:val="24"/>
        </w:rPr>
        <w:t xml:space="preserve">A licitante cadastrada no Sistema de Cadastramento Unificado de Fornecedores – SICAF estará dispensada da apresentação da documentação exigida pelas alíneas “a” a “d” do subitem 4.2.2.1, as </w:t>
      </w:r>
      <w:r w:rsidRPr="001121C1">
        <w:rPr>
          <w:sz w:val="22"/>
          <w:szCs w:val="24"/>
        </w:rPr>
        <w:t>alíneas “a” a “</w:t>
      </w:r>
      <w:r w:rsidR="004C0E74" w:rsidRPr="001121C1">
        <w:rPr>
          <w:sz w:val="22"/>
          <w:szCs w:val="24"/>
        </w:rPr>
        <w:t>f</w:t>
      </w:r>
      <w:r w:rsidRPr="001121C1">
        <w:rPr>
          <w:sz w:val="22"/>
          <w:szCs w:val="24"/>
        </w:rPr>
        <w:t>” do subitem 4.2.2.2,</w:t>
      </w:r>
      <w:r w:rsidRPr="004C0E74">
        <w:rPr>
          <w:sz w:val="22"/>
          <w:szCs w:val="24"/>
        </w:rPr>
        <w:t xml:space="preserve"> o contrato social citado na alínea “</w:t>
      </w:r>
      <w:r w:rsidR="002916C3" w:rsidRPr="004C0E74">
        <w:rPr>
          <w:sz w:val="22"/>
          <w:szCs w:val="24"/>
        </w:rPr>
        <w:t>f</w:t>
      </w:r>
      <w:r w:rsidRPr="004C0E74">
        <w:rPr>
          <w:sz w:val="22"/>
          <w:szCs w:val="24"/>
        </w:rPr>
        <w:t>” do subitem 4.2.2.3 e alínea “</w:t>
      </w:r>
      <w:r w:rsidR="002916C3" w:rsidRPr="004C0E74">
        <w:rPr>
          <w:sz w:val="22"/>
          <w:szCs w:val="24"/>
        </w:rPr>
        <w:t>c</w:t>
      </w:r>
      <w:r w:rsidRPr="004C0E74">
        <w:rPr>
          <w:sz w:val="22"/>
          <w:szCs w:val="24"/>
        </w:rPr>
        <w:t>” do subitem 4.2.2.4, devendo apresentar os demais documentos. A confirmação da regularidade da licitante será efetuada mediante consulta “on-line” ao sistema SICAF</w:t>
      </w:r>
      <w:r w:rsidRPr="00717E67">
        <w:rPr>
          <w:sz w:val="22"/>
          <w:szCs w:val="24"/>
        </w:rPr>
        <w:t>.</w:t>
      </w:r>
    </w:p>
    <w:p w:rsidR="006D50C7" w:rsidRPr="00717E67" w:rsidRDefault="006D50C7" w:rsidP="00D57E6D">
      <w:pPr>
        <w:pStyle w:val="Recuodecorpodetexto"/>
        <w:numPr>
          <w:ilvl w:val="3"/>
          <w:numId w:val="52"/>
        </w:numPr>
        <w:rPr>
          <w:sz w:val="22"/>
          <w:szCs w:val="24"/>
        </w:rPr>
      </w:pPr>
      <w:r w:rsidRPr="00717E67">
        <w:rPr>
          <w:sz w:val="22"/>
          <w:szCs w:val="24"/>
        </w:rPr>
        <w:t>Na hipótese de haver documentos do SICAF com prazo de validade vencido</w:t>
      </w:r>
      <w:r w:rsidR="004C0E74">
        <w:rPr>
          <w:sz w:val="22"/>
          <w:szCs w:val="24"/>
        </w:rPr>
        <w:t xml:space="preserve"> </w:t>
      </w:r>
      <w:r w:rsidR="004C0E74" w:rsidRPr="00F4420A">
        <w:rPr>
          <w:sz w:val="22"/>
          <w:szCs w:val="24"/>
        </w:rPr>
        <w:t>ou que não constam cadastrados no referido sistema</w:t>
      </w:r>
      <w:r w:rsidRPr="00F4420A">
        <w:rPr>
          <w:sz w:val="22"/>
          <w:szCs w:val="24"/>
        </w:rPr>
        <w:t>, os mesmos deverão ser apresentados com p</w:t>
      </w:r>
      <w:r w:rsidRPr="00717E67">
        <w:rPr>
          <w:sz w:val="22"/>
          <w:szCs w:val="24"/>
        </w:rPr>
        <w:t>razo de validade em vigor, e constarão da documentação contida no invólucro n.º 1.</w:t>
      </w:r>
    </w:p>
    <w:p w:rsidR="006D50C7" w:rsidRPr="00717E67" w:rsidRDefault="006D50C7" w:rsidP="00D57E6D">
      <w:pPr>
        <w:pStyle w:val="Recuodecorpodetexto"/>
        <w:numPr>
          <w:ilvl w:val="3"/>
          <w:numId w:val="52"/>
        </w:numPr>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D57E6D">
      <w:pPr>
        <w:pStyle w:val="Recuodecorpodetexto"/>
        <w:numPr>
          <w:ilvl w:val="2"/>
          <w:numId w:val="54"/>
        </w:numPr>
        <w:rPr>
          <w:sz w:val="22"/>
          <w:szCs w:val="24"/>
        </w:rPr>
      </w:pPr>
      <w:r w:rsidRPr="00717E67">
        <w:rPr>
          <w:sz w:val="22"/>
          <w:szCs w:val="24"/>
        </w:rPr>
        <w:t>As demais licitantes deverão apresentar toda a documentação exigida no subitem 4.2.</w:t>
      </w:r>
    </w:p>
    <w:p w:rsidR="006D50C7" w:rsidRPr="00717E67" w:rsidRDefault="00F360A3" w:rsidP="00D57E6D">
      <w:pPr>
        <w:pStyle w:val="Recuodecorpodetexto"/>
        <w:numPr>
          <w:ilvl w:val="2"/>
          <w:numId w:val="54"/>
        </w:numPr>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w:t>
      </w:r>
      <w:r w:rsidR="00C21033">
        <w:rPr>
          <w:sz w:val="22"/>
          <w:szCs w:val="22"/>
        </w:rPr>
        <w:t>a</w:t>
      </w:r>
      <w:r w:rsidRPr="00A13823">
        <w:rPr>
          <w:sz w:val="22"/>
          <w:szCs w:val="22"/>
        </w:rPr>
        <w:t xml:space="preserve">s </w:t>
      </w:r>
      <w:r w:rsidR="00C21033">
        <w:rPr>
          <w:sz w:val="22"/>
          <w:szCs w:val="22"/>
        </w:rPr>
        <w:t>obras/serviços</w:t>
      </w:r>
      <w:r w:rsidRPr="00A13823">
        <w:rPr>
          <w:sz w:val="22"/>
          <w:szCs w:val="22"/>
        </w:rPr>
        <w:t>,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D57E6D">
      <w:pPr>
        <w:pStyle w:val="Recuodecorpodetexto"/>
        <w:numPr>
          <w:ilvl w:val="2"/>
          <w:numId w:val="54"/>
        </w:numPr>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D57E6D">
      <w:pPr>
        <w:pStyle w:val="Recuodecorpodetexto"/>
        <w:numPr>
          <w:ilvl w:val="2"/>
          <w:numId w:val="54"/>
        </w:numPr>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D57E6D">
      <w:pPr>
        <w:pStyle w:val="Recuodecorpodetexto"/>
        <w:numPr>
          <w:ilvl w:val="2"/>
          <w:numId w:val="54"/>
        </w:numPr>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AB4A2A">
        <w:rPr>
          <w:sz w:val="22"/>
          <w:szCs w:val="24"/>
        </w:rPr>
        <w:t>5</w:t>
      </w:r>
      <w:r w:rsidRPr="00717E67">
        <w:rPr>
          <w:sz w:val="22"/>
          <w:szCs w:val="24"/>
        </w:rPr>
        <w:t xml:space="preserve"> (</w:t>
      </w:r>
      <w:r w:rsidR="00AB4A2A">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D57E6D">
      <w:pPr>
        <w:pStyle w:val="Recuodecorpodetexto"/>
        <w:numPr>
          <w:ilvl w:val="2"/>
          <w:numId w:val="54"/>
        </w:numPr>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D57E6D">
      <w:pPr>
        <w:pStyle w:val="Recuodecorpodetexto"/>
        <w:numPr>
          <w:ilvl w:val="1"/>
          <w:numId w:val="53"/>
        </w:numPr>
        <w:rPr>
          <w:b/>
          <w:iCs/>
          <w:sz w:val="22"/>
          <w:szCs w:val="24"/>
        </w:rPr>
      </w:pPr>
      <w:r w:rsidRPr="00A85C08">
        <w:rPr>
          <w:b/>
          <w:iCs/>
          <w:sz w:val="22"/>
          <w:szCs w:val="24"/>
        </w:rPr>
        <w:t>PROPOSTA FINANCEIRA – INVÓLUCRO N.º 02 (DOIS)</w:t>
      </w:r>
    </w:p>
    <w:p w:rsidR="006D50C7" w:rsidRDefault="006D50C7" w:rsidP="00D57E6D">
      <w:pPr>
        <w:pStyle w:val="Recuodecorpodetexto"/>
        <w:numPr>
          <w:ilvl w:val="2"/>
          <w:numId w:val="54"/>
        </w:numPr>
        <w:rPr>
          <w:sz w:val="22"/>
          <w:szCs w:val="24"/>
        </w:rPr>
      </w:pPr>
      <w:r w:rsidRPr="00A62D70">
        <w:rPr>
          <w:sz w:val="22"/>
          <w:szCs w:val="24"/>
        </w:rPr>
        <w:t xml:space="preserve">Em invólucro fechado, que receberá a denominação de "Invólucro nº 02" (dois), será apresentada a "Proposta Financeira", em 02(duas) vias distintas, de igual teor, devidamente encadernados ou </w:t>
      </w:r>
      <w:r w:rsidRPr="00A62D70">
        <w:rPr>
          <w:sz w:val="22"/>
          <w:szCs w:val="24"/>
        </w:rPr>
        <w:lastRenderedPageBreak/>
        <w:t>grampeados, devendo ser evidenciado na respectiva capa de cada volume as inscrições: "ORIGINAL</w:t>
      </w:r>
      <w:r w:rsidRPr="00690E6E">
        <w:rPr>
          <w:sz w:val="22"/>
          <w:szCs w:val="24"/>
        </w:rPr>
        <w:t>" e "2ª VIA".</w:t>
      </w:r>
    </w:p>
    <w:p w:rsidR="006D50C7" w:rsidRDefault="006D50C7" w:rsidP="00D57E6D">
      <w:pPr>
        <w:pStyle w:val="Recuodecorpodetexto"/>
        <w:numPr>
          <w:ilvl w:val="3"/>
          <w:numId w:val="55"/>
        </w:numPr>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D57E6D">
      <w:pPr>
        <w:pStyle w:val="Recuodecorpodetexto"/>
        <w:numPr>
          <w:ilvl w:val="3"/>
          <w:numId w:val="55"/>
        </w:numPr>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7B6827" w:rsidP="00D57E6D">
      <w:pPr>
        <w:pStyle w:val="Recuodecorpodetexto"/>
        <w:numPr>
          <w:ilvl w:val="2"/>
          <w:numId w:val="54"/>
        </w:numPr>
        <w:rPr>
          <w:b/>
          <w:sz w:val="22"/>
          <w:szCs w:val="24"/>
        </w:rPr>
      </w:pPr>
      <w:r w:rsidRPr="000F225B">
        <w:rPr>
          <w:sz w:val="22"/>
          <w:szCs w:val="22"/>
        </w:rPr>
        <w:t xml:space="preserve">A </w:t>
      </w:r>
      <w:r w:rsidRPr="000F225B">
        <w:rPr>
          <w:b/>
          <w:sz w:val="22"/>
          <w:szCs w:val="22"/>
        </w:rPr>
        <w:t>Proposta Financeira – invólucro n.º 02 (dois)</w:t>
      </w:r>
      <w:r w:rsidRPr="000F225B">
        <w:rPr>
          <w:sz w:val="22"/>
          <w:szCs w:val="22"/>
        </w:rPr>
        <w:t xml:space="preserve"> constitui-se dos seguintes documentos</w:t>
      </w:r>
      <w:r w:rsidR="008279B6">
        <w:rPr>
          <w:b/>
          <w:sz w:val="22"/>
          <w:szCs w:val="24"/>
        </w:rPr>
        <w:t>.</w:t>
      </w:r>
    </w:p>
    <w:p w:rsidR="008279B6" w:rsidRPr="00320450" w:rsidRDefault="007B6827" w:rsidP="00D57E6D">
      <w:pPr>
        <w:pStyle w:val="Recuodecorpodetexto"/>
        <w:numPr>
          <w:ilvl w:val="3"/>
          <w:numId w:val="70"/>
        </w:numPr>
        <w:ind w:left="851" w:hanging="851"/>
        <w:rPr>
          <w:b/>
          <w:sz w:val="22"/>
          <w:szCs w:val="24"/>
        </w:rPr>
      </w:pPr>
      <w:r w:rsidRPr="000F225B">
        <w:rPr>
          <w:sz w:val="22"/>
          <w:szCs w:val="22"/>
        </w:rPr>
        <w:t xml:space="preserve">O Termo de Proposta – </w:t>
      </w:r>
      <w:r w:rsidR="0093402D">
        <w:rPr>
          <w:sz w:val="22"/>
          <w:szCs w:val="22"/>
        </w:rPr>
        <w:t xml:space="preserve">parte </w:t>
      </w:r>
      <w:r w:rsidRPr="000F225B">
        <w:rPr>
          <w:sz w:val="22"/>
          <w:szCs w:val="22"/>
        </w:rPr>
        <w:t xml:space="preserve">integrante deste </w:t>
      </w:r>
      <w:r w:rsidR="0093402D">
        <w:rPr>
          <w:sz w:val="22"/>
          <w:szCs w:val="22"/>
        </w:rPr>
        <w:t>e</w:t>
      </w:r>
      <w:r w:rsidRPr="000F225B">
        <w:rPr>
          <w:sz w:val="22"/>
          <w:szCs w:val="22"/>
        </w:rPr>
        <w:t>dital deverá constituir-se no primeiro documento da Proposta Financeira e conter o valor global para a execução do objeto desta licitação, conforme as Planilhas de Orçamentação de Obras</w:t>
      </w:r>
      <w:r w:rsidR="00C935B0">
        <w:rPr>
          <w:sz w:val="22"/>
          <w:szCs w:val="22"/>
        </w:rPr>
        <w:t>/Serviços</w:t>
      </w:r>
      <w:r w:rsidRPr="000F225B">
        <w:rPr>
          <w:sz w:val="22"/>
          <w:szCs w:val="22"/>
        </w:rPr>
        <w:t xml:space="preserve"> </w:t>
      </w:r>
      <w:r w:rsidRPr="00320450">
        <w:rPr>
          <w:sz w:val="22"/>
          <w:szCs w:val="22"/>
        </w:rPr>
        <w:t>– Anexo I</w:t>
      </w:r>
      <w:r w:rsidR="007E4884" w:rsidRPr="00320450">
        <w:rPr>
          <w:sz w:val="22"/>
          <w:szCs w:val="22"/>
        </w:rPr>
        <w:t>.</w:t>
      </w:r>
    </w:p>
    <w:p w:rsidR="007E4884" w:rsidRPr="00320450" w:rsidRDefault="007B6827" w:rsidP="00D57E6D">
      <w:pPr>
        <w:pStyle w:val="Recuodecorpodetexto"/>
        <w:numPr>
          <w:ilvl w:val="3"/>
          <w:numId w:val="70"/>
        </w:numPr>
        <w:ind w:left="851" w:hanging="851"/>
        <w:rPr>
          <w:b/>
          <w:sz w:val="22"/>
          <w:szCs w:val="24"/>
        </w:rPr>
      </w:pPr>
      <w:r w:rsidRPr="00320450">
        <w:rPr>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r w:rsidR="007E4884" w:rsidRPr="00320450">
        <w:rPr>
          <w:sz w:val="22"/>
          <w:szCs w:val="22"/>
        </w:rPr>
        <w:t>.</w:t>
      </w:r>
    </w:p>
    <w:p w:rsidR="007E4884" w:rsidRPr="00320450" w:rsidRDefault="007B6827" w:rsidP="00D57E6D">
      <w:pPr>
        <w:pStyle w:val="Recuodecorpodetexto"/>
        <w:numPr>
          <w:ilvl w:val="3"/>
          <w:numId w:val="70"/>
        </w:numPr>
        <w:ind w:left="851" w:hanging="851"/>
        <w:rPr>
          <w:b/>
          <w:sz w:val="22"/>
          <w:szCs w:val="24"/>
        </w:rPr>
      </w:pPr>
      <w:r w:rsidRPr="00320450">
        <w:rPr>
          <w:sz w:val="22"/>
          <w:szCs w:val="22"/>
        </w:rPr>
        <w:t>Planilhas de Orçamentação de Obras</w:t>
      </w:r>
      <w:r w:rsidR="00C935B0" w:rsidRPr="00320450">
        <w:rPr>
          <w:sz w:val="22"/>
          <w:szCs w:val="22"/>
        </w:rPr>
        <w:t>/Serviços</w:t>
      </w:r>
      <w:r w:rsidRPr="00320450">
        <w:rPr>
          <w:sz w:val="22"/>
          <w:szCs w:val="22"/>
        </w:rPr>
        <w:t xml:space="preserve"> com todos os seus itens, devidamente preenchida, com clareza e sem rasuras, conforme modelo constante do Anexo I, que é parte integrante deste </w:t>
      </w:r>
      <w:r w:rsidR="007419FB" w:rsidRPr="00320450">
        <w:rPr>
          <w:sz w:val="22"/>
          <w:szCs w:val="22"/>
        </w:rPr>
        <w:t>e</w:t>
      </w:r>
      <w:r w:rsidRPr="00320450">
        <w:rPr>
          <w:sz w:val="22"/>
          <w:szCs w:val="22"/>
        </w:rPr>
        <w:t>dital, observando-se os preços máximos unitários e global, orçados pela CODEVASF</w:t>
      </w:r>
      <w:r w:rsidR="007E4884" w:rsidRPr="00320450">
        <w:rPr>
          <w:sz w:val="22"/>
          <w:szCs w:val="22"/>
        </w:rPr>
        <w:t>.</w:t>
      </w:r>
    </w:p>
    <w:p w:rsidR="007B6827" w:rsidRPr="00320450" w:rsidRDefault="00CA4C16" w:rsidP="00D57E6D">
      <w:pPr>
        <w:pStyle w:val="Recuodecorpodetexto"/>
        <w:numPr>
          <w:ilvl w:val="4"/>
          <w:numId w:val="70"/>
        </w:numPr>
        <w:ind w:left="851" w:hanging="851"/>
        <w:rPr>
          <w:b/>
          <w:sz w:val="22"/>
          <w:szCs w:val="24"/>
        </w:rPr>
      </w:pPr>
      <w:r w:rsidRPr="00320450">
        <w:rPr>
          <w:sz w:val="22"/>
          <w:szCs w:val="22"/>
        </w:rPr>
        <w:t>Junto com a proposta, a Planilha</w:t>
      </w:r>
      <w:r w:rsidR="00333C77" w:rsidRPr="00320450">
        <w:rPr>
          <w:sz w:val="22"/>
          <w:szCs w:val="22"/>
        </w:rPr>
        <w:t>s</w:t>
      </w:r>
      <w:r w:rsidRPr="00320450">
        <w:rPr>
          <w:sz w:val="22"/>
          <w:szCs w:val="22"/>
        </w:rPr>
        <w:t xml:space="preserve"> de Orçamentação d</w:t>
      </w:r>
      <w:r w:rsidR="00442E31" w:rsidRPr="00320450">
        <w:rPr>
          <w:sz w:val="22"/>
          <w:szCs w:val="22"/>
        </w:rPr>
        <w:t>a</w:t>
      </w:r>
      <w:r w:rsidRPr="00320450">
        <w:rPr>
          <w:sz w:val="22"/>
          <w:szCs w:val="22"/>
        </w:rPr>
        <w:t xml:space="preserve">s </w:t>
      </w:r>
      <w:r w:rsidR="00442E31" w:rsidRPr="00320450">
        <w:rPr>
          <w:sz w:val="22"/>
          <w:szCs w:val="22"/>
        </w:rPr>
        <w:t>Obras/</w:t>
      </w:r>
      <w:r w:rsidRPr="00320450">
        <w:rPr>
          <w:sz w:val="22"/>
          <w:szCs w:val="22"/>
        </w:rPr>
        <w:t>Serviços deverá ser apresentada em meio eletrônico (Microsoft Excel ou software livre em CD-ROM), sem proteção do arquivo, objetivando facilitar a conferência da mesma. Deverá ser utilizada a função ARRED com duas casas decimais nas operações dos valores unitários e totais da</w:t>
      </w:r>
      <w:r w:rsidR="00333C77" w:rsidRPr="00320450">
        <w:rPr>
          <w:sz w:val="22"/>
          <w:szCs w:val="22"/>
        </w:rPr>
        <w:t>s</w:t>
      </w:r>
      <w:r w:rsidRPr="00320450">
        <w:rPr>
          <w:sz w:val="22"/>
          <w:szCs w:val="22"/>
        </w:rPr>
        <w:t xml:space="preserve"> Planilha</w:t>
      </w:r>
      <w:r w:rsidR="00333C77" w:rsidRPr="00320450">
        <w:rPr>
          <w:sz w:val="22"/>
          <w:szCs w:val="22"/>
        </w:rPr>
        <w:t>s</w:t>
      </w:r>
      <w:r w:rsidRPr="00320450">
        <w:rPr>
          <w:sz w:val="22"/>
          <w:szCs w:val="22"/>
        </w:rPr>
        <w:t>.</w:t>
      </w:r>
    </w:p>
    <w:p w:rsidR="007E4884" w:rsidRPr="00320450" w:rsidRDefault="007B6827" w:rsidP="00D57E6D">
      <w:pPr>
        <w:pStyle w:val="Recuodecorpodetexto"/>
        <w:numPr>
          <w:ilvl w:val="3"/>
          <w:numId w:val="70"/>
        </w:numPr>
        <w:ind w:left="851" w:hanging="851"/>
        <w:rPr>
          <w:b/>
          <w:sz w:val="22"/>
          <w:szCs w:val="24"/>
        </w:rPr>
      </w:pPr>
      <w:r w:rsidRPr="00320450">
        <w:rPr>
          <w:sz w:val="22"/>
          <w:szCs w:val="22"/>
        </w:rPr>
        <w:t>Detalhamento dos Encargos Sociais (Quadro PO-XIV) – Anexo I</w:t>
      </w:r>
      <w:r w:rsidR="007E4884" w:rsidRPr="00320450">
        <w:rPr>
          <w:sz w:val="22"/>
          <w:szCs w:val="22"/>
        </w:rPr>
        <w:t>.</w:t>
      </w:r>
    </w:p>
    <w:p w:rsidR="007E4884" w:rsidRPr="00320450" w:rsidRDefault="007B6827" w:rsidP="00D57E6D">
      <w:pPr>
        <w:pStyle w:val="Recuodecorpodetexto"/>
        <w:numPr>
          <w:ilvl w:val="3"/>
          <w:numId w:val="70"/>
        </w:numPr>
        <w:ind w:left="851" w:hanging="851"/>
        <w:rPr>
          <w:b/>
          <w:sz w:val="22"/>
          <w:szCs w:val="24"/>
        </w:rPr>
      </w:pPr>
      <w:r w:rsidRPr="00320450">
        <w:rPr>
          <w:sz w:val="22"/>
          <w:szCs w:val="22"/>
        </w:rPr>
        <w:t>Detalhamento do BDI (Quadro PO-XV) – Anexo I</w:t>
      </w:r>
      <w:r w:rsidR="007E4884" w:rsidRPr="00320450">
        <w:rPr>
          <w:sz w:val="22"/>
          <w:szCs w:val="22"/>
        </w:rPr>
        <w:t>.</w:t>
      </w:r>
    </w:p>
    <w:p w:rsidR="007E4884" w:rsidRPr="007E4884" w:rsidRDefault="007B6827" w:rsidP="00D57E6D">
      <w:pPr>
        <w:pStyle w:val="Recuodecorpodetexto"/>
        <w:numPr>
          <w:ilvl w:val="4"/>
          <w:numId w:val="70"/>
        </w:numPr>
        <w:ind w:left="851" w:hanging="851"/>
        <w:rPr>
          <w:b/>
          <w:sz w:val="22"/>
          <w:szCs w:val="24"/>
        </w:rPr>
      </w:pPr>
      <w:r w:rsidRPr="000F225B">
        <w:rPr>
          <w:sz w:val="22"/>
          <w:szCs w:val="22"/>
        </w:rPr>
        <w:t>No preenchimento do Quadro – Detalhamento do BDI, a licitante deverá considerar todos os impostos, taxas e tributos conforme previsto na legislação vigente, ou seja, aplicado sobre o preço de venda da obra</w:t>
      </w:r>
      <w:r w:rsidR="00DF3733">
        <w:rPr>
          <w:sz w:val="22"/>
          <w:szCs w:val="22"/>
        </w:rPr>
        <w:t>/serviço</w:t>
      </w:r>
      <w:r w:rsidRPr="000F225B">
        <w:rPr>
          <w:sz w:val="22"/>
          <w:szCs w:val="22"/>
        </w:rPr>
        <w:t>. Deverá ser considerado no BDI o ISS do município onde será executada a obra</w:t>
      </w:r>
      <w:r w:rsidR="005B6E43">
        <w:rPr>
          <w:sz w:val="22"/>
          <w:szCs w:val="22"/>
        </w:rPr>
        <w:t>/serviço</w:t>
      </w:r>
      <w:r w:rsidR="007E4884">
        <w:rPr>
          <w:sz w:val="22"/>
          <w:szCs w:val="22"/>
        </w:rPr>
        <w:t>.</w:t>
      </w:r>
    </w:p>
    <w:p w:rsidR="007E4884" w:rsidRPr="00B80E3B" w:rsidRDefault="00BA578E" w:rsidP="00D57E6D">
      <w:pPr>
        <w:pStyle w:val="Recuodecorpodetexto"/>
        <w:numPr>
          <w:ilvl w:val="3"/>
          <w:numId w:val="70"/>
        </w:numPr>
        <w:ind w:left="851" w:hanging="851"/>
        <w:rPr>
          <w:b/>
          <w:sz w:val="22"/>
          <w:szCs w:val="24"/>
        </w:rPr>
      </w:pPr>
      <w:r w:rsidRPr="006256FB">
        <w:rPr>
          <w:sz w:val="22"/>
          <w:szCs w:val="22"/>
        </w:rPr>
        <w:t xml:space="preserve">Planilha de </w:t>
      </w:r>
      <w:r w:rsidR="00333C77">
        <w:rPr>
          <w:sz w:val="22"/>
          <w:szCs w:val="22"/>
        </w:rPr>
        <w:t>C</w:t>
      </w:r>
      <w:r w:rsidRPr="006256FB">
        <w:rPr>
          <w:sz w:val="22"/>
          <w:szCs w:val="22"/>
        </w:rPr>
        <w:t xml:space="preserve">omposição de </w:t>
      </w:r>
      <w:r w:rsidR="00333C77">
        <w:rPr>
          <w:sz w:val="22"/>
          <w:szCs w:val="22"/>
        </w:rPr>
        <w:t>P</w:t>
      </w:r>
      <w:r w:rsidRPr="006256FB">
        <w:rPr>
          <w:sz w:val="22"/>
          <w:szCs w:val="22"/>
        </w:rPr>
        <w:t xml:space="preserve">reços </w:t>
      </w:r>
      <w:r w:rsidR="00333C77">
        <w:rPr>
          <w:sz w:val="22"/>
          <w:szCs w:val="22"/>
        </w:rPr>
        <w:t>U</w:t>
      </w:r>
      <w:r w:rsidRPr="006256FB">
        <w:rPr>
          <w:sz w:val="22"/>
          <w:szCs w:val="22"/>
        </w:rPr>
        <w:t>nitários, impressa em formulário próprio, ofertados por item e subitem, com clareza e sem rasuras</w:t>
      </w:r>
      <w:r w:rsidR="007E4884" w:rsidRPr="00B80E3B">
        <w:rPr>
          <w:sz w:val="22"/>
          <w:szCs w:val="22"/>
        </w:rPr>
        <w:t>.</w:t>
      </w:r>
    </w:p>
    <w:p w:rsidR="007B6827" w:rsidRPr="007B6827" w:rsidRDefault="00CA4C16" w:rsidP="00D57E6D">
      <w:pPr>
        <w:pStyle w:val="Recuodecorpodetexto"/>
        <w:numPr>
          <w:ilvl w:val="4"/>
          <w:numId w:val="70"/>
        </w:numPr>
        <w:ind w:left="851" w:hanging="851"/>
        <w:rPr>
          <w:b/>
          <w:sz w:val="22"/>
          <w:szCs w:val="24"/>
        </w:rPr>
      </w:pPr>
      <w:r w:rsidRPr="007117FA">
        <w:rPr>
          <w:sz w:val="22"/>
          <w:szCs w:val="22"/>
        </w:rPr>
        <w:t xml:space="preserve">A licitante deverá apresentar </w:t>
      </w:r>
      <w:r w:rsidR="00333C77">
        <w:rPr>
          <w:sz w:val="22"/>
          <w:szCs w:val="22"/>
        </w:rPr>
        <w:t>P</w:t>
      </w:r>
      <w:r w:rsidRPr="007117FA">
        <w:rPr>
          <w:sz w:val="22"/>
          <w:szCs w:val="22"/>
        </w:rPr>
        <w:t xml:space="preserve">lanilhas de </w:t>
      </w:r>
      <w:r w:rsidR="00333C77">
        <w:rPr>
          <w:sz w:val="22"/>
          <w:szCs w:val="22"/>
        </w:rPr>
        <w:t>C</w:t>
      </w:r>
      <w:r w:rsidRPr="007117FA">
        <w:rPr>
          <w:sz w:val="22"/>
          <w:szCs w:val="22"/>
        </w:rPr>
        <w:t xml:space="preserve">omposição de </w:t>
      </w:r>
      <w:r w:rsidR="00333C77">
        <w:rPr>
          <w:sz w:val="22"/>
          <w:szCs w:val="22"/>
        </w:rPr>
        <w:t>P</w:t>
      </w:r>
      <w:r w:rsidRPr="007117FA">
        <w:rPr>
          <w:sz w:val="22"/>
          <w:szCs w:val="22"/>
        </w:rPr>
        <w:t xml:space="preserve">reços </w:t>
      </w:r>
      <w:r w:rsidR="00333C77">
        <w:rPr>
          <w:sz w:val="22"/>
          <w:szCs w:val="22"/>
        </w:rPr>
        <w:t>U</w:t>
      </w:r>
      <w:r w:rsidRPr="007117FA">
        <w:rPr>
          <w:sz w:val="22"/>
          <w:szCs w:val="22"/>
        </w:rPr>
        <w:t>nitários em meio eletrônico (Microsoft Excel ou software livre em CD-ROM), com a função ARRED com 02 (duas) casas decimais, em todos os itens e sem proteção do arquivo, objetivando facilitar a conferência da mesma</w:t>
      </w:r>
      <w:r w:rsidR="007B6827">
        <w:rPr>
          <w:sz w:val="22"/>
          <w:szCs w:val="22"/>
        </w:rPr>
        <w:t>.</w:t>
      </w:r>
    </w:p>
    <w:p w:rsidR="000A4DCA" w:rsidRPr="00B80E3B" w:rsidRDefault="000A4DCA" w:rsidP="00D57E6D">
      <w:pPr>
        <w:pStyle w:val="Recuodecorpodetexto"/>
        <w:numPr>
          <w:ilvl w:val="4"/>
          <w:numId w:val="70"/>
        </w:numPr>
        <w:ind w:left="851" w:hanging="851"/>
        <w:rPr>
          <w:b/>
          <w:sz w:val="22"/>
          <w:szCs w:val="24"/>
        </w:rPr>
      </w:pPr>
      <w:r w:rsidRPr="000F225B">
        <w:rPr>
          <w:sz w:val="22"/>
          <w:szCs w:val="22"/>
        </w:rPr>
        <w:t xml:space="preserve">No caso de existirem itens de </w:t>
      </w:r>
      <w:r w:rsidR="00076295">
        <w:rPr>
          <w:sz w:val="22"/>
          <w:szCs w:val="22"/>
        </w:rPr>
        <w:t>obras/</w:t>
      </w:r>
      <w:r w:rsidRPr="000F225B">
        <w:rPr>
          <w:sz w:val="22"/>
          <w:szCs w:val="22"/>
        </w:rPr>
        <w:t>serviços repetidos nas Planilhas de Orçamentação de Obras</w:t>
      </w:r>
      <w:r w:rsidR="00C935B0">
        <w:rPr>
          <w:sz w:val="22"/>
          <w:szCs w:val="22"/>
        </w:rPr>
        <w:t>/Serviços</w:t>
      </w:r>
      <w:r w:rsidRPr="000F225B">
        <w:rPr>
          <w:sz w:val="22"/>
          <w:szCs w:val="22"/>
        </w:rPr>
        <w:t xml:space="preserve"> será necessário apresentar apenas uma </w:t>
      </w:r>
      <w:r w:rsidR="00333C77" w:rsidRPr="000F225B">
        <w:rPr>
          <w:sz w:val="22"/>
          <w:szCs w:val="22"/>
        </w:rPr>
        <w:t xml:space="preserve">Composição </w:t>
      </w:r>
      <w:r w:rsidR="00B60D61">
        <w:rPr>
          <w:sz w:val="22"/>
          <w:szCs w:val="22"/>
        </w:rPr>
        <w:t>d</w:t>
      </w:r>
      <w:r w:rsidR="00333C77" w:rsidRPr="000F225B">
        <w:rPr>
          <w:sz w:val="22"/>
          <w:szCs w:val="22"/>
        </w:rPr>
        <w:t>e Preços Unitários</w:t>
      </w:r>
      <w:r w:rsidRPr="000F225B">
        <w:rPr>
          <w:sz w:val="22"/>
          <w:szCs w:val="22"/>
        </w:rPr>
        <w:t>, referenciando os itens aos quais, a composição pertence, sendo necessário entregar as referidas composições na mesma ordem e com os mesmos nomes d</w:t>
      </w:r>
      <w:r w:rsidR="00076295">
        <w:rPr>
          <w:sz w:val="22"/>
          <w:szCs w:val="22"/>
        </w:rPr>
        <w:t>a</w:t>
      </w:r>
      <w:r w:rsidRPr="000F225B">
        <w:rPr>
          <w:sz w:val="22"/>
          <w:szCs w:val="22"/>
        </w:rPr>
        <w:t xml:space="preserve">s </w:t>
      </w:r>
      <w:r w:rsidR="00076295">
        <w:rPr>
          <w:sz w:val="22"/>
          <w:szCs w:val="22"/>
        </w:rPr>
        <w:t>obras/</w:t>
      </w:r>
      <w:r w:rsidRPr="000F225B">
        <w:rPr>
          <w:sz w:val="22"/>
          <w:szCs w:val="22"/>
        </w:rPr>
        <w:t>serviços constantes das Planilhas de Orçamentação de Obra</w:t>
      </w:r>
      <w:r w:rsidR="00C935B0">
        <w:rPr>
          <w:sz w:val="22"/>
          <w:szCs w:val="22"/>
        </w:rPr>
        <w:t>/Serviço</w:t>
      </w:r>
      <w:r w:rsidRPr="000F225B">
        <w:rPr>
          <w:sz w:val="22"/>
          <w:szCs w:val="22"/>
        </w:rPr>
        <w:t xml:space="preserve"> (Planilha</w:t>
      </w:r>
      <w:r w:rsidR="00333C77">
        <w:rPr>
          <w:sz w:val="22"/>
          <w:szCs w:val="22"/>
        </w:rPr>
        <w:t>s</w:t>
      </w:r>
      <w:r w:rsidRPr="000F225B">
        <w:rPr>
          <w:sz w:val="22"/>
          <w:szCs w:val="22"/>
        </w:rPr>
        <w:t xml:space="preserve"> de Preços), devendo estar devidamente assinadas pelas respectivas empresas</w:t>
      </w:r>
      <w:r>
        <w:rPr>
          <w:sz w:val="22"/>
          <w:szCs w:val="22"/>
        </w:rPr>
        <w:t>.</w:t>
      </w:r>
    </w:p>
    <w:p w:rsidR="007B6827" w:rsidRPr="000A4DCA" w:rsidRDefault="000A4DCA" w:rsidP="00D57E6D">
      <w:pPr>
        <w:pStyle w:val="Recuodecorpodetexto"/>
        <w:numPr>
          <w:ilvl w:val="3"/>
          <w:numId w:val="70"/>
        </w:numPr>
        <w:ind w:left="851" w:hanging="851"/>
        <w:rPr>
          <w:b/>
          <w:sz w:val="22"/>
          <w:szCs w:val="24"/>
        </w:rPr>
      </w:pPr>
      <w:r w:rsidRPr="000F225B">
        <w:rPr>
          <w:sz w:val="22"/>
          <w:szCs w:val="22"/>
        </w:rPr>
        <w:t>Cronograma Físico-Financeiro dos itens principais da</w:t>
      </w:r>
      <w:r w:rsidR="00333C77">
        <w:rPr>
          <w:sz w:val="22"/>
          <w:szCs w:val="22"/>
        </w:rPr>
        <w:t>s</w:t>
      </w:r>
      <w:r w:rsidRPr="000F225B">
        <w:rPr>
          <w:sz w:val="22"/>
          <w:szCs w:val="22"/>
        </w:rPr>
        <w:t xml:space="preserve"> </w:t>
      </w:r>
      <w:r w:rsidR="00333C77">
        <w:rPr>
          <w:sz w:val="22"/>
          <w:szCs w:val="22"/>
        </w:rPr>
        <w:t>P</w:t>
      </w:r>
      <w:r w:rsidRPr="000F225B">
        <w:rPr>
          <w:sz w:val="22"/>
          <w:szCs w:val="22"/>
        </w:rPr>
        <w:t>lanilha</w:t>
      </w:r>
      <w:r w:rsidR="00333C77">
        <w:rPr>
          <w:sz w:val="22"/>
          <w:szCs w:val="22"/>
        </w:rPr>
        <w:t>s</w:t>
      </w:r>
      <w:r w:rsidRPr="000F225B">
        <w:rPr>
          <w:sz w:val="22"/>
          <w:szCs w:val="22"/>
        </w:rPr>
        <w:t xml:space="preserve"> </w:t>
      </w:r>
      <w:r w:rsidR="00333C77">
        <w:rPr>
          <w:sz w:val="22"/>
          <w:szCs w:val="22"/>
        </w:rPr>
        <w:t>O</w:t>
      </w:r>
      <w:r w:rsidRPr="000F225B">
        <w:rPr>
          <w:sz w:val="22"/>
          <w:szCs w:val="22"/>
        </w:rPr>
        <w:t>rçamentária</w:t>
      </w:r>
      <w:r w:rsidR="00333C77">
        <w:rPr>
          <w:sz w:val="22"/>
          <w:szCs w:val="22"/>
        </w:rPr>
        <w:t>s</w:t>
      </w:r>
      <w:r w:rsidRPr="000F225B">
        <w:rPr>
          <w:sz w:val="22"/>
          <w:szCs w:val="22"/>
        </w:rPr>
        <w:t xml:space="preserve"> constantes na descrição geral d</w:t>
      </w:r>
      <w:r w:rsidR="00BA578E">
        <w:rPr>
          <w:sz w:val="22"/>
          <w:szCs w:val="22"/>
        </w:rPr>
        <w:t>a</w:t>
      </w:r>
      <w:r w:rsidRPr="000F225B">
        <w:rPr>
          <w:sz w:val="22"/>
          <w:szCs w:val="22"/>
        </w:rPr>
        <w:t xml:space="preserve">s </w:t>
      </w:r>
      <w:r w:rsidR="00BA578E">
        <w:rPr>
          <w:sz w:val="22"/>
          <w:szCs w:val="22"/>
        </w:rPr>
        <w:t>obras/</w:t>
      </w:r>
      <w:r w:rsidRPr="000F225B">
        <w:rPr>
          <w:sz w:val="22"/>
          <w:szCs w:val="22"/>
        </w:rPr>
        <w:t>serviços, obedecendo às atividades e prazos, com quantitativos previstos mês a mês, observando o prazo estabelecido para a execução d</w:t>
      </w:r>
      <w:r w:rsidR="00BA578E">
        <w:rPr>
          <w:sz w:val="22"/>
          <w:szCs w:val="22"/>
        </w:rPr>
        <w:t>a</w:t>
      </w:r>
      <w:r w:rsidRPr="000F225B">
        <w:rPr>
          <w:sz w:val="22"/>
          <w:szCs w:val="22"/>
        </w:rPr>
        <w:t xml:space="preserve">s </w:t>
      </w:r>
      <w:r w:rsidR="00BA578E">
        <w:rPr>
          <w:sz w:val="22"/>
          <w:szCs w:val="22"/>
        </w:rPr>
        <w:t>obras/</w:t>
      </w:r>
      <w:r w:rsidRPr="000F225B">
        <w:rPr>
          <w:sz w:val="22"/>
          <w:szCs w:val="22"/>
        </w:rPr>
        <w:t xml:space="preserve">serviços, estabelecido no subitem </w:t>
      </w:r>
      <w:r w:rsidR="00C613F6">
        <w:rPr>
          <w:sz w:val="22"/>
          <w:szCs w:val="22"/>
        </w:rPr>
        <w:t>5</w:t>
      </w:r>
      <w:r w:rsidRPr="000F225B">
        <w:rPr>
          <w:sz w:val="22"/>
          <w:szCs w:val="22"/>
        </w:rPr>
        <w:t xml:space="preserve">.1 deste </w:t>
      </w:r>
      <w:r w:rsidR="00C613F6">
        <w:rPr>
          <w:sz w:val="22"/>
          <w:szCs w:val="22"/>
        </w:rPr>
        <w:t>edital</w:t>
      </w:r>
      <w:r>
        <w:rPr>
          <w:sz w:val="22"/>
          <w:szCs w:val="22"/>
        </w:rPr>
        <w:t>.</w:t>
      </w:r>
    </w:p>
    <w:p w:rsidR="000A4DCA" w:rsidRPr="0093402D" w:rsidRDefault="000A4DCA" w:rsidP="00D57E6D">
      <w:pPr>
        <w:pStyle w:val="Recuodecorpodetexto"/>
        <w:numPr>
          <w:ilvl w:val="2"/>
          <w:numId w:val="70"/>
        </w:numPr>
        <w:ind w:left="851" w:hanging="851"/>
        <w:rPr>
          <w:b/>
          <w:sz w:val="22"/>
          <w:szCs w:val="24"/>
        </w:rPr>
      </w:pPr>
      <w:r w:rsidRPr="000F225B">
        <w:rPr>
          <w:sz w:val="22"/>
          <w:szCs w:val="22"/>
        </w:rPr>
        <w:lastRenderedPageBreak/>
        <w:t>Não poderão ser considerados no Detalhamento do BDI, bem como na Planilha de Preços da licitante, os tributos: Imposto de Renda Pessoa Jurídica – IRPJ e a Contribuição Social Sobre o Lucro Líquido – CSLL</w:t>
      </w:r>
      <w:r>
        <w:rPr>
          <w:sz w:val="22"/>
          <w:szCs w:val="22"/>
        </w:rPr>
        <w:t>.</w:t>
      </w:r>
    </w:p>
    <w:p w:rsidR="0093402D" w:rsidRPr="0093402D" w:rsidRDefault="0093402D" w:rsidP="00D57E6D">
      <w:pPr>
        <w:pStyle w:val="Recuodecorpodetexto"/>
        <w:numPr>
          <w:ilvl w:val="2"/>
          <w:numId w:val="70"/>
        </w:numPr>
        <w:ind w:left="851" w:hanging="851"/>
        <w:rPr>
          <w:b/>
          <w:sz w:val="22"/>
          <w:szCs w:val="24"/>
        </w:rPr>
      </w:pPr>
      <w:r w:rsidRPr="000F225B">
        <w:rPr>
          <w:sz w:val="22"/>
          <w:szCs w:val="22"/>
        </w:rPr>
        <w:t>No detalhamento do BDI não deverá constar do item “Despesas Financeiras” a previsão de despesas relativas a dissídios</w:t>
      </w:r>
      <w:r>
        <w:rPr>
          <w:sz w:val="22"/>
          <w:szCs w:val="22"/>
        </w:rPr>
        <w:t>.</w:t>
      </w:r>
    </w:p>
    <w:p w:rsidR="0093402D" w:rsidRPr="0093402D" w:rsidRDefault="0093402D" w:rsidP="00D57E6D">
      <w:pPr>
        <w:pStyle w:val="Recuodecorpodetexto"/>
        <w:numPr>
          <w:ilvl w:val="2"/>
          <w:numId w:val="70"/>
        </w:numPr>
        <w:ind w:left="851" w:hanging="851"/>
        <w:rPr>
          <w:b/>
          <w:sz w:val="22"/>
          <w:szCs w:val="24"/>
        </w:rPr>
      </w:pPr>
      <w:r w:rsidRPr="000F225B">
        <w:rPr>
          <w:sz w:val="22"/>
          <w:szCs w:val="22"/>
        </w:rPr>
        <w:t>Os custos de administração local deverão fazer parte das Planilhas de Orçamentação de Obras</w:t>
      </w:r>
      <w:r w:rsidR="00C935B0">
        <w:rPr>
          <w:sz w:val="22"/>
          <w:szCs w:val="22"/>
        </w:rPr>
        <w:t>/Serviços</w:t>
      </w:r>
      <w:r w:rsidRPr="000F225B">
        <w:rPr>
          <w:sz w:val="22"/>
          <w:szCs w:val="22"/>
        </w:rPr>
        <w:t xml:space="preserve"> (Planilha de Preços) e Planilha de Preços Unitários (</w:t>
      </w:r>
      <w:r w:rsidR="00333C77">
        <w:rPr>
          <w:sz w:val="22"/>
          <w:szCs w:val="22"/>
        </w:rPr>
        <w:t>C</w:t>
      </w:r>
      <w:r w:rsidRPr="000F225B">
        <w:rPr>
          <w:sz w:val="22"/>
          <w:szCs w:val="22"/>
        </w:rPr>
        <w:t xml:space="preserve">omposição de </w:t>
      </w:r>
      <w:r w:rsidR="00333C77">
        <w:rPr>
          <w:sz w:val="22"/>
          <w:szCs w:val="22"/>
        </w:rPr>
        <w:t>P</w:t>
      </w:r>
      <w:r w:rsidRPr="000F225B">
        <w:rPr>
          <w:sz w:val="22"/>
          <w:szCs w:val="22"/>
        </w:rPr>
        <w:t xml:space="preserve">reços </w:t>
      </w:r>
      <w:r w:rsidR="00333C77">
        <w:rPr>
          <w:sz w:val="22"/>
          <w:szCs w:val="22"/>
        </w:rPr>
        <w:t>U</w:t>
      </w:r>
      <w:r w:rsidRPr="000F225B">
        <w:rPr>
          <w:sz w:val="22"/>
          <w:szCs w:val="22"/>
        </w:rPr>
        <w:t>nitários), não devendo fazer parte do Detalhamento do BDI</w:t>
      </w:r>
      <w:r>
        <w:rPr>
          <w:sz w:val="22"/>
          <w:szCs w:val="22"/>
        </w:rPr>
        <w:t>.</w:t>
      </w:r>
    </w:p>
    <w:p w:rsidR="0093402D" w:rsidRPr="0093402D" w:rsidRDefault="00BA578E" w:rsidP="00D57E6D">
      <w:pPr>
        <w:pStyle w:val="Recuodecorpodetexto"/>
        <w:numPr>
          <w:ilvl w:val="2"/>
          <w:numId w:val="70"/>
        </w:numPr>
        <w:ind w:left="851" w:hanging="851"/>
        <w:rPr>
          <w:b/>
          <w:sz w:val="22"/>
          <w:szCs w:val="24"/>
        </w:rPr>
      </w:pPr>
      <w:r w:rsidRPr="006256FB">
        <w:rPr>
          <w:sz w:val="22"/>
          <w:szCs w:val="22"/>
        </w:rPr>
        <w:t>A Proposta Financeira deverá ser datada e assinada pelo representante legal da licitante, com o valor global evidenciado em separado na 1ª folha da proposta, em algarismo e por extenso, baseado nos quantitativos d</w:t>
      </w:r>
      <w:r>
        <w:rPr>
          <w:sz w:val="22"/>
          <w:szCs w:val="22"/>
        </w:rPr>
        <w:t>a</w:t>
      </w:r>
      <w:r w:rsidRPr="006256FB">
        <w:rPr>
          <w:sz w:val="22"/>
          <w:szCs w:val="22"/>
        </w:rPr>
        <w:t xml:space="preserve">s </w:t>
      </w:r>
      <w:r>
        <w:rPr>
          <w:sz w:val="22"/>
          <w:szCs w:val="22"/>
        </w:rPr>
        <w:t>obras/</w:t>
      </w:r>
      <w:r w:rsidRPr="006256FB">
        <w:rPr>
          <w:sz w:val="22"/>
          <w:szCs w:val="22"/>
        </w:rPr>
        <w:t>serviços descritos na</w:t>
      </w:r>
      <w:r w:rsidR="00333C77">
        <w:rPr>
          <w:sz w:val="22"/>
          <w:szCs w:val="22"/>
        </w:rPr>
        <w:t>s</w:t>
      </w:r>
      <w:r w:rsidRPr="006256FB">
        <w:rPr>
          <w:sz w:val="22"/>
          <w:szCs w:val="22"/>
        </w:rPr>
        <w:t xml:space="preserve"> Planilha</w:t>
      </w:r>
      <w:r w:rsidR="00333C77">
        <w:rPr>
          <w:sz w:val="22"/>
          <w:szCs w:val="22"/>
        </w:rPr>
        <w:t>s</w:t>
      </w:r>
      <w:r w:rsidRPr="006256FB">
        <w:rPr>
          <w:sz w:val="22"/>
          <w:szCs w:val="22"/>
        </w:rPr>
        <w:t xml:space="preserve"> de Orçamentação da CODEVASF, nela incluídos todos os impostos e taxas, emolumentos e tributos, leis, encargos sociais e previdenciários, lucro, despesas indiretas, custos relativos à mão-de-obra, fornecimento de materiais, ferramentas e equipamentos necessários à sua execução, transporte até o local d</w:t>
      </w:r>
      <w:r>
        <w:rPr>
          <w:sz w:val="22"/>
          <w:szCs w:val="22"/>
        </w:rPr>
        <w:t>a</w:t>
      </w:r>
      <w:r w:rsidRPr="006256FB">
        <w:rPr>
          <w:sz w:val="22"/>
          <w:szCs w:val="22"/>
        </w:rPr>
        <w:t xml:space="preserve">s </w:t>
      </w:r>
      <w:r>
        <w:rPr>
          <w:sz w:val="22"/>
          <w:szCs w:val="22"/>
        </w:rPr>
        <w:t>obras/</w:t>
      </w:r>
      <w:r w:rsidRPr="006256FB">
        <w:rPr>
          <w:sz w:val="22"/>
          <w:szCs w:val="22"/>
        </w:rPr>
        <w:t>serviços, carga, transporte e descarga de materiais destinados ao bota-fora. No caso de omissão das referidas despesas, considerar-se-ão inclusas no valor global ofertado</w:t>
      </w:r>
      <w:r w:rsidR="0093402D">
        <w:rPr>
          <w:sz w:val="22"/>
          <w:szCs w:val="22"/>
        </w:rPr>
        <w:t>.</w:t>
      </w:r>
    </w:p>
    <w:p w:rsidR="0093402D" w:rsidRPr="0093402D" w:rsidRDefault="0093402D" w:rsidP="00D57E6D">
      <w:pPr>
        <w:pStyle w:val="Recuodecorpodetexto"/>
        <w:numPr>
          <w:ilvl w:val="2"/>
          <w:numId w:val="70"/>
        </w:numPr>
        <w:ind w:left="851" w:hanging="851"/>
        <w:rPr>
          <w:b/>
          <w:sz w:val="22"/>
          <w:szCs w:val="24"/>
        </w:rPr>
      </w:pPr>
      <w:r w:rsidRPr="000F225B">
        <w:rPr>
          <w:sz w:val="22"/>
          <w:szCs w:val="22"/>
        </w:rPr>
        <w:t>Os custos máximos da mobilização e desmobilização de pessoal, máquinas e equipamentos e da instalação do canteiro de apoio das obras/serviços, bem como da construção de instalações permanentes e/ou provisórias, serão aqueles constantes da</w:t>
      </w:r>
      <w:r w:rsidR="00333C77">
        <w:rPr>
          <w:sz w:val="22"/>
          <w:szCs w:val="22"/>
        </w:rPr>
        <w:t>s</w:t>
      </w:r>
      <w:r w:rsidRPr="000F225B">
        <w:rPr>
          <w:sz w:val="22"/>
          <w:szCs w:val="22"/>
        </w:rPr>
        <w:t xml:space="preserve"> </w:t>
      </w:r>
      <w:r w:rsidR="00333C77">
        <w:rPr>
          <w:sz w:val="22"/>
          <w:szCs w:val="22"/>
        </w:rPr>
        <w:t>P</w:t>
      </w:r>
      <w:r w:rsidRPr="000F225B">
        <w:rPr>
          <w:sz w:val="22"/>
          <w:szCs w:val="22"/>
        </w:rPr>
        <w:t>lanilha</w:t>
      </w:r>
      <w:r w:rsidR="00333C77">
        <w:rPr>
          <w:sz w:val="22"/>
          <w:szCs w:val="22"/>
        </w:rPr>
        <w:t>s</w:t>
      </w:r>
      <w:r w:rsidRPr="000F225B">
        <w:rPr>
          <w:sz w:val="22"/>
          <w:szCs w:val="22"/>
        </w:rPr>
        <w:t xml:space="preserve"> de </w:t>
      </w:r>
      <w:r w:rsidR="00333C77">
        <w:rPr>
          <w:sz w:val="22"/>
          <w:szCs w:val="22"/>
        </w:rPr>
        <w:t>P</w:t>
      </w:r>
      <w:r w:rsidRPr="000F225B">
        <w:rPr>
          <w:sz w:val="22"/>
          <w:szCs w:val="22"/>
        </w:rPr>
        <w:t>reços orçados pela CODEVASF, e que integram o presente edital</w:t>
      </w:r>
      <w:r>
        <w:rPr>
          <w:sz w:val="22"/>
          <w:szCs w:val="22"/>
        </w:rPr>
        <w:t>.</w:t>
      </w:r>
    </w:p>
    <w:p w:rsidR="0093402D" w:rsidRPr="0093402D" w:rsidRDefault="0093402D" w:rsidP="00D57E6D">
      <w:pPr>
        <w:pStyle w:val="Recuodecorpodetexto"/>
        <w:numPr>
          <w:ilvl w:val="2"/>
          <w:numId w:val="70"/>
        </w:numPr>
        <w:ind w:left="851" w:hanging="851"/>
        <w:rPr>
          <w:b/>
          <w:sz w:val="22"/>
          <w:szCs w:val="24"/>
        </w:rPr>
      </w:pPr>
      <w:r w:rsidRPr="000F225B">
        <w:rPr>
          <w:sz w:val="22"/>
          <w:szCs w:val="22"/>
        </w:rPr>
        <w:t>O prazo de validade das propostas será de 60 (sessenta) dias contado a partir da data estabelecida para a entrega das mesmas, sujeito à revalidação por idêntico período</w:t>
      </w:r>
      <w:r>
        <w:rPr>
          <w:sz w:val="22"/>
          <w:szCs w:val="22"/>
        </w:rPr>
        <w:t>.</w:t>
      </w:r>
    </w:p>
    <w:p w:rsidR="0093402D" w:rsidRPr="00BA578E" w:rsidRDefault="0093402D" w:rsidP="00D57E6D">
      <w:pPr>
        <w:pStyle w:val="Recuodecorpodetexto"/>
        <w:numPr>
          <w:ilvl w:val="2"/>
          <w:numId w:val="70"/>
        </w:numPr>
        <w:ind w:left="851" w:hanging="851"/>
        <w:rPr>
          <w:b/>
          <w:sz w:val="22"/>
          <w:szCs w:val="24"/>
        </w:rPr>
      </w:pPr>
      <w:r w:rsidRPr="000F225B">
        <w:rPr>
          <w:sz w:val="22"/>
          <w:szCs w:val="22"/>
        </w:rPr>
        <w:t xml:space="preserve">A licitante deverá prever todos os acessos necessários para permitir a chegada dos equipamentos e materiais no local de execução das obras/serviços, avaliando-se todas as suas dificuldades, pois os eventuais custos decorrentes de qualquer </w:t>
      </w:r>
      <w:r w:rsidR="00B74B62">
        <w:rPr>
          <w:sz w:val="22"/>
          <w:szCs w:val="22"/>
        </w:rPr>
        <w:t>obra/</w:t>
      </w:r>
      <w:r w:rsidRPr="000F225B">
        <w:rPr>
          <w:sz w:val="22"/>
          <w:szCs w:val="22"/>
        </w:rPr>
        <w:t>serviço para melhoria destes acessos correrão por conta da licitante vencedora</w:t>
      </w:r>
      <w:r>
        <w:rPr>
          <w:sz w:val="22"/>
          <w:szCs w:val="22"/>
        </w:rPr>
        <w:t>.</w:t>
      </w:r>
    </w:p>
    <w:p w:rsidR="006D50C7" w:rsidRPr="0012594A" w:rsidRDefault="006D50C7" w:rsidP="00D57E6D">
      <w:pPr>
        <w:pStyle w:val="Recuodecorpodetexto"/>
        <w:numPr>
          <w:ilvl w:val="0"/>
          <w:numId w:val="43"/>
        </w:numPr>
        <w:rPr>
          <w:b/>
          <w:iCs/>
          <w:sz w:val="22"/>
          <w:szCs w:val="24"/>
        </w:rPr>
      </w:pPr>
      <w:r w:rsidRPr="0012594A">
        <w:rPr>
          <w:b/>
          <w:iCs/>
          <w:sz w:val="22"/>
          <w:szCs w:val="24"/>
        </w:rPr>
        <w:t>PRAZO</w:t>
      </w:r>
      <w:r w:rsidR="00000086" w:rsidRPr="0012594A">
        <w:rPr>
          <w:b/>
          <w:iCs/>
          <w:sz w:val="22"/>
          <w:szCs w:val="24"/>
        </w:rPr>
        <w:t xml:space="preserve"> DE EXECUÇÃO DAS OBRAS/SERVIÇOS</w:t>
      </w:r>
      <w:r w:rsidR="00F66AC4" w:rsidRPr="0012594A">
        <w:rPr>
          <w:b/>
          <w:iCs/>
          <w:sz w:val="22"/>
          <w:szCs w:val="24"/>
        </w:rPr>
        <w:t>.</w:t>
      </w:r>
    </w:p>
    <w:p w:rsidR="00F66AC4" w:rsidRDefault="00993D8F" w:rsidP="00D57E6D">
      <w:pPr>
        <w:pStyle w:val="PargrafodaLista"/>
        <w:numPr>
          <w:ilvl w:val="1"/>
          <w:numId w:val="43"/>
        </w:numPr>
        <w:suppressAutoHyphens w:val="0"/>
        <w:spacing w:before="120" w:after="120" w:line="276" w:lineRule="auto"/>
        <w:ind w:left="851" w:hanging="851"/>
        <w:jc w:val="both"/>
        <w:rPr>
          <w:sz w:val="22"/>
          <w:szCs w:val="22"/>
          <w:vertAlign w:val="baseline"/>
        </w:rPr>
      </w:pPr>
      <w:r w:rsidRPr="00993D8F">
        <w:rPr>
          <w:sz w:val="22"/>
          <w:szCs w:val="22"/>
          <w:vertAlign w:val="baseline"/>
        </w:rPr>
        <w:t xml:space="preserve">O prazo máximo para execução das obras/serviços objeto do presente edital será de </w:t>
      </w:r>
      <w:r w:rsidR="0067701F" w:rsidRPr="0067701F">
        <w:rPr>
          <w:b/>
          <w:sz w:val="22"/>
          <w:szCs w:val="22"/>
          <w:vertAlign w:val="baseline"/>
        </w:rPr>
        <w:t>180 (cento e oitenta) dias</w:t>
      </w:r>
      <w:r w:rsidRPr="00993D8F">
        <w:rPr>
          <w:sz w:val="22"/>
          <w:szCs w:val="22"/>
          <w:vertAlign w:val="baseline"/>
        </w:rPr>
        <w:t>,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BA578E">
        <w:rPr>
          <w:sz w:val="22"/>
          <w:szCs w:val="22"/>
          <w:vertAlign w:val="baseline"/>
        </w:rPr>
        <w:t>.</w:t>
      </w:r>
    </w:p>
    <w:p w:rsidR="006D50C7" w:rsidRPr="00C51F4C" w:rsidRDefault="006D50C7" w:rsidP="00D57E6D">
      <w:pPr>
        <w:pStyle w:val="Recuodecorpodetexto"/>
        <w:numPr>
          <w:ilvl w:val="0"/>
          <w:numId w:val="43"/>
        </w:numPr>
        <w:rPr>
          <w:b/>
          <w:iCs/>
          <w:sz w:val="22"/>
          <w:szCs w:val="24"/>
        </w:rPr>
      </w:pPr>
      <w:r w:rsidRPr="00C51F4C">
        <w:rPr>
          <w:b/>
          <w:iCs/>
          <w:sz w:val="22"/>
          <w:szCs w:val="24"/>
        </w:rPr>
        <w:t>REAJUSTAMENTO DOS PREÇOS</w:t>
      </w:r>
    </w:p>
    <w:p w:rsidR="006D50C7" w:rsidRDefault="00BA578E" w:rsidP="00D57E6D">
      <w:pPr>
        <w:pStyle w:val="Recuodecorpodetexto"/>
        <w:numPr>
          <w:ilvl w:val="1"/>
          <w:numId w:val="46"/>
        </w:numPr>
        <w:rPr>
          <w:sz w:val="22"/>
          <w:szCs w:val="24"/>
        </w:rPr>
      </w:pPr>
      <w:r w:rsidRPr="006256FB">
        <w:rPr>
          <w:sz w:val="22"/>
          <w:szCs w:val="22"/>
        </w:rPr>
        <w:t>Os mesmos permanecerão válidos pelo período de um ano contado da data de apresentação da proposta. Após este prazo, poderão ser reajustados aplicando-se a seguinte fórmula de reajuste</w:t>
      </w:r>
      <w:r w:rsidR="006D50C7" w:rsidRPr="00717E67">
        <w:rPr>
          <w:sz w:val="22"/>
          <w:szCs w:val="24"/>
        </w:rPr>
        <w:t>:</w:t>
      </w:r>
    </w:p>
    <w:p w:rsidR="00BA578E" w:rsidRPr="00BA578E" w:rsidRDefault="00BA578E" w:rsidP="00BA578E">
      <w:pPr>
        <w:pStyle w:val="PargrafodaLista"/>
        <w:keepLines/>
        <w:tabs>
          <w:tab w:val="left" w:pos="1134"/>
        </w:tabs>
        <w:spacing w:after="120"/>
        <w:ind w:left="360"/>
        <w:jc w:val="both"/>
        <w:rPr>
          <w:sz w:val="22"/>
          <w:szCs w:val="22"/>
        </w:rPr>
      </w:pPr>
      <m:oMathPara>
        <m:oMath>
          <m:r>
            <m:rPr>
              <m:sty m:val="bi"/>
            </m:rPr>
            <w:rPr>
              <w:rFonts w:ascii="Cambria Math" w:hAnsi="Cambria Math"/>
              <w:sz w:val="22"/>
              <w:szCs w:val="22"/>
            </w:rPr>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BA578E" w:rsidRPr="00BA578E" w:rsidRDefault="00BA578E" w:rsidP="00BA578E">
      <w:pPr>
        <w:keepLines/>
        <w:tabs>
          <w:tab w:val="left" w:pos="1134"/>
        </w:tabs>
        <w:spacing w:after="120"/>
        <w:ind w:left="851"/>
        <w:jc w:val="both"/>
        <w:rPr>
          <w:sz w:val="22"/>
          <w:szCs w:val="22"/>
          <w:vertAlign w:val="baseline"/>
        </w:rPr>
      </w:pPr>
      <w:r w:rsidRPr="00BA578E">
        <w:rPr>
          <w:sz w:val="22"/>
          <w:szCs w:val="22"/>
          <w:vertAlign w:val="baseline"/>
        </w:rPr>
        <w:t>Onde:</w:t>
      </w:r>
    </w:p>
    <w:p w:rsidR="00BA578E" w:rsidRPr="00BA578E" w:rsidRDefault="00BA578E" w:rsidP="00BA578E">
      <w:pPr>
        <w:keepLines/>
        <w:tabs>
          <w:tab w:val="left" w:pos="1134"/>
        </w:tabs>
        <w:spacing w:after="120"/>
        <w:ind w:left="851"/>
        <w:jc w:val="both"/>
        <w:rPr>
          <w:sz w:val="22"/>
          <w:szCs w:val="22"/>
          <w:vertAlign w:val="baseline"/>
        </w:rPr>
      </w:pPr>
      <w:r w:rsidRPr="00BA578E">
        <w:rPr>
          <w:sz w:val="22"/>
          <w:szCs w:val="22"/>
          <w:vertAlign w:val="baseline"/>
        </w:rPr>
        <w:t>"R" é o valor do reajustamento procurado;</w:t>
      </w:r>
    </w:p>
    <w:p w:rsidR="00BA578E" w:rsidRPr="00BA578E" w:rsidRDefault="00BA578E" w:rsidP="00A37462">
      <w:pPr>
        <w:keepLines/>
        <w:tabs>
          <w:tab w:val="left" w:pos="1134"/>
        </w:tabs>
        <w:spacing w:before="120" w:after="120"/>
        <w:ind w:left="851"/>
        <w:jc w:val="both"/>
        <w:rPr>
          <w:sz w:val="22"/>
          <w:szCs w:val="22"/>
          <w:vertAlign w:val="baseline"/>
        </w:rPr>
      </w:pPr>
      <w:r w:rsidRPr="00BA578E">
        <w:rPr>
          <w:sz w:val="22"/>
          <w:szCs w:val="22"/>
          <w:vertAlign w:val="baseline"/>
        </w:rPr>
        <w:t>"V" é o valor contratual a ser reajustado;</w:t>
      </w:r>
    </w:p>
    <w:p w:rsidR="00BA578E" w:rsidRPr="00BA578E" w:rsidRDefault="00BA578E" w:rsidP="00A37462">
      <w:pPr>
        <w:keepLines/>
        <w:tabs>
          <w:tab w:val="left" w:pos="1134"/>
        </w:tabs>
        <w:spacing w:before="120" w:after="120"/>
        <w:ind w:left="851"/>
        <w:jc w:val="both"/>
        <w:rPr>
          <w:sz w:val="22"/>
          <w:szCs w:val="22"/>
          <w:vertAlign w:val="baseline"/>
        </w:rPr>
      </w:pPr>
      <w:r w:rsidRPr="00BA578E">
        <w:rPr>
          <w:sz w:val="22"/>
          <w:szCs w:val="22"/>
          <w:vertAlign w:val="baseline"/>
        </w:rPr>
        <w:t>"I1" é o índice correspondente ao mês do aniversário da proposta;</w:t>
      </w:r>
    </w:p>
    <w:p w:rsidR="0012594A" w:rsidRPr="00BA578E" w:rsidRDefault="00BA578E" w:rsidP="00A37462">
      <w:pPr>
        <w:pStyle w:val="TextosemFormatao"/>
        <w:tabs>
          <w:tab w:val="left" w:pos="1134"/>
          <w:tab w:val="left" w:pos="1276"/>
          <w:tab w:val="left" w:pos="1418"/>
          <w:tab w:val="left" w:pos="1560"/>
        </w:tabs>
        <w:spacing w:before="120" w:after="120"/>
        <w:ind w:left="851"/>
        <w:jc w:val="both"/>
        <w:rPr>
          <w:rFonts w:ascii="Times New Roman" w:hAnsi="Times New Roman"/>
          <w:sz w:val="22"/>
          <w:szCs w:val="22"/>
        </w:rPr>
      </w:pPr>
      <w:r w:rsidRPr="00BA578E">
        <w:rPr>
          <w:rFonts w:ascii="Times New Roman" w:hAnsi="Times New Roman"/>
          <w:sz w:val="22"/>
          <w:szCs w:val="22"/>
        </w:rPr>
        <w:t xml:space="preserve">"I0" é o índice inicial correspondente ao mês de apresentação da </w:t>
      </w:r>
      <w:r w:rsidR="00C45889">
        <w:rPr>
          <w:rFonts w:ascii="Times New Roman" w:hAnsi="Times New Roman"/>
          <w:sz w:val="22"/>
          <w:szCs w:val="22"/>
        </w:rPr>
        <w:t>p</w:t>
      </w:r>
      <w:r w:rsidRPr="00BA578E">
        <w:rPr>
          <w:rFonts w:ascii="Times New Roman" w:hAnsi="Times New Roman"/>
          <w:sz w:val="22"/>
          <w:szCs w:val="22"/>
        </w:rPr>
        <w:t>roposta</w:t>
      </w:r>
      <w:r w:rsidR="0012594A" w:rsidRPr="00BA578E">
        <w:rPr>
          <w:rFonts w:ascii="Times New Roman" w:hAnsi="Times New Roman"/>
          <w:sz w:val="22"/>
          <w:szCs w:val="22"/>
        </w:rPr>
        <w:t>.</w:t>
      </w:r>
    </w:p>
    <w:p w:rsidR="00BA578E" w:rsidRPr="00BA578E" w:rsidRDefault="00BA578E" w:rsidP="00D57E6D">
      <w:pPr>
        <w:pStyle w:val="PargrafodaLista"/>
        <w:keepLines/>
        <w:numPr>
          <w:ilvl w:val="2"/>
          <w:numId w:val="46"/>
        </w:numPr>
        <w:tabs>
          <w:tab w:val="left" w:pos="851"/>
        </w:tabs>
        <w:spacing w:after="120"/>
        <w:ind w:left="851" w:hanging="851"/>
        <w:jc w:val="both"/>
        <w:rPr>
          <w:sz w:val="22"/>
          <w:szCs w:val="22"/>
          <w:vertAlign w:val="baseline"/>
        </w:rPr>
      </w:pPr>
      <w:r w:rsidRPr="00BA578E">
        <w:rPr>
          <w:sz w:val="22"/>
          <w:szCs w:val="22"/>
          <w:vertAlign w:val="baseline"/>
        </w:rPr>
        <w:lastRenderedPageBreak/>
        <w:t>Os índices a serem considerados no reajustamento serão extraídos das tabelas publicadas na revista Conjuntura Econômica, editada pela Fundação Getúlio Vargas – Col. 3</w:t>
      </w:r>
      <w:r w:rsidR="00AB091E">
        <w:rPr>
          <w:sz w:val="22"/>
          <w:szCs w:val="22"/>
          <w:vertAlign w:val="baseline"/>
        </w:rPr>
        <w:t>5</w:t>
      </w:r>
      <w:r w:rsidRPr="00BA578E">
        <w:rPr>
          <w:sz w:val="22"/>
          <w:szCs w:val="22"/>
          <w:vertAlign w:val="baseline"/>
        </w:rPr>
        <w:t xml:space="preserve"> = </w:t>
      </w:r>
      <w:r w:rsidR="00AB091E">
        <w:rPr>
          <w:sz w:val="22"/>
          <w:szCs w:val="22"/>
          <w:vertAlign w:val="baseline"/>
        </w:rPr>
        <w:t>Edificação - Total – código A0159428 –</w:t>
      </w:r>
      <w:r w:rsidRPr="00BA578E">
        <w:rPr>
          <w:sz w:val="22"/>
          <w:szCs w:val="22"/>
          <w:vertAlign w:val="baseline"/>
        </w:rPr>
        <w:t xml:space="preserve"> FGV.</w:t>
      </w:r>
    </w:p>
    <w:p w:rsidR="00C613F6" w:rsidRPr="00C613F6" w:rsidRDefault="00BA578E" w:rsidP="00D57E6D">
      <w:pPr>
        <w:pStyle w:val="PargrafodaLista"/>
        <w:keepLines/>
        <w:numPr>
          <w:ilvl w:val="1"/>
          <w:numId w:val="46"/>
        </w:numPr>
        <w:tabs>
          <w:tab w:val="left" w:pos="1134"/>
        </w:tabs>
        <w:spacing w:after="120"/>
        <w:jc w:val="both"/>
        <w:rPr>
          <w:sz w:val="22"/>
          <w:szCs w:val="22"/>
          <w:vertAlign w:val="baseline"/>
        </w:rPr>
      </w:pPr>
      <w:r w:rsidRPr="00BA578E">
        <w:rPr>
          <w:sz w:val="22"/>
          <w:szCs w:val="22"/>
          <w:vertAlign w:val="baseline"/>
        </w:rPr>
        <w:t>Caso haja mudança de data base nestes índices, deve-se primeiro calcular o valor do índice na data base original utilizando-se a seguinte fórmula</w:t>
      </w:r>
      <w:r w:rsidR="00C613F6" w:rsidRPr="00C613F6">
        <w:rPr>
          <w:sz w:val="22"/>
          <w:szCs w:val="22"/>
          <w:vertAlign w:val="baseline"/>
        </w:rPr>
        <w:t>:</w:t>
      </w:r>
    </w:p>
    <w:p w:rsidR="00C613F6" w:rsidRPr="00C613F6" w:rsidRDefault="001961A7" w:rsidP="00C613F6">
      <w:pPr>
        <w:pStyle w:val="PargrafodaLista"/>
        <w:keepLines/>
        <w:tabs>
          <w:tab w:val="left" w:pos="1134"/>
        </w:tabs>
        <w:spacing w:before="120" w:after="120"/>
        <w:ind w:left="851"/>
        <w:jc w:val="both"/>
        <w:rPr>
          <w:sz w:val="22"/>
          <w:szCs w:val="22"/>
          <w:vertAlign w:val="baseline"/>
        </w:rPr>
      </w:pPr>
      <m:oMathPara>
        <m:oMathParaPr>
          <m:jc m:val="center"/>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C613F6" w:rsidRP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Sendo:</w:t>
      </w:r>
    </w:p>
    <w:p w:rsidR="00C613F6" w:rsidRPr="00C613F6" w:rsidRDefault="001961A7" w:rsidP="00C613F6">
      <w:pPr>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Valor desejado. Índice do mês de reajuste com data base original.</w:t>
      </w:r>
    </w:p>
    <w:p w:rsidR="00C613F6" w:rsidRPr="00C613F6" w:rsidRDefault="00C613F6" w:rsidP="00C613F6">
      <w:pPr>
        <w:pStyle w:val="PargrafodaLista"/>
        <w:keepLines/>
        <w:tabs>
          <w:tab w:val="left" w:pos="1134"/>
        </w:tabs>
        <w:spacing w:after="120"/>
        <w:ind w:left="851"/>
        <w:jc w:val="both"/>
        <w:rPr>
          <w:sz w:val="22"/>
          <w:szCs w:val="22"/>
          <w:vertAlign w:val="baseline"/>
        </w:rPr>
      </w:pPr>
    </w:p>
    <w:p w:rsidR="00C613F6" w:rsidRPr="00C613F6" w:rsidRDefault="001961A7" w:rsidP="00C613F6">
      <w:pPr>
        <w:pStyle w:val="PargrafodaLista"/>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Índice do mês de reajuste com a nova data base.</w:t>
      </w:r>
    </w:p>
    <w:p w:rsidR="00C613F6" w:rsidRPr="00C613F6" w:rsidRDefault="00C613F6" w:rsidP="00C613F6">
      <w:pPr>
        <w:pStyle w:val="PargrafodaLista"/>
        <w:keepLines/>
        <w:tabs>
          <w:tab w:val="left" w:pos="1134"/>
        </w:tabs>
        <w:spacing w:after="120"/>
        <w:ind w:left="851"/>
        <w:jc w:val="both"/>
        <w:rPr>
          <w:sz w:val="22"/>
          <w:szCs w:val="22"/>
          <w:vertAlign w:val="baseline"/>
        </w:rPr>
      </w:pPr>
    </w:p>
    <w:p w:rsidR="00C613F6" w:rsidRDefault="001961A7" w:rsidP="00BF2079">
      <w:pPr>
        <w:pStyle w:val="PargrafodaLista"/>
        <w:keepLines/>
        <w:tabs>
          <w:tab w:val="left" w:pos="1134"/>
        </w:tabs>
        <w:spacing w:before="120"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C613F6" w:rsidRPr="00C613F6">
        <w:rPr>
          <w:sz w:val="22"/>
          <w:szCs w:val="22"/>
          <w:vertAlign w:val="baseline"/>
        </w:rPr>
        <w:t xml:space="preserve"> = Índice do mês em que mudou a tabela, na data base original.</w:t>
      </w:r>
    </w:p>
    <w:p w:rsidR="006D50C7" w:rsidRPr="00C51F4C" w:rsidRDefault="006D50C7" w:rsidP="00BF2079">
      <w:pPr>
        <w:pStyle w:val="Recuodecorpodetexto"/>
        <w:numPr>
          <w:ilvl w:val="0"/>
          <w:numId w:val="43"/>
        </w:numPr>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57600F" w:rsidRDefault="00C45889" w:rsidP="00BF2079">
      <w:pPr>
        <w:pStyle w:val="Recuodecorpodetexto"/>
        <w:numPr>
          <w:ilvl w:val="1"/>
          <w:numId w:val="46"/>
        </w:numPr>
        <w:rPr>
          <w:sz w:val="22"/>
          <w:szCs w:val="22"/>
        </w:rPr>
      </w:pPr>
      <w:r w:rsidRPr="0057600F">
        <w:rPr>
          <w:sz w:val="22"/>
          <w:szCs w:val="22"/>
        </w:rPr>
        <w:t>Os pagamentos d</w:t>
      </w:r>
      <w:r w:rsidR="005F15C9">
        <w:rPr>
          <w:sz w:val="22"/>
          <w:szCs w:val="22"/>
        </w:rPr>
        <w:t>a</w:t>
      </w:r>
      <w:r w:rsidRPr="0057600F">
        <w:rPr>
          <w:sz w:val="22"/>
          <w:szCs w:val="22"/>
        </w:rPr>
        <w:t xml:space="preserve">s </w:t>
      </w:r>
      <w:r w:rsidR="005F15C9">
        <w:rPr>
          <w:sz w:val="22"/>
          <w:szCs w:val="22"/>
        </w:rPr>
        <w:t>obras/</w:t>
      </w:r>
      <w:r w:rsidRPr="0057600F">
        <w:rPr>
          <w:sz w:val="22"/>
          <w:szCs w:val="22"/>
        </w:rPr>
        <w:t xml:space="preserve">serviços serão efetuados em reais, mensalmente, de acordo com as medições, com base nos preços unitários propostos, e contra apresentação da Nota Fiscal devidamente atestada pela </w:t>
      </w:r>
      <w:r w:rsidR="005F15C9">
        <w:rPr>
          <w:sz w:val="22"/>
          <w:szCs w:val="22"/>
        </w:rPr>
        <w:t>f</w:t>
      </w:r>
      <w:r w:rsidRPr="0057600F">
        <w:rPr>
          <w:sz w:val="22"/>
          <w:szCs w:val="22"/>
        </w:rPr>
        <w:t>iscalização da CODEVASF formalmente designada, acompanhada do relatório dos trabalhos desenvolvidos e do respectivo Boletim de Medição referente ao mês de competência, observando-se o disposto nos subitens seguintes</w:t>
      </w:r>
      <w:r w:rsidR="00A04AAE" w:rsidRPr="0057600F">
        <w:rPr>
          <w:sz w:val="22"/>
          <w:szCs w:val="22"/>
        </w:rPr>
        <w:t>:</w:t>
      </w:r>
    </w:p>
    <w:p w:rsidR="00215E19" w:rsidRPr="0057600F" w:rsidRDefault="00C45889" w:rsidP="00D57E6D">
      <w:pPr>
        <w:pStyle w:val="Recuodecorpodetexto"/>
        <w:numPr>
          <w:ilvl w:val="2"/>
          <w:numId w:val="46"/>
        </w:numPr>
        <w:ind w:left="851" w:hanging="851"/>
        <w:rPr>
          <w:sz w:val="20"/>
          <w:szCs w:val="24"/>
        </w:rPr>
      </w:pPr>
      <w:r w:rsidRPr="0057600F">
        <w:rPr>
          <w:sz w:val="22"/>
          <w:szCs w:val="22"/>
        </w:rPr>
        <w:t>Para efeito de pagamento será observado o prazo de até 30 (trinta) dias corridos, contado da data final do período de adimplemento de cada parcela estipulada</w:t>
      </w:r>
      <w:r w:rsidR="00A41F91" w:rsidRPr="0057600F">
        <w:rPr>
          <w:sz w:val="22"/>
          <w:szCs w:val="24"/>
        </w:rPr>
        <w:t>.</w:t>
      </w:r>
    </w:p>
    <w:p w:rsidR="00215E19" w:rsidRPr="0057600F" w:rsidRDefault="00C45889" w:rsidP="00D57E6D">
      <w:pPr>
        <w:pStyle w:val="Recuodecorpodetexto"/>
        <w:numPr>
          <w:ilvl w:val="1"/>
          <w:numId w:val="46"/>
        </w:numPr>
        <w:tabs>
          <w:tab w:val="left" w:pos="2268"/>
        </w:tabs>
        <w:rPr>
          <w:sz w:val="22"/>
          <w:szCs w:val="22"/>
        </w:rPr>
      </w:pPr>
      <w:r w:rsidRPr="0057600F">
        <w:rPr>
          <w:sz w:val="22"/>
          <w:szCs w:val="22"/>
        </w:rPr>
        <w:t xml:space="preserve">O pagamento da instalação e manutenção do canteiro, mobilização e desmobilização será no valor apresentado na proposta, respeitado o valor máximo constante da </w:t>
      </w:r>
      <w:r w:rsidR="00333C77">
        <w:rPr>
          <w:sz w:val="22"/>
          <w:szCs w:val="22"/>
        </w:rPr>
        <w:t>P</w:t>
      </w:r>
      <w:r w:rsidRPr="0057600F">
        <w:rPr>
          <w:sz w:val="22"/>
          <w:szCs w:val="22"/>
        </w:rPr>
        <w:t xml:space="preserve">lanilha de </w:t>
      </w:r>
      <w:r w:rsidR="00333C77">
        <w:rPr>
          <w:sz w:val="22"/>
          <w:szCs w:val="22"/>
        </w:rPr>
        <w:t>P</w:t>
      </w:r>
      <w:r w:rsidRPr="0057600F">
        <w:rPr>
          <w:sz w:val="22"/>
          <w:szCs w:val="22"/>
        </w:rPr>
        <w:t xml:space="preserve">reços </w:t>
      </w:r>
      <w:r w:rsidR="00333C77">
        <w:rPr>
          <w:sz w:val="22"/>
          <w:szCs w:val="22"/>
        </w:rPr>
        <w:t>U</w:t>
      </w:r>
      <w:r w:rsidRPr="0057600F">
        <w:rPr>
          <w:sz w:val="22"/>
          <w:szCs w:val="22"/>
        </w:rPr>
        <w:t xml:space="preserve">nitários que integram este </w:t>
      </w:r>
      <w:r w:rsidR="005F15C9">
        <w:rPr>
          <w:sz w:val="22"/>
          <w:szCs w:val="22"/>
        </w:rPr>
        <w:t>edital</w:t>
      </w:r>
      <w:r w:rsidRPr="0057600F">
        <w:rPr>
          <w:sz w:val="22"/>
          <w:szCs w:val="22"/>
        </w:rPr>
        <w:t>, nos correspondentes percentuais</w:t>
      </w:r>
      <w:r w:rsidR="000A7C69" w:rsidRPr="0057600F">
        <w:rPr>
          <w:sz w:val="22"/>
          <w:szCs w:val="22"/>
        </w:rPr>
        <w:t>:</w:t>
      </w:r>
    </w:p>
    <w:p w:rsidR="00993D8F" w:rsidRDefault="00993D8F" w:rsidP="00BF2079">
      <w:pPr>
        <w:pStyle w:val="Recuodecorpodetexto"/>
        <w:numPr>
          <w:ilvl w:val="0"/>
          <w:numId w:val="98"/>
        </w:numPr>
        <w:tabs>
          <w:tab w:val="left" w:pos="1418"/>
        </w:tabs>
        <w:ind w:left="1418" w:hanging="567"/>
        <w:rPr>
          <w:sz w:val="22"/>
          <w:szCs w:val="22"/>
        </w:rPr>
      </w:pPr>
      <w:r w:rsidRPr="00966165">
        <w:rPr>
          <w:sz w:val="22"/>
          <w:szCs w:val="22"/>
        </w:rPr>
        <w:t>Instalação e manutenção do canteiro: de acordo com o cronograma financeiro proposto</w:t>
      </w:r>
      <w:r>
        <w:rPr>
          <w:sz w:val="22"/>
          <w:szCs w:val="22"/>
        </w:rPr>
        <w:t>;</w:t>
      </w:r>
    </w:p>
    <w:p w:rsidR="00791EF3" w:rsidRPr="0057600F" w:rsidRDefault="00C45889" w:rsidP="00BF2079">
      <w:pPr>
        <w:pStyle w:val="Recuodecorpodetexto"/>
        <w:numPr>
          <w:ilvl w:val="0"/>
          <w:numId w:val="98"/>
        </w:numPr>
        <w:tabs>
          <w:tab w:val="left" w:pos="1418"/>
        </w:tabs>
        <w:ind w:left="1418" w:hanging="567"/>
        <w:rPr>
          <w:sz w:val="22"/>
          <w:szCs w:val="22"/>
        </w:rPr>
      </w:pPr>
      <w:r w:rsidRPr="0057600F">
        <w:rPr>
          <w:sz w:val="22"/>
          <w:szCs w:val="22"/>
        </w:rPr>
        <w:t>Mobilização: serão realizados medição e pagamento de 50% do valor proposto para o item na primeira medição. Os 50% (cinquenta por cento) restantes serão medidos e pagos após efetiva mobilização de suas máquinas e equipamentos</w:t>
      </w:r>
      <w:r w:rsidR="00791EF3" w:rsidRPr="0057600F">
        <w:rPr>
          <w:sz w:val="22"/>
          <w:szCs w:val="22"/>
        </w:rPr>
        <w:t>;</w:t>
      </w:r>
    </w:p>
    <w:p w:rsidR="00C45889" w:rsidRPr="0057600F" w:rsidRDefault="00C45889" w:rsidP="00BF2079">
      <w:pPr>
        <w:pStyle w:val="Recuodecorpodetexto"/>
        <w:numPr>
          <w:ilvl w:val="0"/>
          <w:numId w:val="98"/>
        </w:numPr>
        <w:tabs>
          <w:tab w:val="left" w:pos="1418"/>
        </w:tabs>
        <w:ind w:left="1418" w:hanging="567"/>
        <w:rPr>
          <w:sz w:val="22"/>
          <w:szCs w:val="22"/>
        </w:rPr>
      </w:pPr>
      <w:r w:rsidRPr="0057600F">
        <w:rPr>
          <w:sz w:val="22"/>
          <w:szCs w:val="22"/>
        </w:rPr>
        <w:t xml:space="preserve">Desmobilização: após a total desmobilização, comprovada pela </w:t>
      </w:r>
      <w:r w:rsidR="005F15C9">
        <w:rPr>
          <w:sz w:val="22"/>
          <w:szCs w:val="22"/>
        </w:rPr>
        <w:t>f</w:t>
      </w:r>
      <w:r w:rsidRPr="0057600F">
        <w:rPr>
          <w:sz w:val="22"/>
          <w:szCs w:val="22"/>
        </w:rPr>
        <w:t>iscalização.</w:t>
      </w:r>
    </w:p>
    <w:p w:rsidR="00CA09C3" w:rsidRPr="00CA09C3" w:rsidRDefault="00CA09C3" w:rsidP="00D57E6D">
      <w:pPr>
        <w:pStyle w:val="Recuodecorpodetexto"/>
        <w:numPr>
          <w:ilvl w:val="1"/>
          <w:numId w:val="46"/>
        </w:numPr>
        <w:rPr>
          <w:sz w:val="22"/>
          <w:szCs w:val="24"/>
        </w:rPr>
      </w:pPr>
      <w:r w:rsidRPr="00085E65">
        <w:rPr>
          <w:sz w:val="22"/>
          <w:szCs w:val="22"/>
        </w:rPr>
        <w:t>Administração Local e Manutenção de Canteiro (AL) terão como unidade na planilha orçamentária “global” e será pago o quantitativo do percentual em número inteiro em valor absoluto com no máximo duas casas decimais</w:t>
      </w:r>
      <w:r>
        <w:rPr>
          <w:szCs w:val="24"/>
        </w:rPr>
        <w:t>.</w:t>
      </w:r>
    </w:p>
    <w:p w:rsidR="00993D8F" w:rsidRPr="00993D8F" w:rsidRDefault="00993D8F" w:rsidP="00D57E6D">
      <w:pPr>
        <w:pStyle w:val="Recuodecorpodetexto"/>
        <w:numPr>
          <w:ilvl w:val="1"/>
          <w:numId w:val="46"/>
        </w:numPr>
        <w:rPr>
          <w:sz w:val="22"/>
          <w:szCs w:val="24"/>
        </w:rPr>
      </w:pPr>
      <w:r w:rsidRPr="00966165">
        <w:rPr>
          <w:sz w:val="22"/>
          <w:szCs w:val="22"/>
        </w:rPr>
        <w:t>Caso haja atraso no cronograma, por motivos ocasionados pela CODEVASF, será pago o valor total da Administração Local e Manutenção de Canteiro (AL) prevista no período da medição</w:t>
      </w:r>
      <w:r>
        <w:rPr>
          <w:sz w:val="22"/>
          <w:szCs w:val="22"/>
        </w:rPr>
        <w:t>.</w:t>
      </w:r>
    </w:p>
    <w:p w:rsidR="00C45889" w:rsidRPr="0057600F" w:rsidRDefault="0057600F" w:rsidP="00D57E6D">
      <w:pPr>
        <w:pStyle w:val="Recuodecorpodetexto"/>
        <w:numPr>
          <w:ilvl w:val="1"/>
          <w:numId w:val="46"/>
        </w:numPr>
        <w:rPr>
          <w:sz w:val="22"/>
          <w:szCs w:val="24"/>
        </w:rPr>
      </w:pPr>
      <w:r w:rsidRPr="00E3221A">
        <w:rPr>
          <w:sz w:val="22"/>
          <w:szCs w:val="22"/>
        </w:rPr>
        <w:t xml:space="preserve">O cronograma físico-financeiro apresentado pela licitante deve atender as exigências deste </w:t>
      </w:r>
      <w:r w:rsidR="005F15C9" w:rsidRPr="00E3221A">
        <w:rPr>
          <w:sz w:val="22"/>
          <w:szCs w:val="22"/>
        </w:rPr>
        <w:t>edital</w:t>
      </w:r>
      <w:r w:rsidRPr="00E3221A">
        <w:rPr>
          <w:sz w:val="22"/>
          <w:szCs w:val="22"/>
        </w:rPr>
        <w:t xml:space="preserve"> e ser entendido como primeira estimativa de evento d</w:t>
      </w:r>
      <w:r w:rsidR="005F15C9" w:rsidRPr="00E3221A">
        <w:rPr>
          <w:sz w:val="22"/>
          <w:szCs w:val="22"/>
        </w:rPr>
        <w:t>a</w:t>
      </w:r>
      <w:r w:rsidRPr="00E3221A">
        <w:rPr>
          <w:sz w:val="22"/>
          <w:szCs w:val="22"/>
        </w:rPr>
        <w:t xml:space="preserve">s </w:t>
      </w:r>
      <w:r w:rsidR="005F15C9" w:rsidRPr="00E3221A">
        <w:rPr>
          <w:sz w:val="22"/>
          <w:szCs w:val="22"/>
        </w:rPr>
        <w:t>obras/</w:t>
      </w:r>
      <w:r w:rsidRPr="00E3221A">
        <w:rPr>
          <w:sz w:val="22"/>
          <w:szCs w:val="22"/>
        </w:rPr>
        <w:t xml:space="preserve">serviços objeto desta licitação. Com base nesse cronograma de licitação, será ajustado um cronograma de execução de acordo com a programação física e financeira existente por ocasião da emissão da </w:t>
      </w:r>
      <w:r w:rsidR="00336226" w:rsidRPr="00E3221A">
        <w:rPr>
          <w:sz w:val="22"/>
          <w:szCs w:val="22"/>
        </w:rPr>
        <w:t xml:space="preserve">Ordem </w:t>
      </w:r>
      <w:r w:rsidR="00085E65">
        <w:rPr>
          <w:sz w:val="22"/>
          <w:szCs w:val="22"/>
        </w:rPr>
        <w:t>d</w:t>
      </w:r>
      <w:r w:rsidR="00336226" w:rsidRPr="00E3221A">
        <w:rPr>
          <w:sz w:val="22"/>
          <w:szCs w:val="22"/>
        </w:rPr>
        <w:t>e Serviço</w:t>
      </w:r>
      <w:r w:rsidRPr="00E3221A">
        <w:rPr>
          <w:sz w:val="22"/>
          <w:szCs w:val="22"/>
        </w:rPr>
        <w:t>, assinatura do contrato ou de outro documento hábil</w:t>
      </w:r>
      <w:r w:rsidRPr="0057600F">
        <w:rPr>
          <w:sz w:val="22"/>
          <w:szCs w:val="22"/>
        </w:rPr>
        <w:t>.</w:t>
      </w:r>
    </w:p>
    <w:p w:rsidR="006D50C7" w:rsidRPr="0057600F" w:rsidRDefault="0057600F" w:rsidP="00D57E6D">
      <w:pPr>
        <w:pStyle w:val="Recuodecorpodetexto"/>
        <w:numPr>
          <w:ilvl w:val="1"/>
          <w:numId w:val="46"/>
        </w:numPr>
        <w:rPr>
          <w:sz w:val="22"/>
          <w:szCs w:val="24"/>
        </w:rPr>
      </w:pPr>
      <w:r w:rsidRPr="0057600F">
        <w:rPr>
          <w:sz w:val="22"/>
          <w:szCs w:val="22"/>
        </w:rPr>
        <w:t>O pagamento referente a cada medição será liberado mediante comprovação, pela contratada do recolhimento</w:t>
      </w:r>
      <w:r w:rsidR="006D50C7" w:rsidRPr="0057600F">
        <w:rPr>
          <w:sz w:val="22"/>
          <w:szCs w:val="24"/>
        </w:rPr>
        <w:t>:</w:t>
      </w:r>
    </w:p>
    <w:p w:rsidR="006D50C7" w:rsidRPr="0057600F" w:rsidRDefault="0057600F" w:rsidP="00BF2079">
      <w:pPr>
        <w:pStyle w:val="Default"/>
        <w:numPr>
          <w:ilvl w:val="0"/>
          <w:numId w:val="61"/>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lastRenderedPageBreak/>
        <w:t xml:space="preserve">Previdência Social, através da GPS – Guia de Previdência Social (Art. 31, da Lei 8.212, de 24/07/91), juntamente com o relatório SEFIP/GEFIP contendo a relação dos funcionários identificados no Cadastro Específico do INSS – CEI, da </w:t>
      </w:r>
      <w:r w:rsidR="001C3CE4" w:rsidRPr="00655B56">
        <w:rPr>
          <w:rFonts w:ascii="Times New Roman" w:hAnsi="Times New Roman"/>
          <w:sz w:val="22"/>
          <w:szCs w:val="22"/>
        </w:rPr>
        <w:t>obra</w:t>
      </w:r>
      <w:r w:rsidR="001C3CE4">
        <w:rPr>
          <w:rFonts w:ascii="Times New Roman" w:hAnsi="Times New Roman"/>
          <w:sz w:val="22"/>
          <w:szCs w:val="22"/>
        </w:rPr>
        <w:t>/serviço</w:t>
      </w:r>
      <w:r w:rsidRPr="0057600F">
        <w:rPr>
          <w:rFonts w:ascii="Times New Roman" w:hAnsi="Times New Roman"/>
          <w:sz w:val="22"/>
          <w:szCs w:val="22"/>
        </w:rPr>
        <w:t xml:space="preserve"> objeto da presente licitação</w:t>
      </w:r>
      <w:r w:rsidR="005F15C9">
        <w:rPr>
          <w:rFonts w:ascii="Times New Roman" w:hAnsi="Times New Roman"/>
          <w:sz w:val="22"/>
          <w:szCs w:val="22"/>
        </w:rPr>
        <w:t>;</w:t>
      </w:r>
      <w:r w:rsidR="006D50C7" w:rsidRPr="0057600F">
        <w:rPr>
          <w:rFonts w:ascii="Times New Roman" w:eastAsia="Arial Unicode MS" w:hAnsi="Times New Roman"/>
          <w:color w:val="auto"/>
          <w:sz w:val="22"/>
          <w:szCs w:val="22"/>
        </w:rPr>
        <w:t xml:space="preserve"> </w:t>
      </w:r>
    </w:p>
    <w:p w:rsidR="006D50C7" w:rsidRPr="0057600F" w:rsidRDefault="006D50C7" w:rsidP="00BF2079">
      <w:pPr>
        <w:tabs>
          <w:tab w:val="left" w:pos="3970"/>
        </w:tabs>
        <w:spacing w:before="120" w:after="120"/>
        <w:ind w:left="1985" w:hanging="567"/>
        <w:jc w:val="both"/>
        <w:rPr>
          <w:sz w:val="22"/>
          <w:szCs w:val="22"/>
          <w:vertAlign w:val="baseline"/>
        </w:rPr>
      </w:pPr>
      <w:proofErr w:type="gramStart"/>
      <w:r w:rsidRPr="0057600F">
        <w:rPr>
          <w:sz w:val="22"/>
          <w:szCs w:val="22"/>
          <w:vertAlign w:val="baseline"/>
        </w:rPr>
        <w:t>a</w:t>
      </w:r>
      <w:r w:rsidR="00166604" w:rsidRPr="0057600F">
        <w:rPr>
          <w:sz w:val="22"/>
          <w:szCs w:val="22"/>
          <w:vertAlign w:val="baseline"/>
        </w:rPr>
        <w:t>.</w:t>
      </w:r>
      <w:proofErr w:type="gramEnd"/>
      <w:r w:rsidRPr="0057600F">
        <w:rPr>
          <w:sz w:val="22"/>
          <w:szCs w:val="22"/>
          <w:vertAlign w:val="baseline"/>
        </w:rPr>
        <w:t xml:space="preserve">1) </w:t>
      </w:r>
      <w:r w:rsidR="00BF2079">
        <w:rPr>
          <w:sz w:val="22"/>
          <w:szCs w:val="22"/>
          <w:vertAlign w:val="baseline"/>
        </w:rPr>
        <w:tab/>
      </w:r>
      <w:r w:rsidR="0057600F" w:rsidRPr="0057600F">
        <w:rPr>
          <w:sz w:val="22"/>
          <w:szCs w:val="22"/>
          <w:vertAlign w:val="baseline"/>
        </w:rPr>
        <w:t>No primeiro faturamento deverá ser apresentada a inscrição no CEI, conforme art. 19, Inciso II c/c art. 47, Inciso X da IN 971/09 SRF</w:t>
      </w:r>
      <w:r w:rsidR="006C6889" w:rsidRPr="0057600F">
        <w:rPr>
          <w:sz w:val="22"/>
          <w:szCs w:val="22"/>
          <w:vertAlign w:val="baseline"/>
        </w:rPr>
        <w:t>.</w:t>
      </w:r>
    </w:p>
    <w:p w:rsidR="006D50C7" w:rsidRPr="0057600F" w:rsidRDefault="0057600F" w:rsidP="00BF2079">
      <w:pPr>
        <w:pStyle w:val="Default"/>
        <w:numPr>
          <w:ilvl w:val="0"/>
          <w:numId w:val="61"/>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FGTS – Fundo de Garantia por Tempo de Serviço, mediante GRF – Guia de Recolhimento do FGTS com autenticação eletrônica, via bancária</w:t>
      </w:r>
      <w:r w:rsidR="005F15C9">
        <w:rPr>
          <w:rFonts w:ascii="Times New Roman" w:hAnsi="Times New Roman"/>
          <w:sz w:val="22"/>
          <w:szCs w:val="22"/>
        </w:rPr>
        <w:t>;</w:t>
      </w:r>
    </w:p>
    <w:p w:rsidR="009B4901" w:rsidRPr="0057600F" w:rsidRDefault="0057600F" w:rsidP="00BF2079">
      <w:pPr>
        <w:pStyle w:val="Default"/>
        <w:numPr>
          <w:ilvl w:val="0"/>
          <w:numId w:val="61"/>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obras/</w:t>
      </w:r>
      <w:r w:rsidRPr="0057600F">
        <w:rPr>
          <w:rFonts w:ascii="Times New Roman" w:hAnsi="Times New Roman"/>
          <w:sz w:val="22"/>
          <w:szCs w:val="22"/>
        </w:rPr>
        <w:t xml:space="preserve">serviços, não disponha de convênio com a Secretaria do Tesouro Nacional, para retenção do ISS, a </w:t>
      </w:r>
      <w:r w:rsidR="005F15C9">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B4901" w:rsidRPr="0057600F">
        <w:rPr>
          <w:rFonts w:ascii="Times New Roman" w:hAnsi="Times New Roman"/>
          <w:sz w:val="22"/>
          <w:szCs w:val="22"/>
        </w:rPr>
        <w:t>.</w:t>
      </w:r>
    </w:p>
    <w:p w:rsidR="00E81AC7" w:rsidRPr="0057600F" w:rsidRDefault="00332EA2" w:rsidP="00BF2079">
      <w:pPr>
        <w:pStyle w:val="Default"/>
        <w:numPr>
          <w:ilvl w:val="0"/>
          <w:numId w:val="61"/>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eastAsia="Arial Unicode MS" w:hAnsi="Times New Roman"/>
          <w:color w:val="auto"/>
          <w:sz w:val="22"/>
          <w:szCs w:val="22"/>
        </w:rPr>
        <w:t xml:space="preserve">De </w:t>
      </w:r>
      <w:r w:rsidR="00E81AC7" w:rsidRPr="0057600F">
        <w:rPr>
          <w:rFonts w:ascii="Times New Roman" w:eastAsia="Arial Unicode MS" w:hAnsi="Times New Roman"/>
          <w:color w:val="auto"/>
          <w:sz w:val="22"/>
          <w:szCs w:val="22"/>
        </w:rPr>
        <w:t>Prova de inexistência de débitos inadimplidos perante a Justiça</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do Trabalho mediante a apresentação da Certidão Negativa de Débitos</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Trabalhistas - CNDT, emitida pelo Banco Nacional de Devedores Trabalhistas - BNDT, com prazo de validade em vigor.</w:t>
      </w:r>
    </w:p>
    <w:p w:rsidR="005B5272" w:rsidRDefault="0057600F" w:rsidP="00D57E6D">
      <w:pPr>
        <w:pStyle w:val="Recuodecorpodetexto"/>
        <w:numPr>
          <w:ilvl w:val="2"/>
          <w:numId w:val="46"/>
        </w:numPr>
        <w:ind w:left="851" w:hanging="851"/>
        <w:rPr>
          <w:sz w:val="22"/>
          <w:szCs w:val="24"/>
        </w:rPr>
      </w:pPr>
      <w:r w:rsidRPr="004834F2">
        <w:rPr>
          <w:sz w:val="22"/>
          <w:szCs w:val="22"/>
        </w:rPr>
        <w:t xml:space="preserve">As comprovações relativas ao INSS, FGTS e ISS a serem apresentadas deverão corresponder à competência anteriormente ao do mês da emissão da NFS apresentada. Quando </w:t>
      </w:r>
      <w:r w:rsidR="00C64B83" w:rsidRPr="004834F2">
        <w:rPr>
          <w:sz w:val="22"/>
          <w:szCs w:val="22"/>
        </w:rPr>
        <w:t>a</w:t>
      </w:r>
      <w:r w:rsidRPr="004834F2">
        <w:rPr>
          <w:sz w:val="22"/>
          <w:szCs w:val="22"/>
        </w:rPr>
        <w:t xml:space="preserve"> </w:t>
      </w:r>
      <w:r w:rsidR="00C64B83" w:rsidRPr="004834F2">
        <w:rPr>
          <w:sz w:val="22"/>
          <w:szCs w:val="22"/>
        </w:rPr>
        <w:t>obra/</w:t>
      </w:r>
      <w:r w:rsidRPr="004834F2">
        <w:rPr>
          <w:sz w:val="22"/>
          <w:szCs w:val="22"/>
        </w:rPr>
        <w:t xml:space="preserve">serviço for </w:t>
      </w:r>
      <w:proofErr w:type="gramStart"/>
      <w:r w:rsidRPr="004834F2">
        <w:rPr>
          <w:sz w:val="22"/>
          <w:szCs w:val="22"/>
        </w:rPr>
        <w:t>realizado</w:t>
      </w:r>
      <w:proofErr w:type="gramEnd"/>
      <w:r w:rsidRPr="004834F2">
        <w:rPr>
          <w:sz w:val="22"/>
          <w:szCs w:val="22"/>
        </w:rPr>
        <w:t xml:space="preserve"> em município conveniado com a Secretaria do Tesouro Nacional, ocorrerá por parte da CODEVASF, a retenção do ISS, por intermédio do SIAFI</w:t>
      </w:r>
      <w:r w:rsidR="006D50C7" w:rsidRPr="004834F2">
        <w:rPr>
          <w:sz w:val="22"/>
          <w:szCs w:val="24"/>
        </w:rPr>
        <w:t>.</w:t>
      </w:r>
    </w:p>
    <w:p w:rsidR="00CA09C3" w:rsidRPr="004834F2" w:rsidRDefault="00CA09C3" w:rsidP="00D57E6D">
      <w:pPr>
        <w:pStyle w:val="Recuodecorpodetexto"/>
        <w:numPr>
          <w:ilvl w:val="2"/>
          <w:numId w:val="46"/>
        </w:numPr>
        <w:ind w:left="851" w:hanging="851"/>
        <w:rPr>
          <w:sz w:val="22"/>
          <w:szCs w:val="24"/>
        </w:rPr>
      </w:pPr>
      <w:r w:rsidRPr="00403F92">
        <w:rPr>
          <w:szCs w:val="24"/>
        </w:rPr>
        <w:t xml:space="preserve">A CODEVASF fará a compensação dos valores pagos a maior, se for o caso, referente ao Imposto Sobre Serviços de Qualquer Natureza (ISS), quando a alíquota de ISS apresentada pela </w:t>
      </w:r>
      <w:r w:rsidR="00076295" w:rsidRPr="00403F92">
        <w:rPr>
          <w:szCs w:val="24"/>
        </w:rPr>
        <w:t>contratada</w:t>
      </w:r>
      <w:r w:rsidRPr="00403F92">
        <w:rPr>
          <w:szCs w:val="24"/>
        </w:rPr>
        <w:t xml:space="preserve"> no cálculo do BDI na proposta for maior que a alíquota efetivamente paga pela empresa </w:t>
      </w:r>
      <w:r w:rsidR="00076295" w:rsidRPr="00403F92">
        <w:rPr>
          <w:szCs w:val="24"/>
        </w:rPr>
        <w:t>contratada</w:t>
      </w:r>
      <w:r w:rsidRPr="00403F92">
        <w:rPr>
          <w:szCs w:val="24"/>
        </w:rPr>
        <w:t xml:space="preserve"> ao município que recebe o imposto</w:t>
      </w:r>
      <w:r>
        <w:rPr>
          <w:szCs w:val="24"/>
        </w:rPr>
        <w:t>.</w:t>
      </w:r>
    </w:p>
    <w:p w:rsidR="006D50C7" w:rsidRPr="0057600F" w:rsidRDefault="0057600F" w:rsidP="00D57E6D">
      <w:pPr>
        <w:pStyle w:val="Recuodecorpodetexto"/>
        <w:numPr>
          <w:ilvl w:val="2"/>
          <w:numId w:val="46"/>
        </w:numPr>
        <w:ind w:left="851" w:hanging="851"/>
        <w:rPr>
          <w:sz w:val="22"/>
          <w:szCs w:val="24"/>
        </w:rPr>
      </w:pPr>
      <w:r w:rsidRPr="0057600F">
        <w:rPr>
          <w:sz w:val="22"/>
          <w:szCs w:val="22"/>
        </w:rPr>
        <w:t>A Nota Fiscal/Fatura deverá destacar</w:t>
      </w:r>
      <w:r w:rsidR="006D50C7" w:rsidRPr="0057600F">
        <w:rPr>
          <w:sz w:val="22"/>
          <w:szCs w:val="24"/>
        </w:rPr>
        <w:t>:</w:t>
      </w:r>
    </w:p>
    <w:p w:rsidR="006D50C7" w:rsidRPr="0057600F" w:rsidRDefault="0057600F" w:rsidP="00E97F7A">
      <w:pPr>
        <w:pStyle w:val="Default"/>
        <w:numPr>
          <w:ilvl w:val="0"/>
          <w:numId w:val="62"/>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6D50C7" w:rsidRPr="0057600F">
        <w:rPr>
          <w:rFonts w:ascii="Times New Roman" w:eastAsia="Arial Unicode MS" w:hAnsi="Times New Roman"/>
          <w:color w:val="auto"/>
          <w:sz w:val="22"/>
          <w:szCs w:val="22"/>
        </w:rPr>
        <w:t xml:space="preserve">; </w:t>
      </w:r>
    </w:p>
    <w:p w:rsidR="006D50C7" w:rsidRPr="0057600F" w:rsidRDefault="0057600F" w:rsidP="00E97F7A">
      <w:pPr>
        <w:pStyle w:val="Default"/>
        <w:numPr>
          <w:ilvl w:val="0"/>
          <w:numId w:val="62"/>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6D50C7" w:rsidRPr="0057600F">
        <w:rPr>
          <w:rFonts w:ascii="Times New Roman" w:eastAsia="Arial Unicode MS" w:hAnsi="Times New Roman"/>
          <w:color w:val="auto"/>
          <w:sz w:val="22"/>
          <w:szCs w:val="22"/>
        </w:rPr>
        <w:t>;</w:t>
      </w:r>
    </w:p>
    <w:p w:rsidR="006D50C7" w:rsidRPr="0057600F" w:rsidRDefault="0057600F" w:rsidP="00E97F7A">
      <w:pPr>
        <w:pStyle w:val="Default"/>
        <w:numPr>
          <w:ilvl w:val="0"/>
          <w:numId w:val="62"/>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6D50C7" w:rsidRPr="0057600F">
        <w:rPr>
          <w:rFonts w:ascii="Times New Roman" w:eastAsia="Arial Unicode MS" w:hAnsi="Times New Roman"/>
          <w:color w:val="auto"/>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 xml:space="preserve">A fatura deverá vir acompanhada da documentação relativa à aprovação por parte da </w:t>
      </w:r>
      <w:r w:rsidR="00C64B83">
        <w:rPr>
          <w:sz w:val="22"/>
          <w:szCs w:val="22"/>
        </w:rPr>
        <w:t>f</w:t>
      </w:r>
      <w:r w:rsidRPr="006256FB">
        <w:rPr>
          <w:sz w:val="22"/>
          <w:szCs w:val="22"/>
        </w:rPr>
        <w:t>iscalização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 faturados, indicando a data da aprovação do evento, que será considerada como data final de adimplemento da obrigação, conforme estabelece o Art. 9º do Decreto 1.054, de 07 de fevereiro de 1994</w:t>
      </w:r>
      <w:r w:rsidR="00655B56">
        <w:rPr>
          <w:sz w:val="22"/>
          <w:szCs w:val="22"/>
        </w:rPr>
        <w:t>.</w:t>
      </w:r>
    </w:p>
    <w:p w:rsidR="00E17BB6" w:rsidRPr="00655B56" w:rsidRDefault="002640CC" w:rsidP="00D57E6D">
      <w:pPr>
        <w:pStyle w:val="Recuodecorpodetexto"/>
        <w:numPr>
          <w:ilvl w:val="1"/>
          <w:numId w:val="46"/>
        </w:numPr>
        <w:rPr>
          <w:sz w:val="22"/>
          <w:szCs w:val="24"/>
        </w:rPr>
      </w:pPr>
      <w:r w:rsidRPr="00744046">
        <w:rPr>
          <w:sz w:val="22"/>
          <w:szCs w:val="22"/>
        </w:rPr>
        <w:t>A CODEVASF considera como data final do período de adimplemento, a data útil seguinte à de entrega do documento de cobrança no local de pagamento das obras/serviços,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lastRenderedPageBreak/>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655B56">
        <w:rPr>
          <w:sz w:val="22"/>
          <w:szCs w:val="22"/>
        </w:rPr>
        <w:t>.</w:t>
      </w:r>
    </w:p>
    <w:p w:rsidR="00655B56" w:rsidRPr="0057600F" w:rsidRDefault="0057600F" w:rsidP="00D57E6D">
      <w:pPr>
        <w:pStyle w:val="Recuodecorpodetexto"/>
        <w:numPr>
          <w:ilvl w:val="2"/>
          <w:numId w:val="46"/>
        </w:numPr>
        <w:ind w:left="851" w:hanging="851"/>
        <w:rPr>
          <w:sz w:val="22"/>
          <w:szCs w:val="24"/>
        </w:rPr>
      </w:pPr>
      <w:r w:rsidRPr="006256FB">
        <w:rPr>
          <w:sz w:val="22"/>
          <w:szCs w:val="22"/>
        </w:rPr>
        <w:t>Os documentos de cobrança indicarão, obrigatoriamente, o número e a data de emissão da Nota de Empenho, emitidos pela CODEVASF, e, que cubram a execução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655B56">
        <w:rPr>
          <w:sz w:val="22"/>
          <w:szCs w:val="22"/>
        </w:rPr>
        <w:t>.</w:t>
      </w:r>
    </w:p>
    <w:p w:rsidR="0057600F" w:rsidRPr="00655B56" w:rsidRDefault="0057600F" w:rsidP="00D57E6D">
      <w:pPr>
        <w:pStyle w:val="Recuodecorpodetexto"/>
        <w:numPr>
          <w:ilvl w:val="2"/>
          <w:numId w:val="46"/>
        </w:numPr>
        <w:ind w:left="851" w:hanging="851"/>
        <w:rPr>
          <w:sz w:val="22"/>
          <w:szCs w:val="24"/>
        </w:rPr>
      </w:pPr>
      <w:r w:rsidRPr="006256FB">
        <w:rPr>
          <w:sz w:val="22"/>
          <w:szCs w:val="22"/>
        </w:rPr>
        <w:t xml:space="preserve">Caso a </w:t>
      </w:r>
      <w:r w:rsidR="00C64B83" w:rsidRPr="006256FB">
        <w:rPr>
          <w:sz w:val="22"/>
          <w:szCs w:val="22"/>
        </w:rPr>
        <w:t>contratada</w:t>
      </w:r>
      <w:r w:rsidRPr="006256FB">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55B56">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 xml:space="preserve">Não constituem motivos de pagamento pela CODEVASF </w:t>
      </w:r>
      <w:r w:rsidR="00C64B83">
        <w:rPr>
          <w:sz w:val="22"/>
          <w:szCs w:val="22"/>
        </w:rPr>
        <w:t>obras/</w:t>
      </w:r>
      <w:r w:rsidRPr="006256FB">
        <w:rPr>
          <w:sz w:val="22"/>
          <w:szCs w:val="22"/>
        </w:rPr>
        <w:t xml:space="preserve">serviços em excesso, desnecessários que forem realizados sem autorização prévia da </w:t>
      </w:r>
      <w:r w:rsidR="00C64B83">
        <w:rPr>
          <w:sz w:val="22"/>
          <w:szCs w:val="22"/>
        </w:rPr>
        <w:t>f</w:t>
      </w:r>
      <w:r w:rsidRPr="006256FB">
        <w:rPr>
          <w:sz w:val="22"/>
          <w:szCs w:val="22"/>
        </w:rPr>
        <w:t xml:space="preserve">iscalização. Não terá faturamento </w:t>
      </w:r>
      <w:r w:rsidR="00C64B83">
        <w:rPr>
          <w:sz w:val="22"/>
          <w:szCs w:val="22"/>
        </w:rPr>
        <w:t>obra/</w:t>
      </w:r>
      <w:r w:rsidRPr="006256FB">
        <w:rPr>
          <w:sz w:val="22"/>
          <w:szCs w:val="22"/>
        </w:rPr>
        <w:t xml:space="preserve">serviço algum que não se enquadre na forma de pagamento estabelecida neste </w:t>
      </w:r>
      <w:r w:rsidR="00C64B83">
        <w:rPr>
          <w:sz w:val="22"/>
          <w:szCs w:val="22"/>
        </w:rPr>
        <w:t>edital</w:t>
      </w:r>
      <w:r w:rsidR="00655B56">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 xml:space="preserve">A </w:t>
      </w:r>
      <w:r w:rsidR="00C64B83" w:rsidRPr="006256FB">
        <w:rPr>
          <w:sz w:val="22"/>
          <w:szCs w:val="22"/>
        </w:rPr>
        <w:t>contratada</w:t>
      </w:r>
      <w:r w:rsidRPr="006256FB">
        <w:rPr>
          <w:sz w:val="22"/>
          <w:szCs w:val="22"/>
        </w:rPr>
        <w:t xml:space="preserve"> se obriga a manter, durante toda a execução do contrato, todas as condições de habilitação e qualificação exigidas, em compatibilidade com as obrigações por ela assumidas</w:t>
      </w:r>
      <w:r w:rsidR="00655B56">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Quaisquer tributos ou encargos legais criados, alterados ou extintos, após a assinatura do contrato, de comprovada repercussão nos preços contratuais, ensejará a revisão destes, para mais ou para menos, conforme o caso</w:t>
      </w:r>
      <w:r w:rsidR="00655B56">
        <w:rPr>
          <w:sz w:val="22"/>
          <w:szCs w:val="22"/>
        </w:rPr>
        <w:t>.</w:t>
      </w:r>
    </w:p>
    <w:p w:rsidR="00655B56" w:rsidRPr="00E17BB6" w:rsidRDefault="0057600F" w:rsidP="00D57E6D">
      <w:pPr>
        <w:pStyle w:val="Recuodecorpodetexto"/>
        <w:numPr>
          <w:ilvl w:val="2"/>
          <w:numId w:val="46"/>
        </w:numPr>
        <w:ind w:left="851" w:hanging="851"/>
        <w:rPr>
          <w:sz w:val="22"/>
          <w:szCs w:val="24"/>
        </w:rPr>
      </w:pPr>
      <w:r w:rsidRPr="006256FB">
        <w:rPr>
          <w:sz w:val="22"/>
          <w:szCs w:val="22"/>
        </w:rPr>
        <w:t>Ficam excluídos da hipótese referida no item anterior, tributos ou encargos legais que, por sua natureza jurídica tributária (impostos diretos e/ou pessoais) não reflitam diretamente nos preços do objeto contratual</w:t>
      </w:r>
      <w:r w:rsidR="00655B56">
        <w:rPr>
          <w:sz w:val="22"/>
          <w:szCs w:val="22"/>
        </w:rPr>
        <w:t>.</w:t>
      </w:r>
    </w:p>
    <w:p w:rsidR="006D50C7" w:rsidRPr="00303B84" w:rsidRDefault="006D50C7" w:rsidP="00D57E6D">
      <w:pPr>
        <w:pStyle w:val="Recuodecorpodetexto"/>
        <w:numPr>
          <w:ilvl w:val="1"/>
          <w:numId w:val="46"/>
        </w:numPr>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D57E6D">
      <w:pPr>
        <w:pStyle w:val="Recuodecorpodetexto"/>
        <w:numPr>
          <w:ilvl w:val="2"/>
          <w:numId w:val="46"/>
        </w:numPr>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D57E6D">
      <w:pPr>
        <w:pStyle w:val="Recuodecorpodetexto"/>
        <w:numPr>
          <w:ilvl w:val="2"/>
          <w:numId w:val="46"/>
        </w:numPr>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E71E09" w:rsidRDefault="00E71E09" w:rsidP="00E71E09">
      <w:pPr>
        <w:pStyle w:val="Recuodecorpodetexto"/>
        <w:ind w:left="851" w:firstLine="0"/>
        <w:rPr>
          <w:sz w:val="22"/>
          <w:szCs w:val="24"/>
        </w:rPr>
      </w:pPr>
    </w:p>
    <w:p w:rsidR="006D50C7" w:rsidRPr="008A7799" w:rsidRDefault="006D50C7" w:rsidP="00D57E6D">
      <w:pPr>
        <w:pStyle w:val="Recuodecorpodetexto"/>
        <w:numPr>
          <w:ilvl w:val="0"/>
          <w:numId w:val="43"/>
        </w:numPr>
        <w:rPr>
          <w:b/>
          <w:iCs/>
          <w:sz w:val="22"/>
          <w:szCs w:val="24"/>
        </w:rPr>
      </w:pPr>
      <w:r w:rsidRPr="008A7799">
        <w:rPr>
          <w:b/>
          <w:iCs/>
          <w:sz w:val="22"/>
          <w:szCs w:val="24"/>
        </w:rPr>
        <w:t>SANÇÕES ADMINISTRATIVAS</w:t>
      </w:r>
    </w:p>
    <w:p w:rsidR="006D50C7" w:rsidRPr="00303B84" w:rsidRDefault="006D50C7" w:rsidP="00D57E6D">
      <w:pPr>
        <w:pStyle w:val="Recuodecorpodetexto"/>
        <w:numPr>
          <w:ilvl w:val="1"/>
          <w:numId w:val="46"/>
        </w:numPr>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 xml:space="preserve">c arts. </w:t>
      </w:r>
      <w:proofErr w:type="gramStart"/>
      <w:r w:rsidRPr="007C7BBA">
        <w:rPr>
          <w:sz w:val="22"/>
          <w:szCs w:val="24"/>
        </w:rPr>
        <w:t>86</w:t>
      </w:r>
      <w:r w:rsidR="00772DC3" w:rsidRPr="007C7BBA">
        <w:rPr>
          <w:sz w:val="22"/>
          <w:szCs w:val="24"/>
        </w:rPr>
        <w:t>,</w:t>
      </w:r>
      <w:r w:rsidRPr="007C7BBA">
        <w:rPr>
          <w:sz w:val="22"/>
          <w:szCs w:val="24"/>
        </w:rPr>
        <w:t xml:space="preserve"> 87 </w:t>
      </w:r>
      <w:r w:rsidR="00772DC3" w:rsidRPr="007C7BBA">
        <w:rPr>
          <w:sz w:val="22"/>
          <w:szCs w:val="24"/>
        </w:rPr>
        <w:t>e 88</w:t>
      </w:r>
      <w:proofErr w:type="gramEnd"/>
      <w:r w:rsidR="00772DC3" w:rsidRPr="007C7BBA">
        <w:rPr>
          <w:sz w:val="22"/>
          <w:szCs w:val="24"/>
        </w:rPr>
        <w:t xml:space="preserve">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D57E6D">
      <w:pPr>
        <w:pStyle w:val="Recuodecorpodetexto"/>
        <w:numPr>
          <w:ilvl w:val="1"/>
          <w:numId w:val="46"/>
        </w:numPr>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D57E6D">
      <w:pPr>
        <w:pStyle w:val="Recuodecorpodetexto"/>
        <w:numPr>
          <w:ilvl w:val="1"/>
          <w:numId w:val="46"/>
        </w:numPr>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D57E6D">
      <w:pPr>
        <w:pStyle w:val="Recuodecorpodetexto"/>
        <w:numPr>
          <w:ilvl w:val="0"/>
          <w:numId w:val="43"/>
        </w:numPr>
        <w:rPr>
          <w:b/>
          <w:iCs/>
          <w:sz w:val="22"/>
          <w:szCs w:val="24"/>
        </w:rPr>
      </w:pPr>
      <w:r w:rsidRPr="008A7799">
        <w:rPr>
          <w:b/>
          <w:iCs/>
          <w:sz w:val="22"/>
          <w:szCs w:val="24"/>
        </w:rPr>
        <w:t>MULTA</w:t>
      </w:r>
    </w:p>
    <w:p w:rsidR="005B37A7" w:rsidRPr="00C852EB" w:rsidRDefault="00FF5A3F" w:rsidP="00D57E6D">
      <w:pPr>
        <w:pStyle w:val="Recuodecorpodetexto"/>
        <w:numPr>
          <w:ilvl w:val="1"/>
          <w:numId w:val="46"/>
        </w:numPr>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D57E6D">
      <w:pPr>
        <w:pStyle w:val="Recuodecorpodetexto"/>
        <w:numPr>
          <w:ilvl w:val="2"/>
          <w:numId w:val="46"/>
        </w:numPr>
        <w:ind w:left="851" w:hanging="851"/>
        <w:rPr>
          <w:sz w:val="22"/>
          <w:szCs w:val="22"/>
        </w:rPr>
      </w:pPr>
      <w:r w:rsidRPr="00321CE7">
        <w:rPr>
          <w:sz w:val="22"/>
          <w:szCs w:val="22"/>
        </w:rPr>
        <w:t xml:space="preserve">O atraso na execução </w:t>
      </w:r>
      <w:r w:rsidR="008D4B7A" w:rsidRPr="00321CE7">
        <w:rPr>
          <w:sz w:val="22"/>
          <w:szCs w:val="22"/>
        </w:rPr>
        <w:t>das obras/</w:t>
      </w:r>
      <w:r w:rsidRPr="00321CE7">
        <w:rPr>
          <w:sz w:val="22"/>
          <w:szCs w:val="22"/>
        </w:rPr>
        <w:t>serviços,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D57E6D">
      <w:pPr>
        <w:pStyle w:val="Recuodecorpodetexto"/>
        <w:numPr>
          <w:ilvl w:val="1"/>
          <w:numId w:val="46"/>
        </w:numPr>
        <w:rPr>
          <w:sz w:val="22"/>
          <w:szCs w:val="22"/>
        </w:rPr>
      </w:pPr>
      <w:r w:rsidRPr="00C852EB">
        <w:rPr>
          <w:sz w:val="22"/>
          <w:szCs w:val="22"/>
        </w:rPr>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411310">
      <w:pPr>
        <w:keepLines/>
        <w:numPr>
          <w:ilvl w:val="0"/>
          <w:numId w:val="78"/>
        </w:numPr>
        <w:tabs>
          <w:tab w:val="left" w:pos="1418"/>
        </w:tabs>
        <w:suppressAutoHyphens w:val="0"/>
        <w:spacing w:before="120" w:after="120"/>
        <w:ind w:left="1418" w:hanging="567"/>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411310">
      <w:pPr>
        <w:keepLines/>
        <w:numPr>
          <w:ilvl w:val="0"/>
          <w:numId w:val="78"/>
        </w:numPr>
        <w:tabs>
          <w:tab w:val="left" w:pos="1418"/>
        </w:tabs>
        <w:suppressAutoHyphens w:val="0"/>
        <w:spacing w:before="120" w:after="120"/>
        <w:ind w:left="1418" w:hanging="567"/>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7B139A" w:rsidRDefault="00744ECD" w:rsidP="00D57E6D">
      <w:pPr>
        <w:pStyle w:val="Recuodecorpodetexto"/>
        <w:numPr>
          <w:ilvl w:val="1"/>
          <w:numId w:val="46"/>
        </w:numPr>
        <w:rPr>
          <w:sz w:val="22"/>
          <w:szCs w:val="24"/>
        </w:rPr>
      </w:pPr>
      <w:r w:rsidRPr="007B139A">
        <w:rPr>
          <w:sz w:val="22"/>
          <w:szCs w:val="22"/>
        </w:rPr>
        <w:t>Ocorrido o inadimplemento, a penalidade será aplicada pela CODEVASF, através de ato da Autoridade Competente baseado no relatório do fiscal do contrato ou comissão constituída para tal fim, observando o seguinte</w:t>
      </w:r>
      <w:r w:rsidR="004424B5" w:rsidRPr="007B139A">
        <w:rPr>
          <w:sz w:val="22"/>
          <w:szCs w:val="24"/>
        </w:rPr>
        <w:t>:</w:t>
      </w:r>
    </w:p>
    <w:p w:rsidR="004424B5" w:rsidRPr="00B7166F" w:rsidRDefault="00744ECD" w:rsidP="00D57E6D">
      <w:pPr>
        <w:pStyle w:val="Recuodecorpodetexto"/>
        <w:numPr>
          <w:ilvl w:val="2"/>
          <w:numId w:val="91"/>
        </w:numPr>
        <w:ind w:left="851" w:hanging="851"/>
        <w:rPr>
          <w:sz w:val="22"/>
          <w:szCs w:val="24"/>
        </w:rPr>
      </w:pPr>
      <w:r w:rsidRPr="00B7166F">
        <w:rPr>
          <w:sz w:val="22"/>
          <w:szCs w:val="22"/>
        </w:rPr>
        <w:lastRenderedPageBreak/>
        <w:t xml:space="preserve">Cientificada da recomendação da cominação de penalidade, a contratada poderá apresentar defesa prévia no prazo de 10 (dez) dias </w:t>
      </w:r>
      <w:r w:rsidR="00A311F7" w:rsidRPr="00B7166F">
        <w:rPr>
          <w:sz w:val="22"/>
          <w:szCs w:val="22"/>
        </w:rPr>
        <w:t>úteis</w:t>
      </w:r>
      <w:r w:rsidR="004424B5" w:rsidRPr="00B7166F">
        <w:rPr>
          <w:sz w:val="22"/>
          <w:szCs w:val="24"/>
        </w:rPr>
        <w:t>.</w:t>
      </w:r>
    </w:p>
    <w:p w:rsidR="004424B5" w:rsidRPr="007B139A" w:rsidRDefault="00744ECD" w:rsidP="00D57E6D">
      <w:pPr>
        <w:pStyle w:val="Recuodecorpodetexto"/>
        <w:numPr>
          <w:ilvl w:val="2"/>
          <w:numId w:val="91"/>
        </w:numPr>
        <w:ind w:left="851" w:hanging="851"/>
        <w:rPr>
          <w:sz w:val="22"/>
          <w:szCs w:val="24"/>
        </w:rPr>
      </w:pPr>
      <w:r w:rsidRPr="007B139A">
        <w:rPr>
          <w:sz w:val="22"/>
          <w:szCs w:val="22"/>
        </w:rPr>
        <w:t>Após o procedimento estabelecido acima, a defesa será apreciada pela Autoridade Competente e, ouvida a Assessoria Jurídica, esse deverá decidir sobre a aplicação ou não da sanção</w:t>
      </w:r>
      <w:r w:rsidR="004424B5" w:rsidRPr="007B139A">
        <w:rPr>
          <w:sz w:val="22"/>
          <w:szCs w:val="24"/>
        </w:rPr>
        <w:t>.</w:t>
      </w:r>
    </w:p>
    <w:p w:rsidR="004424B5" w:rsidRPr="007B139A" w:rsidRDefault="00744ECD" w:rsidP="00D57E6D">
      <w:pPr>
        <w:pStyle w:val="Recuodecorpodetexto"/>
        <w:numPr>
          <w:ilvl w:val="2"/>
          <w:numId w:val="91"/>
        </w:numPr>
        <w:ind w:left="851" w:hanging="851"/>
        <w:rPr>
          <w:sz w:val="22"/>
          <w:szCs w:val="24"/>
        </w:rPr>
      </w:pPr>
      <w:r w:rsidRPr="007B139A">
        <w:rPr>
          <w:sz w:val="22"/>
          <w:szCs w:val="22"/>
        </w:rPr>
        <w:t>A contratada terá um prazo de 05 (cinco) dias úteis, contados a partir da cientificação da aplicação da penalidade pela Autoridade Competente, para apresentar recurso à CODEVASF</w:t>
      </w:r>
      <w:r w:rsidR="004424B5" w:rsidRPr="007B139A">
        <w:rPr>
          <w:sz w:val="22"/>
          <w:szCs w:val="24"/>
        </w:rPr>
        <w:t>.</w:t>
      </w:r>
    </w:p>
    <w:p w:rsidR="004424B5" w:rsidRPr="007B139A" w:rsidRDefault="00744ECD" w:rsidP="00D57E6D">
      <w:pPr>
        <w:pStyle w:val="Recuodecorpodetexto"/>
        <w:numPr>
          <w:ilvl w:val="2"/>
          <w:numId w:val="91"/>
        </w:numPr>
        <w:ind w:left="851" w:hanging="851"/>
        <w:rPr>
          <w:sz w:val="22"/>
          <w:szCs w:val="24"/>
        </w:rPr>
      </w:pPr>
      <w:r w:rsidRPr="007B139A">
        <w:rPr>
          <w:sz w:val="22"/>
          <w:szCs w:val="22"/>
        </w:rPr>
        <w:t>Ouvida a Comissão e a Assessoria Jurídica, poderá a Autoridade Competente relevar ou não aplicação da pena</w:t>
      </w:r>
      <w:r w:rsidR="004424B5" w:rsidRPr="007B139A">
        <w:rPr>
          <w:sz w:val="22"/>
          <w:szCs w:val="24"/>
        </w:rPr>
        <w:t>.</w:t>
      </w:r>
    </w:p>
    <w:p w:rsidR="00744ECD" w:rsidRPr="007B139A" w:rsidRDefault="00744ECD" w:rsidP="00D57E6D">
      <w:pPr>
        <w:pStyle w:val="Recuodecorpodetexto"/>
        <w:numPr>
          <w:ilvl w:val="3"/>
          <w:numId w:val="91"/>
        </w:numPr>
        <w:ind w:left="851" w:hanging="851"/>
        <w:rPr>
          <w:sz w:val="22"/>
          <w:szCs w:val="24"/>
        </w:rPr>
      </w:pPr>
      <w:r w:rsidRPr="007B139A">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BC0C1B" w:rsidRPr="007B139A" w:rsidRDefault="00744ECD" w:rsidP="00D57E6D">
      <w:pPr>
        <w:pStyle w:val="Recuodecorpodetexto"/>
        <w:numPr>
          <w:ilvl w:val="2"/>
          <w:numId w:val="91"/>
        </w:numPr>
        <w:ind w:left="851" w:hanging="851"/>
        <w:rPr>
          <w:sz w:val="22"/>
          <w:szCs w:val="24"/>
        </w:rPr>
      </w:pPr>
      <w:r w:rsidRPr="007B139A">
        <w:rPr>
          <w:sz w:val="22"/>
          <w:szCs w:val="22"/>
        </w:rPr>
        <w:t xml:space="preserve">Caso seja mantida a sanção, os autos deverão ser remetidos a </w:t>
      </w:r>
      <w:r w:rsidR="002351CB" w:rsidRPr="007B139A">
        <w:rPr>
          <w:sz w:val="22"/>
          <w:szCs w:val="22"/>
        </w:rPr>
        <w:t>Diretoria</w:t>
      </w:r>
      <w:r w:rsidRPr="007B139A">
        <w:rPr>
          <w:sz w:val="22"/>
          <w:szCs w:val="22"/>
        </w:rPr>
        <w:t xml:space="preserve"> Executiva da CODEVASF para julgamento do recurso</w:t>
      </w:r>
      <w:r w:rsidR="00BC0C1B" w:rsidRPr="007B139A">
        <w:rPr>
          <w:sz w:val="22"/>
          <w:szCs w:val="22"/>
        </w:rPr>
        <w:t>.</w:t>
      </w:r>
    </w:p>
    <w:p w:rsidR="000E5111" w:rsidRPr="007B139A" w:rsidRDefault="00744ECD" w:rsidP="00D57E6D">
      <w:pPr>
        <w:pStyle w:val="Recuodecorpodetexto"/>
        <w:numPr>
          <w:ilvl w:val="2"/>
          <w:numId w:val="91"/>
        </w:numPr>
        <w:ind w:left="851" w:hanging="851"/>
        <w:rPr>
          <w:sz w:val="22"/>
          <w:szCs w:val="24"/>
        </w:rPr>
      </w:pPr>
      <w:r w:rsidRPr="007B139A">
        <w:rPr>
          <w:sz w:val="22"/>
          <w:szCs w:val="22"/>
        </w:rPr>
        <w:t xml:space="preserve">Caso </w:t>
      </w:r>
      <w:r w:rsidR="002351CB" w:rsidRPr="007B139A">
        <w:rPr>
          <w:sz w:val="22"/>
          <w:szCs w:val="22"/>
        </w:rPr>
        <w:t>a</w:t>
      </w:r>
      <w:r w:rsidRPr="007B139A">
        <w:rPr>
          <w:sz w:val="22"/>
          <w:szCs w:val="22"/>
        </w:rPr>
        <w:t xml:space="preserve"> </w:t>
      </w:r>
      <w:r w:rsidR="002351CB" w:rsidRPr="007B139A">
        <w:rPr>
          <w:sz w:val="22"/>
          <w:szCs w:val="22"/>
        </w:rPr>
        <w:t>Diretoria</w:t>
      </w:r>
      <w:r w:rsidRPr="007B139A">
        <w:rPr>
          <w:sz w:val="22"/>
          <w:szCs w:val="22"/>
        </w:rPr>
        <w:t xml:space="preserve"> Executiva mantenha a multa, não caberá mais recurso</w:t>
      </w:r>
      <w:r w:rsidR="000E5111" w:rsidRPr="007B139A">
        <w:rPr>
          <w:sz w:val="22"/>
          <w:szCs w:val="22"/>
        </w:rPr>
        <w:t>.</w:t>
      </w:r>
    </w:p>
    <w:p w:rsidR="004424B5" w:rsidRPr="00321CE7" w:rsidRDefault="00835EC7" w:rsidP="00D57E6D">
      <w:pPr>
        <w:pStyle w:val="Recuodecorpodetexto"/>
        <w:numPr>
          <w:ilvl w:val="3"/>
          <w:numId w:val="91"/>
        </w:numPr>
        <w:ind w:left="851" w:hanging="851"/>
        <w:rPr>
          <w:sz w:val="22"/>
          <w:szCs w:val="24"/>
        </w:rPr>
      </w:pPr>
      <w:r w:rsidRPr="00321CE7">
        <w:rPr>
          <w:sz w:val="22"/>
          <w:szCs w:val="22"/>
        </w:rPr>
        <w:t>A multa será deduzida do valor líquido do faturamento da licitante vencedora. Caso o valor do faturamento seja insuficiente para cobrir a multa, a licitante vencedora será convocada para complementação do seu valor, nos termos do subitem 9.3</w:t>
      </w:r>
      <w:r w:rsidR="004424B5" w:rsidRPr="00321CE7">
        <w:rPr>
          <w:sz w:val="22"/>
          <w:szCs w:val="24"/>
        </w:rPr>
        <w:t>.</w:t>
      </w:r>
    </w:p>
    <w:p w:rsidR="00835EC7" w:rsidRPr="00DA19A4" w:rsidRDefault="00835EC7" w:rsidP="00D57E6D">
      <w:pPr>
        <w:pStyle w:val="Recuodecorpodetexto"/>
        <w:numPr>
          <w:ilvl w:val="3"/>
          <w:numId w:val="91"/>
        </w:numPr>
        <w:ind w:left="851" w:hanging="851"/>
        <w:rPr>
          <w:sz w:val="22"/>
          <w:szCs w:val="24"/>
        </w:rPr>
      </w:pPr>
      <w:r w:rsidRPr="00321CE7">
        <w:rPr>
          <w:sz w:val="22"/>
          <w:szCs w:val="22"/>
        </w:rPr>
        <w:t>Não havendo qualquer importância a ser recebida pela licitante vencedora, esta será convocada a recolher ao setor de contabilidade/finanças da CODEVASF o valor total da multa, nos termos do subitem 9.3.</w:t>
      </w:r>
    </w:p>
    <w:p w:rsidR="006D50C7" w:rsidRPr="00CC4397" w:rsidRDefault="006D50C7" w:rsidP="00D57E6D">
      <w:pPr>
        <w:pStyle w:val="Recuodecorpodetexto"/>
        <w:numPr>
          <w:ilvl w:val="0"/>
          <w:numId w:val="43"/>
        </w:numPr>
        <w:rPr>
          <w:b/>
          <w:iCs/>
          <w:sz w:val="22"/>
          <w:szCs w:val="24"/>
        </w:rPr>
      </w:pPr>
      <w:r w:rsidRPr="00604E7A">
        <w:rPr>
          <w:b/>
          <w:iCs/>
          <w:sz w:val="22"/>
          <w:szCs w:val="24"/>
        </w:rPr>
        <w:t>GARANTIA DE E</w:t>
      </w:r>
      <w:r w:rsidRPr="00CC4397">
        <w:rPr>
          <w:b/>
          <w:iCs/>
          <w:sz w:val="22"/>
          <w:szCs w:val="24"/>
        </w:rPr>
        <w:t>XECUÇÃO</w:t>
      </w:r>
      <w:r w:rsidR="00A2519B">
        <w:rPr>
          <w:b/>
          <w:iCs/>
          <w:sz w:val="22"/>
          <w:szCs w:val="24"/>
        </w:rPr>
        <w:t xml:space="preserve"> E </w:t>
      </w:r>
      <w:r w:rsidR="00A2519B" w:rsidRPr="00A2519B">
        <w:rPr>
          <w:b/>
          <w:sz w:val="22"/>
          <w:szCs w:val="22"/>
        </w:rPr>
        <w:t>DOS PRAZOS DE GARANTIAS</w:t>
      </w:r>
    </w:p>
    <w:p w:rsidR="006D50C7" w:rsidRPr="000A6095" w:rsidRDefault="00713933" w:rsidP="00D57E6D">
      <w:pPr>
        <w:pStyle w:val="Recuodecorpodetexto"/>
        <w:numPr>
          <w:ilvl w:val="1"/>
          <w:numId w:val="104"/>
        </w:numPr>
        <w:ind w:left="851" w:hanging="851"/>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D57E6D">
      <w:pPr>
        <w:pStyle w:val="Recuodecorpodetexto"/>
        <w:numPr>
          <w:ilvl w:val="1"/>
          <w:numId w:val="104"/>
        </w:numPr>
        <w:ind w:left="851" w:hanging="851"/>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D57E6D">
      <w:pPr>
        <w:pStyle w:val="Recuodecorpodetexto"/>
        <w:numPr>
          <w:ilvl w:val="1"/>
          <w:numId w:val="104"/>
        </w:numPr>
        <w:ind w:left="851" w:hanging="851"/>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D57E6D">
      <w:pPr>
        <w:pStyle w:val="Recuodecorpodetexto"/>
        <w:numPr>
          <w:ilvl w:val="1"/>
          <w:numId w:val="104"/>
        </w:numPr>
        <w:ind w:left="851" w:hanging="851"/>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D57E6D">
      <w:pPr>
        <w:pStyle w:val="Recuodecorpodetexto"/>
        <w:numPr>
          <w:ilvl w:val="1"/>
          <w:numId w:val="104"/>
        </w:numPr>
        <w:ind w:left="851" w:hanging="851"/>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 contratados</w:t>
      </w:r>
      <w:r w:rsidR="006D50C7" w:rsidRPr="00F51CF0">
        <w:rPr>
          <w:sz w:val="22"/>
          <w:szCs w:val="24"/>
        </w:rPr>
        <w:t>.</w:t>
      </w:r>
    </w:p>
    <w:p w:rsidR="006D50C7" w:rsidRPr="000A6095" w:rsidRDefault="00055DF7" w:rsidP="00D57E6D">
      <w:pPr>
        <w:pStyle w:val="Recuodecorpodetexto"/>
        <w:numPr>
          <w:ilvl w:val="1"/>
          <w:numId w:val="104"/>
        </w:numPr>
        <w:ind w:left="851" w:hanging="851"/>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D57E6D">
      <w:pPr>
        <w:pStyle w:val="Recuodecorpodetexto"/>
        <w:numPr>
          <w:ilvl w:val="1"/>
          <w:numId w:val="104"/>
        </w:numPr>
        <w:ind w:left="851" w:hanging="851"/>
        <w:rPr>
          <w:sz w:val="22"/>
          <w:szCs w:val="24"/>
        </w:rPr>
      </w:pPr>
      <w:r w:rsidRPr="00BC5047">
        <w:rPr>
          <w:sz w:val="22"/>
          <w:szCs w:val="22"/>
        </w:rPr>
        <w:lastRenderedPageBreak/>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D57E6D">
      <w:pPr>
        <w:pStyle w:val="Recuodecorpodetexto"/>
        <w:numPr>
          <w:ilvl w:val="1"/>
          <w:numId w:val="104"/>
        </w:numPr>
        <w:ind w:left="851" w:hanging="851"/>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F51D61" w:rsidRDefault="00055DF7" w:rsidP="00D57E6D">
      <w:pPr>
        <w:pStyle w:val="Recuodecorpodetexto"/>
        <w:numPr>
          <w:ilvl w:val="1"/>
          <w:numId w:val="104"/>
        </w:numPr>
        <w:ind w:left="851" w:hanging="851"/>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F51D61" w:rsidRPr="00F51D61" w:rsidRDefault="00F51D61" w:rsidP="00D57E6D">
      <w:pPr>
        <w:pStyle w:val="Recuodecorpodetexto"/>
        <w:numPr>
          <w:ilvl w:val="1"/>
          <w:numId w:val="104"/>
        </w:numPr>
        <w:ind w:left="851" w:hanging="851"/>
        <w:rPr>
          <w:sz w:val="22"/>
          <w:szCs w:val="24"/>
        </w:rPr>
      </w:pPr>
      <w:r w:rsidRPr="00BC5CA0">
        <w:rPr>
          <w:sz w:val="22"/>
          <w:szCs w:val="22"/>
        </w:rPr>
        <w:t xml:space="preserve">A inobservância do prazo fixado para apresentação da garantia acarretará a aplicação de multa de 0,07% (sete centésimos por cento) do valor do contrato por dia de atraso, até o máximo de 2% (dois </w:t>
      </w:r>
      <w:r>
        <w:rPr>
          <w:sz w:val="22"/>
          <w:szCs w:val="22"/>
        </w:rPr>
        <w:t>por cento).</w:t>
      </w:r>
    </w:p>
    <w:p w:rsidR="00F51D61" w:rsidRPr="005C3BFD" w:rsidRDefault="00F51D61" w:rsidP="00D57E6D">
      <w:pPr>
        <w:pStyle w:val="Recuodecorpodetexto"/>
        <w:numPr>
          <w:ilvl w:val="1"/>
          <w:numId w:val="104"/>
        </w:numPr>
        <w:ind w:left="851" w:hanging="851"/>
        <w:rPr>
          <w:sz w:val="22"/>
          <w:szCs w:val="24"/>
        </w:rPr>
      </w:pPr>
      <w:r w:rsidRPr="00BC5CA0">
        <w:rPr>
          <w:sz w:val="22"/>
          <w:szCs w:val="22"/>
        </w:rPr>
        <w:t>O atraso superior a 25 (vinte e cinco) dias para apresentação da garantia autoriza a Administração a promover a rescisão do contrato por descumprimento ou cumprimento irregular de suas cláusulas, conforme dispõem os incisos I e II do art. 78 da Lei nº 8.666/1993</w:t>
      </w:r>
      <w:r>
        <w:rPr>
          <w:sz w:val="22"/>
          <w:szCs w:val="22"/>
        </w:rPr>
        <w:t>.</w:t>
      </w:r>
    </w:p>
    <w:p w:rsidR="005C3BFD" w:rsidRPr="00B80E3B" w:rsidRDefault="005C3BFD" w:rsidP="00D57E6D">
      <w:pPr>
        <w:pStyle w:val="Recuodecorpodetexto"/>
        <w:numPr>
          <w:ilvl w:val="1"/>
          <w:numId w:val="104"/>
        </w:numPr>
        <w:ind w:left="851" w:hanging="851"/>
        <w:rPr>
          <w:sz w:val="22"/>
          <w:szCs w:val="24"/>
        </w:rPr>
      </w:pPr>
      <w:r>
        <w:rPr>
          <w:sz w:val="22"/>
          <w:szCs w:val="22"/>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055DF7" w:rsidRPr="00716654" w:rsidRDefault="00716654" w:rsidP="00D57E6D">
      <w:pPr>
        <w:pStyle w:val="Recuodecorpodetexto"/>
        <w:numPr>
          <w:ilvl w:val="1"/>
          <w:numId w:val="104"/>
        </w:numPr>
        <w:ind w:left="851" w:hanging="851"/>
        <w:rPr>
          <w:sz w:val="22"/>
          <w:szCs w:val="24"/>
        </w:rPr>
      </w:pPr>
      <w:r w:rsidRPr="00A2519B">
        <w:rPr>
          <w:b/>
          <w:sz w:val="22"/>
          <w:szCs w:val="22"/>
        </w:rPr>
        <w:t>DOS PRAZOS DE GARANTIAS</w:t>
      </w:r>
      <w:r w:rsidR="00055DF7" w:rsidRPr="0035355D">
        <w:rPr>
          <w:iCs/>
          <w:sz w:val="22"/>
          <w:szCs w:val="24"/>
        </w:rPr>
        <w:t>.</w:t>
      </w:r>
    </w:p>
    <w:p w:rsidR="00716654" w:rsidRPr="00263910" w:rsidRDefault="00263910" w:rsidP="00D57E6D">
      <w:pPr>
        <w:pStyle w:val="Recuodecorpodetexto"/>
        <w:numPr>
          <w:ilvl w:val="2"/>
          <w:numId w:val="104"/>
        </w:numPr>
        <w:ind w:left="851" w:hanging="851"/>
        <w:rPr>
          <w:sz w:val="22"/>
          <w:szCs w:val="24"/>
        </w:rPr>
      </w:pPr>
      <w:r w:rsidRPr="000F225B">
        <w:rPr>
          <w:sz w:val="22"/>
          <w:szCs w:val="22"/>
        </w:rPr>
        <w:t xml:space="preserve">O prazo de garantia da responsabilidade de empreiteiros e construtores estava </w:t>
      </w:r>
      <w:r w:rsidR="00630FE4" w:rsidRPr="000F225B">
        <w:rPr>
          <w:sz w:val="22"/>
          <w:szCs w:val="22"/>
        </w:rPr>
        <w:t>disciplinado</w:t>
      </w:r>
      <w:r w:rsidRPr="000F225B">
        <w:rPr>
          <w:sz w:val="22"/>
          <w:szCs w:val="22"/>
        </w:rPr>
        <w:t xml:space="preserve"> no art. 1245 do Código Civil de 1916, sendo assimilada pelo Código Civil de 2002, no seu art. 618</w:t>
      </w:r>
      <w:r>
        <w:rPr>
          <w:sz w:val="22"/>
          <w:szCs w:val="22"/>
        </w:rPr>
        <w:t>:</w:t>
      </w:r>
    </w:p>
    <w:p w:rsidR="00263910" w:rsidRPr="00140F0B" w:rsidRDefault="00263910" w:rsidP="008D653B">
      <w:pPr>
        <w:pStyle w:val="Recuodecorpodetexto"/>
        <w:numPr>
          <w:ilvl w:val="0"/>
          <w:numId w:val="99"/>
        </w:numPr>
        <w:ind w:left="1418" w:hanging="567"/>
        <w:rPr>
          <w:sz w:val="22"/>
          <w:szCs w:val="24"/>
        </w:rPr>
      </w:pPr>
      <w:r w:rsidRPr="000F225B">
        <w:rPr>
          <w:i/>
          <w:sz w:val="22"/>
          <w:szCs w:val="22"/>
        </w:rPr>
        <w:t xml:space="preserve">“Art. 618. Nos contratos de empreitada de edifícios ou outras construções consideráveis, o empreiteiro de materiais e execução responderá, durante o prazo irredutível de </w:t>
      </w:r>
      <w:proofErr w:type="gramStart"/>
      <w:r w:rsidRPr="000F225B">
        <w:rPr>
          <w:i/>
          <w:sz w:val="22"/>
          <w:szCs w:val="22"/>
        </w:rPr>
        <w:t>5</w:t>
      </w:r>
      <w:proofErr w:type="gramEnd"/>
      <w:r w:rsidRPr="000F225B">
        <w:rPr>
          <w:i/>
          <w:sz w:val="22"/>
          <w:szCs w:val="22"/>
        </w:rPr>
        <w:t xml:space="preserve"> (cinco) anos, pela solidez e segurança do trabalho, assim em razão dos materiais, como do solo”</w:t>
      </w:r>
      <w:r>
        <w:rPr>
          <w:i/>
          <w:sz w:val="22"/>
          <w:szCs w:val="22"/>
        </w:rPr>
        <w:t>.</w:t>
      </w:r>
    </w:p>
    <w:p w:rsidR="006C1092" w:rsidRPr="00630FE4" w:rsidRDefault="00263910" w:rsidP="00D57E6D">
      <w:pPr>
        <w:pStyle w:val="Recuodecorpodetexto"/>
        <w:numPr>
          <w:ilvl w:val="2"/>
          <w:numId w:val="104"/>
        </w:numPr>
        <w:ind w:left="851" w:hanging="851"/>
        <w:rPr>
          <w:sz w:val="22"/>
          <w:szCs w:val="24"/>
        </w:rPr>
      </w:pPr>
      <w:r w:rsidRPr="000F225B">
        <w:rPr>
          <w:sz w:val="22"/>
          <w:szCs w:val="22"/>
        </w:rPr>
        <w:t>Tod</w:t>
      </w:r>
      <w:r w:rsidR="00B74B62">
        <w:rPr>
          <w:sz w:val="22"/>
          <w:szCs w:val="22"/>
        </w:rPr>
        <w:t>a</w:t>
      </w:r>
      <w:r w:rsidRPr="000F225B">
        <w:rPr>
          <w:sz w:val="22"/>
          <w:szCs w:val="22"/>
        </w:rPr>
        <w:t xml:space="preserve">s </w:t>
      </w:r>
      <w:r w:rsidR="00B74B62">
        <w:rPr>
          <w:sz w:val="22"/>
          <w:szCs w:val="22"/>
        </w:rPr>
        <w:t>a</w:t>
      </w:r>
      <w:r w:rsidRPr="000F225B">
        <w:rPr>
          <w:sz w:val="22"/>
          <w:szCs w:val="22"/>
        </w:rPr>
        <w:t xml:space="preserve">s </w:t>
      </w:r>
      <w:r w:rsidR="00B74B62">
        <w:rPr>
          <w:sz w:val="22"/>
          <w:szCs w:val="22"/>
        </w:rPr>
        <w:t>obras/</w:t>
      </w:r>
      <w:r w:rsidRPr="000F225B">
        <w:rPr>
          <w:sz w:val="22"/>
          <w:szCs w:val="22"/>
        </w:rPr>
        <w:t>serviços licitad</w:t>
      </w:r>
      <w:r w:rsidR="00E75393">
        <w:rPr>
          <w:sz w:val="22"/>
          <w:szCs w:val="22"/>
        </w:rPr>
        <w:t>a</w:t>
      </w:r>
      <w:r w:rsidRPr="000F225B">
        <w:rPr>
          <w:sz w:val="22"/>
          <w:szCs w:val="22"/>
        </w:rPr>
        <w:t>s devem atender às recomendações da Associação Brasileira de Normas Técnicas - ABNT (Lei n. º 4.150 de 21.11.62), no que couber e, principalmente no que diz respeito aos requisitos mínimos de qualidade, utilidade, resistência e segurança</w:t>
      </w:r>
      <w:r w:rsidR="006C1092" w:rsidRPr="00951353">
        <w:rPr>
          <w:sz w:val="22"/>
          <w:szCs w:val="22"/>
        </w:rPr>
        <w:t>.</w:t>
      </w:r>
    </w:p>
    <w:p w:rsidR="006D50C7" w:rsidRPr="008A7799" w:rsidRDefault="006D50C7" w:rsidP="00D57E6D">
      <w:pPr>
        <w:pStyle w:val="Recuodecorpodetexto"/>
        <w:numPr>
          <w:ilvl w:val="0"/>
          <w:numId w:val="43"/>
        </w:numPr>
        <w:rPr>
          <w:b/>
          <w:iCs/>
          <w:sz w:val="22"/>
          <w:szCs w:val="24"/>
        </w:rPr>
      </w:pPr>
      <w:r w:rsidRPr="008A7799">
        <w:rPr>
          <w:b/>
          <w:iCs/>
          <w:sz w:val="22"/>
          <w:szCs w:val="24"/>
        </w:rPr>
        <w:t>ABERTURA DOS INVÓLUCROS</w:t>
      </w:r>
    </w:p>
    <w:p w:rsidR="006D50C7" w:rsidRPr="000A6095" w:rsidRDefault="006D50C7" w:rsidP="00D57E6D">
      <w:pPr>
        <w:pStyle w:val="Recuodecorpodetexto"/>
        <w:numPr>
          <w:ilvl w:val="1"/>
          <w:numId w:val="105"/>
        </w:numPr>
        <w:ind w:left="851" w:hanging="851"/>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D57E6D">
      <w:pPr>
        <w:pStyle w:val="Recuodecorpodetexto"/>
        <w:numPr>
          <w:ilvl w:val="1"/>
          <w:numId w:val="105"/>
        </w:numPr>
        <w:ind w:left="851" w:hanging="851"/>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D57E6D">
      <w:pPr>
        <w:pStyle w:val="Recuodecorpodetexto"/>
        <w:numPr>
          <w:ilvl w:val="1"/>
          <w:numId w:val="105"/>
        </w:numPr>
        <w:ind w:left="851" w:hanging="851"/>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 xml:space="preserve">e Julgamento, procederá à abertura dos invólucros n.º 01 (um) – "Documentação" que será em seguida examinada pela Comissão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Pr="00E974C8" w:rsidRDefault="006D50C7" w:rsidP="00D57E6D">
      <w:pPr>
        <w:pStyle w:val="Recuodecorpodetexto"/>
        <w:numPr>
          <w:ilvl w:val="2"/>
          <w:numId w:val="82"/>
        </w:numPr>
        <w:ind w:left="851" w:hanging="851"/>
        <w:rPr>
          <w:sz w:val="22"/>
          <w:szCs w:val="24"/>
        </w:rPr>
      </w:pPr>
      <w:r w:rsidRPr="00E974C8">
        <w:rPr>
          <w:sz w:val="22"/>
          <w:szCs w:val="24"/>
        </w:rPr>
        <w:t xml:space="preserve">Em havendo renúncia expressa das licitantes presentes à interposição de recurso quanto à fase de habilitação a que se refere o subitem 11.3 acima, </w:t>
      </w:r>
      <w:r w:rsidR="00E974C8" w:rsidRPr="00E974C8">
        <w:rPr>
          <w:sz w:val="22"/>
          <w:szCs w:val="24"/>
        </w:rPr>
        <w:t>exceto se houver licitantes ausentes</w:t>
      </w:r>
      <w:r w:rsidRPr="00E974C8">
        <w:rPr>
          <w:sz w:val="22"/>
          <w:szCs w:val="24"/>
        </w:rPr>
        <w:t xml:space="preserve">, poderão ser abertos os invólucros n.º 2 (dois) – “Proposta Financeira” das licitantes habilitadas na mesma sessão, ficando à disposição dos interessados, para fins de vista, por prazo não superior a </w:t>
      </w:r>
      <w:proofErr w:type="gramStart"/>
      <w:r w:rsidRPr="00E974C8">
        <w:rPr>
          <w:sz w:val="22"/>
          <w:szCs w:val="24"/>
        </w:rPr>
        <w:t>24 (vinte e quatro) horas, posterior</w:t>
      </w:r>
      <w:proofErr w:type="gramEnd"/>
      <w:r w:rsidRPr="00E974C8">
        <w:rPr>
          <w:sz w:val="22"/>
          <w:szCs w:val="24"/>
        </w:rPr>
        <w:t xml:space="preserve"> à abertura das propostas, após o que serão encaminhadas à Comissão de Julgamento para as providências subseq</w:t>
      </w:r>
      <w:r w:rsidR="00EB6E63" w:rsidRPr="00E974C8">
        <w:rPr>
          <w:sz w:val="22"/>
          <w:szCs w:val="24"/>
        </w:rPr>
        <w:t>u</w:t>
      </w:r>
      <w:r w:rsidRPr="00E974C8">
        <w:rPr>
          <w:sz w:val="22"/>
          <w:szCs w:val="24"/>
        </w:rPr>
        <w:t>entes.</w:t>
      </w:r>
    </w:p>
    <w:p w:rsidR="00222B79" w:rsidRPr="003D59AC" w:rsidRDefault="00222B79" w:rsidP="00D57E6D">
      <w:pPr>
        <w:pStyle w:val="Recuodecorpodetexto"/>
        <w:numPr>
          <w:ilvl w:val="3"/>
          <w:numId w:val="82"/>
        </w:numPr>
        <w:ind w:left="851" w:hanging="851"/>
        <w:rPr>
          <w:sz w:val="22"/>
          <w:szCs w:val="24"/>
        </w:rPr>
      </w:pPr>
      <w:r>
        <w:rPr>
          <w:sz w:val="22"/>
          <w:szCs w:val="22"/>
        </w:rPr>
        <w:lastRenderedPageBreak/>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D57E6D">
      <w:pPr>
        <w:pStyle w:val="Recuodecorpodetexto"/>
        <w:numPr>
          <w:ilvl w:val="2"/>
          <w:numId w:val="83"/>
        </w:numPr>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D57E6D">
      <w:pPr>
        <w:pStyle w:val="Recuodecorpodetexto"/>
        <w:numPr>
          <w:ilvl w:val="2"/>
          <w:numId w:val="83"/>
        </w:numPr>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D57E6D">
      <w:pPr>
        <w:pStyle w:val="Recuodecorpodetexto"/>
        <w:numPr>
          <w:ilvl w:val="2"/>
          <w:numId w:val="83"/>
        </w:numPr>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D57E6D">
      <w:pPr>
        <w:pStyle w:val="Recuodecorpodetexto"/>
        <w:numPr>
          <w:ilvl w:val="2"/>
          <w:numId w:val="83"/>
        </w:numPr>
        <w:ind w:left="851" w:hanging="851"/>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D57E6D">
      <w:pPr>
        <w:pStyle w:val="Recuodecorpodetexto"/>
        <w:numPr>
          <w:ilvl w:val="2"/>
          <w:numId w:val="83"/>
        </w:numPr>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D57E6D">
      <w:pPr>
        <w:pStyle w:val="Recuodecorpodetexto"/>
        <w:numPr>
          <w:ilvl w:val="1"/>
          <w:numId w:val="83"/>
        </w:numPr>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D57E6D">
      <w:pPr>
        <w:pStyle w:val="Recuodecorpodetexto"/>
        <w:numPr>
          <w:ilvl w:val="0"/>
          <w:numId w:val="43"/>
        </w:numPr>
        <w:rPr>
          <w:b/>
          <w:iCs/>
          <w:sz w:val="22"/>
          <w:szCs w:val="24"/>
        </w:rPr>
      </w:pPr>
      <w:r w:rsidRPr="008A7799">
        <w:rPr>
          <w:b/>
          <w:iCs/>
          <w:sz w:val="22"/>
          <w:szCs w:val="24"/>
        </w:rPr>
        <w:t>EXAME E JULGAMENTO DA DOCUMENTAÇÃO E PROPOSTAS</w:t>
      </w:r>
    </w:p>
    <w:p w:rsidR="006D50C7" w:rsidRDefault="006D50C7" w:rsidP="00D57E6D">
      <w:pPr>
        <w:pStyle w:val="Recuodecorpodetexto"/>
        <w:numPr>
          <w:ilvl w:val="1"/>
          <w:numId w:val="85"/>
        </w:numPr>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D57E6D">
      <w:pPr>
        <w:pStyle w:val="Recuodecorpodetexto"/>
        <w:numPr>
          <w:ilvl w:val="1"/>
          <w:numId w:val="86"/>
        </w:numPr>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D57E6D">
      <w:pPr>
        <w:pStyle w:val="Recuodecorpodetexto"/>
        <w:numPr>
          <w:ilvl w:val="2"/>
          <w:numId w:val="84"/>
        </w:numPr>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D57E6D">
      <w:pPr>
        <w:pStyle w:val="Recuodecorpodetexto"/>
        <w:numPr>
          <w:ilvl w:val="2"/>
          <w:numId w:val="84"/>
        </w:numPr>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D57E6D">
      <w:pPr>
        <w:pStyle w:val="Recuodecorpodetexto"/>
        <w:numPr>
          <w:ilvl w:val="2"/>
          <w:numId w:val="84"/>
        </w:numPr>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D57E6D">
      <w:pPr>
        <w:pStyle w:val="Recuodecorpodetexto"/>
        <w:numPr>
          <w:ilvl w:val="2"/>
          <w:numId w:val="84"/>
        </w:numPr>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FD43E7" w:rsidRDefault="006D50C7" w:rsidP="00D57E6D">
      <w:pPr>
        <w:pStyle w:val="Recuodecorpodetexto"/>
        <w:numPr>
          <w:ilvl w:val="2"/>
          <w:numId w:val="84"/>
        </w:numPr>
        <w:ind w:left="851" w:hanging="851"/>
        <w:rPr>
          <w:sz w:val="22"/>
          <w:szCs w:val="24"/>
        </w:rPr>
      </w:pPr>
      <w:r w:rsidRPr="002D7985">
        <w:rPr>
          <w:sz w:val="22"/>
          <w:szCs w:val="24"/>
        </w:rPr>
        <w:lastRenderedPageBreak/>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D57E6D">
      <w:pPr>
        <w:pStyle w:val="Recuodecorpodetexto"/>
        <w:numPr>
          <w:ilvl w:val="1"/>
          <w:numId w:val="86"/>
        </w:numPr>
        <w:ind w:left="851" w:hanging="851"/>
        <w:rPr>
          <w:b/>
          <w:sz w:val="22"/>
          <w:szCs w:val="24"/>
        </w:rPr>
      </w:pPr>
      <w:r w:rsidRPr="00277158">
        <w:rPr>
          <w:b/>
          <w:sz w:val="22"/>
          <w:szCs w:val="24"/>
        </w:rPr>
        <w:t>Julgamento das “Propostas F</w:t>
      </w:r>
      <w:r w:rsidRPr="00D06DD7">
        <w:rPr>
          <w:b/>
          <w:sz w:val="22"/>
          <w:szCs w:val="24"/>
        </w:rPr>
        <w:t>inanceiras – invólucro n.º 02 (dois)”</w:t>
      </w:r>
    </w:p>
    <w:p w:rsidR="006D50C7" w:rsidRDefault="006D50C7" w:rsidP="00D57E6D">
      <w:pPr>
        <w:pStyle w:val="Recuodecorpodetexto"/>
        <w:numPr>
          <w:ilvl w:val="2"/>
          <w:numId w:val="86"/>
        </w:numPr>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216D6B" w:rsidRPr="00315C0F" w:rsidRDefault="00216D6B" w:rsidP="00D57E6D">
      <w:pPr>
        <w:pStyle w:val="Recuodecorpodetexto"/>
        <w:numPr>
          <w:ilvl w:val="2"/>
          <w:numId w:val="86"/>
        </w:numPr>
        <w:ind w:left="851" w:hanging="851"/>
        <w:rPr>
          <w:sz w:val="22"/>
          <w:szCs w:val="24"/>
        </w:rPr>
      </w:pPr>
      <w:r w:rsidRPr="006215F2">
        <w:rPr>
          <w:sz w:val="22"/>
          <w:szCs w:val="22"/>
        </w:rPr>
        <w:t xml:space="preserve">As Propostas Financeiras das </w:t>
      </w:r>
      <w:r w:rsidR="008D1DAC" w:rsidRPr="006215F2">
        <w:rPr>
          <w:sz w:val="22"/>
          <w:szCs w:val="22"/>
        </w:rPr>
        <w:t>licitante</w:t>
      </w:r>
      <w:r w:rsidRPr="006215F2">
        <w:rPr>
          <w:sz w:val="22"/>
          <w:szCs w:val="22"/>
        </w:rPr>
        <w:t xml:space="preserve">s habilitadas e qualificadas tecnicamente serão examinadas para determinar se elas estão completas, se houve erros de cálculo, se todos os documentos foram devidamente assinados e se todas as propostas estão de acordo com as exigências, inclusive se o valor global da proposta não ultrapassa o valor global orçado pela CODEVASF, apresentado no </w:t>
      </w:r>
      <w:r>
        <w:rPr>
          <w:sz w:val="22"/>
          <w:szCs w:val="22"/>
        </w:rPr>
        <w:t>sub</w:t>
      </w:r>
      <w:r w:rsidRPr="006215F2">
        <w:rPr>
          <w:sz w:val="22"/>
          <w:szCs w:val="22"/>
        </w:rPr>
        <w:t xml:space="preserve">item </w:t>
      </w:r>
      <w:r>
        <w:rPr>
          <w:sz w:val="22"/>
          <w:szCs w:val="22"/>
        </w:rPr>
        <w:t>19.1</w:t>
      </w:r>
      <w:r w:rsidRPr="006215F2">
        <w:rPr>
          <w:sz w:val="22"/>
          <w:szCs w:val="22"/>
        </w:rPr>
        <w:t xml:space="preserve"> deste </w:t>
      </w:r>
      <w:r>
        <w:rPr>
          <w:sz w:val="22"/>
          <w:szCs w:val="22"/>
        </w:rPr>
        <w:t>edital.</w:t>
      </w:r>
    </w:p>
    <w:p w:rsidR="006D50C7" w:rsidRPr="00315C0F" w:rsidRDefault="006D50C7" w:rsidP="00D57E6D">
      <w:pPr>
        <w:pStyle w:val="Recuodecorpodetexto"/>
        <w:numPr>
          <w:ilvl w:val="2"/>
          <w:numId w:val="86"/>
        </w:numPr>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C677B8">
      <w:pPr>
        <w:pStyle w:val="Default"/>
        <w:numPr>
          <w:ilvl w:val="0"/>
          <w:numId w:val="64"/>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C677B8">
      <w:pPr>
        <w:pStyle w:val="Default"/>
        <w:numPr>
          <w:ilvl w:val="0"/>
          <w:numId w:val="64"/>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w:t>
      </w:r>
      <w:r w:rsidR="00C677B8">
        <w:rPr>
          <w:rFonts w:ascii="Times New Roman" w:eastAsia="Arial Unicode MS" w:hAnsi="Times New Roman"/>
          <w:color w:val="auto"/>
          <w:sz w:val="22"/>
          <w:szCs w:val="22"/>
        </w:rPr>
        <w:t>s valores descritos por extenso.</w:t>
      </w:r>
    </w:p>
    <w:p w:rsidR="006D50C7" w:rsidRPr="00315C0F" w:rsidRDefault="006D50C7" w:rsidP="00D57E6D">
      <w:pPr>
        <w:pStyle w:val="Recuodecorpodetexto"/>
        <w:numPr>
          <w:ilvl w:val="2"/>
          <w:numId w:val="86"/>
        </w:numPr>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D57E6D">
      <w:pPr>
        <w:pStyle w:val="Recuodecorpodetexto"/>
        <w:numPr>
          <w:ilvl w:val="2"/>
          <w:numId w:val="86"/>
        </w:numPr>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Default="006D50C7" w:rsidP="00D57E6D">
      <w:pPr>
        <w:pStyle w:val="Recuodecorpodetexto"/>
        <w:numPr>
          <w:ilvl w:val="2"/>
          <w:numId w:val="86"/>
        </w:numPr>
        <w:ind w:left="851" w:hanging="851"/>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944E63" w:rsidP="00D57E6D">
      <w:pPr>
        <w:pStyle w:val="Recuodecorpodetexto"/>
        <w:numPr>
          <w:ilvl w:val="2"/>
          <w:numId w:val="86"/>
        </w:numPr>
        <w:ind w:left="851" w:hanging="851"/>
        <w:rPr>
          <w:sz w:val="22"/>
          <w:szCs w:val="24"/>
        </w:rPr>
      </w:pPr>
      <w:r w:rsidRPr="000F225B">
        <w:rPr>
          <w:sz w:val="22"/>
          <w:szCs w:val="22"/>
        </w:rPr>
        <w:t xml:space="preserve">A Comissão de Julgamento julgará as Propostas Financeiras das licitantes habilitadas e consideradas qualificadas tecnicamente, sendo desclassificadas, com base no </w:t>
      </w:r>
      <w:proofErr w:type="gramStart"/>
      <w:r w:rsidRPr="000F225B">
        <w:rPr>
          <w:sz w:val="22"/>
          <w:szCs w:val="22"/>
        </w:rPr>
        <w:t>artigo 48 incisos I e II da Lei 8.666/93</w:t>
      </w:r>
      <w:proofErr w:type="gramEnd"/>
      <w:r w:rsidRPr="000F225B">
        <w:rPr>
          <w:sz w:val="22"/>
          <w:szCs w:val="22"/>
        </w:rPr>
        <w:t>, aquelas que</w:t>
      </w:r>
      <w:r w:rsidR="006D50C7" w:rsidRPr="00315C0F">
        <w:rPr>
          <w:sz w:val="22"/>
          <w:szCs w:val="24"/>
        </w:rPr>
        <w:t>:</w:t>
      </w:r>
    </w:p>
    <w:p w:rsidR="006D50C7" w:rsidRPr="00944E63" w:rsidRDefault="00944E63" w:rsidP="00C677B8">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Apresentarem preços unitários e/ou global </w:t>
      </w:r>
      <w:r w:rsidRPr="00944E63">
        <w:rPr>
          <w:rFonts w:ascii="Times New Roman" w:hAnsi="Times New Roman"/>
          <w:b/>
          <w:sz w:val="22"/>
          <w:szCs w:val="22"/>
        </w:rPr>
        <w:t>superior</w:t>
      </w:r>
      <w:r w:rsidRPr="00944E63">
        <w:rPr>
          <w:rFonts w:ascii="Times New Roman" w:hAnsi="Times New Roman"/>
          <w:sz w:val="22"/>
          <w:szCs w:val="22"/>
        </w:rPr>
        <w:t xml:space="preserve"> ao valor orçado pela CODEVASF ou manifestamente inexeq</w:t>
      </w:r>
      <w:r>
        <w:rPr>
          <w:rFonts w:ascii="Times New Roman" w:hAnsi="Times New Roman"/>
          <w:sz w:val="22"/>
          <w:szCs w:val="22"/>
        </w:rPr>
        <w:t>u</w:t>
      </w:r>
      <w:r w:rsidRPr="00944E63">
        <w:rPr>
          <w:rFonts w:ascii="Times New Roman" w:hAnsi="Times New Roman"/>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w:t>
      </w:r>
      <w:r w:rsidR="00DD161D" w:rsidRPr="00944E63">
        <w:rPr>
          <w:rFonts w:ascii="Times New Roman" w:hAnsi="Times New Roman"/>
          <w:color w:val="auto"/>
          <w:sz w:val="22"/>
          <w:szCs w:val="22"/>
        </w:rPr>
        <w:t>;</w:t>
      </w:r>
      <w:r w:rsidR="006D50C7" w:rsidRPr="00944E63">
        <w:rPr>
          <w:rFonts w:ascii="Times New Roman" w:eastAsia="Arial Unicode MS" w:hAnsi="Times New Roman"/>
          <w:color w:val="auto"/>
          <w:sz w:val="22"/>
          <w:szCs w:val="22"/>
        </w:rPr>
        <w:t xml:space="preserve"> </w:t>
      </w:r>
    </w:p>
    <w:p w:rsidR="006D50C7" w:rsidRPr="00944E63" w:rsidRDefault="00944E63" w:rsidP="00C677B8">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 preços ou quaisquer ofertas de vantagens não previstas neste </w:t>
      </w:r>
      <w:r>
        <w:rPr>
          <w:rFonts w:ascii="Times New Roman" w:hAnsi="Times New Roman"/>
          <w:sz w:val="22"/>
          <w:szCs w:val="22"/>
        </w:rPr>
        <w:t>edital</w:t>
      </w:r>
      <w:r w:rsidR="006D50C7" w:rsidRPr="00944E63">
        <w:rPr>
          <w:rFonts w:ascii="Times New Roman" w:eastAsia="Arial Unicode MS" w:hAnsi="Times New Roman"/>
          <w:color w:val="auto"/>
          <w:sz w:val="22"/>
          <w:szCs w:val="22"/>
        </w:rPr>
        <w:t>;</w:t>
      </w:r>
    </w:p>
    <w:p w:rsidR="006D50C7" w:rsidRPr="00944E63" w:rsidRDefault="00944E63" w:rsidP="00C677B8">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t>Que não atenda às exigências contidas no ato convocatório, conforme art. 40, VII c/c art. 48 I da Lei 8.666/93;</w:t>
      </w:r>
    </w:p>
    <w:p w:rsidR="00944E63" w:rsidRPr="00944E63" w:rsidRDefault="00944E63" w:rsidP="00C677B8">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t>Com preços baseados em cotações de outra licitante, conforme art. 40, VII, c/c art.44,§ 2º da Lei 8.666/93.</w:t>
      </w:r>
    </w:p>
    <w:p w:rsidR="006D50C7" w:rsidRPr="00944E63" w:rsidRDefault="00944E63" w:rsidP="00D57E6D">
      <w:pPr>
        <w:pStyle w:val="Recuodecorpodetexto"/>
        <w:numPr>
          <w:ilvl w:val="3"/>
          <w:numId w:val="86"/>
        </w:numPr>
        <w:ind w:left="851" w:hanging="851"/>
        <w:rPr>
          <w:sz w:val="22"/>
          <w:szCs w:val="24"/>
        </w:rPr>
      </w:pPr>
      <w:r w:rsidRPr="000F225B">
        <w:rPr>
          <w:sz w:val="22"/>
          <w:szCs w:val="22"/>
        </w:rPr>
        <w:t>Consideram-se manifestamente inexeq</w:t>
      </w:r>
      <w:r w:rsidR="00C001F6">
        <w:rPr>
          <w:sz w:val="22"/>
          <w:szCs w:val="22"/>
        </w:rPr>
        <w:t>u</w:t>
      </w:r>
      <w:r w:rsidRPr="000F225B">
        <w:rPr>
          <w:sz w:val="22"/>
          <w:szCs w:val="22"/>
        </w:rPr>
        <w:t>íveis, as propostas cujos valores sejam inferiores a 70% (setenta por cento) do menor dos seguintes valores</w:t>
      </w:r>
      <w:r>
        <w:rPr>
          <w:sz w:val="22"/>
          <w:szCs w:val="22"/>
        </w:rPr>
        <w:t>:</w:t>
      </w:r>
    </w:p>
    <w:p w:rsidR="00944E63" w:rsidRPr="00944E63" w:rsidRDefault="00944E63" w:rsidP="00C677B8">
      <w:pPr>
        <w:pStyle w:val="Recuodecorpodetexto"/>
        <w:numPr>
          <w:ilvl w:val="0"/>
          <w:numId w:val="100"/>
        </w:numPr>
        <w:ind w:left="1418" w:hanging="567"/>
        <w:rPr>
          <w:sz w:val="22"/>
          <w:szCs w:val="24"/>
        </w:rPr>
      </w:pPr>
      <w:r w:rsidRPr="000F225B">
        <w:rPr>
          <w:sz w:val="22"/>
          <w:szCs w:val="22"/>
        </w:rPr>
        <w:lastRenderedPageBreak/>
        <w:t>Média Aritmética dos valores das propostas superiores a 50% (cinq</w:t>
      </w:r>
      <w:r w:rsidR="00C001F6">
        <w:rPr>
          <w:sz w:val="22"/>
          <w:szCs w:val="22"/>
        </w:rPr>
        <w:t>u</w:t>
      </w:r>
      <w:r w:rsidRPr="000F225B">
        <w:rPr>
          <w:sz w:val="22"/>
          <w:szCs w:val="22"/>
        </w:rPr>
        <w:t>enta por cento) do valor orçado pela CODEVASF, ou</w:t>
      </w:r>
      <w:r>
        <w:rPr>
          <w:sz w:val="22"/>
          <w:szCs w:val="22"/>
        </w:rPr>
        <w:t>,</w:t>
      </w:r>
    </w:p>
    <w:p w:rsidR="00944E63" w:rsidRPr="00944E63" w:rsidRDefault="00944E63" w:rsidP="00C677B8">
      <w:pPr>
        <w:pStyle w:val="Recuodecorpodetexto"/>
        <w:numPr>
          <w:ilvl w:val="0"/>
          <w:numId w:val="100"/>
        </w:numPr>
        <w:ind w:left="1418" w:hanging="567"/>
        <w:rPr>
          <w:sz w:val="22"/>
          <w:szCs w:val="24"/>
        </w:rPr>
      </w:pPr>
      <w:r w:rsidRPr="000F225B">
        <w:rPr>
          <w:sz w:val="22"/>
          <w:szCs w:val="22"/>
        </w:rPr>
        <w:t>Valor orçado pela CODEVASF</w:t>
      </w:r>
      <w:r>
        <w:rPr>
          <w:sz w:val="22"/>
          <w:szCs w:val="22"/>
        </w:rPr>
        <w:t>.</w:t>
      </w:r>
    </w:p>
    <w:p w:rsidR="00944E63" w:rsidRPr="00944E63" w:rsidRDefault="00944E63" w:rsidP="00D57E6D">
      <w:pPr>
        <w:pStyle w:val="Recuodecorpodetexto"/>
        <w:numPr>
          <w:ilvl w:val="3"/>
          <w:numId w:val="86"/>
        </w:numPr>
        <w:ind w:left="851" w:hanging="851"/>
        <w:rPr>
          <w:sz w:val="22"/>
          <w:szCs w:val="24"/>
        </w:rPr>
      </w:pPr>
      <w:r w:rsidRPr="000F225B">
        <w:rPr>
          <w:sz w:val="22"/>
          <w:szCs w:val="22"/>
        </w:rPr>
        <w:t xml:space="preserve">Das licitantes classificadas na forma das alíneas “a” e “b” do subitem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cujo valor global da proposta for inferior a 80% (oitenta por cento) do menor valor a que se referem </w:t>
      </w:r>
      <w:proofErr w:type="gramStart"/>
      <w:r w:rsidRPr="000F225B">
        <w:rPr>
          <w:sz w:val="22"/>
          <w:szCs w:val="22"/>
        </w:rPr>
        <w:t>as</w:t>
      </w:r>
      <w:proofErr w:type="gramEnd"/>
      <w:r w:rsidRPr="000F225B">
        <w:rPr>
          <w:sz w:val="22"/>
          <w:szCs w:val="22"/>
        </w:rPr>
        <w:t xml:space="preserve"> alíneas “a” e “b”,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será exigida, para a assinatura do contrato, prestação de garantia adicional, dentre as modalidades previstas no § lº, do Art. 56, da Lei 8.666/93, igual à diferença entre o valor resultante da alínea “</w:t>
      </w:r>
      <w:r w:rsidR="00C001F6">
        <w:rPr>
          <w:sz w:val="22"/>
          <w:szCs w:val="22"/>
        </w:rPr>
        <w:t>b</w:t>
      </w:r>
      <w:r w:rsidRPr="000F225B">
        <w:rPr>
          <w:sz w:val="22"/>
          <w:szCs w:val="22"/>
        </w:rPr>
        <w:t>” acima e o valor da correspondente proposta</w:t>
      </w:r>
      <w:r>
        <w:rPr>
          <w:sz w:val="22"/>
          <w:szCs w:val="22"/>
        </w:rPr>
        <w:t>.</w:t>
      </w:r>
    </w:p>
    <w:p w:rsidR="00944E63" w:rsidRPr="00944E63" w:rsidRDefault="00944E63" w:rsidP="00D57E6D">
      <w:pPr>
        <w:pStyle w:val="Recuodecorpodetexto"/>
        <w:numPr>
          <w:ilvl w:val="2"/>
          <w:numId w:val="86"/>
        </w:numPr>
        <w:ind w:left="851" w:hanging="851"/>
        <w:rPr>
          <w:sz w:val="22"/>
          <w:szCs w:val="24"/>
        </w:rPr>
      </w:pPr>
      <w:r w:rsidRPr="000F225B">
        <w:rPr>
          <w:sz w:val="22"/>
          <w:szCs w:val="22"/>
        </w:rPr>
        <w:t xml:space="preserve">Não se admitirá proposta que apresentar preço global e, ou unitários simbólicos, irrisórios ou de valor zero, incompatíveis com os preços dos insumos e salários de mercado, acrescidos dos respectivos encargos, ainda que </w:t>
      </w:r>
      <w:r w:rsidR="00C001F6" w:rsidRPr="000F225B">
        <w:rPr>
          <w:sz w:val="22"/>
          <w:szCs w:val="22"/>
        </w:rPr>
        <w:t xml:space="preserve">este </w:t>
      </w:r>
      <w:r w:rsidR="00C001F6">
        <w:rPr>
          <w:sz w:val="22"/>
          <w:szCs w:val="22"/>
        </w:rPr>
        <w:t>edital</w:t>
      </w:r>
      <w:r w:rsidR="00C001F6" w:rsidRPr="000F225B">
        <w:rPr>
          <w:sz w:val="22"/>
          <w:szCs w:val="22"/>
        </w:rPr>
        <w:t xml:space="preserve"> não tenha estabelecido</w:t>
      </w:r>
      <w:r w:rsidRPr="000F225B">
        <w:rPr>
          <w:sz w:val="22"/>
          <w:szCs w:val="22"/>
        </w:rPr>
        <w:t xml:space="preserve"> limites mínimos, exceto quando se referirem a materiais e instalações próprias do licitante, para os quais se renuncie a parcela ou à totalidade da remuneração</w:t>
      </w:r>
      <w:r>
        <w:rPr>
          <w:sz w:val="22"/>
          <w:szCs w:val="22"/>
        </w:rPr>
        <w:t>.</w:t>
      </w:r>
    </w:p>
    <w:p w:rsidR="00237413" w:rsidRPr="00315C0F" w:rsidRDefault="00237413" w:rsidP="00D57E6D">
      <w:pPr>
        <w:pStyle w:val="Recuodecorpodetexto"/>
        <w:numPr>
          <w:ilvl w:val="2"/>
          <w:numId w:val="86"/>
        </w:numPr>
        <w:ind w:left="851" w:hanging="851"/>
        <w:rPr>
          <w:sz w:val="22"/>
          <w:szCs w:val="24"/>
        </w:rPr>
      </w:pPr>
      <w:r w:rsidRPr="006215F2">
        <w:rPr>
          <w:sz w:val="22"/>
          <w:szCs w:val="22"/>
        </w:rPr>
        <w:t>Se houver indícios de inexequibilidade da proposta de preço, ou em caso da necessidade de esclarecimentos complementares, poderá ser efetuada diligência, na forma do § 3º do art. 43 da Lei nº. 8.666/93, para efeito de comprovação de sua exequibilidade, podendo-se adotar, dentre outros, os seguintes procedimentos</w:t>
      </w:r>
      <w:r>
        <w:rPr>
          <w:sz w:val="22"/>
          <w:szCs w:val="22"/>
        </w:rPr>
        <w:t>:</w:t>
      </w:r>
    </w:p>
    <w:p w:rsidR="006D50C7" w:rsidRPr="00237413" w:rsidRDefault="00237413" w:rsidP="00C677B8">
      <w:pPr>
        <w:pStyle w:val="Default"/>
        <w:numPr>
          <w:ilvl w:val="0"/>
          <w:numId w:val="6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rPr>
        <w:t>Diligência junto ao licitante para apresentação de justificativas e comprovações em relação aos custos com indícios de inexequibilidade</w:t>
      </w:r>
      <w:r w:rsidR="006D50C7" w:rsidRPr="00237413">
        <w:rPr>
          <w:rFonts w:ascii="Times New Roman" w:eastAsia="Arial Unicode MS" w:hAnsi="Times New Roman"/>
          <w:color w:val="auto"/>
          <w:sz w:val="22"/>
          <w:szCs w:val="22"/>
        </w:rPr>
        <w:t>;</w:t>
      </w:r>
    </w:p>
    <w:p w:rsidR="006D50C7" w:rsidRPr="00237413" w:rsidRDefault="00237413" w:rsidP="00C677B8">
      <w:pPr>
        <w:pStyle w:val="Default"/>
        <w:numPr>
          <w:ilvl w:val="0"/>
          <w:numId w:val="6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Verificação de acordos coletivos, convenções coletivas ou sentenças normativas em dissídios coletivos de trabalho;</w:t>
      </w:r>
    </w:p>
    <w:p w:rsidR="00237413" w:rsidRPr="00237413" w:rsidRDefault="00237413" w:rsidP="00C677B8">
      <w:pPr>
        <w:pStyle w:val="Default"/>
        <w:numPr>
          <w:ilvl w:val="0"/>
          <w:numId w:val="6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Consultas a entidades ou conselho de classe, sindicatos ou similares;</w:t>
      </w:r>
    </w:p>
    <w:p w:rsidR="00237413" w:rsidRPr="00237413" w:rsidRDefault="00237413" w:rsidP="00C677B8">
      <w:pPr>
        <w:pStyle w:val="Default"/>
        <w:numPr>
          <w:ilvl w:val="0"/>
          <w:numId w:val="6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Pesquisas em órgãos públicos ou empresas privadas.</w:t>
      </w:r>
    </w:p>
    <w:p w:rsidR="00237413" w:rsidRDefault="00237413" w:rsidP="00D57E6D">
      <w:pPr>
        <w:pStyle w:val="Recuodecorpodetexto"/>
        <w:numPr>
          <w:ilvl w:val="2"/>
          <w:numId w:val="86"/>
        </w:numPr>
        <w:ind w:left="851" w:hanging="851"/>
        <w:rPr>
          <w:sz w:val="22"/>
          <w:szCs w:val="24"/>
        </w:rPr>
      </w:pPr>
      <w:r w:rsidRPr="006215F2">
        <w:rPr>
          <w:sz w:val="22"/>
          <w:szCs w:val="22"/>
        </w:rPr>
        <w:t>O não atendimento da diligência no prazo fixado ou a recusa em fazê-lo caracteriza-se hipótese de desclassificação da proposta</w:t>
      </w:r>
      <w:r>
        <w:rPr>
          <w:sz w:val="22"/>
          <w:szCs w:val="22"/>
        </w:rPr>
        <w:t>.</w:t>
      </w:r>
    </w:p>
    <w:p w:rsidR="006D50C7" w:rsidRDefault="006D50C7" w:rsidP="00D57E6D">
      <w:pPr>
        <w:pStyle w:val="Recuodecorpodetexto"/>
        <w:numPr>
          <w:ilvl w:val="2"/>
          <w:numId w:val="86"/>
        </w:numPr>
        <w:ind w:left="851" w:hanging="851"/>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C7D47" w:rsidRPr="00315C0F" w:rsidRDefault="006C7D47" w:rsidP="00D57E6D">
      <w:pPr>
        <w:pStyle w:val="Recuodecorpodetexto"/>
        <w:numPr>
          <w:ilvl w:val="2"/>
          <w:numId w:val="86"/>
        </w:numPr>
        <w:ind w:left="851" w:hanging="851"/>
        <w:rPr>
          <w:sz w:val="22"/>
          <w:szCs w:val="24"/>
        </w:rPr>
      </w:pPr>
      <w:r w:rsidRPr="00647F4A">
        <w:rPr>
          <w:sz w:val="22"/>
          <w:szCs w:val="22"/>
        </w:rPr>
        <w:t>A CODEVASF não fixará preços mínimos, critérios estatísticos ou faixas de variação em relação a preços de referência, ressalvados o disposto nos §§ 1º e 2º do art. 48 da Lei 8.666/93</w:t>
      </w:r>
      <w:r>
        <w:rPr>
          <w:sz w:val="22"/>
          <w:szCs w:val="22"/>
        </w:rPr>
        <w:t>.</w:t>
      </w:r>
    </w:p>
    <w:p w:rsidR="006D50C7" w:rsidRPr="00D72F64" w:rsidRDefault="006D50C7" w:rsidP="00D57E6D">
      <w:pPr>
        <w:pStyle w:val="Recuodecorpodetexto"/>
        <w:numPr>
          <w:ilvl w:val="2"/>
          <w:numId w:val="86"/>
        </w:numPr>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D57E6D">
      <w:pPr>
        <w:pStyle w:val="Recuodecorpodetexto"/>
        <w:numPr>
          <w:ilvl w:val="2"/>
          <w:numId w:val="86"/>
        </w:numPr>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D57E6D">
      <w:pPr>
        <w:pStyle w:val="Recuodecorpodetexto"/>
        <w:numPr>
          <w:ilvl w:val="2"/>
          <w:numId w:val="86"/>
        </w:numPr>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7D29A1" w:rsidRPr="007D29A1" w:rsidRDefault="00CC6B30" w:rsidP="00D57E6D">
      <w:pPr>
        <w:pStyle w:val="Recuodecorpodetexto"/>
        <w:numPr>
          <w:ilvl w:val="3"/>
          <w:numId w:val="86"/>
        </w:numPr>
        <w:ind w:left="993" w:hanging="993"/>
        <w:rPr>
          <w:sz w:val="22"/>
          <w:szCs w:val="24"/>
        </w:rPr>
      </w:pPr>
      <w:r w:rsidRPr="00745302">
        <w:rPr>
          <w:rFonts w:eastAsiaTheme="minorHAnsi"/>
          <w:sz w:val="22"/>
          <w:szCs w:val="22"/>
          <w:lang w:eastAsia="en-US"/>
        </w:rPr>
        <w:t xml:space="preserve">A melhor classificada nos termos do subitem acima terá o direito de encaminhar uma última oferta para desempate, obrigatoriamente em valor inferior ao da primeira colocada, no prazo de 05 (cinco) minutos, caso esteja presente na sessão ou no prazo de 02 (dois) dias, contados da comunicação da Comissão de </w:t>
      </w:r>
      <w:r w:rsidR="009364E3" w:rsidRPr="00745302">
        <w:rPr>
          <w:rFonts w:eastAsiaTheme="minorHAnsi"/>
          <w:sz w:val="22"/>
          <w:szCs w:val="22"/>
          <w:lang w:eastAsia="en-US"/>
        </w:rPr>
        <w:t>Julgamento</w:t>
      </w:r>
      <w:r w:rsidRPr="00745302">
        <w:rPr>
          <w:rFonts w:eastAsiaTheme="minorHAnsi"/>
          <w:sz w:val="22"/>
          <w:szCs w:val="22"/>
          <w:lang w:eastAsia="en-US"/>
        </w:rPr>
        <w:t xml:space="preserve">, na hipótese de ausência. </w:t>
      </w:r>
    </w:p>
    <w:p w:rsidR="00AC6F99" w:rsidRDefault="00002A18" w:rsidP="00D57E6D">
      <w:pPr>
        <w:pStyle w:val="Recuodecorpodetexto"/>
        <w:numPr>
          <w:ilvl w:val="3"/>
          <w:numId w:val="86"/>
        </w:numPr>
        <w:ind w:left="993" w:hanging="993"/>
        <w:rPr>
          <w:sz w:val="22"/>
          <w:szCs w:val="24"/>
        </w:rPr>
      </w:pPr>
      <w:r>
        <w:rPr>
          <w:rFonts w:eastAsiaTheme="minorHAnsi"/>
          <w:sz w:val="22"/>
          <w:szCs w:val="22"/>
          <w:lang w:eastAsia="en-US"/>
        </w:rPr>
        <w:lastRenderedPageBreak/>
        <w:t>A proposta reformulada nos termos do subitem 12.3.15.1</w:t>
      </w:r>
      <w:r w:rsidR="00CC6B30" w:rsidRPr="00745302">
        <w:rPr>
          <w:rFonts w:eastAsiaTheme="minorHAnsi"/>
          <w:sz w:val="22"/>
          <w:szCs w:val="22"/>
          <w:lang w:eastAsia="en-US"/>
        </w:rPr>
        <w:t xml:space="preserve">, </w:t>
      </w:r>
      <w:r w:rsidRPr="003A0BCC">
        <w:rPr>
          <w:b/>
          <w:sz w:val="22"/>
          <w:szCs w:val="22"/>
        </w:rPr>
        <w:t>deverá ser encaminhada em original no prazo de até 05 (cinco) dias úteis</w:t>
      </w:r>
      <w:r w:rsidRPr="003A0BCC">
        <w:rPr>
          <w:sz w:val="22"/>
          <w:szCs w:val="22"/>
        </w:rPr>
        <w:t xml:space="preserve">, para </w:t>
      </w:r>
      <w:r w:rsidR="00F90E26">
        <w:rPr>
          <w:sz w:val="22"/>
          <w:szCs w:val="22"/>
        </w:rPr>
        <w:t>a</w:t>
      </w:r>
      <w:r w:rsidRPr="003A0BCC">
        <w:rPr>
          <w:sz w:val="22"/>
          <w:szCs w:val="22"/>
        </w:rPr>
        <w:t xml:space="preserve"> </w:t>
      </w:r>
      <w:r w:rsidR="00F90E26" w:rsidRPr="003A0BCC">
        <w:rPr>
          <w:sz w:val="22"/>
          <w:szCs w:val="22"/>
        </w:rPr>
        <w:t>Secretaria Regional de Licitações – 2ª SR/SL da CODEVASF, localizada na Avenida Manoel Novaes, s/n, Centro – CEP 47.600-000, em Bom Jesus da Lapa/BA</w:t>
      </w:r>
      <w:r w:rsidRPr="003A0BCC">
        <w:rPr>
          <w:sz w:val="22"/>
          <w:szCs w:val="22"/>
        </w:rPr>
        <w:t xml:space="preserve">, contado da data da comunicação da CODEVASF por meio </w:t>
      </w:r>
      <w:r w:rsidR="00F90E26">
        <w:rPr>
          <w:sz w:val="22"/>
          <w:szCs w:val="22"/>
        </w:rPr>
        <w:t>da Comissão de Julgamento</w:t>
      </w:r>
      <w:r w:rsidRPr="003A0BCC">
        <w:rPr>
          <w:sz w:val="22"/>
          <w:szCs w:val="22"/>
        </w:rPr>
        <w:t>, sob pena de desclassificação da proposta</w:t>
      </w:r>
      <w:r w:rsidR="00CC6B30">
        <w:rPr>
          <w:rFonts w:eastAsiaTheme="minorHAnsi"/>
          <w:sz w:val="22"/>
          <w:szCs w:val="22"/>
          <w:lang w:eastAsia="en-US"/>
        </w:rPr>
        <w:t>.</w:t>
      </w:r>
    </w:p>
    <w:p w:rsidR="006D50C7" w:rsidRPr="00FA5BBA" w:rsidRDefault="006D50C7" w:rsidP="00D57E6D">
      <w:pPr>
        <w:pStyle w:val="Recuodecorpodetexto"/>
        <w:numPr>
          <w:ilvl w:val="3"/>
          <w:numId w:val="86"/>
        </w:numPr>
        <w:ind w:left="993" w:hanging="993"/>
        <w:rPr>
          <w:sz w:val="22"/>
          <w:szCs w:val="24"/>
        </w:rPr>
      </w:pPr>
      <w:r w:rsidRPr="00FA5BBA">
        <w:rPr>
          <w:sz w:val="22"/>
          <w:szCs w:val="24"/>
        </w:rPr>
        <w:t>Para efeito do disposto no subitem 12.3.1</w:t>
      </w:r>
      <w:r w:rsidR="00405E63">
        <w:rPr>
          <w:sz w:val="22"/>
          <w:szCs w:val="24"/>
        </w:rPr>
        <w:t>4</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C677B8">
      <w:pPr>
        <w:pStyle w:val="Default"/>
        <w:numPr>
          <w:ilvl w:val="0"/>
          <w:numId w:val="67"/>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C677B8">
      <w:pPr>
        <w:pStyle w:val="Default"/>
        <w:numPr>
          <w:ilvl w:val="0"/>
          <w:numId w:val="67"/>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C677B8">
      <w:pPr>
        <w:pStyle w:val="Default"/>
        <w:numPr>
          <w:ilvl w:val="0"/>
          <w:numId w:val="67"/>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w:t>
      </w:r>
      <w:r w:rsidR="00405E63">
        <w:rPr>
          <w:rFonts w:ascii="Times New Roman" w:eastAsia="Arial Unicode MS" w:hAnsi="Times New Roman"/>
          <w:color w:val="auto"/>
          <w:sz w:val="22"/>
          <w:szCs w:val="22"/>
        </w:rPr>
        <w:t>4</w:t>
      </w:r>
      <w:r w:rsidRPr="009E41F2">
        <w:rPr>
          <w:rFonts w:ascii="Times New Roman" w:eastAsia="Arial Unicode MS" w:hAnsi="Times New Roman"/>
          <w:color w:val="auto"/>
          <w:sz w:val="22"/>
          <w:szCs w:val="22"/>
        </w:rPr>
        <w:t>, o objeto licitado será adjudicado em favor da proposta originalmente vencedora do certame.</w:t>
      </w:r>
    </w:p>
    <w:p w:rsidR="006D50C7" w:rsidRPr="009E41F2" w:rsidRDefault="006D50C7" w:rsidP="00C677B8">
      <w:pPr>
        <w:pStyle w:val="Default"/>
        <w:numPr>
          <w:ilvl w:val="0"/>
          <w:numId w:val="67"/>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Default="006D50C7" w:rsidP="00D57E6D">
      <w:pPr>
        <w:pStyle w:val="Recuodecorpodetexto"/>
        <w:numPr>
          <w:ilvl w:val="3"/>
          <w:numId w:val="86"/>
        </w:numPr>
        <w:ind w:left="993" w:hanging="993"/>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CC6B30" w:rsidRPr="00CC6B30" w:rsidRDefault="00CC6B30" w:rsidP="00D57E6D">
      <w:pPr>
        <w:pStyle w:val="Recuodecorpodetexto"/>
        <w:numPr>
          <w:ilvl w:val="1"/>
          <w:numId w:val="86"/>
        </w:numPr>
        <w:ind w:left="851" w:hanging="851"/>
        <w:rPr>
          <w:sz w:val="22"/>
          <w:szCs w:val="24"/>
        </w:rPr>
      </w:pPr>
      <w:r w:rsidRPr="00647F4A">
        <w:rPr>
          <w:sz w:val="22"/>
          <w:szCs w:val="22"/>
        </w:rPr>
        <w:t>A Comissão de Julgamento analisará individualmente os preços unitários cotados nas propostas das licitantes</w:t>
      </w:r>
      <w:r>
        <w:rPr>
          <w:sz w:val="22"/>
          <w:szCs w:val="22"/>
        </w:rPr>
        <w:t>.</w:t>
      </w:r>
    </w:p>
    <w:p w:rsidR="00944E63" w:rsidRDefault="0015738D" w:rsidP="00D57E6D">
      <w:pPr>
        <w:pStyle w:val="Recuodecorpodetexto"/>
        <w:numPr>
          <w:ilvl w:val="1"/>
          <w:numId w:val="86"/>
        </w:numPr>
        <w:ind w:left="851" w:hanging="851"/>
        <w:rPr>
          <w:sz w:val="22"/>
          <w:szCs w:val="24"/>
        </w:rPr>
      </w:pPr>
      <w:r w:rsidRPr="006256FB">
        <w:rPr>
          <w:sz w:val="22"/>
          <w:szCs w:val="22"/>
        </w:rPr>
        <w:t>Será considerada vencedora a licitante que, habilitada e qualificada tecnicamente, apresentar o menor preço</w:t>
      </w:r>
      <w:r w:rsidR="00C677B8">
        <w:rPr>
          <w:sz w:val="22"/>
          <w:szCs w:val="22"/>
        </w:rPr>
        <w:t>,</w:t>
      </w:r>
      <w:r w:rsidRPr="006256FB">
        <w:rPr>
          <w:sz w:val="22"/>
          <w:szCs w:val="22"/>
        </w:rPr>
        <w:t xml:space="preserve"> respeitados os valores máximos, unitários e global, orçados pela CODEVASF, para execução d</w:t>
      </w:r>
      <w:r>
        <w:rPr>
          <w:sz w:val="22"/>
          <w:szCs w:val="22"/>
        </w:rPr>
        <w:t>a</w:t>
      </w:r>
      <w:r w:rsidRPr="006256FB">
        <w:rPr>
          <w:sz w:val="22"/>
          <w:szCs w:val="22"/>
        </w:rPr>
        <w:t xml:space="preserve">s </w:t>
      </w:r>
      <w:r>
        <w:rPr>
          <w:sz w:val="22"/>
          <w:szCs w:val="22"/>
        </w:rPr>
        <w:t>obras/</w:t>
      </w:r>
      <w:r w:rsidRPr="006256FB">
        <w:rPr>
          <w:sz w:val="22"/>
          <w:szCs w:val="22"/>
        </w:rPr>
        <w:t xml:space="preserve">serviços, objeto deste </w:t>
      </w:r>
      <w:r>
        <w:rPr>
          <w:sz w:val="22"/>
          <w:szCs w:val="22"/>
        </w:rPr>
        <w:t>edital</w:t>
      </w:r>
      <w:r w:rsidR="00944E63">
        <w:rPr>
          <w:sz w:val="22"/>
          <w:szCs w:val="22"/>
        </w:rPr>
        <w:t>.</w:t>
      </w:r>
    </w:p>
    <w:p w:rsidR="006D50C7" w:rsidRPr="008469E8" w:rsidRDefault="006D50C7" w:rsidP="00D57E6D">
      <w:pPr>
        <w:pStyle w:val="Recuodecorpodetexto"/>
        <w:numPr>
          <w:ilvl w:val="1"/>
          <w:numId w:val="86"/>
        </w:numPr>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D57E6D">
      <w:pPr>
        <w:pStyle w:val="Recuodecorpodetexto"/>
        <w:numPr>
          <w:ilvl w:val="2"/>
          <w:numId w:val="86"/>
        </w:numPr>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w:t>
      </w:r>
      <w:r w:rsidR="0015738D">
        <w:rPr>
          <w:sz w:val="22"/>
          <w:szCs w:val="24"/>
        </w:rPr>
        <w:t>A</w:t>
      </w:r>
      <w:r w:rsidRPr="00753F17">
        <w:rPr>
          <w:sz w:val="22"/>
          <w:szCs w:val="24"/>
        </w:rPr>
        <w:t xml:space="preserve">utoridade </w:t>
      </w:r>
      <w:r w:rsidR="0015738D">
        <w:rPr>
          <w:sz w:val="22"/>
          <w:szCs w:val="24"/>
        </w:rPr>
        <w:t>C</w:t>
      </w:r>
      <w:r w:rsidRPr="00753F17">
        <w:rPr>
          <w:sz w:val="22"/>
          <w:szCs w:val="24"/>
        </w:rPr>
        <w:t>ompetente, com vistas à homologação final e autorização para contratação das obras/serviços com a licitante vencedora do certame.</w:t>
      </w:r>
    </w:p>
    <w:p w:rsidR="006D50C7" w:rsidRPr="00AF4590" w:rsidRDefault="006D50C7" w:rsidP="00D57E6D">
      <w:pPr>
        <w:pStyle w:val="Recuodecorpodetexto"/>
        <w:numPr>
          <w:ilvl w:val="1"/>
          <w:numId w:val="86"/>
        </w:numPr>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D57E6D">
      <w:pPr>
        <w:pStyle w:val="Recuodecorpodetexto"/>
        <w:numPr>
          <w:ilvl w:val="1"/>
          <w:numId w:val="86"/>
        </w:numPr>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7"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D57E6D">
      <w:pPr>
        <w:pStyle w:val="Recuodecorpodetexto"/>
        <w:numPr>
          <w:ilvl w:val="1"/>
          <w:numId w:val="86"/>
        </w:numPr>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D57E6D">
      <w:pPr>
        <w:pStyle w:val="Recuodecorpodetexto"/>
        <w:numPr>
          <w:ilvl w:val="1"/>
          <w:numId w:val="86"/>
        </w:numPr>
        <w:ind w:left="851" w:hanging="851"/>
        <w:rPr>
          <w:sz w:val="22"/>
          <w:szCs w:val="24"/>
        </w:rPr>
      </w:pPr>
      <w:r w:rsidRPr="00AF4590">
        <w:rPr>
          <w:sz w:val="22"/>
          <w:szCs w:val="24"/>
        </w:rPr>
        <w:lastRenderedPageBreak/>
        <w:t xml:space="preserve">É facultada à Comissão de Julgamento ou </w:t>
      </w:r>
      <w:r w:rsidR="0015738D">
        <w:rPr>
          <w:sz w:val="22"/>
          <w:szCs w:val="24"/>
        </w:rPr>
        <w:t>A</w:t>
      </w:r>
      <w:r w:rsidRPr="00AF4590">
        <w:rPr>
          <w:sz w:val="22"/>
          <w:szCs w:val="24"/>
        </w:rPr>
        <w:t xml:space="preserve">utoridade </w:t>
      </w:r>
      <w:r w:rsidR="0015738D">
        <w:rPr>
          <w:sz w:val="22"/>
          <w:szCs w:val="24"/>
        </w:rPr>
        <w:t>S</w:t>
      </w:r>
      <w:r w:rsidRPr="00AF4590">
        <w:rPr>
          <w:sz w:val="22"/>
          <w:szCs w:val="24"/>
        </w:rPr>
        <w:t>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D57E6D">
      <w:pPr>
        <w:pStyle w:val="Recuodecorpodetexto"/>
        <w:numPr>
          <w:ilvl w:val="1"/>
          <w:numId w:val="86"/>
        </w:numPr>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C677B8">
      <w:pPr>
        <w:pStyle w:val="Default"/>
        <w:numPr>
          <w:ilvl w:val="0"/>
          <w:numId w:val="6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8"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C677B8">
      <w:pPr>
        <w:pStyle w:val="Default"/>
        <w:numPr>
          <w:ilvl w:val="0"/>
          <w:numId w:val="6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w:t>
      </w:r>
      <w:r w:rsidR="00AC0205">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Improbidade Administrativa disponível no Portal do CNJ</w:t>
      </w:r>
      <w:r w:rsidR="00AC0205">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C677B8">
      <w:pPr>
        <w:pStyle w:val="Default"/>
        <w:numPr>
          <w:ilvl w:val="0"/>
          <w:numId w:val="6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C677B8">
      <w:pPr>
        <w:pStyle w:val="Default"/>
        <w:numPr>
          <w:ilvl w:val="0"/>
          <w:numId w:val="6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D57E6D">
      <w:pPr>
        <w:pStyle w:val="Recuodecorpodetexto"/>
        <w:numPr>
          <w:ilvl w:val="0"/>
          <w:numId w:val="86"/>
        </w:numPr>
        <w:ind w:left="851" w:hanging="851"/>
        <w:rPr>
          <w:b/>
          <w:iCs/>
          <w:sz w:val="22"/>
          <w:szCs w:val="24"/>
        </w:rPr>
      </w:pPr>
      <w:r w:rsidRPr="008A7799">
        <w:rPr>
          <w:b/>
          <w:iCs/>
          <w:sz w:val="22"/>
          <w:szCs w:val="24"/>
        </w:rPr>
        <w:t>HOMOLOGAÇÃO E ADJUDICAÇÃO</w:t>
      </w:r>
    </w:p>
    <w:p w:rsidR="006D50C7" w:rsidRDefault="006D50C7" w:rsidP="00D57E6D">
      <w:pPr>
        <w:pStyle w:val="Recuodecorpodetexto"/>
        <w:numPr>
          <w:ilvl w:val="1"/>
          <w:numId w:val="87"/>
        </w:numPr>
        <w:ind w:left="851" w:hanging="851"/>
        <w:rPr>
          <w:sz w:val="22"/>
          <w:szCs w:val="24"/>
        </w:rPr>
      </w:pPr>
      <w:r w:rsidRPr="00AF4590">
        <w:rPr>
          <w:sz w:val="22"/>
          <w:szCs w:val="24"/>
        </w:rPr>
        <w:t>A homologação do resultado e a adjudicação das obras/serviços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E85B78">
        <w:rPr>
          <w:sz w:val="22"/>
          <w:szCs w:val="24"/>
        </w:rPr>
        <w:t>a</w:t>
      </w:r>
      <w:r w:rsidR="008A0946" w:rsidRPr="00AF4590">
        <w:rPr>
          <w:sz w:val="22"/>
          <w:szCs w:val="24"/>
        </w:rPr>
        <w:t xml:space="preserve"> </w:t>
      </w:r>
      <w:r w:rsidR="00E85B78">
        <w:rPr>
          <w:sz w:val="22"/>
          <w:szCs w:val="24"/>
        </w:rPr>
        <w:t>Diretoria</w:t>
      </w:r>
      <w:r w:rsidR="00C3149B">
        <w:rPr>
          <w:sz w:val="22"/>
          <w:szCs w:val="24"/>
        </w:rPr>
        <w:t xml:space="preserve"> Executiva</w:t>
      </w:r>
      <w:r w:rsidR="00143574">
        <w:rPr>
          <w:sz w:val="22"/>
          <w:szCs w:val="24"/>
        </w:rPr>
        <w:t xml:space="preserve"> </w:t>
      </w:r>
      <w:r w:rsidR="008A0946" w:rsidRPr="00AF4590">
        <w:rPr>
          <w:sz w:val="22"/>
          <w:szCs w:val="24"/>
        </w:rPr>
        <w:t>da</w:t>
      </w:r>
      <w:r w:rsidRPr="00AF4590">
        <w:rPr>
          <w:sz w:val="22"/>
          <w:szCs w:val="24"/>
        </w:rPr>
        <w:t xml:space="preserve"> 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D57E6D">
      <w:pPr>
        <w:pStyle w:val="Recuodecorpodetexto"/>
        <w:numPr>
          <w:ilvl w:val="0"/>
          <w:numId w:val="87"/>
        </w:numPr>
        <w:ind w:left="851" w:hanging="851"/>
        <w:rPr>
          <w:b/>
          <w:iCs/>
          <w:sz w:val="22"/>
          <w:szCs w:val="24"/>
        </w:rPr>
      </w:pPr>
      <w:r w:rsidRPr="008A7799">
        <w:rPr>
          <w:b/>
          <w:iCs/>
          <w:sz w:val="22"/>
          <w:szCs w:val="24"/>
        </w:rPr>
        <w:t>RECURSOS ADMINISTRATIVOS</w:t>
      </w:r>
    </w:p>
    <w:p w:rsidR="006D50C7" w:rsidRPr="00AF4590" w:rsidRDefault="006D50C7" w:rsidP="00D57E6D">
      <w:pPr>
        <w:pStyle w:val="Recuodecorpodetexto"/>
        <w:numPr>
          <w:ilvl w:val="1"/>
          <w:numId w:val="87"/>
        </w:numPr>
        <w:ind w:left="851" w:hanging="851"/>
        <w:rPr>
          <w:sz w:val="22"/>
          <w:szCs w:val="24"/>
        </w:rPr>
      </w:pPr>
      <w:r w:rsidRPr="00AF4590">
        <w:rPr>
          <w:sz w:val="22"/>
          <w:szCs w:val="24"/>
        </w:rPr>
        <w:t xml:space="preserve">Caberá recurso administrativo das decisões emanadas da Comissão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D57E6D">
      <w:pPr>
        <w:pStyle w:val="Recuodecorpodetexto"/>
        <w:numPr>
          <w:ilvl w:val="2"/>
          <w:numId w:val="87"/>
        </w:numPr>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D57E6D">
      <w:pPr>
        <w:pStyle w:val="Recuodecorpodetexto"/>
        <w:numPr>
          <w:ilvl w:val="3"/>
          <w:numId w:val="92"/>
        </w:numPr>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D57E6D">
      <w:pPr>
        <w:pStyle w:val="Recuodecorpodetexto"/>
        <w:numPr>
          <w:ilvl w:val="1"/>
          <w:numId w:val="87"/>
        </w:numPr>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D57E6D">
      <w:pPr>
        <w:pStyle w:val="Recuodecorpodetexto"/>
        <w:numPr>
          <w:ilvl w:val="1"/>
          <w:numId w:val="87"/>
        </w:numPr>
        <w:ind w:left="851" w:hanging="851"/>
        <w:rPr>
          <w:sz w:val="22"/>
          <w:szCs w:val="24"/>
        </w:rPr>
      </w:pPr>
      <w:r w:rsidRPr="003962EC">
        <w:rPr>
          <w:sz w:val="22"/>
          <w:szCs w:val="24"/>
        </w:rPr>
        <w:t>O recurso s</w:t>
      </w:r>
      <w:r w:rsidRPr="008A1808">
        <w:rPr>
          <w:sz w:val="22"/>
          <w:szCs w:val="24"/>
        </w:rPr>
        <w:t xml:space="preserve">erá dirigido à </w:t>
      </w:r>
      <w:r w:rsidR="00B273B3">
        <w:rPr>
          <w:sz w:val="22"/>
          <w:szCs w:val="24"/>
        </w:rPr>
        <w:t>A</w:t>
      </w:r>
      <w:r w:rsidRPr="008A1808">
        <w:rPr>
          <w:sz w:val="22"/>
          <w:szCs w:val="24"/>
        </w:rPr>
        <w:t xml:space="preserve">utoridade </w:t>
      </w:r>
      <w:r w:rsidR="00B273B3">
        <w:rPr>
          <w:sz w:val="22"/>
          <w:szCs w:val="24"/>
        </w:rPr>
        <w:t>S</w:t>
      </w:r>
      <w:r w:rsidRPr="008A1808">
        <w:rPr>
          <w:sz w:val="22"/>
          <w:szCs w:val="24"/>
        </w:rPr>
        <w:t xml:space="preserve">uperior, por intermédio da Comissão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D57E6D">
      <w:pPr>
        <w:pStyle w:val="Recuodecorpodetexto"/>
        <w:numPr>
          <w:ilvl w:val="1"/>
          <w:numId w:val="87"/>
        </w:numPr>
        <w:ind w:left="851" w:hanging="851"/>
        <w:rPr>
          <w:sz w:val="22"/>
          <w:szCs w:val="24"/>
        </w:rPr>
      </w:pPr>
      <w:r w:rsidRPr="008A1808">
        <w:rPr>
          <w:sz w:val="22"/>
          <w:szCs w:val="24"/>
        </w:rPr>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D57E6D">
      <w:pPr>
        <w:pStyle w:val="Recuodecorpodetexto"/>
        <w:numPr>
          <w:ilvl w:val="1"/>
          <w:numId w:val="87"/>
        </w:numPr>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D57E6D">
      <w:pPr>
        <w:pStyle w:val="Recuodecorpodetexto"/>
        <w:numPr>
          <w:ilvl w:val="1"/>
          <w:numId w:val="87"/>
        </w:numPr>
        <w:ind w:left="851" w:hanging="851"/>
        <w:rPr>
          <w:sz w:val="22"/>
          <w:szCs w:val="24"/>
        </w:rPr>
      </w:pPr>
      <w:r w:rsidRPr="008A1808">
        <w:rPr>
          <w:sz w:val="22"/>
          <w:szCs w:val="24"/>
        </w:rPr>
        <w:lastRenderedPageBreak/>
        <w:t xml:space="preserve">Somente serão considerados os recursos devidamente fundamentados que estiverem dentro do </w:t>
      </w:r>
      <w:r w:rsidRPr="00153E75">
        <w:rPr>
          <w:sz w:val="22"/>
          <w:szCs w:val="24"/>
        </w:rPr>
        <w:t>prazo estabelecido no subitem 14.1.</w:t>
      </w:r>
    </w:p>
    <w:p w:rsidR="006D50C7" w:rsidRDefault="006D50C7" w:rsidP="00D57E6D">
      <w:pPr>
        <w:pStyle w:val="Recuodecorpodetexto"/>
        <w:numPr>
          <w:ilvl w:val="1"/>
          <w:numId w:val="87"/>
        </w:numPr>
        <w:ind w:left="851" w:hanging="851"/>
        <w:rPr>
          <w:sz w:val="22"/>
          <w:szCs w:val="24"/>
        </w:rPr>
      </w:pPr>
      <w:r w:rsidRPr="00153E75">
        <w:rPr>
          <w:sz w:val="22"/>
          <w:szCs w:val="24"/>
        </w:rPr>
        <w:t xml:space="preserve">Recursos encaminhados via fax só terão eficácia se o original for entregue na CODEVASF, necessariamente, até </w:t>
      </w:r>
      <w:proofErr w:type="gramStart"/>
      <w:r w:rsidRPr="00153E75">
        <w:rPr>
          <w:sz w:val="22"/>
          <w:szCs w:val="24"/>
        </w:rPr>
        <w:t>5</w:t>
      </w:r>
      <w:proofErr w:type="gramEnd"/>
      <w:r w:rsidRPr="00153E75">
        <w:rPr>
          <w:sz w:val="22"/>
          <w:szCs w:val="24"/>
        </w:rPr>
        <w:t xml:space="preserve"> (cinco) dias da data do término do prazo recursal.</w:t>
      </w:r>
    </w:p>
    <w:p w:rsidR="006D50C7" w:rsidRPr="008A7799" w:rsidRDefault="006D50C7" w:rsidP="00D57E6D">
      <w:pPr>
        <w:pStyle w:val="Recuodecorpodetexto"/>
        <w:numPr>
          <w:ilvl w:val="0"/>
          <w:numId w:val="87"/>
        </w:numPr>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D57E6D">
      <w:pPr>
        <w:pStyle w:val="Recuodecorpodetexto"/>
        <w:numPr>
          <w:ilvl w:val="1"/>
          <w:numId w:val="87"/>
        </w:numPr>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D57E6D">
      <w:pPr>
        <w:pStyle w:val="Recuodecorpodetexto"/>
        <w:numPr>
          <w:ilvl w:val="1"/>
          <w:numId w:val="87"/>
        </w:numPr>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D57E6D">
      <w:pPr>
        <w:pStyle w:val="Recuodecorpodetexto"/>
        <w:numPr>
          <w:ilvl w:val="1"/>
          <w:numId w:val="87"/>
        </w:numPr>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D57E6D">
      <w:pPr>
        <w:pStyle w:val="Recuodecorpodetexto"/>
        <w:numPr>
          <w:ilvl w:val="1"/>
          <w:numId w:val="87"/>
        </w:numPr>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D57E6D">
      <w:pPr>
        <w:pStyle w:val="Recuodecorpodetexto"/>
        <w:numPr>
          <w:ilvl w:val="1"/>
          <w:numId w:val="87"/>
        </w:numPr>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74232A" w:rsidP="00D57E6D">
      <w:pPr>
        <w:pStyle w:val="Recuodecorpodetexto"/>
        <w:numPr>
          <w:ilvl w:val="1"/>
          <w:numId w:val="87"/>
        </w:numPr>
        <w:ind w:left="851" w:hanging="851"/>
        <w:rPr>
          <w:sz w:val="22"/>
          <w:szCs w:val="24"/>
        </w:rPr>
      </w:pPr>
      <w:r w:rsidRPr="008A1808">
        <w:rPr>
          <w:sz w:val="22"/>
          <w:szCs w:val="24"/>
        </w:rPr>
        <w:t xml:space="preserve">A licitante vencedora obriga-se a promover a anotação do </w:t>
      </w:r>
      <w:r>
        <w:rPr>
          <w:sz w:val="22"/>
          <w:szCs w:val="24"/>
        </w:rPr>
        <w:t>c</w:t>
      </w:r>
      <w:r w:rsidRPr="008A1808">
        <w:rPr>
          <w:sz w:val="22"/>
          <w:szCs w:val="24"/>
        </w:rPr>
        <w:t>ontrato no CREA</w:t>
      </w:r>
      <w:r>
        <w:rPr>
          <w:sz w:val="22"/>
          <w:szCs w:val="24"/>
        </w:rPr>
        <w:t xml:space="preserve"> ou CAU </w:t>
      </w:r>
      <w:r w:rsidRPr="008A1808">
        <w:rPr>
          <w:sz w:val="22"/>
          <w:szCs w:val="24"/>
        </w:rPr>
        <w:t>com jurisdição no local de execução d</w:t>
      </w:r>
      <w:r>
        <w:rPr>
          <w:sz w:val="22"/>
          <w:szCs w:val="24"/>
        </w:rPr>
        <w:t>a</w:t>
      </w:r>
      <w:r w:rsidRPr="008A1808">
        <w:rPr>
          <w:sz w:val="22"/>
          <w:szCs w:val="24"/>
        </w:rPr>
        <w:t xml:space="preserve">s </w:t>
      </w:r>
      <w:r>
        <w:rPr>
          <w:sz w:val="22"/>
          <w:szCs w:val="24"/>
        </w:rPr>
        <w:t>obras/</w:t>
      </w:r>
      <w:r w:rsidRPr="008A1808">
        <w:rPr>
          <w:sz w:val="22"/>
          <w:szCs w:val="24"/>
        </w:rPr>
        <w:t>serviços (Lei n.º 6.496/77, Art. 1º</w:t>
      </w:r>
      <w:r>
        <w:rPr>
          <w:sz w:val="22"/>
          <w:szCs w:val="24"/>
        </w:rPr>
        <w:t xml:space="preserve"> e </w:t>
      </w:r>
      <w:r w:rsidRPr="00202A57">
        <w:rPr>
          <w:sz w:val="22"/>
          <w:szCs w:val="22"/>
        </w:rPr>
        <w:t>Lei 12.378 de 31 de dezembro de 2010</w:t>
      </w:r>
      <w:r w:rsidRPr="008A1808">
        <w:rPr>
          <w:sz w:val="22"/>
          <w:szCs w:val="24"/>
        </w:rPr>
        <w:t>), juntamente com o registro dos responsáveis técnicos pel</w:t>
      </w:r>
      <w:r>
        <w:rPr>
          <w:sz w:val="22"/>
          <w:szCs w:val="24"/>
        </w:rPr>
        <w:t>a</w:t>
      </w:r>
      <w:r w:rsidRPr="008A1808">
        <w:rPr>
          <w:sz w:val="22"/>
          <w:szCs w:val="24"/>
        </w:rPr>
        <w:t xml:space="preserve">s </w:t>
      </w:r>
      <w:r>
        <w:rPr>
          <w:sz w:val="22"/>
          <w:szCs w:val="24"/>
        </w:rPr>
        <w:t>obras/</w:t>
      </w:r>
      <w:r w:rsidRPr="008A1808">
        <w:rPr>
          <w:sz w:val="22"/>
          <w:szCs w:val="24"/>
        </w:rPr>
        <w:t>serviços objeto desta licitação, conforme Resolução CONFEA nº 317, de 31/10/86</w:t>
      </w:r>
      <w:r w:rsidR="006D50C7" w:rsidRPr="008A1808">
        <w:rPr>
          <w:sz w:val="22"/>
          <w:szCs w:val="24"/>
        </w:rPr>
        <w:t>.</w:t>
      </w:r>
    </w:p>
    <w:p w:rsidR="006D50C7" w:rsidRPr="008A7799" w:rsidRDefault="006D50C7" w:rsidP="00D57E6D">
      <w:pPr>
        <w:pStyle w:val="Recuodecorpodetexto"/>
        <w:numPr>
          <w:ilvl w:val="0"/>
          <w:numId w:val="87"/>
        </w:numPr>
        <w:ind w:left="851" w:hanging="851"/>
        <w:rPr>
          <w:b/>
          <w:iCs/>
          <w:sz w:val="22"/>
          <w:szCs w:val="24"/>
        </w:rPr>
      </w:pPr>
      <w:r w:rsidRPr="006613A9">
        <w:rPr>
          <w:b/>
          <w:iCs/>
          <w:sz w:val="22"/>
          <w:szCs w:val="24"/>
        </w:rPr>
        <w:t>FISCAL</w:t>
      </w:r>
      <w:r w:rsidRPr="008A7799">
        <w:rPr>
          <w:b/>
          <w:iCs/>
          <w:sz w:val="22"/>
          <w:szCs w:val="24"/>
        </w:rPr>
        <w:t>IZAÇÃO</w:t>
      </w:r>
    </w:p>
    <w:p w:rsidR="006D50C7" w:rsidRDefault="00516EEB" w:rsidP="00D57E6D">
      <w:pPr>
        <w:pStyle w:val="Recuodecorpodetexto"/>
        <w:numPr>
          <w:ilvl w:val="1"/>
          <w:numId w:val="87"/>
        </w:numPr>
        <w:ind w:left="851" w:hanging="851"/>
        <w:rPr>
          <w:sz w:val="22"/>
          <w:szCs w:val="24"/>
        </w:rPr>
      </w:pPr>
      <w:r w:rsidRPr="000F225B">
        <w:rPr>
          <w:sz w:val="22"/>
          <w:szCs w:val="22"/>
        </w:rPr>
        <w:t xml:space="preserve">A coordenação do contrato, bem como a </w:t>
      </w:r>
      <w:r>
        <w:rPr>
          <w:sz w:val="22"/>
          <w:szCs w:val="22"/>
        </w:rPr>
        <w:t>f</w:t>
      </w:r>
      <w:r w:rsidRPr="000F225B">
        <w:rPr>
          <w:sz w:val="22"/>
          <w:szCs w:val="22"/>
        </w:rPr>
        <w:t>iscalização da execução d</w:t>
      </w:r>
      <w:r w:rsidR="00B74B62">
        <w:rPr>
          <w:sz w:val="22"/>
          <w:szCs w:val="22"/>
        </w:rPr>
        <w:t>a</w:t>
      </w:r>
      <w:r w:rsidRPr="000F225B">
        <w:rPr>
          <w:sz w:val="22"/>
          <w:szCs w:val="22"/>
        </w:rPr>
        <w:t xml:space="preserve">s </w:t>
      </w:r>
      <w:r w:rsidR="00B74B62">
        <w:rPr>
          <w:sz w:val="22"/>
          <w:szCs w:val="22"/>
        </w:rPr>
        <w:t>obras/</w:t>
      </w:r>
      <w:r w:rsidRPr="000F225B">
        <w:rPr>
          <w:sz w:val="22"/>
          <w:szCs w:val="22"/>
        </w:rPr>
        <w:t xml:space="preserve">serviços será realizada pela CODEVASF, por técnicos designados na forma do Art. 67, da Lei 8.666/93, a quem compete verificar se a </w:t>
      </w:r>
      <w:r>
        <w:rPr>
          <w:sz w:val="22"/>
          <w:szCs w:val="22"/>
        </w:rPr>
        <w:t>l</w:t>
      </w:r>
      <w:r w:rsidRPr="000F225B">
        <w:rPr>
          <w:sz w:val="22"/>
          <w:szCs w:val="22"/>
        </w:rPr>
        <w:t>icitante vencedora está executando os trabalhos, observando o contrato e os documentos que o integram</w:t>
      </w:r>
      <w:r w:rsidR="006D50C7" w:rsidRPr="00390937">
        <w:rPr>
          <w:sz w:val="22"/>
          <w:szCs w:val="24"/>
        </w:rPr>
        <w:t>.</w:t>
      </w:r>
    </w:p>
    <w:p w:rsidR="000C1E0D" w:rsidRDefault="00516EEB" w:rsidP="00D57E6D">
      <w:pPr>
        <w:pStyle w:val="Recuodecorpodetexto"/>
        <w:numPr>
          <w:ilvl w:val="1"/>
          <w:numId w:val="87"/>
        </w:numPr>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deverá verificar, periodicamente, no decorrer da execução do contrato, se a </w:t>
      </w:r>
      <w:r>
        <w:rPr>
          <w:sz w:val="22"/>
          <w:szCs w:val="22"/>
        </w:rPr>
        <w:t>l</w:t>
      </w:r>
      <w:r w:rsidRPr="000F225B">
        <w:rPr>
          <w:sz w:val="22"/>
          <w:szCs w:val="22"/>
        </w:rPr>
        <w:t>icitante vencedora mantém, em compatibilidade com as obrigações assumidas, todas as condições de habilitação e qualificação exigidas na licitação, comprovada mediante consulta ao SICAF, CADIN ou certidões comprobatórias</w:t>
      </w:r>
      <w:r w:rsidR="000C1E0D">
        <w:rPr>
          <w:sz w:val="22"/>
          <w:szCs w:val="22"/>
        </w:rPr>
        <w:t>.</w:t>
      </w:r>
    </w:p>
    <w:p w:rsidR="00A14FDE" w:rsidRPr="00A14FDE" w:rsidRDefault="00516EEB" w:rsidP="00D57E6D">
      <w:pPr>
        <w:pStyle w:val="Recuodecorpodetexto"/>
        <w:numPr>
          <w:ilvl w:val="1"/>
          <w:numId w:val="87"/>
        </w:numPr>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terá poderes para agir e decidir perante a </w:t>
      </w:r>
      <w:r>
        <w:rPr>
          <w:sz w:val="22"/>
          <w:szCs w:val="22"/>
        </w:rPr>
        <w:t>c</w:t>
      </w:r>
      <w:r w:rsidRPr="000F225B">
        <w:rPr>
          <w:sz w:val="22"/>
          <w:szCs w:val="22"/>
        </w:rPr>
        <w:t xml:space="preserve">ontratada, inclusive rejeitando </w:t>
      </w:r>
      <w:r w:rsidR="00B74B62">
        <w:rPr>
          <w:sz w:val="22"/>
          <w:szCs w:val="22"/>
        </w:rPr>
        <w:t>obras/</w:t>
      </w:r>
      <w:r w:rsidRPr="000F225B">
        <w:rPr>
          <w:sz w:val="22"/>
          <w:szCs w:val="22"/>
        </w:rPr>
        <w:t xml:space="preserve">serviços que estiverem em desacordo com o </w:t>
      </w:r>
      <w:r>
        <w:rPr>
          <w:sz w:val="22"/>
          <w:szCs w:val="22"/>
        </w:rPr>
        <w:t>c</w:t>
      </w:r>
      <w:r w:rsidRPr="000F225B">
        <w:rPr>
          <w:sz w:val="22"/>
          <w:szCs w:val="22"/>
        </w:rPr>
        <w:t xml:space="preserve">ontrato, com as Normas Técnicas da ABNT e com a melhor técnica consagrada pelo uso, obrigando-se desde já a </w:t>
      </w:r>
      <w:r>
        <w:rPr>
          <w:sz w:val="22"/>
          <w:szCs w:val="22"/>
        </w:rPr>
        <w:t>c</w:t>
      </w:r>
      <w:r w:rsidRPr="000F225B">
        <w:rPr>
          <w:sz w:val="22"/>
          <w:szCs w:val="22"/>
        </w:rPr>
        <w:t xml:space="preserve">ontratada a assegurar e facilitar o acesso da </w:t>
      </w:r>
      <w:r>
        <w:rPr>
          <w:sz w:val="22"/>
          <w:szCs w:val="22"/>
        </w:rPr>
        <w:t>f</w:t>
      </w:r>
      <w:r w:rsidR="00B273B3">
        <w:rPr>
          <w:sz w:val="22"/>
          <w:szCs w:val="22"/>
        </w:rPr>
        <w:t>iscalização, à</w:t>
      </w:r>
      <w:r w:rsidRPr="000F225B">
        <w:rPr>
          <w:sz w:val="22"/>
          <w:szCs w:val="22"/>
        </w:rPr>
        <w:t xml:space="preserve">s </w:t>
      </w:r>
      <w:r w:rsidR="00B273B3">
        <w:rPr>
          <w:sz w:val="22"/>
          <w:szCs w:val="22"/>
        </w:rPr>
        <w:t>obras/</w:t>
      </w:r>
      <w:r w:rsidRPr="000F225B">
        <w:rPr>
          <w:sz w:val="22"/>
          <w:szCs w:val="22"/>
        </w:rPr>
        <w:t>serviços, e a todos os elementos que forem necessários ao desempenho de sua missão</w:t>
      </w:r>
      <w:r w:rsidR="00A14FDE">
        <w:rPr>
          <w:sz w:val="22"/>
          <w:szCs w:val="22"/>
        </w:rPr>
        <w:t>.</w:t>
      </w:r>
    </w:p>
    <w:p w:rsidR="00A14FDE" w:rsidRPr="00B7166F" w:rsidRDefault="00516EEB" w:rsidP="00D57E6D">
      <w:pPr>
        <w:pStyle w:val="Recuodecorpodetexto"/>
        <w:numPr>
          <w:ilvl w:val="1"/>
          <w:numId w:val="87"/>
        </w:numPr>
        <w:ind w:left="851" w:hanging="851"/>
        <w:rPr>
          <w:sz w:val="22"/>
          <w:szCs w:val="24"/>
        </w:rPr>
      </w:pPr>
      <w:r w:rsidRPr="00B7166F">
        <w:rPr>
          <w:sz w:val="22"/>
          <w:szCs w:val="22"/>
        </w:rPr>
        <w:t xml:space="preserve">A fiscalização terá plenos poderes para sustar qualquer </w:t>
      </w:r>
      <w:r w:rsidR="00B74B62" w:rsidRPr="00B7166F">
        <w:rPr>
          <w:sz w:val="22"/>
          <w:szCs w:val="22"/>
        </w:rPr>
        <w:t>obra/</w:t>
      </w:r>
      <w:r w:rsidRPr="00B7166F">
        <w:rPr>
          <w:sz w:val="22"/>
          <w:szCs w:val="22"/>
        </w:rPr>
        <w:t xml:space="preserve">serviço que não esteja sendo executado dentro dos termos do contrato, dando conhecimento do fato à </w:t>
      </w:r>
      <w:r w:rsidR="008076FC" w:rsidRPr="00277158">
        <w:rPr>
          <w:b/>
          <w:sz w:val="22"/>
          <w:szCs w:val="22"/>
        </w:rPr>
        <w:t>Gerência Regional de Infraestrutura</w:t>
      </w:r>
      <w:r w:rsidR="00277158" w:rsidRPr="00277158">
        <w:rPr>
          <w:b/>
          <w:sz w:val="22"/>
          <w:szCs w:val="22"/>
        </w:rPr>
        <w:t xml:space="preserve"> – 2ª SR/GRD da CODEVASF</w:t>
      </w:r>
      <w:r w:rsidRPr="00B7166F">
        <w:rPr>
          <w:sz w:val="22"/>
          <w:szCs w:val="22"/>
        </w:rPr>
        <w:t>, responsável pela execução do contrato</w:t>
      </w:r>
      <w:r w:rsidR="00A14FDE" w:rsidRPr="00B7166F">
        <w:rPr>
          <w:sz w:val="22"/>
          <w:szCs w:val="22"/>
        </w:rPr>
        <w:t>.</w:t>
      </w:r>
    </w:p>
    <w:p w:rsidR="00A14FDE" w:rsidRPr="00E74195" w:rsidRDefault="00516EEB" w:rsidP="00D57E6D">
      <w:pPr>
        <w:pStyle w:val="Recuodecorpodetexto"/>
        <w:numPr>
          <w:ilvl w:val="1"/>
          <w:numId w:val="87"/>
        </w:numPr>
        <w:ind w:left="851" w:hanging="851"/>
        <w:rPr>
          <w:sz w:val="22"/>
          <w:szCs w:val="24"/>
        </w:rPr>
      </w:pPr>
      <w:r w:rsidRPr="00E74195">
        <w:rPr>
          <w:sz w:val="22"/>
          <w:szCs w:val="22"/>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A14FDE" w:rsidRPr="00E74195">
        <w:rPr>
          <w:sz w:val="22"/>
          <w:szCs w:val="22"/>
        </w:rPr>
        <w:t>.</w:t>
      </w:r>
    </w:p>
    <w:p w:rsidR="00A14FDE" w:rsidRPr="00B7166F" w:rsidRDefault="00516EEB" w:rsidP="00D57E6D">
      <w:pPr>
        <w:pStyle w:val="Recuodecorpodetexto"/>
        <w:numPr>
          <w:ilvl w:val="1"/>
          <w:numId w:val="87"/>
        </w:numPr>
        <w:ind w:left="851" w:hanging="851"/>
        <w:rPr>
          <w:sz w:val="22"/>
          <w:szCs w:val="24"/>
        </w:rPr>
      </w:pPr>
      <w:r w:rsidRPr="00B7166F">
        <w:rPr>
          <w:sz w:val="22"/>
          <w:szCs w:val="22"/>
        </w:rPr>
        <w:lastRenderedPageBreak/>
        <w:t xml:space="preserve">Das decisões da fiscalização poderá a contratada recorrer à </w:t>
      </w:r>
      <w:r w:rsidR="00494A18" w:rsidRPr="00277158">
        <w:rPr>
          <w:b/>
          <w:sz w:val="22"/>
          <w:szCs w:val="22"/>
        </w:rPr>
        <w:t>Gerência Regional de Infraestrutura – 2ª SR/GRD da CODEVASF</w:t>
      </w:r>
      <w:r w:rsidRPr="00B7166F">
        <w:rPr>
          <w:sz w:val="22"/>
          <w:szCs w:val="22"/>
        </w:rPr>
        <w:t>, responsável pelo acompanhamento do contrato, no prazo de 10 (dez) dias da respectiva comunicação. Os recursos relativos a multas serão feitos na forma prevista na respectiva cláusula</w:t>
      </w:r>
      <w:r w:rsidR="00A14FDE" w:rsidRPr="00B7166F">
        <w:rPr>
          <w:sz w:val="22"/>
          <w:szCs w:val="22"/>
        </w:rPr>
        <w:t>.</w:t>
      </w:r>
    </w:p>
    <w:p w:rsidR="00A14FDE" w:rsidRPr="00706002" w:rsidRDefault="00516EEB" w:rsidP="00D57E6D">
      <w:pPr>
        <w:pStyle w:val="Recuodecorpodetexto"/>
        <w:numPr>
          <w:ilvl w:val="1"/>
          <w:numId w:val="87"/>
        </w:numPr>
        <w:ind w:left="851" w:hanging="851"/>
        <w:rPr>
          <w:sz w:val="22"/>
          <w:szCs w:val="24"/>
        </w:rPr>
      </w:pPr>
      <w:r w:rsidRPr="000F225B">
        <w:rPr>
          <w:sz w:val="22"/>
          <w:szCs w:val="22"/>
        </w:rPr>
        <w:t xml:space="preserve">A ação e/ou omissão, total ou parcial, da </w:t>
      </w:r>
      <w:r>
        <w:rPr>
          <w:sz w:val="22"/>
          <w:szCs w:val="22"/>
        </w:rPr>
        <w:t>f</w:t>
      </w:r>
      <w:r w:rsidRPr="000F225B">
        <w:rPr>
          <w:sz w:val="22"/>
          <w:szCs w:val="22"/>
        </w:rPr>
        <w:t xml:space="preserve">iscalização não eximirá a </w:t>
      </w:r>
      <w:r>
        <w:rPr>
          <w:sz w:val="22"/>
          <w:szCs w:val="22"/>
        </w:rPr>
        <w:t>c</w:t>
      </w:r>
      <w:r w:rsidRPr="000F225B">
        <w:rPr>
          <w:sz w:val="22"/>
          <w:szCs w:val="22"/>
        </w:rPr>
        <w:t>ontratada da integral responsabilidade pela execução do objeto deste contrato</w:t>
      </w:r>
      <w:r w:rsidR="00A14FDE">
        <w:rPr>
          <w:sz w:val="22"/>
          <w:szCs w:val="22"/>
        </w:rPr>
        <w:t>.</w:t>
      </w:r>
    </w:p>
    <w:p w:rsidR="00706002" w:rsidRPr="0015738D" w:rsidRDefault="0015738D" w:rsidP="00D57E6D">
      <w:pPr>
        <w:pStyle w:val="Recuodecorpodetexto"/>
        <w:numPr>
          <w:ilvl w:val="1"/>
          <w:numId w:val="87"/>
        </w:numPr>
        <w:ind w:left="851" w:hanging="851"/>
        <w:rPr>
          <w:sz w:val="22"/>
          <w:szCs w:val="24"/>
        </w:rPr>
      </w:pPr>
      <w:r w:rsidRPr="006256FB">
        <w:rPr>
          <w:sz w:val="22"/>
          <w:szCs w:val="22"/>
        </w:rPr>
        <w:t>Fica assegurado aos técnicos da CODEVASF o direito de, a seus exclusivos critérios, acompanharem, fiscalizar e participar, total ou parcialmente, diretamente ou através de terceiros, da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 prestados pela licitante vencedora, com livre acesso ao local de trabalho para obtenção de quaisquer esclarecimentos julgados necessários à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w:t>
      </w:r>
      <w:r w:rsidR="00706002">
        <w:rPr>
          <w:sz w:val="22"/>
          <w:szCs w:val="22"/>
        </w:rPr>
        <w:t>.</w:t>
      </w:r>
    </w:p>
    <w:p w:rsidR="006D50C7" w:rsidRPr="00F9681F" w:rsidRDefault="006D50C7" w:rsidP="00D57E6D">
      <w:pPr>
        <w:pStyle w:val="Recuodecorpodetexto"/>
        <w:numPr>
          <w:ilvl w:val="0"/>
          <w:numId w:val="87"/>
        </w:numPr>
        <w:ind w:left="851" w:hanging="851"/>
        <w:rPr>
          <w:b/>
          <w:iCs/>
          <w:sz w:val="22"/>
          <w:szCs w:val="22"/>
        </w:rPr>
      </w:pPr>
      <w:r w:rsidRPr="00F9681F">
        <w:rPr>
          <w:b/>
          <w:iCs/>
          <w:sz w:val="22"/>
          <w:szCs w:val="22"/>
        </w:rPr>
        <w:t>OBRIGAÇÕES DA LICITANTE VENCEDORA</w:t>
      </w:r>
    </w:p>
    <w:p w:rsidR="006D3829" w:rsidRPr="00F9681F" w:rsidRDefault="0015738D" w:rsidP="00D57E6D">
      <w:pPr>
        <w:pStyle w:val="Recuodecorpodetexto"/>
        <w:numPr>
          <w:ilvl w:val="1"/>
          <w:numId w:val="87"/>
        </w:numPr>
        <w:tabs>
          <w:tab w:val="left" w:pos="851"/>
          <w:tab w:val="left" w:pos="993"/>
        </w:tabs>
        <w:ind w:left="851" w:hanging="851"/>
        <w:rPr>
          <w:sz w:val="22"/>
          <w:szCs w:val="24"/>
        </w:rPr>
      </w:pPr>
      <w:r w:rsidRPr="00F9681F">
        <w:rPr>
          <w:sz w:val="22"/>
          <w:szCs w:val="22"/>
        </w:rPr>
        <w:t>A licitante vencedora deverá apresentar à CODEVASF antes do início dos trabalhos, os seguintes documentos</w:t>
      </w:r>
      <w:r w:rsidR="006D3829" w:rsidRPr="00F9681F">
        <w:rPr>
          <w:sz w:val="22"/>
          <w:szCs w:val="22"/>
        </w:rPr>
        <w:t>:</w:t>
      </w:r>
    </w:p>
    <w:p w:rsidR="000C0F9F" w:rsidRPr="000C0F9F" w:rsidRDefault="000C0F9F" w:rsidP="00F54BBA">
      <w:pPr>
        <w:pStyle w:val="Recuodecorpodetexto"/>
        <w:numPr>
          <w:ilvl w:val="0"/>
          <w:numId w:val="94"/>
        </w:numPr>
        <w:ind w:left="1418" w:hanging="567"/>
        <w:rPr>
          <w:sz w:val="22"/>
          <w:szCs w:val="24"/>
        </w:rPr>
      </w:pPr>
      <w:r w:rsidRPr="00966165">
        <w:rPr>
          <w:sz w:val="22"/>
          <w:szCs w:val="22"/>
        </w:rPr>
        <w:t>“Lay-out” do Canteiro de Serviços e identificação da área para construção do mesmo. Um canteiro poderá atender a divers</w:t>
      </w:r>
      <w:r w:rsidR="00494A18">
        <w:rPr>
          <w:sz w:val="22"/>
          <w:szCs w:val="22"/>
        </w:rPr>
        <w:t>a</w:t>
      </w:r>
      <w:r w:rsidRPr="00966165">
        <w:rPr>
          <w:sz w:val="22"/>
          <w:szCs w:val="22"/>
        </w:rPr>
        <w:t xml:space="preserve">s </w:t>
      </w:r>
      <w:r w:rsidR="00494A18">
        <w:rPr>
          <w:sz w:val="22"/>
          <w:szCs w:val="22"/>
        </w:rPr>
        <w:t>obras/</w:t>
      </w:r>
      <w:r w:rsidRPr="00966165">
        <w:rPr>
          <w:sz w:val="22"/>
          <w:szCs w:val="22"/>
        </w:rPr>
        <w:t>serviços</w:t>
      </w:r>
      <w:r>
        <w:rPr>
          <w:sz w:val="22"/>
          <w:szCs w:val="22"/>
        </w:rPr>
        <w:t>;</w:t>
      </w:r>
    </w:p>
    <w:p w:rsidR="002D0819" w:rsidRPr="007C7BBA" w:rsidRDefault="0015738D" w:rsidP="00F54BBA">
      <w:pPr>
        <w:pStyle w:val="Recuodecorpodetexto"/>
        <w:numPr>
          <w:ilvl w:val="0"/>
          <w:numId w:val="94"/>
        </w:numPr>
        <w:ind w:left="1418" w:hanging="567"/>
        <w:rPr>
          <w:sz w:val="22"/>
          <w:szCs w:val="24"/>
        </w:rPr>
      </w:pPr>
      <w:r w:rsidRPr="006256FB">
        <w:rPr>
          <w:sz w:val="22"/>
          <w:szCs w:val="22"/>
        </w:rPr>
        <w:t xml:space="preserve">Plano de Trabalho a ser aprovado pela </w:t>
      </w:r>
      <w:r w:rsidR="00E02054">
        <w:rPr>
          <w:sz w:val="22"/>
          <w:szCs w:val="22"/>
        </w:rPr>
        <w:t>f</w:t>
      </w:r>
      <w:r w:rsidRPr="006256FB">
        <w:rPr>
          <w:sz w:val="22"/>
          <w:szCs w:val="22"/>
        </w:rPr>
        <w:t>iscalização da CODEVASF</w:t>
      </w:r>
      <w:r w:rsidR="002D0819" w:rsidRPr="007C7BBA">
        <w:rPr>
          <w:sz w:val="22"/>
          <w:szCs w:val="22"/>
        </w:rPr>
        <w:t>;</w:t>
      </w:r>
    </w:p>
    <w:p w:rsidR="002D0819" w:rsidRPr="007C7BBA" w:rsidRDefault="0015738D" w:rsidP="00F54BBA">
      <w:pPr>
        <w:pStyle w:val="Recuodecorpodetexto"/>
        <w:numPr>
          <w:ilvl w:val="0"/>
          <w:numId w:val="94"/>
        </w:numPr>
        <w:ind w:left="1418" w:hanging="567"/>
        <w:rPr>
          <w:sz w:val="22"/>
          <w:szCs w:val="24"/>
        </w:rPr>
      </w:pPr>
      <w:r w:rsidRPr="006256FB">
        <w:rPr>
          <w:sz w:val="22"/>
          <w:szCs w:val="22"/>
        </w:rPr>
        <w:t>Cronograma físico – financeiro detalhado e adequado ao Plano de Trabalho referido na alínea acima</w:t>
      </w:r>
      <w:r>
        <w:rPr>
          <w:sz w:val="22"/>
          <w:szCs w:val="22"/>
        </w:rPr>
        <w:t>.</w:t>
      </w:r>
    </w:p>
    <w:p w:rsidR="0027058C" w:rsidRPr="0015738D" w:rsidRDefault="003A736C" w:rsidP="00D57E6D">
      <w:pPr>
        <w:pStyle w:val="Recuodecorpodetexto"/>
        <w:numPr>
          <w:ilvl w:val="1"/>
          <w:numId w:val="87"/>
        </w:numPr>
        <w:ind w:left="851" w:hanging="851"/>
        <w:rPr>
          <w:sz w:val="22"/>
          <w:szCs w:val="24"/>
        </w:rPr>
      </w:pPr>
      <w:r w:rsidRPr="00F063F0">
        <w:rPr>
          <w:szCs w:val="24"/>
        </w:rPr>
        <w:t xml:space="preserve">Apresentar-se sempre que solicitada, através do seu Responsável Técnico e Coordenador dos trabalhos, nos escritórios da </w:t>
      </w:r>
      <w:r w:rsidR="00494A18" w:rsidRPr="00F063F0">
        <w:rPr>
          <w:szCs w:val="24"/>
        </w:rPr>
        <w:t>contratante</w:t>
      </w:r>
      <w:r w:rsidRPr="00F063F0">
        <w:rPr>
          <w:szCs w:val="24"/>
        </w:rPr>
        <w:t xml:space="preserve"> em Brasília – DF, na 2.ª Superintendência Regional ou nos Escritórios de Apoio Técnico da 2.ª/</w:t>
      </w:r>
      <w:proofErr w:type="gramStart"/>
      <w:r w:rsidRPr="00F063F0">
        <w:rPr>
          <w:szCs w:val="24"/>
        </w:rPr>
        <w:t>SR</w:t>
      </w:r>
      <w:r w:rsidR="006D3829">
        <w:rPr>
          <w:sz w:val="22"/>
          <w:szCs w:val="22"/>
        </w:rPr>
        <w:t>.</w:t>
      </w:r>
      <w:proofErr w:type="gramEnd"/>
    </w:p>
    <w:p w:rsidR="0015738D" w:rsidRPr="0015738D" w:rsidRDefault="0074232A" w:rsidP="00D57E6D">
      <w:pPr>
        <w:pStyle w:val="Recuodecorpodetexto"/>
        <w:numPr>
          <w:ilvl w:val="1"/>
          <w:numId w:val="87"/>
        </w:numPr>
        <w:ind w:left="851" w:hanging="851"/>
        <w:rPr>
          <w:sz w:val="22"/>
          <w:szCs w:val="24"/>
        </w:rPr>
      </w:pPr>
      <w:r w:rsidRPr="0074232A">
        <w:rPr>
          <w:sz w:val="22"/>
          <w:szCs w:val="22"/>
        </w:rPr>
        <w:t xml:space="preserve">Providenciar junto ao CREA ou CAU as Anotações de Responsabilidade Técnica – </w:t>
      </w:r>
      <w:proofErr w:type="spellStart"/>
      <w:r w:rsidRPr="0074232A">
        <w:rPr>
          <w:sz w:val="22"/>
          <w:szCs w:val="22"/>
        </w:rPr>
        <w:t>ART´s</w:t>
      </w:r>
      <w:proofErr w:type="spellEnd"/>
      <w:r w:rsidRPr="0074232A">
        <w:rPr>
          <w:sz w:val="22"/>
          <w:szCs w:val="22"/>
        </w:rPr>
        <w:t xml:space="preserve"> ou Registro de Responsabilidade Técnica - RRT referentes ao objeto do contrato e especialidades pertinentes, nos termos das Leis nº 6.496/77 e 12.378/2010</w:t>
      </w:r>
      <w:r w:rsidR="0015738D">
        <w:rPr>
          <w:sz w:val="22"/>
          <w:szCs w:val="22"/>
        </w:rPr>
        <w:t>.</w:t>
      </w:r>
    </w:p>
    <w:p w:rsidR="0015738D" w:rsidRPr="00B7166F" w:rsidRDefault="00B94ECF" w:rsidP="00D57E6D">
      <w:pPr>
        <w:pStyle w:val="Recuodecorpodetexto"/>
        <w:numPr>
          <w:ilvl w:val="1"/>
          <w:numId w:val="87"/>
        </w:numPr>
        <w:ind w:left="851" w:hanging="851"/>
        <w:rPr>
          <w:sz w:val="22"/>
          <w:szCs w:val="24"/>
        </w:rPr>
      </w:pPr>
      <w:r w:rsidRPr="00085E65">
        <w:rPr>
          <w:sz w:val="22"/>
          <w:szCs w:val="22"/>
        </w:rPr>
        <w:t xml:space="preserve">A </w:t>
      </w:r>
      <w:r w:rsidR="00494A18" w:rsidRPr="00085E65">
        <w:rPr>
          <w:sz w:val="22"/>
          <w:szCs w:val="22"/>
        </w:rPr>
        <w:t>contratada</w:t>
      </w:r>
      <w:r w:rsidRPr="00085E65">
        <w:rPr>
          <w:sz w:val="22"/>
          <w:szCs w:val="22"/>
        </w:rPr>
        <w:t xml:space="preserve"> deverá, sempre que necessário, comunicar-se formalmente com a CODEVASF. Mesmo as comunicações via telefone devem ser ratificadas formal e posteriormente, através do fax (77) 3481-4426 ou </w:t>
      </w:r>
      <w:bookmarkStart w:id="0" w:name="_GoBack"/>
      <w:bookmarkEnd w:id="0"/>
      <w:r w:rsidR="00494A18" w:rsidRPr="00085E65">
        <w:rPr>
          <w:sz w:val="22"/>
          <w:szCs w:val="22"/>
        </w:rPr>
        <w:t>e-mail renato.lopes@codevasf.gov.br</w:t>
      </w:r>
      <w:r w:rsidR="0015738D" w:rsidRPr="00B7166F">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Assumir a inteira responsabilidade pelo transporte interno e externo do pessoal e dos insumos até o local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 xml:space="preserve">Responsabilizar-se por todos e quaisquer danos causados às estruturas, construções, instalações elétricas, cercas, equipamentos, etc., bem como por aqueles que vier causar à CODEVASF e a terceiros, existentes </w:t>
      </w:r>
      <w:r w:rsidR="00494A18" w:rsidRPr="006256FB">
        <w:rPr>
          <w:sz w:val="22"/>
          <w:szCs w:val="22"/>
        </w:rPr>
        <w:t>no local ou decorrente da execução das obras/serviços</w:t>
      </w:r>
      <w:r w:rsidRPr="006256FB">
        <w:rPr>
          <w:sz w:val="22"/>
          <w:szCs w:val="22"/>
        </w:rPr>
        <w:t>, objeto desta licitação</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Exercer a vigilância e proteção de todos os equipamentos no local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 xml:space="preserve">Colocar tantas frentes de serviços quantas forem necessárias (mediante anuência prévia da </w:t>
      </w:r>
      <w:r w:rsidR="00CA0E7E">
        <w:rPr>
          <w:sz w:val="22"/>
          <w:szCs w:val="22"/>
        </w:rPr>
        <w:t>f</w:t>
      </w:r>
      <w:r w:rsidRPr="006256FB">
        <w:rPr>
          <w:sz w:val="22"/>
          <w:szCs w:val="22"/>
        </w:rPr>
        <w:t>iscalização), para possibilitar a perfeita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 no prazo contratual</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Responsabilizar-se pelo fornecimento de toda a mão-de-obra, sem qualquer vinculação empregatícia com a CODEVASF, bem como todo o material necessário à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 objeto do contrato</w:t>
      </w:r>
      <w:r>
        <w:rPr>
          <w:sz w:val="22"/>
          <w:szCs w:val="22"/>
        </w:rPr>
        <w:t>.</w:t>
      </w:r>
    </w:p>
    <w:p w:rsidR="0015738D" w:rsidRPr="0015738D" w:rsidRDefault="0074232A" w:rsidP="00D57E6D">
      <w:pPr>
        <w:pStyle w:val="Recuodecorpodetexto"/>
        <w:numPr>
          <w:ilvl w:val="1"/>
          <w:numId w:val="87"/>
        </w:numPr>
        <w:ind w:left="851" w:hanging="851"/>
        <w:rPr>
          <w:sz w:val="22"/>
          <w:szCs w:val="24"/>
        </w:rPr>
      </w:pPr>
      <w:r w:rsidRPr="0074232A">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das obras/serviços</w:t>
      </w:r>
      <w:r w:rsidR="0015738D">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lastRenderedPageBreak/>
        <w:t>Todos os acessos necessários para permitir à chegada aos locais de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 xml:space="preserve">serviços deverão ser previstos, avaliando-se todas as suas dificuldades, pois os custos decorrentes de qualquer </w:t>
      </w:r>
      <w:r w:rsidR="00A2519B">
        <w:rPr>
          <w:sz w:val="22"/>
          <w:szCs w:val="22"/>
        </w:rPr>
        <w:t>o</w:t>
      </w:r>
      <w:r w:rsidR="00CA0E7E">
        <w:rPr>
          <w:sz w:val="22"/>
          <w:szCs w:val="22"/>
        </w:rPr>
        <w:t>bra/</w:t>
      </w:r>
      <w:r w:rsidRPr="006256FB">
        <w:rPr>
          <w:sz w:val="22"/>
          <w:szCs w:val="22"/>
        </w:rPr>
        <w:t xml:space="preserve">serviço para melhoria destes acessos correrão por conta da </w:t>
      </w:r>
      <w:r w:rsidR="00CA0E7E">
        <w:rPr>
          <w:sz w:val="22"/>
          <w:szCs w:val="22"/>
        </w:rPr>
        <w:t>c</w:t>
      </w:r>
      <w:r w:rsidRPr="006256FB">
        <w:rPr>
          <w:sz w:val="22"/>
          <w:szCs w:val="22"/>
        </w:rPr>
        <w:t>ontratada</w:t>
      </w:r>
      <w:r>
        <w:rPr>
          <w:sz w:val="22"/>
          <w:szCs w:val="22"/>
        </w:rPr>
        <w:t>.</w:t>
      </w:r>
    </w:p>
    <w:p w:rsidR="0015738D" w:rsidRPr="000C0F9F" w:rsidRDefault="0015738D" w:rsidP="00D57E6D">
      <w:pPr>
        <w:pStyle w:val="Recuodecorpodetexto"/>
        <w:numPr>
          <w:ilvl w:val="1"/>
          <w:numId w:val="87"/>
        </w:numPr>
        <w:ind w:left="851" w:hanging="851"/>
        <w:rPr>
          <w:sz w:val="22"/>
          <w:szCs w:val="24"/>
        </w:rPr>
      </w:pPr>
      <w:r w:rsidRPr="006256FB">
        <w:rPr>
          <w:sz w:val="22"/>
          <w:szCs w:val="22"/>
        </w:rPr>
        <w:t xml:space="preserve">A contratada deverá manter um </w:t>
      </w:r>
      <w:r w:rsidR="00CA0E7E">
        <w:rPr>
          <w:sz w:val="22"/>
          <w:szCs w:val="22"/>
        </w:rPr>
        <w:t>p</w:t>
      </w:r>
      <w:r w:rsidRPr="006256FB">
        <w:rPr>
          <w:sz w:val="22"/>
          <w:szCs w:val="22"/>
        </w:rPr>
        <w:t>reposto, aceito pela CODEVASF, no local d</w:t>
      </w:r>
      <w:r w:rsidR="00CA0E7E">
        <w:rPr>
          <w:sz w:val="22"/>
          <w:szCs w:val="22"/>
        </w:rPr>
        <w:t>a</w:t>
      </w:r>
      <w:r w:rsidRPr="006256FB">
        <w:rPr>
          <w:sz w:val="22"/>
          <w:szCs w:val="22"/>
        </w:rPr>
        <w:t xml:space="preserve"> </w:t>
      </w:r>
      <w:r w:rsidR="00CA0E7E">
        <w:rPr>
          <w:sz w:val="22"/>
          <w:szCs w:val="22"/>
        </w:rPr>
        <w:t>obra/</w:t>
      </w:r>
      <w:r w:rsidRPr="006256FB">
        <w:rPr>
          <w:sz w:val="22"/>
          <w:szCs w:val="22"/>
        </w:rPr>
        <w:t>serviço, para representá-la na execução do objeto contratado (art. 68 da Lei 8.666/93)</w:t>
      </w:r>
      <w:r>
        <w:rPr>
          <w:sz w:val="22"/>
          <w:szCs w:val="22"/>
        </w:rPr>
        <w:t>.</w:t>
      </w:r>
    </w:p>
    <w:p w:rsidR="000C0F9F" w:rsidRPr="006C3F84" w:rsidRDefault="006C3F84" w:rsidP="00D57E6D">
      <w:pPr>
        <w:pStyle w:val="Recuodecorpodetexto"/>
        <w:numPr>
          <w:ilvl w:val="1"/>
          <w:numId w:val="87"/>
        </w:numPr>
        <w:ind w:left="851" w:hanging="851"/>
        <w:rPr>
          <w:sz w:val="22"/>
          <w:szCs w:val="24"/>
        </w:rPr>
      </w:pPr>
      <w:r w:rsidRPr="00966165">
        <w:rPr>
          <w:sz w:val="22"/>
          <w:szCs w:val="22"/>
        </w:rPr>
        <w:t>Responsabilizar-se, desde o início d</w:t>
      </w:r>
      <w:r>
        <w:rPr>
          <w:sz w:val="22"/>
          <w:szCs w:val="22"/>
        </w:rPr>
        <w:t>a</w:t>
      </w:r>
      <w:r w:rsidRPr="00966165">
        <w:rPr>
          <w:sz w:val="22"/>
          <w:szCs w:val="22"/>
        </w:rPr>
        <w:t xml:space="preserve">s </w:t>
      </w:r>
      <w:r>
        <w:rPr>
          <w:sz w:val="22"/>
          <w:szCs w:val="22"/>
        </w:rPr>
        <w:t>obras/</w:t>
      </w:r>
      <w:r w:rsidRPr="00966165">
        <w:rPr>
          <w:sz w:val="22"/>
          <w:szCs w:val="22"/>
        </w:rPr>
        <w:t xml:space="preserve">serviços até o encerramento do contrato, pelo pagamento integral das despesas do canteiro referentes </w:t>
      </w:r>
      <w:proofErr w:type="gramStart"/>
      <w:r w:rsidRPr="00966165">
        <w:rPr>
          <w:sz w:val="22"/>
          <w:szCs w:val="22"/>
        </w:rPr>
        <w:t>a</w:t>
      </w:r>
      <w:proofErr w:type="gramEnd"/>
      <w:r w:rsidRPr="00966165">
        <w:rPr>
          <w:sz w:val="22"/>
          <w:szCs w:val="22"/>
        </w:rPr>
        <w:t xml:space="preserve"> água, energia, telefone, taxas, impostos e quaisquer outros tributos que venham a ser cobrados</w:t>
      </w:r>
      <w:r>
        <w:rPr>
          <w:sz w:val="22"/>
          <w:szCs w:val="22"/>
        </w:rPr>
        <w:t>.</w:t>
      </w:r>
    </w:p>
    <w:p w:rsidR="006C3F84" w:rsidRPr="0015738D" w:rsidRDefault="006C3F84" w:rsidP="006C3F84">
      <w:pPr>
        <w:pStyle w:val="Recuodecorpodetexto"/>
        <w:numPr>
          <w:ilvl w:val="2"/>
          <w:numId w:val="87"/>
        </w:numPr>
        <w:ind w:left="851" w:hanging="851"/>
        <w:rPr>
          <w:sz w:val="22"/>
          <w:szCs w:val="24"/>
        </w:rPr>
      </w:pPr>
      <w:r w:rsidRPr="00966165">
        <w:rPr>
          <w:sz w:val="22"/>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A contratada deverá utilizar pessoal experiente, bem como equipamentos, ferramentas e     instrumentos adequados para a boa execução d</w:t>
      </w:r>
      <w:r w:rsidR="004A1EC1">
        <w:rPr>
          <w:sz w:val="22"/>
          <w:szCs w:val="22"/>
        </w:rPr>
        <w:t>a</w:t>
      </w:r>
      <w:r w:rsidRPr="006256FB">
        <w:rPr>
          <w:sz w:val="22"/>
          <w:szCs w:val="22"/>
        </w:rPr>
        <w:t xml:space="preserve">s </w:t>
      </w:r>
      <w:r w:rsidR="004A1EC1">
        <w:rPr>
          <w:sz w:val="22"/>
          <w:szCs w:val="22"/>
        </w:rPr>
        <w:t>obras/</w:t>
      </w:r>
      <w:r w:rsidRPr="006256FB">
        <w:rPr>
          <w:sz w:val="22"/>
          <w:szCs w:val="22"/>
        </w:rPr>
        <w:t>serviços</w:t>
      </w:r>
      <w:r>
        <w:rPr>
          <w:sz w:val="22"/>
          <w:szCs w:val="22"/>
        </w:rPr>
        <w:t>.</w:t>
      </w:r>
    </w:p>
    <w:p w:rsidR="0015738D" w:rsidRPr="0015738D" w:rsidRDefault="0015738D" w:rsidP="00D57E6D">
      <w:pPr>
        <w:pStyle w:val="Recuodecorpodetexto"/>
        <w:numPr>
          <w:ilvl w:val="2"/>
          <w:numId w:val="87"/>
        </w:numPr>
        <w:ind w:left="851" w:hanging="851"/>
        <w:rPr>
          <w:sz w:val="22"/>
          <w:szCs w:val="24"/>
        </w:rPr>
      </w:pPr>
      <w:r w:rsidRPr="006256FB">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Durante 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 caberá à empresa contratada, as seguintes medidas</w:t>
      </w:r>
      <w:r>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 xml:space="preserve">Instalar e manter no canteiro de </w:t>
      </w:r>
      <w:r w:rsidR="00196754">
        <w:rPr>
          <w:sz w:val="22"/>
          <w:szCs w:val="22"/>
        </w:rPr>
        <w:t>obras/</w:t>
      </w:r>
      <w:r w:rsidRPr="006256FB">
        <w:rPr>
          <w:sz w:val="22"/>
          <w:szCs w:val="22"/>
        </w:rPr>
        <w:t xml:space="preserve">serviços </w:t>
      </w:r>
      <w:proofErr w:type="gramStart"/>
      <w:r w:rsidRPr="006256FB">
        <w:rPr>
          <w:sz w:val="22"/>
          <w:szCs w:val="22"/>
        </w:rPr>
        <w:t>1</w:t>
      </w:r>
      <w:proofErr w:type="gramEnd"/>
      <w:r w:rsidRPr="006256FB">
        <w:rPr>
          <w:sz w:val="22"/>
          <w:szCs w:val="22"/>
        </w:rPr>
        <w:t xml:space="preserve"> (uma) placa de identificação da obra</w:t>
      </w:r>
      <w:r w:rsidR="00196754">
        <w:rPr>
          <w:sz w:val="22"/>
          <w:szCs w:val="22"/>
        </w:rPr>
        <w:t>/serviço</w:t>
      </w:r>
      <w:r w:rsidRPr="006256FB">
        <w:rPr>
          <w:sz w:val="22"/>
          <w:szCs w:val="22"/>
        </w:rPr>
        <w:t xml:space="preserve"> com as seguintes informações: nome da empresa (contratada), RT pela obra</w:t>
      </w:r>
      <w:r w:rsidR="00196754">
        <w:rPr>
          <w:sz w:val="22"/>
          <w:szCs w:val="22"/>
        </w:rPr>
        <w:t>/serviço</w:t>
      </w:r>
      <w:r w:rsidRPr="006256FB">
        <w:rPr>
          <w:sz w:val="22"/>
          <w:szCs w:val="22"/>
        </w:rPr>
        <w:t xml:space="preserve"> com a respectiva ART, nº do </w:t>
      </w:r>
      <w:r w:rsidR="00196754">
        <w:rPr>
          <w:sz w:val="22"/>
          <w:szCs w:val="22"/>
        </w:rPr>
        <w:t>c</w:t>
      </w:r>
      <w:r w:rsidRPr="006256FB">
        <w:rPr>
          <w:sz w:val="22"/>
          <w:szCs w:val="22"/>
        </w:rPr>
        <w:t>ontrato e contratante (</w:t>
      </w:r>
      <w:r w:rsidR="00196754" w:rsidRPr="006256FB">
        <w:rPr>
          <w:sz w:val="22"/>
          <w:szCs w:val="22"/>
        </w:rPr>
        <w:t>CODEVASF</w:t>
      </w:r>
      <w:r w:rsidRPr="006256FB">
        <w:rPr>
          <w:sz w:val="22"/>
          <w:szCs w:val="22"/>
        </w:rPr>
        <w:t>), conforme Lei nº 5.194/1966 e Resolução CONFEA nº 198/1971</w:t>
      </w:r>
      <w:r>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A placa de identificação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 deve ser no padrão definido pela CODEVASF e em local por ela indicado, cujo modelo encontra-se no Manual para Elaboração de Placas de Obra do Ministério da Integração Nacional</w:t>
      </w:r>
      <w:r w:rsidR="00196754">
        <w:rPr>
          <w:sz w:val="22"/>
          <w:szCs w:val="22"/>
        </w:rPr>
        <w:t xml:space="preserve"> (Anexo V)</w:t>
      </w:r>
      <w:r w:rsidRPr="006256FB">
        <w:rPr>
          <w:sz w:val="22"/>
          <w:szCs w:val="22"/>
        </w:rPr>
        <w:t xml:space="preserve">, documento que integra o presente </w:t>
      </w:r>
      <w:r w:rsidR="00196754">
        <w:rPr>
          <w:sz w:val="22"/>
          <w:szCs w:val="22"/>
        </w:rPr>
        <w:t>edital</w:t>
      </w:r>
      <w:r w:rsidRPr="006256FB">
        <w:rPr>
          <w:sz w:val="22"/>
          <w:szCs w:val="22"/>
        </w:rPr>
        <w:t>, independente das exigidas pelos órgãos de fiscalização de classe</w:t>
      </w:r>
      <w:r>
        <w:rPr>
          <w:sz w:val="22"/>
          <w:szCs w:val="22"/>
        </w:rPr>
        <w:t>;</w:t>
      </w:r>
    </w:p>
    <w:p w:rsidR="0015738D" w:rsidRPr="0015738D" w:rsidRDefault="0040463A" w:rsidP="00F54BBA">
      <w:pPr>
        <w:pStyle w:val="Recuodecorpodetexto"/>
        <w:numPr>
          <w:ilvl w:val="0"/>
          <w:numId w:val="107"/>
        </w:numPr>
        <w:ind w:left="1418" w:hanging="567"/>
        <w:rPr>
          <w:sz w:val="22"/>
          <w:szCs w:val="24"/>
        </w:rPr>
      </w:pPr>
      <w:r>
        <w:rPr>
          <w:sz w:val="22"/>
          <w:szCs w:val="22"/>
        </w:rPr>
        <w:t xml:space="preserve">Manter </w:t>
      </w:r>
      <w:r w:rsidR="007B1974">
        <w:rPr>
          <w:sz w:val="22"/>
          <w:szCs w:val="22"/>
        </w:rPr>
        <w:t>na</w:t>
      </w:r>
      <w:r w:rsidR="007B1974" w:rsidRPr="006256FB">
        <w:rPr>
          <w:sz w:val="22"/>
          <w:szCs w:val="22"/>
        </w:rPr>
        <w:t xml:space="preserve"> </w:t>
      </w:r>
      <w:r w:rsidR="007B1974">
        <w:rPr>
          <w:sz w:val="22"/>
          <w:szCs w:val="22"/>
        </w:rPr>
        <w:t>obra</w:t>
      </w:r>
      <w:r w:rsidR="0015738D" w:rsidRPr="006256FB">
        <w:rPr>
          <w:sz w:val="22"/>
          <w:szCs w:val="22"/>
        </w:rPr>
        <w:t xml:space="preserve"> um Diário de Ocorrências, no qual serão feitas anotações diárias referentes ao andamento d</w:t>
      </w:r>
      <w:r w:rsidR="00196754">
        <w:rPr>
          <w:sz w:val="22"/>
          <w:szCs w:val="22"/>
        </w:rPr>
        <w:t>a</w:t>
      </w:r>
      <w:r w:rsidR="0015738D" w:rsidRPr="006256FB">
        <w:rPr>
          <w:sz w:val="22"/>
          <w:szCs w:val="22"/>
        </w:rPr>
        <w:t xml:space="preserve">s </w:t>
      </w:r>
      <w:r w:rsidR="00196754">
        <w:rPr>
          <w:sz w:val="22"/>
          <w:szCs w:val="22"/>
        </w:rPr>
        <w:t>obras/</w:t>
      </w:r>
      <w:r w:rsidR="0015738D" w:rsidRPr="006256FB">
        <w:rPr>
          <w:sz w:val="22"/>
          <w:szCs w:val="22"/>
        </w:rPr>
        <w:t xml:space="preserve">serviços, qualidade dos materiais, mão-de-obra, etc., como também reclamações, advertências e principalmente problemas de ordem técnica que requeiram solução por uma das partes. Este diário, devidamente rubricado pela </w:t>
      </w:r>
      <w:r w:rsidR="00196754">
        <w:rPr>
          <w:sz w:val="22"/>
          <w:szCs w:val="22"/>
        </w:rPr>
        <w:t>f</w:t>
      </w:r>
      <w:r w:rsidR="0015738D" w:rsidRPr="006256FB">
        <w:rPr>
          <w:sz w:val="22"/>
          <w:szCs w:val="22"/>
        </w:rPr>
        <w:t xml:space="preserve">iscalização e pela </w:t>
      </w:r>
      <w:r w:rsidR="00196754">
        <w:rPr>
          <w:sz w:val="22"/>
          <w:szCs w:val="22"/>
        </w:rPr>
        <w:t>c</w:t>
      </w:r>
      <w:r w:rsidR="0015738D" w:rsidRPr="006256FB">
        <w:rPr>
          <w:sz w:val="22"/>
          <w:szCs w:val="22"/>
        </w:rPr>
        <w:t xml:space="preserve">ontratada em todas as vias, ficará em poder da </w:t>
      </w:r>
      <w:r w:rsidR="00196754">
        <w:rPr>
          <w:sz w:val="22"/>
          <w:szCs w:val="22"/>
        </w:rPr>
        <w:t>c</w:t>
      </w:r>
      <w:r w:rsidR="0015738D" w:rsidRPr="006256FB">
        <w:rPr>
          <w:sz w:val="22"/>
          <w:szCs w:val="22"/>
        </w:rPr>
        <w:t>ontratante após a conclusão d</w:t>
      </w:r>
      <w:r w:rsidR="00196754">
        <w:rPr>
          <w:sz w:val="22"/>
          <w:szCs w:val="22"/>
        </w:rPr>
        <w:t>a</w:t>
      </w:r>
      <w:r w:rsidR="0015738D" w:rsidRPr="006256FB">
        <w:rPr>
          <w:sz w:val="22"/>
          <w:szCs w:val="22"/>
        </w:rPr>
        <w:t xml:space="preserve">s </w:t>
      </w:r>
      <w:r w:rsidR="00196754">
        <w:rPr>
          <w:sz w:val="22"/>
          <w:szCs w:val="22"/>
        </w:rPr>
        <w:t>obras/</w:t>
      </w:r>
      <w:r w:rsidR="0015738D" w:rsidRPr="006256FB">
        <w:rPr>
          <w:sz w:val="22"/>
          <w:szCs w:val="22"/>
        </w:rPr>
        <w:t>serviços</w:t>
      </w:r>
      <w:r w:rsidR="0015738D">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 xml:space="preserve">Obedecer às normas de higiene e prevenção de acidentes, a fim de garantia a salubridade e a segurança no canteiro de </w:t>
      </w:r>
      <w:r w:rsidR="00196754">
        <w:rPr>
          <w:sz w:val="22"/>
          <w:szCs w:val="22"/>
        </w:rPr>
        <w:t>obras/</w:t>
      </w:r>
      <w:r w:rsidRPr="006256FB">
        <w:rPr>
          <w:sz w:val="22"/>
          <w:szCs w:val="22"/>
        </w:rPr>
        <w:t>serviços</w:t>
      </w:r>
      <w:r>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Responder financeiramente, sem prejuízo de medidas outras que possam ser adotadas por quaisquer danos causados à União, Estado, Município ou terceiros, em razão da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 e</w:t>
      </w:r>
      <w:r>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Na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 objeto da presente licitação, a contratada deverá atender às seguintes normas e práticas complementares</w:t>
      </w:r>
      <w:r>
        <w:rPr>
          <w:sz w:val="22"/>
          <w:szCs w:val="22"/>
        </w:rPr>
        <w:t>:</w:t>
      </w:r>
    </w:p>
    <w:p w:rsidR="0015738D" w:rsidRPr="0015738D" w:rsidRDefault="0015738D" w:rsidP="00F54BBA">
      <w:pPr>
        <w:pStyle w:val="Recuodecorpodetexto"/>
        <w:numPr>
          <w:ilvl w:val="0"/>
          <w:numId w:val="108"/>
        </w:numPr>
        <w:ind w:left="1418" w:hanging="567"/>
        <w:rPr>
          <w:sz w:val="22"/>
          <w:szCs w:val="24"/>
        </w:rPr>
      </w:pPr>
      <w:r w:rsidRPr="006256FB">
        <w:rPr>
          <w:sz w:val="22"/>
          <w:szCs w:val="22"/>
        </w:rPr>
        <w:t>Projetos, Normas Complementares e demais Especificações Técnicas</w:t>
      </w:r>
      <w:r>
        <w:rPr>
          <w:sz w:val="22"/>
          <w:szCs w:val="22"/>
        </w:rPr>
        <w:t>;</w:t>
      </w:r>
    </w:p>
    <w:p w:rsidR="0015738D" w:rsidRPr="0015738D" w:rsidRDefault="0015738D" w:rsidP="00F54BBA">
      <w:pPr>
        <w:pStyle w:val="Recuodecorpodetexto"/>
        <w:numPr>
          <w:ilvl w:val="0"/>
          <w:numId w:val="108"/>
        </w:numPr>
        <w:ind w:left="1418" w:hanging="567"/>
        <w:rPr>
          <w:sz w:val="22"/>
          <w:szCs w:val="24"/>
        </w:rPr>
      </w:pPr>
      <w:r w:rsidRPr="006256FB">
        <w:rPr>
          <w:sz w:val="22"/>
          <w:szCs w:val="22"/>
        </w:rPr>
        <w:lastRenderedPageBreak/>
        <w:t xml:space="preserve">Códigos, leis, decretos, portarias e normas federais, estaduais e municipais, inclusive normas de concessionárias de serviços públicos, e as normas técnicas da </w:t>
      </w:r>
      <w:r w:rsidR="00196754" w:rsidRPr="006256FB">
        <w:rPr>
          <w:sz w:val="22"/>
          <w:szCs w:val="22"/>
        </w:rPr>
        <w:t>CODEVASF</w:t>
      </w:r>
      <w:r>
        <w:rPr>
          <w:sz w:val="22"/>
          <w:szCs w:val="22"/>
        </w:rPr>
        <w:t>;</w:t>
      </w:r>
    </w:p>
    <w:p w:rsidR="0015738D" w:rsidRPr="0015738D" w:rsidRDefault="0015738D" w:rsidP="00F54BBA">
      <w:pPr>
        <w:pStyle w:val="Recuodecorpodetexto"/>
        <w:numPr>
          <w:ilvl w:val="0"/>
          <w:numId w:val="108"/>
        </w:numPr>
        <w:ind w:left="1418" w:hanging="567"/>
        <w:rPr>
          <w:sz w:val="22"/>
          <w:szCs w:val="24"/>
        </w:rPr>
      </w:pPr>
      <w:r w:rsidRPr="006256FB">
        <w:rPr>
          <w:sz w:val="22"/>
          <w:szCs w:val="22"/>
        </w:rPr>
        <w:t>Instruções e resoluções dos órgãos do sistema CREA</w:t>
      </w:r>
      <w:r w:rsidR="004D18BD">
        <w:rPr>
          <w:sz w:val="22"/>
          <w:szCs w:val="22"/>
        </w:rPr>
        <w:t>–</w:t>
      </w:r>
      <w:r w:rsidRPr="006256FB">
        <w:rPr>
          <w:sz w:val="22"/>
          <w:szCs w:val="22"/>
        </w:rPr>
        <w:t>CONFEA</w:t>
      </w:r>
      <w:r w:rsidR="004D18BD">
        <w:rPr>
          <w:sz w:val="22"/>
          <w:szCs w:val="22"/>
        </w:rPr>
        <w:t>-CAU</w:t>
      </w:r>
      <w:r>
        <w:rPr>
          <w:sz w:val="22"/>
          <w:szCs w:val="22"/>
        </w:rPr>
        <w:t>;</w:t>
      </w:r>
    </w:p>
    <w:p w:rsidR="0015738D" w:rsidRPr="0015738D" w:rsidRDefault="0015738D" w:rsidP="00F54BBA">
      <w:pPr>
        <w:pStyle w:val="Recuodecorpodetexto"/>
        <w:numPr>
          <w:ilvl w:val="0"/>
          <w:numId w:val="108"/>
        </w:numPr>
        <w:ind w:left="1418" w:hanging="567"/>
        <w:rPr>
          <w:sz w:val="22"/>
          <w:szCs w:val="24"/>
        </w:rPr>
      </w:pPr>
      <w:r w:rsidRPr="006256FB">
        <w:rPr>
          <w:sz w:val="22"/>
          <w:szCs w:val="22"/>
        </w:rPr>
        <w:t>Normas técnicas da ABNT e do INMETRO, e principalmente no que diz respeito aos requisitos mínimos de qualidade, utilidade, resistência e segurança, e</w:t>
      </w:r>
      <w:r>
        <w:rPr>
          <w:sz w:val="22"/>
          <w:szCs w:val="22"/>
        </w:rPr>
        <w:t>,</w:t>
      </w:r>
    </w:p>
    <w:p w:rsidR="0015738D" w:rsidRPr="0015738D" w:rsidRDefault="0015738D" w:rsidP="00F54BBA">
      <w:pPr>
        <w:pStyle w:val="Recuodecorpodetexto"/>
        <w:numPr>
          <w:ilvl w:val="0"/>
          <w:numId w:val="108"/>
        </w:numPr>
        <w:ind w:left="1418" w:hanging="567"/>
        <w:rPr>
          <w:sz w:val="22"/>
          <w:szCs w:val="24"/>
        </w:rPr>
      </w:pPr>
      <w:r w:rsidRPr="006256FB">
        <w:rPr>
          <w:sz w:val="22"/>
          <w:szCs w:val="22"/>
          <w:lang w:eastAsia="pt-BR"/>
        </w:rPr>
        <w:t>Atendimento às condicionantes ambientais necessárias à obtenção das Licenças do Empreendimento, emitidas pelos órgãos competentes, relativas à execução d</w:t>
      </w:r>
      <w:r w:rsidR="00196754">
        <w:rPr>
          <w:sz w:val="22"/>
          <w:szCs w:val="22"/>
          <w:lang w:eastAsia="pt-BR"/>
        </w:rPr>
        <w:t>a</w:t>
      </w:r>
      <w:r w:rsidRPr="006256FB">
        <w:rPr>
          <w:sz w:val="22"/>
          <w:szCs w:val="22"/>
          <w:lang w:eastAsia="pt-BR"/>
        </w:rPr>
        <w:t xml:space="preserve">s </w:t>
      </w:r>
      <w:r w:rsidR="00196754">
        <w:rPr>
          <w:sz w:val="22"/>
          <w:szCs w:val="22"/>
          <w:lang w:eastAsia="pt-BR"/>
        </w:rPr>
        <w:t>obras/</w:t>
      </w:r>
      <w:r w:rsidRPr="006256FB">
        <w:rPr>
          <w:sz w:val="22"/>
          <w:szCs w:val="22"/>
          <w:lang w:eastAsia="pt-BR"/>
        </w:rPr>
        <w:t>serviços, Decreto 7.746/2012 e a IN nº 01 de 19 de Janeiro de 2010 os quais dispõe sobre os critérios de sustentabilidade ambiental na aquisição de bens, contratação de serviços ou obras pela Administração Pública Federal direta, autarquia e fundacional e dá outras providências</w:t>
      </w:r>
      <w:r>
        <w:rPr>
          <w:sz w:val="22"/>
          <w:szCs w:val="22"/>
          <w:lang w:eastAsia="pt-BR"/>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 xml:space="preserve">A </w:t>
      </w:r>
      <w:r w:rsidR="00196754">
        <w:rPr>
          <w:sz w:val="22"/>
          <w:szCs w:val="22"/>
        </w:rPr>
        <w:t>c</w:t>
      </w:r>
      <w:r w:rsidRPr="006256FB">
        <w:rPr>
          <w:sz w:val="22"/>
          <w:szCs w:val="22"/>
        </w:rPr>
        <w:t>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M</w:t>
      </w:r>
      <w:r w:rsidRPr="006256FB">
        <w:rPr>
          <w:sz w:val="22"/>
          <w:szCs w:val="22"/>
        </w:rPr>
        <w:t>enor impacto sobre recursos naturais como flora, fauna, ar, solo e água</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P</w:t>
      </w:r>
      <w:r w:rsidRPr="006256FB">
        <w:rPr>
          <w:sz w:val="22"/>
          <w:szCs w:val="22"/>
        </w:rPr>
        <w:t>referência para materiais, tecnologias e matérias-primas de origem local</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M</w:t>
      </w:r>
      <w:r w:rsidRPr="006256FB">
        <w:rPr>
          <w:sz w:val="22"/>
          <w:szCs w:val="22"/>
        </w:rPr>
        <w:t>aior eficiência na utilização de recursos naturais como água e energia</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M</w:t>
      </w:r>
      <w:r w:rsidRPr="006256FB">
        <w:rPr>
          <w:sz w:val="22"/>
          <w:szCs w:val="22"/>
        </w:rPr>
        <w:t>aior geração de empregos, preferencialmente com mão de obra local</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M</w:t>
      </w:r>
      <w:r w:rsidRPr="006256FB">
        <w:rPr>
          <w:sz w:val="22"/>
          <w:szCs w:val="22"/>
        </w:rPr>
        <w:t>aior vida útil e menor custo de manutenção do bem e da obra</w:t>
      </w:r>
      <w:r w:rsidR="00E11237">
        <w:rPr>
          <w:sz w:val="22"/>
          <w:szCs w:val="22"/>
        </w:rPr>
        <w:t>/serviço</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U</w:t>
      </w:r>
      <w:r w:rsidRPr="006256FB">
        <w:rPr>
          <w:sz w:val="22"/>
          <w:szCs w:val="22"/>
        </w:rPr>
        <w:t>so de inovações que reduzam a pressão sobre recursos naturais; e</w:t>
      </w:r>
      <w:r>
        <w:rPr>
          <w:sz w:val="22"/>
          <w:szCs w:val="22"/>
        </w:rPr>
        <w:t>,</w:t>
      </w:r>
    </w:p>
    <w:p w:rsidR="0015738D" w:rsidRPr="00FE4BB5" w:rsidRDefault="0015738D" w:rsidP="00F54BBA">
      <w:pPr>
        <w:pStyle w:val="Recuodecorpodetexto"/>
        <w:numPr>
          <w:ilvl w:val="0"/>
          <w:numId w:val="109"/>
        </w:numPr>
        <w:ind w:left="1418" w:hanging="567"/>
        <w:rPr>
          <w:sz w:val="22"/>
          <w:szCs w:val="24"/>
        </w:rPr>
      </w:pPr>
      <w:r>
        <w:rPr>
          <w:sz w:val="22"/>
          <w:szCs w:val="22"/>
        </w:rPr>
        <w:t>O</w:t>
      </w:r>
      <w:r w:rsidRPr="006256FB">
        <w:rPr>
          <w:sz w:val="22"/>
          <w:szCs w:val="22"/>
        </w:rPr>
        <w:t>rigem ambientalmente regular dos recursos naturais utilizados nos bens, serviços e obras</w:t>
      </w:r>
      <w:r>
        <w:rPr>
          <w:sz w:val="22"/>
          <w:szCs w:val="22"/>
        </w:rPr>
        <w:t>.</w:t>
      </w:r>
    </w:p>
    <w:p w:rsidR="006D50C7" w:rsidRPr="00782339" w:rsidRDefault="006D50C7" w:rsidP="00D57E6D">
      <w:pPr>
        <w:pStyle w:val="Recuodecorpodetexto"/>
        <w:numPr>
          <w:ilvl w:val="0"/>
          <w:numId w:val="93"/>
        </w:numPr>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p>
    <w:p w:rsidR="00294E84" w:rsidRDefault="00400065" w:rsidP="00D57E6D">
      <w:pPr>
        <w:pStyle w:val="Recuodecorpodetexto"/>
        <w:numPr>
          <w:ilvl w:val="1"/>
          <w:numId w:val="93"/>
        </w:numPr>
        <w:ind w:left="851" w:hanging="851"/>
        <w:rPr>
          <w:sz w:val="22"/>
          <w:szCs w:val="24"/>
        </w:rPr>
      </w:pPr>
      <w:r w:rsidRPr="006256FB">
        <w:rPr>
          <w:sz w:val="22"/>
          <w:szCs w:val="22"/>
        </w:rPr>
        <w:t xml:space="preserve">Concluídos </w:t>
      </w:r>
      <w:r w:rsidR="00860299">
        <w:rPr>
          <w:sz w:val="22"/>
          <w:szCs w:val="22"/>
        </w:rPr>
        <w:t>a</w:t>
      </w:r>
      <w:r w:rsidRPr="006256FB">
        <w:rPr>
          <w:sz w:val="22"/>
          <w:szCs w:val="22"/>
        </w:rPr>
        <w:t xml:space="preserve">s </w:t>
      </w:r>
      <w:r w:rsidR="00860299">
        <w:rPr>
          <w:sz w:val="22"/>
          <w:szCs w:val="22"/>
        </w:rPr>
        <w:t>obras/</w:t>
      </w:r>
      <w:r w:rsidRPr="006256FB">
        <w:rPr>
          <w:sz w:val="22"/>
          <w:szCs w:val="22"/>
        </w:rPr>
        <w:t xml:space="preserve">serviços, a </w:t>
      </w:r>
      <w:r w:rsidR="00860299">
        <w:rPr>
          <w:sz w:val="22"/>
          <w:szCs w:val="22"/>
        </w:rPr>
        <w:t>c</w:t>
      </w:r>
      <w:r w:rsidRPr="006256FB">
        <w:rPr>
          <w:sz w:val="22"/>
          <w:szCs w:val="22"/>
        </w:rPr>
        <w:t xml:space="preserve">ontratada solicitará à CODEVASF, através da </w:t>
      </w:r>
      <w:r w:rsidR="00860299">
        <w:rPr>
          <w:sz w:val="22"/>
          <w:szCs w:val="22"/>
        </w:rPr>
        <w:t>f</w:t>
      </w:r>
      <w:r w:rsidRPr="006256FB">
        <w:rPr>
          <w:sz w:val="22"/>
          <w:szCs w:val="22"/>
        </w:rPr>
        <w:t>iscalização, o seu recebimento provisório que deverá ocorrer no prazo de 15 (quinze) dias da data da solicitação</w:t>
      </w:r>
      <w:r w:rsidR="00294E84" w:rsidRPr="006841EE">
        <w:rPr>
          <w:sz w:val="22"/>
          <w:szCs w:val="24"/>
        </w:rPr>
        <w:t>.</w:t>
      </w:r>
    </w:p>
    <w:p w:rsidR="00455F5E" w:rsidRPr="00455F5E" w:rsidRDefault="00400065" w:rsidP="00D57E6D">
      <w:pPr>
        <w:pStyle w:val="Recuodecorpodetexto"/>
        <w:numPr>
          <w:ilvl w:val="1"/>
          <w:numId w:val="93"/>
        </w:numPr>
        <w:ind w:left="851" w:hanging="851"/>
        <w:rPr>
          <w:sz w:val="22"/>
          <w:szCs w:val="24"/>
        </w:rPr>
      </w:pPr>
      <w:r w:rsidRPr="006256FB">
        <w:rPr>
          <w:sz w:val="22"/>
          <w:szCs w:val="22"/>
        </w:rPr>
        <w:t xml:space="preserve">A CODEVASF terá até 90 (noventa) dias para, através de </w:t>
      </w:r>
      <w:r w:rsidR="00860299">
        <w:rPr>
          <w:sz w:val="22"/>
          <w:szCs w:val="22"/>
        </w:rPr>
        <w:t>c</w:t>
      </w:r>
      <w:r w:rsidRPr="006256FB">
        <w:rPr>
          <w:sz w:val="22"/>
          <w:szCs w:val="22"/>
        </w:rPr>
        <w:t>omissão, verificar a adequação d</w:t>
      </w:r>
      <w:r w:rsidR="00860299">
        <w:rPr>
          <w:sz w:val="22"/>
          <w:szCs w:val="22"/>
        </w:rPr>
        <w:t>a</w:t>
      </w:r>
      <w:r w:rsidRPr="006256FB">
        <w:rPr>
          <w:sz w:val="22"/>
          <w:szCs w:val="22"/>
        </w:rPr>
        <w:t xml:space="preserve">s </w:t>
      </w:r>
      <w:r w:rsidR="00860299">
        <w:rPr>
          <w:sz w:val="22"/>
          <w:szCs w:val="22"/>
        </w:rPr>
        <w:t>obras/</w:t>
      </w:r>
      <w:r w:rsidRPr="006256FB">
        <w:rPr>
          <w:sz w:val="22"/>
          <w:szCs w:val="22"/>
        </w:rPr>
        <w:t xml:space="preserve">serviços recebidos com as condições contratadas, emitirem parecer conclusivo e, no caso de projeto, aprovação da </w:t>
      </w:r>
      <w:r w:rsidR="00860299">
        <w:rPr>
          <w:sz w:val="22"/>
          <w:szCs w:val="22"/>
        </w:rPr>
        <w:t>A</w:t>
      </w:r>
      <w:r w:rsidRPr="006256FB">
        <w:rPr>
          <w:sz w:val="22"/>
          <w:szCs w:val="22"/>
        </w:rPr>
        <w:t xml:space="preserve">utoridade </w:t>
      </w:r>
      <w:r w:rsidR="00860299">
        <w:rPr>
          <w:sz w:val="22"/>
          <w:szCs w:val="22"/>
        </w:rPr>
        <w:t>C</w:t>
      </w:r>
      <w:r w:rsidRPr="006256FB">
        <w:rPr>
          <w:sz w:val="22"/>
          <w:szCs w:val="22"/>
        </w:rPr>
        <w:t>ompetente</w:t>
      </w:r>
      <w:r w:rsidR="00455F5E">
        <w:rPr>
          <w:sz w:val="22"/>
          <w:szCs w:val="22"/>
        </w:rPr>
        <w:t>.</w:t>
      </w:r>
    </w:p>
    <w:p w:rsidR="00455F5E" w:rsidRPr="00455F5E" w:rsidRDefault="00400065" w:rsidP="00D57E6D">
      <w:pPr>
        <w:pStyle w:val="Recuodecorpodetexto"/>
        <w:numPr>
          <w:ilvl w:val="1"/>
          <w:numId w:val="93"/>
        </w:numPr>
        <w:ind w:left="851" w:hanging="851"/>
        <w:rPr>
          <w:sz w:val="22"/>
          <w:szCs w:val="24"/>
        </w:rPr>
      </w:pPr>
      <w:r w:rsidRPr="006256FB">
        <w:rPr>
          <w:sz w:val="22"/>
          <w:szCs w:val="22"/>
        </w:rPr>
        <w:t xml:space="preserve">Na hipótese da necessidade de correção, será estabelecido um prazo para que a </w:t>
      </w:r>
      <w:r w:rsidR="00860299">
        <w:rPr>
          <w:sz w:val="22"/>
          <w:szCs w:val="22"/>
        </w:rPr>
        <w:t>c</w:t>
      </w:r>
      <w:r w:rsidRPr="006256FB">
        <w:rPr>
          <w:sz w:val="22"/>
          <w:szCs w:val="22"/>
        </w:rPr>
        <w:t xml:space="preserve">ontratada, às suas expensas, complemente ou refaça </w:t>
      </w:r>
      <w:r w:rsidR="00860299">
        <w:rPr>
          <w:sz w:val="22"/>
          <w:szCs w:val="22"/>
        </w:rPr>
        <w:t>a</w:t>
      </w:r>
      <w:r w:rsidRPr="006256FB">
        <w:rPr>
          <w:sz w:val="22"/>
          <w:szCs w:val="22"/>
        </w:rPr>
        <w:t xml:space="preserve">s </w:t>
      </w:r>
      <w:r w:rsidR="00860299">
        <w:rPr>
          <w:sz w:val="22"/>
          <w:szCs w:val="22"/>
        </w:rPr>
        <w:t>obras/</w:t>
      </w:r>
      <w:r w:rsidRPr="006256FB">
        <w:rPr>
          <w:sz w:val="22"/>
          <w:szCs w:val="22"/>
        </w:rPr>
        <w:t>serviços rejeitad</w:t>
      </w:r>
      <w:r w:rsidR="007B1974">
        <w:rPr>
          <w:sz w:val="22"/>
          <w:szCs w:val="22"/>
        </w:rPr>
        <w:t>a</w:t>
      </w:r>
      <w:r w:rsidRPr="006256FB">
        <w:rPr>
          <w:sz w:val="22"/>
          <w:szCs w:val="22"/>
        </w:rPr>
        <w:t>s. Aceito e aprovado o serviço/projeto, a CODEVASF emitirá o Termo de Recebimento Definitivo d</w:t>
      </w:r>
      <w:r w:rsidR="00860299">
        <w:rPr>
          <w:sz w:val="22"/>
          <w:szCs w:val="22"/>
        </w:rPr>
        <w:t>a</w:t>
      </w:r>
      <w:r w:rsidRPr="006256FB">
        <w:rPr>
          <w:sz w:val="22"/>
          <w:szCs w:val="22"/>
        </w:rPr>
        <w:t xml:space="preserve">s </w:t>
      </w:r>
      <w:r w:rsidR="00860299">
        <w:rPr>
          <w:sz w:val="22"/>
          <w:szCs w:val="22"/>
        </w:rPr>
        <w:t>Obras/</w:t>
      </w:r>
      <w:r w:rsidRPr="006256FB">
        <w:rPr>
          <w:sz w:val="22"/>
          <w:szCs w:val="22"/>
        </w:rPr>
        <w:t xml:space="preserve">Serviços que deverá ser assinado por representante autorizado da </w:t>
      </w:r>
      <w:r w:rsidR="00860299">
        <w:rPr>
          <w:sz w:val="22"/>
          <w:szCs w:val="22"/>
        </w:rPr>
        <w:t>c</w:t>
      </w:r>
      <w:r w:rsidRPr="006256FB">
        <w:rPr>
          <w:sz w:val="22"/>
          <w:szCs w:val="22"/>
        </w:rPr>
        <w:t>ontratada, possibilitando a liberação da caução contratual</w:t>
      </w:r>
      <w:r w:rsidR="00455F5E">
        <w:rPr>
          <w:sz w:val="22"/>
          <w:szCs w:val="22"/>
        </w:rPr>
        <w:t>.</w:t>
      </w:r>
    </w:p>
    <w:p w:rsidR="00455F5E" w:rsidRPr="00313CAC" w:rsidRDefault="00400065" w:rsidP="00D57E6D">
      <w:pPr>
        <w:pStyle w:val="Recuodecorpodetexto"/>
        <w:numPr>
          <w:ilvl w:val="1"/>
          <w:numId w:val="93"/>
        </w:numPr>
        <w:ind w:left="851" w:hanging="851"/>
        <w:rPr>
          <w:sz w:val="22"/>
          <w:szCs w:val="24"/>
        </w:rPr>
      </w:pPr>
      <w:r w:rsidRPr="006256FB">
        <w:rPr>
          <w:sz w:val="22"/>
          <w:szCs w:val="22"/>
        </w:rPr>
        <w:t xml:space="preserve">O Termo de Encerramento Físico do </w:t>
      </w:r>
      <w:r w:rsidR="00860299">
        <w:rPr>
          <w:sz w:val="22"/>
          <w:szCs w:val="22"/>
        </w:rPr>
        <w:t>C</w:t>
      </w:r>
      <w:r w:rsidRPr="006256FB">
        <w:rPr>
          <w:sz w:val="22"/>
          <w:szCs w:val="22"/>
        </w:rPr>
        <w:t>ontrato está condicionado à emissão de Laudo Técnico pela CODEVASF sobre tod</w:t>
      </w:r>
      <w:r w:rsidR="00860299">
        <w:rPr>
          <w:sz w:val="22"/>
          <w:szCs w:val="22"/>
        </w:rPr>
        <w:t>a</w:t>
      </w:r>
      <w:r w:rsidRPr="006256FB">
        <w:rPr>
          <w:sz w:val="22"/>
          <w:szCs w:val="22"/>
        </w:rPr>
        <w:t xml:space="preserve">s </w:t>
      </w:r>
      <w:r w:rsidR="00860299">
        <w:rPr>
          <w:sz w:val="22"/>
          <w:szCs w:val="22"/>
        </w:rPr>
        <w:t>a</w:t>
      </w:r>
      <w:r w:rsidRPr="006256FB">
        <w:rPr>
          <w:sz w:val="22"/>
          <w:szCs w:val="22"/>
        </w:rPr>
        <w:t xml:space="preserve">s </w:t>
      </w:r>
      <w:r w:rsidR="00860299">
        <w:rPr>
          <w:sz w:val="22"/>
          <w:szCs w:val="22"/>
        </w:rPr>
        <w:t>obras/</w:t>
      </w:r>
      <w:r w:rsidRPr="006256FB">
        <w:rPr>
          <w:sz w:val="22"/>
          <w:szCs w:val="22"/>
        </w:rPr>
        <w:t>serviços executad</w:t>
      </w:r>
      <w:r w:rsidR="00B06C1F">
        <w:rPr>
          <w:sz w:val="22"/>
          <w:szCs w:val="22"/>
        </w:rPr>
        <w:t>a</w:t>
      </w:r>
      <w:r w:rsidRPr="006256FB">
        <w:rPr>
          <w:sz w:val="22"/>
          <w:szCs w:val="22"/>
        </w:rPr>
        <w:t>s</w:t>
      </w:r>
      <w:r w:rsidR="00455F5E">
        <w:rPr>
          <w:sz w:val="22"/>
          <w:szCs w:val="22"/>
        </w:rPr>
        <w:t>.</w:t>
      </w:r>
    </w:p>
    <w:p w:rsidR="00313CAC" w:rsidRPr="00313CAC" w:rsidRDefault="00400065" w:rsidP="00D57E6D">
      <w:pPr>
        <w:pStyle w:val="Recuodecorpodetexto"/>
        <w:numPr>
          <w:ilvl w:val="1"/>
          <w:numId w:val="93"/>
        </w:numPr>
        <w:ind w:left="851" w:hanging="851"/>
        <w:rPr>
          <w:sz w:val="22"/>
          <w:szCs w:val="24"/>
        </w:rPr>
      </w:pPr>
      <w:r w:rsidRPr="006256FB">
        <w:rPr>
          <w:sz w:val="22"/>
          <w:szCs w:val="22"/>
        </w:rPr>
        <w:t xml:space="preserve">A última fatura de </w:t>
      </w:r>
      <w:r w:rsidR="00860299">
        <w:rPr>
          <w:sz w:val="22"/>
          <w:szCs w:val="22"/>
        </w:rPr>
        <w:t>obras/</w:t>
      </w:r>
      <w:r w:rsidRPr="006256FB">
        <w:rPr>
          <w:sz w:val="22"/>
          <w:szCs w:val="22"/>
        </w:rPr>
        <w:t>serviços somente será encaminhada para pagamento após emissão do Termo de Encerramento Físico do Contrato, que deverá ser anexado ao processo de liberação e pagamento</w:t>
      </w:r>
      <w:r w:rsidR="00313CAC">
        <w:rPr>
          <w:sz w:val="22"/>
          <w:szCs w:val="22"/>
        </w:rPr>
        <w:t>.</w:t>
      </w:r>
    </w:p>
    <w:p w:rsidR="00313CAC" w:rsidRPr="0074232A" w:rsidRDefault="00400065" w:rsidP="00D57E6D">
      <w:pPr>
        <w:pStyle w:val="Recuodecorpodetexto"/>
        <w:numPr>
          <w:ilvl w:val="1"/>
          <w:numId w:val="93"/>
        </w:numPr>
        <w:ind w:left="851" w:hanging="851"/>
        <w:rPr>
          <w:sz w:val="22"/>
          <w:szCs w:val="24"/>
        </w:rPr>
      </w:pPr>
      <w:r w:rsidRPr="006256FB">
        <w:rPr>
          <w:sz w:val="22"/>
          <w:szCs w:val="22"/>
        </w:rPr>
        <w:t>Os resultados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 incluindo os desenhos originais e as memórias de cálculo, as informações obtidas e os métodos desenvolvidos no contexto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 serão de propriedade da CODEVASF, e seu uso por terceiros só se realizará por expressa autorização desta</w:t>
      </w:r>
      <w:r w:rsidR="00313CAC">
        <w:rPr>
          <w:sz w:val="22"/>
          <w:szCs w:val="22"/>
        </w:rPr>
        <w:t>.</w:t>
      </w:r>
    </w:p>
    <w:p w:rsidR="0074232A" w:rsidRPr="0062510F" w:rsidRDefault="0074232A" w:rsidP="0074232A">
      <w:pPr>
        <w:pStyle w:val="Recuodecorpodetexto"/>
        <w:ind w:left="851" w:firstLine="0"/>
        <w:rPr>
          <w:sz w:val="22"/>
          <w:szCs w:val="24"/>
        </w:rPr>
      </w:pPr>
    </w:p>
    <w:p w:rsidR="006D50C7" w:rsidRPr="00666C11" w:rsidRDefault="006D50C7" w:rsidP="00D57E6D">
      <w:pPr>
        <w:pStyle w:val="Recuodecorpodetexto"/>
        <w:numPr>
          <w:ilvl w:val="0"/>
          <w:numId w:val="93"/>
        </w:numPr>
        <w:ind w:left="851" w:hanging="851"/>
        <w:rPr>
          <w:b/>
          <w:iCs/>
          <w:sz w:val="22"/>
          <w:szCs w:val="24"/>
        </w:rPr>
      </w:pPr>
      <w:r w:rsidRPr="00666C11">
        <w:rPr>
          <w:b/>
          <w:iCs/>
          <w:sz w:val="22"/>
          <w:szCs w:val="24"/>
        </w:rPr>
        <w:lastRenderedPageBreak/>
        <w:t>VALOR DO ORÇAMENTO DA CODEVASF/PROGRAMA DE TRABALHO</w:t>
      </w:r>
    </w:p>
    <w:p w:rsidR="00E57D6E" w:rsidRPr="002F55E7" w:rsidRDefault="00B06C1F" w:rsidP="00D57E6D">
      <w:pPr>
        <w:pStyle w:val="Recuodecorpodetexto"/>
        <w:numPr>
          <w:ilvl w:val="1"/>
          <w:numId w:val="93"/>
        </w:numPr>
        <w:ind w:left="851" w:hanging="851"/>
        <w:rPr>
          <w:sz w:val="22"/>
          <w:szCs w:val="22"/>
        </w:rPr>
      </w:pPr>
      <w:r w:rsidRPr="002067AA">
        <w:rPr>
          <w:sz w:val="22"/>
          <w:szCs w:val="22"/>
        </w:rPr>
        <w:t>A CODEVASF se propõe a pagar pel</w:t>
      </w:r>
      <w:r>
        <w:rPr>
          <w:sz w:val="22"/>
          <w:szCs w:val="22"/>
        </w:rPr>
        <w:t>a</w:t>
      </w:r>
      <w:r w:rsidRPr="002067AA">
        <w:rPr>
          <w:sz w:val="22"/>
          <w:szCs w:val="22"/>
        </w:rPr>
        <w:t xml:space="preserve">s </w:t>
      </w:r>
      <w:r>
        <w:rPr>
          <w:sz w:val="22"/>
          <w:szCs w:val="22"/>
        </w:rPr>
        <w:t>obras/</w:t>
      </w:r>
      <w:r w:rsidRPr="002067AA">
        <w:rPr>
          <w:sz w:val="22"/>
          <w:szCs w:val="22"/>
        </w:rPr>
        <w:t xml:space="preserve">serviços, objeto desta licitação, o valor máximo global de </w:t>
      </w:r>
      <w:r w:rsidRPr="002067AA">
        <w:rPr>
          <w:b/>
          <w:sz w:val="22"/>
          <w:szCs w:val="22"/>
        </w:rPr>
        <w:t xml:space="preserve">R$ 672.467,33 (seiscentos e setenta e dois mil, quatrocentos e sessenta e sete reais e trinta e três centavos) </w:t>
      </w:r>
      <w:r w:rsidRPr="002067AA">
        <w:rPr>
          <w:sz w:val="22"/>
          <w:szCs w:val="22"/>
        </w:rPr>
        <w:t>a preços de cotações Agosto/2017 e SINAPI de Julho/2017, já incluso o BDI, encargos sociais, taxas, impostos e emolumentos</w:t>
      </w:r>
      <w:r w:rsidR="00E57D6E" w:rsidRPr="002F55E7">
        <w:rPr>
          <w:sz w:val="22"/>
          <w:szCs w:val="22"/>
        </w:rPr>
        <w:t>:</w:t>
      </w:r>
    </w:p>
    <w:p w:rsidR="00810831" w:rsidRPr="00C45959" w:rsidRDefault="00B06C1F" w:rsidP="00D57E6D">
      <w:pPr>
        <w:pStyle w:val="Recuodecorpodetexto"/>
        <w:keepLines/>
        <w:numPr>
          <w:ilvl w:val="1"/>
          <w:numId w:val="93"/>
        </w:numPr>
        <w:ind w:left="851" w:hanging="851"/>
        <w:rPr>
          <w:rFonts w:ascii="Verdana" w:hAnsi="Verdana"/>
          <w:color w:val="333333"/>
          <w:sz w:val="26"/>
          <w:szCs w:val="26"/>
          <w:lang w:eastAsia="pt-BR"/>
        </w:rPr>
      </w:pPr>
      <w:r w:rsidRPr="00B06C1F">
        <w:rPr>
          <w:sz w:val="22"/>
          <w:szCs w:val="22"/>
        </w:rPr>
        <w:t>Os custos das obras/serviços, objeto desta licitação, atendem ao disposto do Projeto de Lei Orçamentária Anual - PLOA 2017 e da Lei de Diretrizes Orçamentárias - LDO 2017, Lei nº 13.414 de 10 de janeiro de 2017</w:t>
      </w:r>
      <w:r w:rsidR="0027161B">
        <w:rPr>
          <w:sz w:val="22"/>
          <w:szCs w:val="22"/>
        </w:rPr>
        <w:t>.</w:t>
      </w:r>
    </w:p>
    <w:p w:rsidR="000D3E2C" w:rsidRPr="007C7BBA" w:rsidRDefault="00810831" w:rsidP="00D57E6D">
      <w:pPr>
        <w:pStyle w:val="Recuodecorpodetexto"/>
        <w:keepLines/>
        <w:numPr>
          <w:ilvl w:val="1"/>
          <w:numId w:val="93"/>
        </w:numPr>
        <w:ind w:left="851" w:hanging="851"/>
        <w:rPr>
          <w:sz w:val="22"/>
          <w:szCs w:val="22"/>
        </w:rPr>
      </w:pPr>
      <w:r w:rsidRPr="00647F4A">
        <w:rPr>
          <w:sz w:val="22"/>
          <w:szCs w:val="22"/>
        </w:rPr>
        <w:t>As despesas com a execução d</w:t>
      </w:r>
      <w:r>
        <w:rPr>
          <w:sz w:val="22"/>
          <w:szCs w:val="22"/>
        </w:rPr>
        <w:t>a</w:t>
      </w:r>
      <w:r w:rsidRPr="00647F4A">
        <w:rPr>
          <w:sz w:val="22"/>
          <w:szCs w:val="22"/>
        </w:rPr>
        <w:t xml:space="preserve">s </w:t>
      </w:r>
      <w:r>
        <w:rPr>
          <w:sz w:val="22"/>
          <w:szCs w:val="22"/>
        </w:rPr>
        <w:t>obras/</w:t>
      </w:r>
      <w:r w:rsidRPr="00647F4A">
        <w:rPr>
          <w:sz w:val="22"/>
          <w:szCs w:val="22"/>
        </w:rPr>
        <w:t>serviços correrão por conta do seguinte Programa de Trabalho</w:t>
      </w:r>
      <w:r w:rsidR="006360E3" w:rsidRPr="007C7BBA">
        <w:rPr>
          <w:sz w:val="22"/>
          <w:szCs w:val="22"/>
        </w:rPr>
        <w:t>:</w:t>
      </w:r>
    </w:p>
    <w:p w:rsidR="00B45972" w:rsidRPr="00B06C1F" w:rsidRDefault="00B06C1F" w:rsidP="00E57D6E">
      <w:pPr>
        <w:pStyle w:val="Recuodecorpodetexto"/>
        <w:keepLines/>
        <w:numPr>
          <w:ilvl w:val="0"/>
          <w:numId w:val="88"/>
        </w:numPr>
        <w:ind w:left="1418" w:hanging="567"/>
        <w:rPr>
          <w:snapToGrid w:val="0"/>
          <w:sz w:val="22"/>
          <w:szCs w:val="22"/>
        </w:rPr>
      </w:pPr>
      <w:r w:rsidRPr="00B06C1F">
        <w:rPr>
          <w:snapToGrid w:val="0"/>
          <w:sz w:val="22"/>
          <w:szCs w:val="22"/>
        </w:rPr>
        <w:t>15. 244. 2029. </w:t>
      </w:r>
      <w:proofErr w:type="gramStart"/>
      <w:r w:rsidRPr="00B06C1F">
        <w:rPr>
          <w:snapToGrid w:val="0"/>
          <w:sz w:val="22"/>
          <w:szCs w:val="22"/>
        </w:rPr>
        <w:t>7K66.</w:t>
      </w:r>
      <w:proofErr w:type="gramEnd"/>
      <w:r w:rsidRPr="00B06C1F">
        <w:rPr>
          <w:snapToGrid w:val="0"/>
          <w:sz w:val="22"/>
          <w:szCs w:val="22"/>
        </w:rPr>
        <w:t>0029 - Apoio a Projetos de Desenvolvimento Sustentável Local Integrado -  No Estado da Bahia</w:t>
      </w:r>
      <w:r w:rsidR="0027161B" w:rsidRPr="00B06C1F">
        <w:rPr>
          <w:snapToGrid w:val="0"/>
          <w:sz w:val="22"/>
          <w:szCs w:val="22"/>
        </w:rPr>
        <w:t>.</w:t>
      </w:r>
    </w:p>
    <w:p w:rsidR="00D9138E" w:rsidRPr="00B06C1F" w:rsidRDefault="00B06C1F" w:rsidP="00E57D6E">
      <w:pPr>
        <w:pStyle w:val="Recuodecorpodetexto"/>
        <w:keepLines/>
        <w:numPr>
          <w:ilvl w:val="0"/>
          <w:numId w:val="88"/>
        </w:numPr>
        <w:ind w:left="1418" w:hanging="567"/>
        <w:rPr>
          <w:snapToGrid w:val="0"/>
          <w:szCs w:val="24"/>
        </w:rPr>
      </w:pPr>
      <w:r w:rsidRPr="00B06C1F">
        <w:rPr>
          <w:snapToGrid w:val="0"/>
          <w:sz w:val="22"/>
          <w:szCs w:val="22"/>
        </w:rPr>
        <w:t>18.544.2051.1851.0029 – Implantação de Obras de Infraestrutura Hídrica – No Estado da Bahia.</w:t>
      </w:r>
    </w:p>
    <w:p w:rsidR="006D50C7" w:rsidRPr="00242090" w:rsidRDefault="006D50C7" w:rsidP="00D57E6D">
      <w:pPr>
        <w:pStyle w:val="Recuodecorpodetexto"/>
        <w:numPr>
          <w:ilvl w:val="0"/>
          <w:numId w:val="93"/>
        </w:numPr>
        <w:ind w:left="851" w:hanging="851"/>
        <w:rPr>
          <w:b/>
          <w:iCs/>
          <w:sz w:val="22"/>
          <w:szCs w:val="24"/>
        </w:rPr>
      </w:pPr>
      <w:r w:rsidRPr="00C410C2">
        <w:rPr>
          <w:b/>
          <w:iCs/>
          <w:sz w:val="22"/>
          <w:szCs w:val="24"/>
        </w:rPr>
        <w:t>CONDIÇÕES GE</w:t>
      </w:r>
      <w:r w:rsidRPr="00242090">
        <w:rPr>
          <w:b/>
          <w:iCs/>
          <w:sz w:val="22"/>
          <w:szCs w:val="24"/>
        </w:rPr>
        <w:t>RAIS</w:t>
      </w:r>
    </w:p>
    <w:p w:rsidR="003C2D3E" w:rsidRPr="00717E67" w:rsidRDefault="00455E11" w:rsidP="00D57E6D">
      <w:pPr>
        <w:pStyle w:val="Recuodecorpodetexto"/>
        <w:numPr>
          <w:ilvl w:val="1"/>
          <w:numId w:val="93"/>
        </w:numPr>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 xml:space="preserve">serviço deverão ser esclarecidas junto </w:t>
      </w:r>
      <w:r w:rsidRPr="00B7166F">
        <w:rPr>
          <w:sz w:val="22"/>
          <w:szCs w:val="24"/>
        </w:rPr>
        <w:t xml:space="preserve">à </w:t>
      </w:r>
      <w:r w:rsidR="00B06C1F" w:rsidRPr="00277158">
        <w:rPr>
          <w:b/>
          <w:sz w:val="22"/>
          <w:szCs w:val="22"/>
        </w:rPr>
        <w:t>Gerência Regional de Infraestrutura – 2ª SR/GRD da CODEVASF</w:t>
      </w:r>
      <w:r w:rsidRPr="00B7166F">
        <w:rPr>
          <w:sz w:val="22"/>
          <w:szCs w:val="24"/>
        </w:rPr>
        <w:t xml:space="preserve">. </w:t>
      </w:r>
      <w:r w:rsidR="000A5C53" w:rsidRPr="00B7166F">
        <w:rPr>
          <w:sz w:val="22"/>
          <w:szCs w:val="24"/>
        </w:rPr>
        <w:t>A</w:t>
      </w:r>
      <w:r w:rsidRPr="005439ED">
        <w:rPr>
          <w:sz w:val="22"/>
          <w:szCs w:val="24"/>
        </w:rPr>
        <w:t xml:space="preserve"> </w:t>
      </w:r>
      <w:r w:rsidR="000A5C53">
        <w:rPr>
          <w:sz w:val="22"/>
          <w:szCs w:val="24"/>
        </w:rPr>
        <w:t>obra/</w:t>
      </w:r>
      <w:r w:rsidRPr="005439ED">
        <w:rPr>
          <w:sz w:val="22"/>
          <w:szCs w:val="24"/>
        </w:rPr>
        <w:t xml:space="preserve">serviço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D57E6D">
      <w:pPr>
        <w:pStyle w:val="Recuodecorpodetexto"/>
        <w:numPr>
          <w:ilvl w:val="2"/>
          <w:numId w:val="93"/>
        </w:numPr>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D57E6D">
      <w:pPr>
        <w:pStyle w:val="Recuodecorpodetexto"/>
        <w:numPr>
          <w:ilvl w:val="1"/>
          <w:numId w:val="93"/>
        </w:numPr>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5C365B">
        <w:rPr>
          <w:sz w:val="22"/>
          <w:szCs w:val="22"/>
        </w:rPr>
        <w:t xml:space="preserve"> </w:t>
      </w:r>
      <w:r w:rsidRPr="007E08D6">
        <w:rPr>
          <w:sz w:val="22"/>
          <w:szCs w:val="22"/>
        </w:rPr>
        <w:t>extras.</w:t>
      </w:r>
    </w:p>
    <w:p w:rsidR="006D50C7" w:rsidRPr="007E08D6" w:rsidRDefault="006D50C7" w:rsidP="00D57E6D">
      <w:pPr>
        <w:pStyle w:val="Recuodecorpodetexto"/>
        <w:numPr>
          <w:ilvl w:val="1"/>
          <w:numId w:val="93"/>
        </w:numPr>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D57E6D">
      <w:pPr>
        <w:pStyle w:val="Recuodecorpodetexto"/>
        <w:numPr>
          <w:ilvl w:val="1"/>
          <w:numId w:val="93"/>
        </w:numPr>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D57E6D">
      <w:pPr>
        <w:pStyle w:val="Recuodecorpodetexto"/>
        <w:numPr>
          <w:ilvl w:val="1"/>
          <w:numId w:val="93"/>
        </w:numPr>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B4AC9" w:rsidRPr="00717E67" w:rsidRDefault="006B4AC9" w:rsidP="00D57E6D">
      <w:pPr>
        <w:pStyle w:val="Recuodecorpodetexto"/>
        <w:numPr>
          <w:ilvl w:val="1"/>
          <w:numId w:val="93"/>
        </w:numPr>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A615F2" w:rsidRPr="00717E67" w:rsidRDefault="00A615F2" w:rsidP="00D57E6D">
      <w:pPr>
        <w:pStyle w:val="Recuodecorpodetexto"/>
        <w:numPr>
          <w:ilvl w:val="1"/>
          <w:numId w:val="93"/>
        </w:numPr>
        <w:ind w:left="851" w:hanging="851"/>
        <w:rPr>
          <w:sz w:val="22"/>
          <w:szCs w:val="22"/>
        </w:rPr>
      </w:pPr>
      <w:r w:rsidRPr="00717E67">
        <w:rPr>
          <w:sz w:val="22"/>
          <w:szCs w:val="22"/>
        </w:rPr>
        <w:t xml:space="preserve">A contratada será responsável, </w:t>
      </w:r>
      <w:proofErr w:type="gramStart"/>
      <w:r w:rsidRPr="00717E67">
        <w:rPr>
          <w:sz w:val="22"/>
          <w:szCs w:val="22"/>
        </w:rPr>
        <w:t>perante a</w:t>
      </w:r>
      <w:proofErr w:type="gramEnd"/>
      <w:r w:rsidRPr="00717E67">
        <w:rPr>
          <w:sz w:val="22"/>
          <w:szCs w:val="22"/>
        </w:rPr>
        <w:t xml:space="preserve"> CODEVASF, pela qualidade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 bem como pela qualidade dos projetos, no que diz respeito à observância de normas técnicas e códigos profissionais.</w:t>
      </w:r>
    </w:p>
    <w:p w:rsidR="00A615F2" w:rsidRPr="00717E67" w:rsidRDefault="00A615F2" w:rsidP="00D57E6D">
      <w:pPr>
        <w:pStyle w:val="Recuodecorpodetexto"/>
        <w:numPr>
          <w:ilvl w:val="1"/>
          <w:numId w:val="93"/>
        </w:numPr>
        <w:ind w:left="851" w:hanging="851"/>
        <w:rPr>
          <w:sz w:val="22"/>
          <w:szCs w:val="22"/>
        </w:rPr>
      </w:pPr>
      <w:r w:rsidRPr="00717E67">
        <w:rPr>
          <w:sz w:val="22"/>
          <w:szCs w:val="22"/>
        </w:rPr>
        <w:lastRenderedPageBreak/>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D57E6D">
      <w:pPr>
        <w:pStyle w:val="Recuodecorpodetexto"/>
        <w:numPr>
          <w:ilvl w:val="1"/>
          <w:numId w:val="93"/>
        </w:numPr>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 xml:space="preserve">serviços,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A615F2" w:rsidRPr="00717E67" w:rsidRDefault="00A615F2" w:rsidP="00D57E6D">
      <w:pPr>
        <w:pStyle w:val="Recuodecorpodetexto"/>
        <w:numPr>
          <w:ilvl w:val="1"/>
          <w:numId w:val="93"/>
        </w:numPr>
        <w:ind w:left="851" w:hanging="851"/>
        <w:rPr>
          <w:sz w:val="22"/>
          <w:szCs w:val="22"/>
        </w:rPr>
      </w:pPr>
      <w:r w:rsidRPr="00717E67">
        <w:rPr>
          <w:sz w:val="22"/>
          <w:szCs w:val="22"/>
        </w:rPr>
        <w:t>A contratada será responsável por quaisquer acidentes de trabalho, referentes a seu pessoal, decorrente em função d</w:t>
      </w:r>
      <w:r w:rsidR="00112683">
        <w:rPr>
          <w:sz w:val="22"/>
          <w:szCs w:val="22"/>
        </w:rPr>
        <w:t>a</w:t>
      </w:r>
      <w:r w:rsidRPr="00717E67">
        <w:rPr>
          <w:sz w:val="22"/>
          <w:szCs w:val="22"/>
        </w:rPr>
        <w:t xml:space="preserve"> </w:t>
      </w:r>
      <w:r w:rsidR="00112683">
        <w:rPr>
          <w:sz w:val="22"/>
          <w:szCs w:val="22"/>
        </w:rPr>
        <w:t>obra/</w:t>
      </w:r>
      <w:r w:rsidRPr="00717E67">
        <w:rPr>
          <w:sz w:val="22"/>
          <w:szCs w:val="22"/>
        </w:rPr>
        <w:t>serviço contratado e/ou por ela causado a terceiros.</w:t>
      </w:r>
    </w:p>
    <w:p w:rsidR="00A615F2" w:rsidRDefault="00A615F2" w:rsidP="00D57E6D">
      <w:pPr>
        <w:pStyle w:val="Recuodecorpodetexto"/>
        <w:numPr>
          <w:ilvl w:val="1"/>
          <w:numId w:val="93"/>
        </w:numPr>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p>
    <w:p w:rsidR="00A615F2" w:rsidRPr="00717E67" w:rsidRDefault="00A22577" w:rsidP="00D57E6D">
      <w:pPr>
        <w:pStyle w:val="Recuodecorpodetexto"/>
        <w:numPr>
          <w:ilvl w:val="1"/>
          <w:numId w:val="93"/>
        </w:numPr>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 xml:space="preserve">serviços,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D57E6D">
      <w:pPr>
        <w:pStyle w:val="Recuodecorpodetexto"/>
        <w:numPr>
          <w:ilvl w:val="1"/>
          <w:numId w:val="93"/>
        </w:numPr>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Default="00430F15" w:rsidP="00D57E6D">
      <w:pPr>
        <w:pStyle w:val="Recuodecorpodetexto"/>
        <w:numPr>
          <w:ilvl w:val="1"/>
          <w:numId w:val="93"/>
        </w:numPr>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925AC0">
        <w:rPr>
          <w:sz w:val="22"/>
          <w:szCs w:val="22"/>
          <w:highlight w:val="yellow"/>
          <w:vertAlign w:val="baseline"/>
        </w:rPr>
        <w:t>21</w:t>
      </w:r>
      <w:r w:rsidR="002F55E7">
        <w:rPr>
          <w:sz w:val="22"/>
          <w:szCs w:val="22"/>
          <w:highlight w:val="yellow"/>
          <w:vertAlign w:val="baseline"/>
        </w:rPr>
        <w:t xml:space="preserve"> </w:t>
      </w:r>
      <w:r w:rsidR="00704269">
        <w:rPr>
          <w:sz w:val="22"/>
          <w:szCs w:val="22"/>
          <w:highlight w:val="yellow"/>
          <w:vertAlign w:val="baseline"/>
        </w:rPr>
        <w:t xml:space="preserve">de </w:t>
      </w:r>
      <w:r w:rsidR="00925AC0">
        <w:rPr>
          <w:sz w:val="22"/>
          <w:szCs w:val="22"/>
          <w:highlight w:val="yellow"/>
          <w:vertAlign w:val="baseline"/>
        </w:rPr>
        <w:t>Setembro</w:t>
      </w:r>
      <w:r w:rsidRPr="00717E67">
        <w:rPr>
          <w:sz w:val="22"/>
          <w:szCs w:val="24"/>
          <w:highlight w:val="yellow"/>
          <w:vertAlign w:val="baseline"/>
        </w:rPr>
        <w:t xml:space="preserve"> de </w:t>
      </w:r>
      <w:r w:rsidR="00B273B3">
        <w:rPr>
          <w:sz w:val="22"/>
          <w:szCs w:val="24"/>
          <w:highlight w:val="yellow"/>
          <w:vertAlign w:val="baseline"/>
        </w:rPr>
        <w:t>201</w:t>
      </w:r>
      <w:r w:rsidR="00106ECF">
        <w:rPr>
          <w:sz w:val="22"/>
          <w:szCs w:val="24"/>
          <w:vertAlign w:val="baseline"/>
        </w:rPr>
        <w:t>7</w:t>
      </w:r>
      <w:r w:rsidRPr="00717E67">
        <w:rPr>
          <w:sz w:val="22"/>
          <w:szCs w:val="24"/>
          <w:vertAlign w:val="baseline"/>
        </w:rPr>
        <w:t>.</w:t>
      </w:r>
    </w:p>
    <w:p w:rsidR="00B06C1F" w:rsidRDefault="00B06C1F" w:rsidP="00534DB1">
      <w:pPr>
        <w:ind w:left="851"/>
        <w:rPr>
          <w:b/>
          <w:sz w:val="22"/>
          <w:szCs w:val="22"/>
          <w:vertAlign w:val="baseline"/>
        </w:rPr>
      </w:pPr>
    </w:p>
    <w:p w:rsidR="00534DB1" w:rsidRPr="0019700A" w:rsidRDefault="007C5727" w:rsidP="00534DB1">
      <w:pPr>
        <w:ind w:left="851"/>
        <w:rPr>
          <w:b/>
          <w:sz w:val="22"/>
          <w:szCs w:val="22"/>
          <w:vertAlign w:val="baseline"/>
        </w:rPr>
      </w:pPr>
      <w:r w:rsidRPr="00AB6211">
        <w:rPr>
          <w:b/>
          <w:sz w:val="22"/>
          <w:szCs w:val="22"/>
          <w:vertAlign w:val="baseline"/>
        </w:rPr>
        <w:t>HARLEY XAVIER NASCIMENTO</w:t>
      </w:r>
    </w:p>
    <w:p w:rsidR="00534DB1" w:rsidRPr="0019700A" w:rsidRDefault="00534DB1" w:rsidP="00534DB1">
      <w:pPr>
        <w:ind w:left="851"/>
        <w:rPr>
          <w:bCs/>
          <w:sz w:val="22"/>
          <w:szCs w:val="22"/>
          <w:vertAlign w:val="baseline"/>
        </w:rPr>
      </w:pPr>
      <w:r w:rsidRPr="0019700A">
        <w:rPr>
          <w:bCs/>
          <w:sz w:val="22"/>
          <w:szCs w:val="22"/>
          <w:vertAlign w:val="baseline"/>
        </w:rPr>
        <w:t>Superintendente Regional</w:t>
      </w:r>
    </w:p>
    <w:p w:rsidR="00534DB1" w:rsidRPr="00717E67" w:rsidRDefault="00534DB1" w:rsidP="00534DB1">
      <w:pPr>
        <w:ind w:left="851"/>
        <w:rPr>
          <w:b/>
          <w:sz w:val="22"/>
          <w:vertAlign w:val="baseline"/>
        </w:rPr>
      </w:pPr>
      <w:r w:rsidRPr="0019700A">
        <w:rPr>
          <w:sz w:val="22"/>
          <w:szCs w:val="22"/>
          <w:vertAlign w:val="baseline"/>
        </w:rPr>
        <w:t>CODEVASF – 2ª SR</w:t>
      </w:r>
    </w:p>
    <w:p w:rsidR="006D50C7" w:rsidRPr="00717E67" w:rsidRDefault="006D50C7" w:rsidP="00F1112C">
      <w:pPr>
        <w:pStyle w:val="Ttulo7"/>
        <w:spacing w:before="0" w:after="0"/>
        <w:ind w:left="851"/>
        <w:jc w:val="left"/>
        <w:rPr>
          <w:b w:val="0"/>
          <w:sz w:val="22"/>
        </w:rPr>
      </w:pPr>
    </w:p>
    <w:p w:rsidR="00AF15CA" w:rsidRPr="00B06C1F" w:rsidRDefault="00704269" w:rsidP="00B06C1F">
      <w:pPr>
        <w:suppressAutoHyphens w:val="0"/>
        <w:rPr>
          <w:b/>
          <w:sz w:val="22"/>
          <w:vertAlign w:val="baseline"/>
        </w:rPr>
      </w:pPr>
      <w:r>
        <w:rPr>
          <w:b/>
          <w:sz w:val="22"/>
          <w:vertAlign w:val="baseline"/>
        </w:rPr>
        <w:br w:type="page"/>
      </w:r>
      <w:r w:rsidR="0090125F" w:rsidRPr="00745B71">
        <w:rPr>
          <w:b/>
          <w:sz w:val="22"/>
          <w:vertAlign w:val="baseline"/>
        </w:rPr>
        <w:lastRenderedPageBreak/>
        <w:t>ARQUIVOS GRAVADOS EM SEPARADO</w:t>
      </w:r>
    </w:p>
    <w:p w:rsidR="00AF15CA" w:rsidRDefault="00AF15CA" w:rsidP="004B4DC4">
      <w:pPr>
        <w:jc w:val="center"/>
        <w:rPr>
          <w:sz w:val="22"/>
          <w:vertAlign w:val="baseline"/>
        </w:rPr>
      </w:pPr>
    </w:p>
    <w:p w:rsidR="00015109" w:rsidRPr="00055197" w:rsidRDefault="006D50C7" w:rsidP="007327C9">
      <w:pPr>
        <w:rPr>
          <w:b/>
          <w:sz w:val="22"/>
          <w:vertAlign w:val="baseline"/>
        </w:rPr>
      </w:pPr>
      <w:r w:rsidRPr="00055197">
        <w:rPr>
          <w:b/>
          <w:sz w:val="22"/>
          <w:vertAlign w:val="baseline"/>
        </w:rPr>
        <w:t>ANEXO I</w:t>
      </w:r>
      <w:r w:rsidR="0090125F" w:rsidRPr="00055197">
        <w:rPr>
          <w:b/>
          <w:sz w:val="22"/>
          <w:vertAlign w:val="baseline"/>
        </w:rPr>
        <w:t xml:space="preserve"> </w:t>
      </w:r>
      <w:r w:rsidR="007327C9" w:rsidRPr="00055197">
        <w:rPr>
          <w:b/>
          <w:sz w:val="22"/>
          <w:vertAlign w:val="baseline"/>
        </w:rPr>
        <w:t>–</w:t>
      </w:r>
      <w:r w:rsidR="0090125F" w:rsidRPr="00055197">
        <w:rPr>
          <w:b/>
          <w:sz w:val="22"/>
          <w:vertAlign w:val="baseline"/>
        </w:rPr>
        <w:t xml:space="preserve"> </w:t>
      </w:r>
      <w:r w:rsidR="004C7E11" w:rsidRPr="00055197">
        <w:rPr>
          <w:b/>
          <w:sz w:val="22"/>
          <w:vertAlign w:val="baseline"/>
        </w:rPr>
        <w:t>PLANILHAS ORÇAMENTÁRIAS</w:t>
      </w:r>
    </w:p>
    <w:p w:rsidR="003F3F5E" w:rsidRPr="00055197" w:rsidRDefault="006D50C7" w:rsidP="007327C9">
      <w:pPr>
        <w:rPr>
          <w:b/>
          <w:sz w:val="22"/>
          <w:vertAlign w:val="baseline"/>
        </w:rPr>
      </w:pPr>
      <w:r w:rsidRPr="00055197">
        <w:rPr>
          <w:b/>
          <w:sz w:val="22"/>
          <w:vertAlign w:val="baseline"/>
        </w:rPr>
        <w:t>ANEXO II</w:t>
      </w:r>
      <w:r w:rsidR="0090125F" w:rsidRPr="00055197">
        <w:rPr>
          <w:b/>
          <w:sz w:val="22"/>
          <w:vertAlign w:val="baseline"/>
        </w:rPr>
        <w:t xml:space="preserve"> </w:t>
      </w:r>
      <w:r w:rsidR="007327C9" w:rsidRPr="00055197">
        <w:rPr>
          <w:b/>
          <w:sz w:val="22"/>
          <w:vertAlign w:val="baseline"/>
        </w:rPr>
        <w:t>–</w:t>
      </w:r>
      <w:r w:rsidR="0090125F" w:rsidRPr="00055197">
        <w:rPr>
          <w:b/>
          <w:sz w:val="22"/>
          <w:vertAlign w:val="baseline"/>
        </w:rPr>
        <w:t xml:space="preserve"> </w:t>
      </w:r>
      <w:r w:rsidR="00C44370" w:rsidRPr="00055197">
        <w:rPr>
          <w:b/>
          <w:sz w:val="22"/>
          <w:szCs w:val="22"/>
          <w:vertAlign w:val="baseline"/>
        </w:rPr>
        <w:t>ESPECIFICAÇÕES TÉCNICAS</w:t>
      </w:r>
    </w:p>
    <w:p w:rsidR="0090125F" w:rsidRPr="00055197" w:rsidRDefault="0090125F" w:rsidP="007327C9">
      <w:pPr>
        <w:tabs>
          <w:tab w:val="left" w:pos="1021"/>
        </w:tabs>
        <w:rPr>
          <w:sz w:val="22"/>
        </w:rPr>
      </w:pPr>
      <w:r w:rsidRPr="00055197">
        <w:rPr>
          <w:b/>
          <w:sz w:val="22"/>
          <w:vertAlign w:val="baseline"/>
        </w:rPr>
        <w:t>ANEXO V</w:t>
      </w:r>
      <w:r w:rsidR="007327C9" w:rsidRPr="00055197">
        <w:rPr>
          <w:b/>
          <w:sz w:val="22"/>
          <w:vertAlign w:val="baseline"/>
        </w:rPr>
        <w:t xml:space="preserve"> – </w:t>
      </w:r>
      <w:r w:rsidRPr="00055197">
        <w:rPr>
          <w:b/>
          <w:sz w:val="22"/>
          <w:vertAlign w:val="baseline"/>
        </w:rPr>
        <w:t>MANUAL DE PLACA</w:t>
      </w:r>
    </w:p>
    <w:p w:rsidR="0090125F" w:rsidRDefault="00C410C2" w:rsidP="003315F4">
      <w:pPr>
        <w:tabs>
          <w:tab w:val="left" w:pos="1021"/>
        </w:tabs>
        <w:rPr>
          <w:b/>
          <w:caps/>
          <w:sz w:val="22"/>
          <w:vertAlign w:val="baseline"/>
        </w:rPr>
      </w:pPr>
      <w:r w:rsidRPr="00055197">
        <w:rPr>
          <w:b/>
          <w:sz w:val="22"/>
          <w:szCs w:val="22"/>
          <w:vertAlign w:val="baseline"/>
        </w:rPr>
        <w:t xml:space="preserve">ANEXO VII – </w:t>
      </w:r>
      <w:r w:rsidR="00745B71" w:rsidRPr="00055197">
        <w:rPr>
          <w:b/>
          <w:caps/>
          <w:sz w:val="22"/>
          <w:vertAlign w:val="baseline"/>
        </w:rPr>
        <w:t>DESENHOS</w:t>
      </w:r>
    </w:p>
    <w:p w:rsidR="00055197" w:rsidRDefault="00055197" w:rsidP="003315F4">
      <w:pPr>
        <w:tabs>
          <w:tab w:val="left" w:pos="1021"/>
        </w:tabs>
        <w:rPr>
          <w:b/>
          <w:sz w:val="22"/>
          <w:vertAlign w:val="baseline"/>
        </w:rPr>
      </w:pPr>
      <w:r w:rsidRPr="00055197">
        <w:rPr>
          <w:b/>
          <w:sz w:val="22"/>
          <w:vertAlign w:val="baseline"/>
        </w:rPr>
        <w:t xml:space="preserve">ANEXO VIII </w:t>
      </w:r>
      <w:r>
        <w:rPr>
          <w:b/>
          <w:sz w:val="22"/>
          <w:vertAlign w:val="baseline"/>
        </w:rPr>
        <w:t>–</w:t>
      </w:r>
      <w:r w:rsidRPr="00055197">
        <w:rPr>
          <w:b/>
          <w:sz w:val="22"/>
          <w:vertAlign w:val="baseline"/>
        </w:rPr>
        <w:t xml:space="preserve"> RELAÇ</w:t>
      </w:r>
      <w:r>
        <w:rPr>
          <w:b/>
          <w:sz w:val="22"/>
          <w:vertAlign w:val="baseline"/>
        </w:rPr>
        <w:t xml:space="preserve">ÃO </w:t>
      </w:r>
      <w:r w:rsidRPr="00055197">
        <w:rPr>
          <w:b/>
          <w:sz w:val="22"/>
          <w:vertAlign w:val="baseline"/>
        </w:rPr>
        <w:t>DE BENEF</w:t>
      </w:r>
      <w:r>
        <w:rPr>
          <w:b/>
          <w:sz w:val="22"/>
          <w:vertAlign w:val="baseline"/>
        </w:rPr>
        <w:t>ICIÁRIOS</w:t>
      </w:r>
    </w:p>
    <w:p w:rsidR="00055197" w:rsidRPr="003315F4" w:rsidRDefault="00055197" w:rsidP="003315F4">
      <w:pPr>
        <w:tabs>
          <w:tab w:val="left" w:pos="1021"/>
        </w:tabs>
        <w:rPr>
          <w:b/>
          <w:sz w:val="22"/>
          <w:vertAlign w:val="baseline"/>
        </w:rPr>
      </w:pPr>
      <w:r w:rsidRPr="00055197">
        <w:rPr>
          <w:b/>
          <w:sz w:val="22"/>
          <w:vertAlign w:val="baseline"/>
        </w:rPr>
        <w:t>ANEXO IX - MODELOS DE QUADROS</w:t>
      </w:r>
    </w:p>
    <w:p w:rsidR="003315F4" w:rsidRDefault="003315F4" w:rsidP="007327C9">
      <w:pPr>
        <w:rPr>
          <w:b/>
          <w:sz w:val="22"/>
          <w:szCs w:val="22"/>
          <w:vertAlign w:val="baseline"/>
        </w:rPr>
      </w:pPr>
    </w:p>
    <w:p w:rsidR="0090125F" w:rsidRDefault="0090125F">
      <w:pPr>
        <w:jc w:val="center"/>
        <w:rPr>
          <w:b/>
          <w:sz w:val="22"/>
          <w:vertAlign w:val="baseline"/>
        </w:rPr>
      </w:pPr>
    </w:p>
    <w:p w:rsidR="006D50C7" w:rsidRPr="00717E67" w:rsidRDefault="006D50C7" w:rsidP="00AC0205">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BE6197" w:rsidRDefault="006D50C7">
      <w:pPr>
        <w:pStyle w:val="Ttulodatabela"/>
        <w:widowControl/>
        <w:suppressLineNumbers w:val="0"/>
        <w:tabs>
          <w:tab w:val="left" w:pos="737"/>
        </w:tabs>
        <w:rPr>
          <w:rFonts w:eastAsia="Times New Roman"/>
          <w:color w:val="FF0000"/>
          <w:sz w:val="22"/>
          <w:szCs w:val="24"/>
        </w:rPr>
      </w:pPr>
      <w:r w:rsidRPr="00717E67">
        <w:rPr>
          <w:rFonts w:eastAsia="Times New Roman"/>
          <w:sz w:val="22"/>
          <w:szCs w:val="24"/>
        </w:rPr>
        <w:t>TERMO DA PROPOSTA</w:t>
      </w:r>
      <w:r w:rsidR="002560D6">
        <w:rPr>
          <w:rFonts w:eastAsia="Times New Roman"/>
          <w:sz w:val="22"/>
          <w:szCs w:val="24"/>
        </w:rPr>
        <w:t xml:space="preserve"> </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D4773D">
        <w:rPr>
          <w:sz w:val="20"/>
          <w:vertAlign w:val="baseline"/>
        </w:rPr>
        <w:t>12</w:t>
      </w:r>
      <w:r w:rsidR="00B64121">
        <w:rPr>
          <w:sz w:val="20"/>
          <w:vertAlign w:val="baseline"/>
        </w:rPr>
        <w:t>/2017</w:t>
      </w:r>
      <w:r w:rsidRPr="008771CA">
        <w:rPr>
          <w:sz w:val="20"/>
          <w:vertAlign w:val="baseline"/>
        </w:rPr>
        <w:t xml:space="preserve"> e seus elementos técnicos constitutivos, nós, abaixo-assinados, oferecemos proposta </w:t>
      </w:r>
      <w:r w:rsidRPr="00B06C1F">
        <w:rPr>
          <w:sz w:val="20"/>
          <w:vertAlign w:val="baseline"/>
        </w:rPr>
        <w:t xml:space="preserve">para </w:t>
      </w:r>
      <w:r w:rsidR="004D007F" w:rsidRPr="00B06C1F">
        <w:rPr>
          <w:sz w:val="20"/>
          <w:vertAlign w:val="baseline"/>
        </w:rPr>
        <w:t>c</w:t>
      </w:r>
      <w:r w:rsidR="00C220AC" w:rsidRPr="00B06C1F">
        <w:rPr>
          <w:sz w:val="20"/>
          <w:vertAlign w:val="baseline"/>
        </w:rPr>
        <w:t xml:space="preserve">onstrução de </w:t>
      </w:r>
      <w:r w:rsidR="004D007F" w:rsidRPr="00B06C1F">
        <w:rPr>
          <w:sz w:val="20"/>
          <w:vertAlign w:val="baseline"/>
        </w:rPr>
        <w:t>m</w:t>
      </w:r>
      <w:r w:rsidR="00C220AC" w:rsidRPr="00B06C1F">
        <w:rPr>
          <w:sz w:val="20"/>
          <w:vertAlign w:val="baseline"/>
        </w:rPr>
        <w:t xml:space="preserve">ódulos de </w:t>
      </w:r>
      <w:r w:rsidR="004D007F" w:rsidRPr="00B06C1F">
        <w:rPr>
          <w:sz w:val="20"/>
          <w:vertAlign w:val="baseline"/>
        </w:rPr>
        <w:t>b</w:t>
      </w:r>
      <w:r w:rsidR="00C220AC" w:rsidRPr="00B06C1F">
        <w:rPr>
          <w:sz w:val="20"/>
          <w:vertAlign w:val="baseline"/>
        </w:rPr>
        <w:t xml:space="preserve">anheiros </w:t>
      </w:r>
      <w:r w:rsidR="004D007F" w:rsidRPr="00B06C1F">
        <w:rPr>
          <w:sz w:val="20"/>
          <w:vertAlign w:val="baseline"/>
        </w:rPr>
        <w:t>p</w:t>
      </w:r>
      <w:r w:rsidR="00C220AC" w:rsidRPr="00B06C1F">
        <w:rPr>
          <w:sz w:val="20"/>
          <w:vertAlign w:val="baseline"/>
        </w:rPr>
        <w:t xml:space="preserve">adrão com </w:t>
      </w:r>
      <w:r w:rsidR="004D007F" w:rsidRPr="00B06C1F">
        <w:rPr>
          <w:sz w:val="20"/>
          <w:vertAlign w:val="baseline"/>
        </w:rPr>
        <w:t>f</w:t>
      </w:r>
      <w:r w:rsidR="00C220AC" w:rsidRPr="00B06C1F">
        <w:rPr>
          <w:sz w:val="20"/>
          <w:vertAlign w:val="baseline"/>
        </w:rPr>
        <w:t xml:space="preserve">ossa e </w:t>
      </w:r>
      <w:r w:rsidR="004D007F" w:rsidRPr="00B06C1F">
        <w:rPr>
          <w:sz w:val="20"/>
          <w:vertAlign w:val="baseline"/>
        </w:rPr>
        <w:t>s</w:t>
      </w:r>
      <w:r w:rsidR="00C220AC" w:rsidRPr="00B06C1F">
        <w:rPr>
          <w:sz w:val="20"/>
          <w:vertAlign w:val="baseline"/>
        </w:rPr>
        <w:t>umidouro em municípios da área de jurisdição da 2ª Superintendência Regional da CODEVASF, no estado</w:t>
      </w:r>
      <w:r w:rsidR="00C220AC" w:rsidRPr="0035113F">
        <w:rPr>
          <w:sz w:val="22"/>
          <w:szCs w:val="22"/>
          <w:vertAlign w:val="baseline"/>
        </w:rPr>
        <w:t xml:space="preserve"> da Bahia</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xml:space="preserve">, de acordo com a </w:t>
      </w:r>
      <w:r w:rsidR="00333C77">
        <w:rPr>
          <w:sz w:val="20"/>
          <w:vertAlign w:val="baseline"/>
        </w:rPr>
        <w:t>P</w:t>
      </w:r>
      <w:r w:rsidRPr="008771CA">
        <w:rPr>
          <w:sz w:val="20"/>
          <w:vertAlign w:val="baseline"/>
        </w:rPr>
        <w:t xml:space="preserve">lanilha de </w:t>
      </w:r>
      <w:r w:rsidR="00333C77">
        <w:rPr>
          <w:sz w:val="20"/>
          <w:vertAlign w:val="baseline"/>
        </w:rPr>
        <w:t>P</w:t>
      </w:r>
      <w:r w:rsidRPr="008771CA">
        <w:rPr>
          <w:sz w:val="20"/>
          <w:vertAlign w:val="baseline"/>
        </w:rPr>
        <w:t>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 xml:space="preserve">serviços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 xml:space="preserve">serviço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Na oportunidade, credenciamos junto a CODEVASF o </w:t>
      </w:r>
      <w:proofErr w:type="gramStart"/>
      <w:r w:rsidRPr="003F3F5E">
        <w:rPr>
          <w:sz w:val="20"/>
        </w:rPr>
        <w:t>Sr.</w:t>
      </w:r>
      <w:proofErr w:type="gramEnd"/>
      <w:r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jc w:val="center"/>
        <w:rPr>
          <w:sz w:val="22"/>
          <w:vertAlign w:val="baseline"/>
        </w:rPr>
      </w:pPr>
      <w:r w:rsidRPr="00717E67">
        <w:rPr>
          <w:b/>
          <w:bCs/>
          <w:sz w:val="22"/>
          <w:vertAlign w:val="baseline"/>
        </w:rPr>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562E80">
        <w:rPr>
          <w:sz w:val="22"/>
          <w:vertAlign w:val="baseline"/>
        </w:rPr>
        <w:t>12</w:t>
      </w:r>
      <w:r w:rsidR="00B64121">
        <w:rPr>
          <w:sz w:val="22"/>
          <w:vertAlign w:val="baseline"/>
        </w:rPr>
        <w:t>/2017</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562E80">
        <w:rPr>
          <w:sz w:val="22"/>
          <w:vertAlign w:val="baseline"/>
        </w:rPr>
        <w:t>12/2017</w:t>
      </w:r>
      <w:r w:rsidRPr="00034A88">
        <w:rPr>
          <w:sz w:val="22"/>
          <w:vertAlign w:val="baseline"/>
        </w:rPr>
        <w:t xml:space="preserve"> </w:t>
      </w:r>
      <w:r w:rsidRPr="00034A88">
        <w:rPr>
          <w:sz w:val="22"/>
          <w:szCs w:val="16"/>
          <w:vertAlign w:val="baseline"/>
        </w:rPr>
        <w:t>foi elaborada de maneira independente (</w:t>
      </w:r>
      <w:r w:rsidR="00AA2C1F" w:rsidRPr="00034A88">
        <w:rPr>
          <w:sz w:val="22"/>
          <w:szCs w:val="16"/>
          <w:vertAlign w:val="baseline"/>
        </w:rPr>
        <w:t>empresa</w:t>
      </w:r>
      <w:r w:rsidRPr="00034A88">
        <w:rPr>
          <w:sz w:val="22"/>
          <w:szCs w:val="16"/>
          <w:vertAlign w:val="baseline"/>
        </w:rPr>
        <w:t xml:space="preserve">),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562E80">
        <w:rPr>
          <w:sz w:val="22"/>
          <w:vertAlign w:val="baseline"/>
        </w:rPr>
        <w:t>12/2017</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562E80">
        <w:rPr>
          <w:sz w:val="22"/>
          <w:vertAlign w:val="baseline"/>
        </w:rPr>
        <w:t>12/2017</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562E80">
        <w:rPr>
          <w:sz w:val="22"/>
          <w:vertAlign w:val="baseline"/>
        </w:rPr>
        <w:t>12/2017</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562E80">
        <w:rPr>
          <w:sz w:val="22"/>
          <w:vertAlign w:val="baseline"/>
        </w:rPr>
        <w:t>12/2017</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562E80">
        <w:rPr>
          <w:sz w:val="22"/>
          <w:vertAlign w:val="baseline"/>
        </w:rPr>
        <w:t>12/2017</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562E80">
        <w:rPr>
          <w:sz w:val="22"/>
          <w:vertAlign w:val="baseline"/>
        </w:rPr>
        <w:t>12/2017</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562E80">
        <w:rPr>
          <w:sz w:val="22"/>
          <w:vertAlign w:val="baseline"/>
        </w:rPr>
        <w:t>12/2017</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w:t>
      </w:r>
      <w:proofErr w:type="gramStart"/>
      <w:r w:rsidRPr="00034A88">
        <w:rPr>
          <w:sz w:val="22"/>
          <w:szCs w:val="16"/>
          <w:vertAlign w:val="baseline"/>
        </w:rPr>
        <w:t>e</w:t>
      </w:r>
      <w:proofErr w:type="gramEnd"/>
      <w:r w:rsidRPr="00034A88">
        <w:rPr>
          <w:sz w:val="22"/>
          <w:szCs w:val="16"/>
          <w:vertAlign w:val="baseline"/>
        </w:rPr>
        <w:t xml:space="preserv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w:t>
      </w:r>
      <w:proofErr w:type="gramStart"/>
      <w:r w:rsidRPr="00717E67">
        <w:rPr>
          <w:bCs/>
          <w:sz w:val="22"/>
          <w:vertAlign w:val="baseline"/>
        </w:rPr>
        <w:t>os sócios</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Pr="00C62B9A" w:rsidRDefault="00C62B9A" w:rsidP="00C62B9A">
      <w:pPr>
        <w:spacing w:after="120"/>
        <w:jc w:val="center"/>
        <w:rPr>
          <w:b/>
          <w:szCs w:val="24"/>
          <w:vertAlign w:val="baseline"/>
        </w:rPr>
      </w:pPr>
      <w:r w:rsidRPr="00C62B9A">
        <w:rPr>
          <w:b/>
          <w:szCs w:val="24"/>
          <w:vertAlign w:val="baseline"/>
        </w:rPr>
        <w:t>ANEXO IV</w:t>
      </w:r>
    </w:p>
    <w:p w:rsidR="00C62B9A" w:rsidRPr="00C62B9A" w:rsidRDefault="00C62B9A" w:rsidP="00C62B9A">
      <w:pPr>
        <w:pStyle w:val="PargrafodaLista"/>
        <w:keepLines/>
        <w:spacing w:after="120"/>
        <w:ind w:left="0"/>
        <w:jc w:val="both"/>
        <w:rPr>
          <w:b/>
          <w:szCs w:val="24"/>
          <w:vertAlign w:val="baseline"/>
        </w:rPr>
      </w:pPr>
      <w:r w:rsidRPr="00C62B9A">
        <w:rPr>
          <w:b/>
          <w:bCs/>
          <w:szCs w:val="24"/>
          <w:vertAlign w:val="baseline"/>
        </w:rPr>
        <w:t xml:space="preserve">       (</w:t>
      </w:r>
      <w:r w:rsidRPr="00C62B9A">
        <w:rPr>
          <w:b/>
          <w:szCs w:val="24"/>
          <w:vertAlign w:val="baseline"/>
        </w:rPr>
        <w:t xml:space="preserve">MODELO DE DECLARAÇÃO PARA A SITUAÇÃO PREVISTA NO SUBITEM </w:t>
      </w:r>
      <w:r>
        <w:rPr>
          <w:b/>
          <w:szCs w:val="24"/>
          <w:vertAlign w:val="baseline"/>
        </w:rPr>
        <w:t>2.5</w:t>
      </w:r>
      <w:r w:rsidRPr="00C62B9A">
        <w:rPr>
          <w:b/>
          <w:szCs w:val="24"/>
          <w:vertAlign w:val="baseline"/>
        </w:rPr>
        <w:t>)</w:t>
      </w:r>
    </w:p>
    <w:p w:rsidR="00C62B9A" w:rsidRPr="00C62B9A" w:rsidRDefault="00C62B9A" w:rsidP="00C62B9A">
      <w:pPr>
        <w:pStyle w:val="PargrafodaLista"/>
        <w:keepLines/>
        <w:spacing w:after="120"/>
        <w:ind w:left="0"/>
        <w:jc w:val="both"/>
        <w:rPr>
          <w:b/>
          <w:szCs w:val="24"/>
          <w:vertAlign w:val="baseline"/>
        </w:rPr>
      </w:pPr>
    </w:p>
    <w:p w:rsidR="00C62B9A" w:rsidRPr="00C62B9A" w:rsidRDefault="00C62B9A" w:rsidP="00C62B9A">
      <w:pPr>
        <w:pStyle w:val="PargrafodaLista"/>
        <w:keepLines/>
        <w:spacing w:after="120"/>
        <w:ind w:left="0"/>
        <w:jc w:val="both"/>
        <w:rPr>
          <w:szCs w:val="24"/>
          <w:vertAlign w:val="baseline"/>
        </w:rPr>
      </w:pPr>
      <w:r w:rsidRPr="00C62B9A">
        <w:rPr>
          <w:szCs w:val="24"/>
          <w:vertAlign w:val="baseline"/>
        </w:rPr>
        <w:t xml:space="preserve">A Licitante _____________________________________, CNPJ/MF </w:t>
      </w:r>
      <w:proofErr w:type="spellStart"/>
      <w:proofErr w:type="gramStart"/>
      <w:r w:rsidRPr="00C62B9A">
        <w:rPr>
          <w:szCs w:val="24"/>
          <w:vertAlign w:val="baseline"/>
        </w:rPr>
        <w:t>nº_________________________________</w:t>
      </w:r>
      <w:proofErr w:type="spellEnd"/>
      <w:r w:rsidRPr="00C62B9A">
        <w:rPr>
          <w:szCs w:val="24"/>
          <w:vertAlign w:val="baseline"/>
        </w:rPr>
        <w:t>,</w:t>
      </w:r>
      <w:proofErr w:type="gramEnd"/>
      <w:r w:rsidRPr="00C62B9A">
        <w:rPr>
          <w:szCs w:val="24"/>
          <w:vertAlign w:val="baseline"/>
        </w:rPr>
        <w:t xml:space="preserve">por seu representante legal (ou responsável técnico) abaixo assinado, declara, sob as penalidades da lei, de que visitou o local onde serão executadas </w:t>
      </w:r>
      <w:r w:rsidR="004D18BD">
        <w:rPr>
          <w:szCs w:val="24"/>
          <w:vertAlign w:val="baseline"/>
        </w:rPr>
        <w:t>a</w:t>
      </w:r>
      <w:r w:rsidRPr="00C62B9A">
        <w:rPr>
          <w:szCs w:val="24"/>
          <w:vertAlign w:val="baseline"/>
        </w:rPr>
        <w:t xml:space="preserve">s </w:t>
      </w:r>
      <w:r w:rsidR="004D18BD">
        <w:rPr>
          <w:szCs w:val="24"/>
          <w:vertAlign w:val="baseline"/>
        </w:rPr>
        <w:t>obras/</w:t>
      </w:r>
      <w:r w:rsidRPr="00C62B9A">
        <w:rPr>
          <w:szCs w:val="24"/>
          <w:vertAlign w:val="baseline"/>
        </w:rPr>
        <w:t>serviços, se inteirou dos dados indispensáveis à apresentação da proposta, e que os preços a serem propostos cobrirão quaisquer despesas que incidam ou venham a incidir sobre a execução das obras.</w:t>
      </w:r>
    </w:p>
    <w:p w:rsidR="00C62B9A" w:rsidRPr="00C62B9A" w:rsidRDefault="00C62B9A" w:rsidP="00C62B9A">
      <w:pPr>
        <w:pStyle w:val="PargrafodaLista"/>
        <w:keepLines/>
        <w:spacing w:after="120"/>
        <w:ind w:left="0"/>
        <w:jc w:val="both"/>
        <w:rPr>
          <w:szCs w:val="24"/>
          <w:vertAlign w:val="baseline"/>
        </w:rPr>
      </w:pP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Cidade, data</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_______________________________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Assinatura do representante legal</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Nome: 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Função: ______________________________</w:t>
      </w:r>
    </w:p>
    <w:p w:rsidR="00C62B9A" w:rsidRPr="00C62B9A" w:rsidRDefault="00C62B9A" w:rsidP="00C62B9A">
      <w:pPr>
        <w:pStyle w:val="PargrafodaLista"/>
        <w:keepLines/>
        <w:spacing w:after="120"/>
        <w:ind w:left="0"/>
        <w:jc w:val="center"/>
        <w:rPr>
          <w:b/>
          <w:szCs w:val="24"/>
          <w:vertAlign w:val="baseline"/>
        </w:rPr>
      </w:pPr>
      <w:r w:rsidRPr="00C62B9A">
        <w:rPr>
          <w:b/>
          <w:szCs w:val="24"/>
          <w:vertAlign w:val="baseline"/>
        </w:rPr>
        <w:t>OU</w:t>
      </w:r>
    </w:p>
    <w:p w:rsidR="00C62B9A" w:rsidRPr="00C62B9A" w:rsidRDefault="00C62B9A" w:rsidP="00C62B9A">
      <w:pPr>
        <w:pStyle w:val="PargrafodaLista"/>
        <w:keepLines/>
        <w:spacing w:after="120"/>
        <w:ind w:left="0"/>
        <w:jc w:val="both"/>
        <w:rPr>
          <w:szCs w:val="24"/>
          <w:vertAlign w:val="baseline"/>
        </w:rPr>
      </w:pPr>
      <w:r w:rsidRPr="00C62B9A">
        <w:rPr>
          <w:szCs w:val="24"/>
          <w:vertAlign w:val="baseline"/>
        </w:rPr>
        <w:t>A Licitante _____________________________________,</w:t>
      </w:r>
      <w:r>
        <w:rPr>
          <w:szCs w:val="24"/>
          <w:vertAlign w:val="baseline"/>
        </w:rPr>
        <w:t xml:space="preserve"> </w:t>
      </w:r>
      <w:r w:rsidRPr="00C62B9A">
        <w:rPr>
          <w:szCs w:val="24"/>
          <w:vertAlign w:val="baseline"/>
        </w:rPr>
        <w:t>CNPJ/MF nº_________________________________, por seu representante legal (ou responsável técnico)</w:t>
      </w:r>
      <w:r>
        <w:rPr>
          <w:szCs w:val="24"/>
          <w:vertAlign w:val="baseline"/>
        </w:rPr>
        <w:t xml:space="preserve"> </w:t>
      </w:r>
      <w:r w:rsidRPr="00C62B9A">
        <w:rPr>
          <w:szCs w:val="24"/>
          <w:vertAlign w:val="baseline"/>
        </w:rPr>
        <w:t>abaixo assinado, declara, sob as penalidades da lei, de que conhece os locais das obras e suas</w:t>
      </w:r>
      <w:r>
        <w:rPr>
          <w:szCs w:val="24"/>
          <w:vertAlign w:val="baseline"/>
        </w:rPr>
        <w:t xml:space="preserve"> </w:t>
      </w:r>
      <w:r w:rsidRPr="00C62B9A">
        <w:rPr>
          <w:szCs w:val="24"/>
          <w:vertAlign w:val="baseline"/>
        </w:rPr>
        <w:t>circunvizinhanças, que se inteirou das mesmas, avaliou os problemas futuros e que os custos</w:t>
      </w:r>
      <w:r>
        <w:rPr>
          <w:szCs w:val="24"/>
          <w:vertAlign w:val="baseline"/>
        </w:rPr>
        <w:t xml:space="preserve"> </w:t>
      </w:r>
      <w:r w:rsidRPr="00C62B9A">
        <w:rPr>
          <w:szCs w:val="24"/>
          <w:vertAlign w:val="baseline"/>
        </w:rPr>
        <w:t>propostos cobrem quaisquer dificuldades decorrentes de sua execução, tendo obtido todas as</w:t>
      </w:r>
      <w:r>
        <w:rPr>
          <w:szCs w:val="24"/>
          <w:vertAlign w:val="baseline"/>
        </w:rPr>
        <w:t xml:space="preserve"> </w:t>
      </w:r>
      <w:r w:rsidRPr="00C62B9A">
        <w:rPr>
          <w:szCs w:val="24"/>
          <w:vertAlign w:val="baseline"/>
        </w:rPr>
        <w:t>informações necessárias para a elaboração da proposta e execução do contrato.</w:t>
      </w:r>
    </w:p>
    <w:p w:rsidR="00C62B9A" w:rsidRPr="00C62B9A" w:rsidRDefault="00C62B9A" w:rsidP="00C62B9A">
      <w:pPr>
        <w:pStyle w:val="PargrafodaLista"/>
        <w:keepLines/>
        <w:spacing w:after="120"/>
        <w:ind w:left="0"/>
        <w:jc w:val="both"/>
        <w:rPr>
          <w:szCs w:val="24"/>
          <w:vertAlign w:val="baseline"/>
        </w:rPr>
      </w:pP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Cidade, data</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_______________________________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Assinatura do representante legal</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Nome: 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Função: ______________________________</w:t>
      </w: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6D50C7" w:rsidRPr="00717E67" w:rsidRDefault="006D50C7">
      <w:pPr>
        <w:tabs>
          <w:tab w:val="left" w:pos="1021"/>
        </w:tabs>
        <w:jc w:val="center"/>
        <w:rPr>
          <w:b/>
          <w:sz w:val="22"/>
          <w:vertAlign w:val="baseline"/>
        </w:rPr>
      </w:pPr>
      <w:proofErr w:type="gramStart"/>
      <w:r w:rsidRPr="007B02FC">
        <w:rPr>
          <w:b/>
          <w:sz w:val="22"/>
          <w:vertAlign w:val="baseline"/>
        </w:rPr>
        <w:lastRenderedPageBreak/>
        <w:t xml:space="preserve">ANEXO </w:t>
      </w:r>
      <w:r w:rsidR="00BC5193" w:rsidRPr="007B02FC">
        <w:rPr>
          <w:b/>
          <w:sz w:val="22"/>
          <w:vertAlign w:val="baseline"/>
        </w:rPr>
        <w:t>V</w:t>
      </w:r>
      <w:r w:rsidR="00954F86" w:rsidRPr="007B02FC">
        <w:rPr>
          <w:b/>
          <w:sz w:val="22"/>
          <w:vertAlign w:val="baseline"/>
        </w:rPr>
        <w:t>I</w:t>
      </w:r>
      <w:proofErr w:type="gramEnd"/>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53AE">
        <w:rPr>
          <w:b/>
          <w:sz w:val="22"/>
          <w:vertAlign w:val="baseline"/>
        </w:rPr>
        <w:t>MINUTA DE</w:t>
      </w:r>
      <w:r w:rsidRPr="00466D4A">
        <w:rPr>
          <w:b/>
          <w:sz w:val="22"/>
          <w:vertAlign w:val="baseline"/>
        </w:rPr>
        <w:t xml:space="preserv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94527B">
      <w:pPr>
        <w:spacing w:before="120" w:after="120"/>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7C5727" w:rsidRPr="00AB6211">
        <w:rPr>
          <w:b/>
          <w:sz w:val="22"/>
          <w:szCs w:val="22"/>
          <w:vertAlign w:val="baseline"/>
        </w:rPr>
        <w:t>HARLEY XAVIER NASCIMENTO</w:t>
      </w:r>
      <w:r w:rsidR="00FA4736" w:rsidRPr="00FA4736">
        <w:rPr>
          <w:rFonts w:eastAsia="Arial Unicode MS"/>
          <w:sz w:val="22"/>
          <w:vertAlign w:val="baseline"/>
        </w:rPr>
        <w:t xml:space="preserve">, </w:t>
      </w:r>
      <w:r w:rsidR="007C5727" w:rsidRPr="00AB6211">
        <w:rPr>
          <w:sz w:val="22"/>
          <w:szCs w:val="22"/>
          <w:vertAlign w:val="baseline"/>
        </w:rPr>
        <w:t>brasileiro, casado, engº eletricista, CPF/MF nº 542.826.755-00, RG nº 03.963.945-23 SSP/BA</w:t>
      </w:r>
      <w:r w:rsidR="00FA4736" w:rsidRPr="00FA4736">
        <w:rPr>
          <w:rFonts w:eastAsia="Arial Unicode MS"/>
          <w:sz w:val="22"/>
          <w:vertAlign w:val="baseline"/>
        </w:rPr>
        <w:t xml:space="preserve">, domiciliado na Av. Manoel Novaes, s/n, Centro, CEP 47.600-000, Bom Jesus da Lapa (BA), </w:t>
      </w:r>
      <w:r w:rsidR="007C5727" w:rsidRPr="00BF44D9">
        <w:rPr>
          <w:rFonts w:eastAsia="Arial Unicode MS"/>
          <w:sz w:val="22"/>
          <w:vertAlign w:val="baseline"/>
        </w:rPr>
        <w:t>com delegação de competência dada através da</w:t>
      </w:r>
      <w:r w:rsidR="007C5727" w:rsidRPr="00AB6211">
        <w:rPr>
          <w:rFonts w:eastAsia="Arial Unicode MS"/>
          <w:sz w:val="22"/>
          <w:vertAlign w:val="baseline"/>
        </w:rPr>
        <w:t xml:space="preserve"> </w:t>
      </w:r>
      <w:r w:rsidR="007C5727" w:rsidRPr="00AB6211">
        <w:rPr>
          <w:sz w:val="22"/>
          <w:szCs w:val="22"/>
          <w:vertAlign w:val="baseline"/>
        </w:rPr>
        <w:t>Decisão nº 966 de 19 de Julho de 2016</w:t>
      </w:r>
      <w:r w:rsidR="00692E79" w:rsidRPr="00BF44D9">
        <w:rPr>
          <w:rFonts w:eastAsia="Arial Unicode MS"/>
          <w:sz w:val="22"/>
          <w:vertAlign w:val="baseline"/>
        </w:rPr>
        <w:t xml:space="preserve">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356D9">
        <w:rPr>
          <w:sz w:val="22"/>
          <w:vertAlign w:val="baseline"/>
        </w:rPr>
        <w:t>o</w:t>
      </w:r>
      <w:r w:rsidR="00A77B59" w:rsidRPr="00BF44D9">
        <w:rPr>
          <w:sz w:val="22"/>
          <w:vertAlign w:val="baseline"/>
        </w:rPr>
        <w:t xml:space="preserve"> </w:t>
      </w:r>
      <w:r w:rsidR="00E356D9">
        <w:rPr>
          <w:sz w:val="22"/>
          <w:vertAlign w:val="baseline"/>
        </w:rPr>
        <w:t>Superintendente Regional</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w:t>
      </w:r>
      <w:r w:rsidR="0048390A">
        <w:rPr>
          <w:sz w:val="22"/>
          <w:vertAlign w:val="baseline"/>
        </w:rPr>
        <w:t>5</w:t>
      </w:r>
      <w:r w:rsidRPr="00BF44D9">
        <w:rPr>
          <w:sz w:val="22"/>
          <w:vertAlign w:val="baseline"/>
        </w:rPr>
        <w:t>, constante às fls</w:t>
      </w:r>
      <w:r w:rsidR="00466D4A">
        <w:rPr>
          <w:sz w:val="22"/>
          <w:vertAlign w:val="baseline"/>
        </w:rPr>
        <w:t>.</w:t>
      </w:r>
      <w:r w:rsidRPr="00BF44D9">
        <w:rPr>
          <w:sz w:val="22"/>
          <w:vertAlign w:val="baseline"/>
        </w:rPr>
        <w:t xml:space="preserve"> ....do Processo nº </w:t>
      </w:r>
      <w:r w:rsidR="00BC2F2A">
        <w:rPr>
          <w:sz w:val="22"/>
          <w:szCs w:val="24"/>
          <w:vertAlign w:val="baseline"/>
        </w:rPr>
        <w:t>59520.000900/2017-87</w:t>
      </w:r>
      <w:r w:rsidRPr="00BF44D9">
        <w:rPr>
          <w:sz w:val="22"/>
          <w:vertAlign w:val="baseline"/>
        </w:rPr>
        <w:t>, sob as seguintes cláusulas e condições:</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94527B">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562E80" w:rsidRPr="00562E80">
        <w:rPr>
          <w:rFonts w:ascii="Times New Roman" w:hAnsi="Times New Roman"/>
          <w:sz w:val="22"/>
        </w:rPr>
        <w:t xml:space="preserve">Construção de </w:t>
      </w:r>
      <w:r w:rsidR="004D007F">
        <w:rPr>
          <w:rFonts w:ascii="Times New Roman" w:hAnsi="Times New Roman"/>
          <w:sz w:val="22"/>
        </w:rPr>
        <w:t>m</w:t>
      </w:r>
      <w:r w:rsidR="00562E80" w:rsidRPr="00562E80">
        <w:rPr>
          <w:rFonts w:ascii="Times New Roman" w:hAnsi="Times New Roman"/>
          <w:sz w:val="22"/>
        </w:rPr>
        <w:t xml:space="preserve">ódulos de </w:t>
      </w:r>
      <w:r w:rsidR="004D007F">
        <w:rPr>
          <w:rFonts w:ascii="Times New Roman" w:hAnsi="Times New Roman"/>
          <w:sz w:val="22"/>
        </w:rPr>
        <w:t>b</w:t>
      </w:r>
      <w:r w:rsidR="00562E80" w:rsidRPr="00562E80">
        <w:rPr>
          <w:rFonts w:ascii="Times New Roman" w:hAnsi="Times New Roman"/>
          <w:sz w:val="22"/>
        </w:rPr>
        <w:t xml:space="preserve">anheiros </w:t>
      </w:r>
      <w:r w:rsidR="004D007F">
        <w:rPr>
          <w:rFonts w:ascii="Times New Roman" w:hAnsi="Times New Roman"/>
          <w:sz w:val="22"/>
        </w:rPr>
        <w:t>p</w:t>
      </w:r>
      <w:r w:rsidR="00562E80" w:rsidRPr="00562E80">
        <w:rPr>
          <w:rFonts w:ascii="Times New Roman" w:hAnsi="Times New Roman"/>
          <w:sz w:val="22"/>
        </w:rPr>
        <w:t xml:space="preserve">adrão com </w:t>
      </w:r>
      <w:r w:rsidR="004D007F">
        <w:rPr>
          <w:rFonts w:ascii="Times New Roman" w:hAnsi="Times New Roman"/>
          <w:sz w:val="22"/>
        </w:rPr>
        <w:t>f</w:t>
      </w:r>
      <w:r w:rsidR="00562E80" w:rsidRPr="00562E80">
        <w:rPr>
          <w:rFonts w:ascii="Times New Roman" w:hAnsi="Times New Roman"/>
          <w:sz w:val="22"/>
        </w:rPr>
        <w:t xml:space="preserve">ossa e </w:t>
      </w:r>
      <w:r w:rsidR="004D007F">
        <w:rPr>
          <w:rFonts w:ascii="Times New Roman" w:hAnsi="Times New Roman"/>
          <w:sz w:val="22"/>
        </w:rPr>
        <w:t>s</w:t>
      </w:r>
      <w:r w:rsidR="00562E80" w:rsidRPr="00562E80">
        <w:rPr>
          <w:rFonts w:ascii="Times New Roman" w:hAnsi="Times New Roman"/>
          <w:sz w:val="22"/>
        </w:rPr>
        <w:t xml:space="preserve">umidouro em municípios da área de jurisdição da 2ª Superintendência Regional da CODEVASF, no </w:t>
      </w:r>
      <w:r w:rsidR="00B32E87">
        <w:rPr>
          <w:rFonts w:ascii="Times New Roman" w:hAnsi="Times New Roman"/>
          <w:sz w:val="22"/>
        </w:rPr>
        <w:t>E</w:t>
      </w:r>
      <w:r w:rsidR="00562E80" w:rsidRPr="00562E80">
        <w:rPr>
          <w:rFonts w:ascii="Times New Roman" w:hAnsi="Times New Roman"/>
          <w:sz w:val="22"/>
        </w:rPr>
        <w:t>stado da Bahia</w:t>
      </w:r>
      <w:r w:rsidR="00AA4E65" w:rsidRPr="00A1521E">
        <w:rPr>
          <w:rFonts w:ascii="Times New Roman" w:hAnsi="Times New Roman"/>
          <w:sz w:val="22"/>
        </w:rPr>
        <w:t>.</w:t>
      </w:r>
    </w:p>
    <w:p w:rsidR="006D50C7" w:rsidRPr="00D67E62" w:rsidRDefault="006D50C7" w:rsidP="0094527B">
      <w:pPr>
        <w:numPr>
          <w:ilvl w:val="1"/>
          <w:numId w:val="11"/>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r w:rsidRPr="00D67E62">
        <w:rPr>
          <w:sz w:val="22"/>
          <w:vertAlign w:val="baseline"/>
        </w:rPr>
        <w:t xml:space="preserve"> </w:t>
      </w:r>
      <w:r w:rsidR="00376E1F" w:rsidRPr="00055197">
        <w:rPr>
          <w:sz w:val="22"/>
          <w:vertAlign w:val="baseline"/>
        </w:rPr>
        <w:t>(</w:t>
      </w:r>
      <w:r w:rsidRPr="00055197">
        <w:rPr>
          <w:sz w:val="22"/>
          <w:vertAlign w:val="baseline"/>
        </w:rPr>
        <w:t>ANEXO I</w:t>
      </w:r>
      <w:r w:rsidR="004B104B" w:rsidRPr="00055197">
        <w:rPr>
          <w:sz w:val="22"/>
          <w:vertAlign w:val="baseline"/>
        </w:rPr>
        <w:t>I</w:t>
      </w:r>
      <w:r w:rsidRPr="00055197">
        <w:rPr>
          <w:sz w:val="22"/>
          <w:vertAlign w:val="baseline"/>
        </w:rPr>
        <w:t>) e quantificados nas Planilhas de Orçamentação de Obras</w:t>
      </w:r>
      <w:r w:rsidR="00043156" w:rsidRPr="00055197">
        <w:rPr>
          <w:sz w:val="22"/>
          <w:vertAlign w:val="baseline"/>
        </w:rPr>
        <w:t>/Serviços</w:t>
      </w:r>
      <w:r w:rsidRPr="00055197">
        <w:rPr>
          <w:sz w:val="22"/>
          <w:vertAlign w:val="baseline"/>
        </w:rPr>
        <w:t xml:space="preserve"> – (ANEXO I) </w:t>
      </w:r>
      <w:r w:rsidR="00376E1F" w:rsidRPr="00055197">
        <w:rPr>
          <w:sz w:val="22"/>
          <w:vertAlign w:val="baseline"/>
        </w:rPr>
        <w:t>d</w:t>
      </w:r>
      <w:r w:rsidR="00376E1F" w:rsidRPr="00D67E62">
        <w:rPr>
          <w:sz w:val="22"/>
          <w:vertAlign w:val="baseline"/>
        </w:rPr>
        <w:t xml:space="preserve">o </w:t>
      </w:r>
      <w:r w:rsidR="00EF5949">
        <w:rPr>
          <w:sz w:val="22"/>
          <w:vertAlign w:val="baseline"/>
        </w:rPr>
        <w:t>e</w:t>
      </w:r>
      <w:r w:rsidR="00376E1F" w:rsidRPr="00D67E62">
        <w:rPr>
          <w:sz w:val="22"/>
          <w:vertAlign w:val="baseline"/>
        </w:rPr>
        <w:t>dital.</w:t>
      </w:r>
    </w:p>
    <w:p w:rsidR="006D50C7" w:rsidRPr="00717E67" w:rsidRDefault="006D50C7" w:rsidP="0094527B">
      <w:pPr>
        <w:numPr>
          <w:ilvl w:val="1"/>
          <w:numId w:val="11"/>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B64121">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w:t>
      </w:r>
      <w:r w:rsidR="002F6F3F" w:rsidRPr="002F6F3F">
        <w:rPr>
          <w:sz w:val="22"/>
          <w:szCs w:val="22"/>
          <w:vertAlign w:val="baseline"/>
        </w:rPr>
        <w:t>8.538, de 2015</w:t>
      </w:r>
      <w:r w:rsidR="003C6A7B" w:rsidRPr="003C6A7B">
        <w:rPr>
          <w:sz w:val="22"/>
          <w:szCs w:val="22"/>
          <w:vertAlign w:val="baseline"/>
        </w:rPr>
        <w:t xml:space="preserve">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 xml:space="preserve">Decreto 7.983, de </w:t>
      </w:r>
      <w:proofErr w:type="gramStart"/>
      <w:r w:rsidR="002C6BF7" w:rsidRPr="007C7BBA">
        <w:rPr>
          <w:sz w:val="22"/>
          <w:szCs w:val="22"/>
          <w:vertAlign w:val="baseline"/>
        </w:rPr>
        <w:t>8</w:t>
      </w:r>
      <w:proofErr w:type="gramEnd"/>
      <w:r w:rsidR="002C6BF7" w:rsidRPr="007C7BBA">
        <w:rPr>
          <w:sz w:val="22"/>
          <w:szCs w:val="22"/>
          <w:vertAlign w:val="baseline"/>
        </w:rPr>
        <w:t xml:space="preserve">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94527B">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 xml:space="preserve">serviços objeto deste contrato serão </w:t>
      </w:r>
      <w:proofErr w:type="gramStart"/>
      <w:r w:rsidR="002C2375" w:rsidRPr="00717E67">
        <w:rPr>
          <w:sz w:val="22"/>
          <w:vertAlign w:val="baseline"/>
        </w:rPr>
        <w:t>executad</w:t>
      </w:r>
      <w:r w:rsidR="0048390A">
        <w:rPr>
          <w:sz w:val="22"/>
          <w:vertAlign w:val="baseline"/>
        </w:rPr>
        <w:t>o</w:t>
      </w:r>
      <w:r w:rsidR="002C2375" w:rsidRPr="00717E67">
        <w:rPr>
          <w:sz w:val="22"/>
          <w:vertAlign w:val="baseline"/>
        </w:rPr>
        <w:t>s com fiel observância</w:t>
      </w:r>
      <w:proofErr w:type="gramEnd"/>
      <w:r w:rsidR="006D50C7" w:rsidRPr="00717E67">
        <w:rPr>
          <w:sz w:val="22"/>
          <w:vertAlign w:val="baseline"/>
        </w:rPr>
        <w:t xml:space="preserve"> a este instrumento e demais documentos a seguir mencionados, que integram o presente contrato, independentemente de transcrição:</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B64121">
        <w:rPr>
          <w:sz w:val="22"/>
          <w:vertAlign w:val="baseline"/>
        </w:rPr>
        <w:t>TOMADA DE PREÇOS</w:t>
      </w:r>
      <w:r w:rsidRPr="009A4674">
        <w:rPr>
          <w:sz w:val="22"/>
          <w:vertAlign w:val="baseline"/>
        </w:rPr>
        <w:t xml:space="preserve"> nº </w:t>
      </w:r>
      <w:r w:rsidR="00562E80">
        <w:rPr>
          <w:sz w:val="22"/>
          <w:vertAlign w:val="baseline"/>
        </w:rPr>
        <w:t>12/2017</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94527B">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6D50C7" w:rsidRPr="009A4674">
        <w:rPr>
          <w:sz w:val="22"/>
          <w:vertAlign w:val="baseline"/>
        </w:rPr>
        <w:t>;</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e sua documentação, datada de...;</w:t>
      </w:r>
    </w:p>
    <w:p w:rsidR="006D50C7" w:rsidRPr="009A4674" w:rsidRDefault="006D50C7" w:rsidP="0094527B">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562E80">
        <w:rPr>
          <w:sz w:val="22"/>
          <w:szCs w:val="24"/>
          <w:vertAlign w:val="baseline"/>
        </w:rPr>
        <w:t>5950.000900/2017-87</w:t>
      </w:r>
      <w:r w:rsidR="00734D37" w:rsidRPr="009A4674">
        <w:rPr>
          <w:sz w:val="22"/>
          <w:vertAlign w:val="baseline"/>
        </w:rPr>
        <w:t>.</w:t>
      </w:r>
    </w:p>
    <w:p w:rsidR="006D50C7" w:rsidRDefault="006D50C7" w:rsidP="0094527B">
      <w:pPr>
        <w:numPr>
          <w:ilvl w:val="1"/>
          <w:numId w:val="12"/>
        </w:numPr>
        <w:spacing w:before="12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B32E87" w:rsidRDefault="00B32E87" w:rsidP="00B32E87">
      <w:pPr>
        <w:spacing w:before="120" w:after="120"/>
        <w:ind w:left="737"/>
        <w:jc w:val="both"/>
        <w:rPr>
          <w:sz w:val="22"/>
          <w:vertAlign w:val="baseline"/>
        </w:rPr>
      </w:pPr>
    </w:p>
    <w:p w:rsidR="00B32E87" w:rsidRDefault="00B32E87" w:rsidP="00B32E87">
      <w:pPr>
        <w:spacing w:before="120" w:after="120"/>
        <w:ind w:left="737"/>
        <w:jc w:val="both"/>
        <w:rPr>
          <w:sz w:val="22"/>
          <w:vertAlign w:val="baseline"/>
        </w:rPr>
      </w:pP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lastRenderedPageBreak/>
        <w:t>Cláusula Terceira - PRAZO</w:t>
      </w:r>
    </w:p>
    <w:p w:rsidR="006D50C7" w:rsidRDefault="00CD6ABC" w:rsidP="0094527B">
      <w:pPr>
        <w:spacing w:before="120" w:after="120" w:line="276" w:lineRule="auto"/>
        <w:ind w:left="709" w:hanging="1"/>
        <w:jc w:val="both"/>
        <w:rPr>
          <w:sz w:val="22"/>
          <w:szCs w:val="22"/>
          <w:vertAlign w:val="baseline"/>
        </w:rPr>
      </w:pPr>
      <w:r w:rsidRPr="00993D8F">
        <w:rPr>
          <w:sz w:val="22"/>
          <w:szCs w:val="22"/>
          <w:vertAlign w:val="baseline"/>
        </w:rPr>
        <w:t xml:space="preserve">O prazo máximo para execução das obras/serviços objeto do presente edital será de </w:t>
      </w:r>
      <w:r w:rsidR="004F6467" w:rsidRPr="0067701F">
        <w:rPr>
          <w:b/>
          <w:sz w:val="22"/>
          <w:szCs w:val="22"/>
          <w:vertAlign w:val="baseline"/>
        </w:rPr>
        <w:t>180 (cento e oitenta) dias</w:t>
      </w:r>
      <w:r w:rsidRPr="00993D8F">
        <w:rPr>
          <w:sz w:val="22"/>
          <w:szCs w:val="22"/>
          <w:vertAlign w:val="baseline"/>
        </w:rPr>
        <w:t>,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48390A">
        <w:rPr>
          <w:sz w:val="22"/>
          <w:szCs w:val="22"/>
          <w:vertAlign w:val="baseline"/>
        </w:rPr>
        <w:t>.</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Quarta - VALOR</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 xml:space="preserve">O valor total deste contrato é de </w:t>
      </w:r>
      <w:r w:rsidRPr="00717E67">
        <w:rPr>
          <w:b/>
          <w:sz w:val="22"/>
          <w:vertAlign w:val="baseline"/>
        </w:rPr>
        <w:t>R$</w:t>
      </w:r>
      <w:proofErr w:type="gramStart"/>
      <w:r w:rsidR="006837C8" w:rsidRPr="00717E67">
        <w:rPr>
          <w:b/>
          <w:sz w:val="22"/>
          <w:szCs w:val="22"/>
          <w:vertAlign w:val="baseline"/>
        </w:rPr>
        <w:t>.......</w:t>
      </w:r>
      <w:proofErr w:type="gramEnd"/>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ferramentas, equipamentos necessários a sua execução, transporte até o local da obra</w:t>
      </w:r>
      <w:r w:rsidR="00043156">
        <w:rPr>
          <w:sz w:val="22"/>
          <w:vertAlign w:val="baseline"/>
        </w:rPr>
        <w:t>/serviço</w:t>
      </w:r>
      <w:r w:rsidRPr="00717E67">
        <w:rPr>
          <w:sz w:val="22"/>
          <w:vertAlign w:val="baseline"/>
        </w:rPr>
        <w:t xml:space="preserve">, carga e descarga de materiais destinados ao bota-fora e quaisquer encargos que incidam ou venham a incidir, direta ou indiretamente, sobre as obras/serviços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94527B">
      <w:pPr>
        <w:numPr>
          <w:ilvl w:val="0"/>
          <w:numId w:val="10"/>
        </w:numPr>
        <w:spacing w:before="120" w:after="120"/>
        <w:ind w:left="709" w:hanging="709"/>
        <w:jc w:val="both"/>
        <w:rPr>
          <w:b/>
          <w:sz w:val="22"/>
          <w:vertAlign w:val="baseline"/>
        </w:rPr>
      </w:pPr>
      <w:r w:rsidRPr="00F03C7A">
        <w:rPr>
          <w:b/>
          <w:sz w:val="22"/>
          <w:vertAlign w:val="baseline"/>
        </w:rPr>
        <w:t xml:space="preserve">Cláusula Quinta - RECURSOS </w:t>
      </w:r>
    </w:p>
    <w:p w:rsidR="00B01526" w:rsidRDefault="0090457A" w:rsidP="00D57E6D">
      <w:pPr>
        <w:pStyle w:val="Recuodecorpodetexto"/>
        <w:numPr>
          <w:ilvl w:val="1"/>
          <w:numId w:val="89"/>
        </w:numPr>
        <w:ind w:left="709" w:hanging="709"/>
        <w:rPr>
          <w:sz w:val="22"/>
          <w:szCs w:val="22"/>
        </w:rPr>
      </w:pPr>
      <w:r w:rsidRPr="00F43B66">
        <w:rPr>
          <w:sz w:val="22"/>
          <w:szCs w:val="22"/>
        </w:rPr>
        <w:t>As despesas correrão por conta do seguinte programa de trabalho</w:t>
      </w:r>
      <w:r w:rsidR="009255D2">
        <w:rPr>
          <w:sz w:val="22"/>
          <w:szCs w:val="22"/>
        </w:rPr>
        <w:t>:</w:t>
      </w:r>
    </w:p>
    <w:p w:rsidR="00DC3DD8" w:rsidRDefault="00B32E87" w:rsidP="00DC3DD8">
      <w:pPr>
        <w:pStyle w:val="Recuodecorpodetexto"/>
        <w:keepLines/>
        <w:numPr>
          <w:ilvl w:val="0"/>
          <w:numId w:val="131"/>
        </w:numPr>
        <w:ind w:hanging="11"/>
        <w:rPr>
          <w:snapToGrid w:val="0"/>
          <w:sz w:val="22"/>
          <w:szCs w:val="22"/>
        </w:rPr>
      </w:pPr>
      <w:r w:rsidRPr="00B06C1F">
        <w:rPr>
          <w:snapToGrid w:val="0"/>
          <w:sz w:val="22"/>
          <w:szCs w:val="22"/>
        </w:rPr>
        <w:t>15. 244. 2029. </w:t>
      </w:r>
      <w:proofErr w:type="gramStart"/>
      <w:r w:rsidRPr="00B06C1F">
        <w:rPr>
          <w:snapToGrid w:val="0"/>
          <w:sz w:val="22"/>
          <w:szCs w:val="22"/>
        </w:rPr>
        <w:t>7K66.</w:t>
      </w:r>
      <w:proofErr w:type="gramEnd"/>
      <w:r w:rsidRPr="00B06C1F">
        <w:rPr>
          <w:snapToGrid w:val="0"/>
          <w:sz w:val="22"/>
          <w:szCs w:val="22"/>
        </w:rPr>
        <w:t>0029 - Apoio a Projetos de Desenvolvimento Sustentável Local Integrado -  No Estado da Bahia</w:t>
      </w:r>
      <w:r w:rsidR="00DC3DD8">
        <w:rPr>
          <w:snapToGrid w:val="0"/>
          <w:sz w:val="22"/>
          <w:szCs w:val="22"/>
        </w:rPr>
        <w:t>.</w:t>
      </w:r>
    </w:p>
    <w:p w:rsidR="00DC3DD8" w:rsidRPr="00D9138E" w:rsidRDefault="00B32E87" w:rsidP="00DC3DD8">
      <w:pPr>
        <w:pStyle w:val="Recuodecorpodetexto"/>
        <w:keepLines/>
        <w:numPr>
          <w:ilvl w:val="0"/>
          <w:numId w:val="131"/>
        </w:numPr>
        <w:ind w:hanging="11"/>
        <w:rPr>
          <w:snapToGrid w:val="0"/>
          <w:szCs w:val="24"/>
        </w:rPr>
      </w:pPr>
      <w:r w:rsidRPr="00B06C1F">
        <w:rPr>
          <w:snapToGrid w:val="0"/>
          <w:sz w:val="22"/>
          <w:szCs w:val="22"/>
        </w:rPr>
        <w:t>18.544.2051.1851.0029 – Implantação de Obras de Infraestrutura Hídrica – No Estado da Bahia</w:t>
      </w:r>
      <w:r>
        <w:rPr>
          <w:snapToGrid w:val="0"/>
          <w:sz w:val="22"/>
          <w:szCs w:val="22"/>
        </w:rPr>
        <w:t>.</w:t>
      </w:r>
    </w:p>
    <w:p w:rsidR="000B5480" w:rsidRPr="00B32E87" w:rsidRDefault="00B32E87" w:rsidP="00786FBA">
      <w:pPr>
        <w:pStyle w:val="Recuodecorpodetexto"/>
        <w:keepLines/>
        <w:numPr>
          <w:ilvl w:val="0"/>
          <w:numId w:val="131"/>
        </w:numPr>
        <w:ind w:hanging="11"/>
        <w:rPr>
          <w:snapToGrid w:val="0"/>
          <w:sz w:val="22"/>
          <w:szCs w:val="22"/>
        </w:rPr>
      </w:pPr>
      <w:r w:rsidRPr="00B06C1F">
        <w:rPr>
          <w:sz w:val="22"/>
          <w:szCs w:val="22"/>
        </w:rPr>
        <w:t>Os custos das obras/serviços, objeto desta licitação, atendem ao disposto do Projeto de Lei Orçamentária Anual - PLOA 2017 e da Lei de Diretrizes Orçamentárias - LDO 2017, Lei nº 13.414 de 10 de janeiro de 2017</w:t>
      </w:r>
      <w:r w:rsidR="00E15984" w:rsidRPr="00B32E87">
        <w:rPr>
          <w:snapToGrid w:val="0"/>
          <w:sz w:val="22"/>
          <w:szCs w:val="22"/>
        </w:rPr>
        <w:t xml:space="preserve">, </w:t>
      </w:r>
      <w:r w:rsidR="00B01526" w:rsidRPr="00B32E87">
        <w:rPr>
          <w:snapToGrid w:val="0"/>
          <w:sz w:val="22"/>
          <w:szCs w:val="22"/>
        </w:rPr>
        <w:t>sendo o valor máximo</w:t>
      </w:r>
      <w:r w:rsidR="00B01526" w:rsidRPr="00786FBA">
        <w:rPr>
          <w:snapToGrid w:val="0"/>
          <w:szCs w:val="24"/>
        </w:rPr>
        <w:t xml:space="preserve"> </w:t>
      </w:r>
      <w:r w:rsidR="00B01526" w:rsidRPr="00B32E87">
        <w:rPr>
          <w:snapToGrid w:val="0"/>
          <w:sz w:val="22"/>
          <w:szCs w:val="22"/>
        </w:rPr>
        <w:t>global,</w:t>
      </w:r>
      <w:r w:rsidR="00620628" w:rsidRPr="00B32E87">
        <w:rPr>
          <w:snapToGrid w:val="0"/>
          <w:sz w:val="22"/>
          <w:szCs w:val="22"/>
        </w:rPr>
        <w:t xml:space="preserve"> Nota de Empenho nº... , datada </w:t>
      </w:r>
      <w:proofErr w:type="gramStart"/>
      <w:r w:rsidR="00620628" w:rsidRPr="00B32E87">
        <w:rPr>
          <w:snapToGrid w:val="0"/>
          <w:sz w:val="22"/>
          <w:szCs w:val="22"/>
        </w:rPr>
        <w:t>de ...</w:t>
      </w:r>
      <w:proofErr w:type="gramEnd"/>
    </w:p>
    <w:p w:rsidR="006D50C7" w:rsidRPr="00717E67" w:rsidRDefault="006D50C7" w:rsidP="0094527B">
      <w:pPr>
        <w:numPr>
          <w:ilvl w:val="0"/>
          <w:numId w:val="10"/>
        </w:numPr>
        <w:spacing w:before="12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94527B">
      <w:pPr>
        <w:spacing w:before="120" w:after="120"/>
        <w:ind w:left="709"/>
        <w:jc w:val="both"/>
        <w:rPr>
          <w:sz w:val="22"/>
          <w:vertAlign w:val="baseline"/>
        </w:rPr>
      </w:pPr>
      <w:r w:rsidRPr="00717E67">
        <w:rPr>
          <w:sz w:val="22"/>
          <w:vertAlign w:val="baseline"/>
        </w:rPr>
        <w:t xml:space="preserve">Respeitados os limites estabelecidos no parágrafo 1º do artigo 65 da Lei 8666/93, </w:t>
      </w:r>
      <w:r w:rsidR="00112683">
        <w:rPr>
          <w:sz w:val="22"/>
          <w:vertAlign w:val="baseline"/>
        </w:rPr>
        <w:t>a</w:t>
      </w:r>
      <w:r w:rsidRPr="00717E67">
        <w:rPr>
          <w:sz w:val="22"/>
          <w:vertAlign w:val="baseline"/>
        </w:rPr>
        <w:t xml:space="preserve">s </w:t>
      </w:r>
      <w:r w:rsidR="00112683">
        <w:rPr>
          <w:sz w:val="22"/>
          <w:vertAlign w:val="baseline"/>
        </w:rPr>
        <w:t>obras/</w:t>
      </w:r>
      <w:r w:rsidRPr="00717E67">
        <w:rPr>
          <w:sz w:val="22"/>
          <w:vertAlign w:val="baseline"/>
        </w:rPr>
        <w:t>serviços eventualmente necessári</w:t>
      </w:r>
      <w:r w:rsidR="00B32E87">
        <w:rPr>
          <w:sz w:val="22"/>
          <w:vertAlign w:val="baseline"/>
        </w:rPr>
        <w:t>a</w:t>
      </w:r>
      <w:r w:rsidRPr="00717E67">
        <w:rPr>
          <w:sz w:val="22"/>
          <w:vertAlign w:val="baseline"/>
        </w:rPr>
        <w:t>s e não previstos na Planilha de Preços deverão ter execução previamente autorizada por Termo de Alteração Contratual.</w:t>
      </w:r>
    </w:p>
    <w:p w:rsidR="006D50C7" w:rsidRPr="00717E67" w:rsidRDefault="006D50C7" w:rsidP="00D57E6D">
      <w:pPr>
        <w:numPr>
          <w:ilvl w:val="1"/>
          <w:numId w:val="17"/>
        </w:numPr>
        <w:spacing w:before="120" w:after="120"/>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w:t>
      </w:r>
      <w:r w:rsidR="004D18BD">
        <w:rPr>
          <w:sz w:val="22"/>
          <w:vertAlign w:val="baseline"/>
        </w:rPr>
        <w:t>à</w:t>
      </w:r>
      <w:r w:rsidRPr="00717E67">
        <w:rPr>
          <w:sz w:val="22"/>
          <w:vertAlign w:val="baseline"/>
        </w:rPr>
        <w:t xml:space="preserve">s </w:t>
      </w:r>
      <w:r w:rsidR="004D18BD">
        <w:rPr>
          <w:sz w:val="22"/>
          <w:vertAlign w:val="baseline"/>
        </w:rPr>
        <w:t>obras/</w:t>
      </w:r>
      <w:r w:rsidRPr="00717E67">
        <w:rPr>
          <w:sz w:val="22"/>
          <w:vertAlign w:val="baseline"/>
        </w:rPr>
        <w:t>serviços extras motivados pela CODEVASF.</w:t>
      </w:r>
    </w:p>
    <w:p w:rsidR="006D50C7" w:rsidRDefault="00112683" w:rsidP="00D57E6D">
      <w:pPr>
        <w:numPr>
          <w:ilvl w:val="2"/>
          <w:numId w:val="19"/>
        </w:numPr>
        <w:spacing w:before="120" w:after="120"/>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 xml:space="preserve">serviços extras contratuais não contemplados na </w:t>
      </w:r>
      <w:r w:rsidR="00333C77">
        <w:rPr>
          <w:sz w:val="22"/>
          <w:vertAlign w:val="baseline"/>
        </w:rPr>
        <w:t>P</w:t>
      </w:r>
      <w:r w:rsidR="006D50C7" w:rsidRPr="00717E67">
        <w:rPr>
          <w:sz w:val="22"/>
          <w:vertAlign w:val="baseline"/>
        </w:rPr>
        <w:t xml:space="preserve">lanilha de </w:t>
      </w:r>
      <w:r w:rsidR="00333C77">
        <w:rPr>
          <w:sz w:val="22"/>
          <w:vertAlign w:val="baseline"/>
        </w:rPr>
        <w:t>P</w:t>
      </w:r>
      <w:r w:rsidR="006D50C7" w:rsidRPr="00717E67">
        <w:rPr>
          <w:sz w:val="22"/>
          <w:vertAlign w:val="baseline"/>
        </w:rPr>
        <w:t xml:space="preserve">reços da </w:t>
      </w:r>
      <w:r w:rsidR="00F03C7A" w:rsidRPr="00717E67">
        <w:rPr>
          <w:sz w:val="22"/>
          <w:vertAlign w:val="baseline"/>
        </w:rPr>
        <w:t>contratada</w:t>
      </w:r>
      <w:r w:rsidR="006D50C7" w:rsidRPr="00717E67">
        <w:rPr>
          <w:sz w:val="22"/>
          <w:vertAlign w:val="baseline"/>
        </w:rPr>
        <w:t xml:space="preserve"> deverão ter seus preços fixados mediante prévio acordo. Ambas as hipóteses deverão ser previamente autorizadas/aprovadas pela CODEVASF ou por preposto por ela designado.</w:t>
      </w:r>
    </w:p>
    <w:p w:rsidR="00B0212C" w:rsidRDefault="00B0212C" w:rsidP="00B0212C">
      <w:pPr>
        <w:spacing w:before="120" w:after="120"/>
        <w:jc w:val="both"/>
        <w:rPr>
          <w:sz w:val="22"/>
          <w:vertAlign w:val="baseline"/>
        </w:rPr>
      </w:pPr>
    </w:p>
    <w:p w:rsidR="00B0212C" w:rsidRDefault="00B0212C" w:rsidP="00B0212C">
      <w:pPr>
        <w:spacing w:before="120" w:after="120"/>
        <w:jc w:val="both"/>
        <w:rPr>
          <w:sz w:val="22"/>
          <w:vertAlign w:val="baseline"/>
        </w:rPr>
      </w:pP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lastRenderedPageBreak/>
        <w:t>Cláusula Sétima - REAJUSTAMENTO</w:t>
      </w:r>
    </w:p>
    <w:p w:rsidR="006C6E13" w:rsidRPr="00A24290" w:rsidRDefault="00584A45" w:rsidP="00D57E6D">
      <w:pPr>
        <w:numPr>
          <w:ilvl w:val="1"/>
          <w:numId w:val="20"/>
        </w:numPr>
        <w:spacing w:before="120" w:after="120"/>
        <w:jc w:val="both"/>
        <w:rPr>
          <w:sz w:val="22"/>
          <w:vertAlign w:val="baseline"/>
        </w:rPr>
      </w:pPr>
      <w:r w:rsidRPr="00584A45">
        <w:rPr>
          <w:sz w:val="22"/>
          <w:szCs w:val="22"/>
          <w:vertAlign w:val="baseline"/>
        </w:rPr>
        <w:t>Os mesmos permanecerão válidos pelo período de um ano contado da data de apresentação da proposta. Após este prazo, poderão ser reajustados aplicando-se a seguinte fórmula de reajuste</w:t>
      </w:r>
      <w:r w:rsidR="006C6E13" w:rsidRPr="00A24290">
        <w:rPr>
          <w:sz w:val="22"/>
          <w:vertAlign w:val="baseline"/>
        </w:rPr>
        <w:t>:</w:t>
      </w:r>
    </w:p>
    <w:p w:rsidR="00E356D9" w:rsidRDefault="00584A45" w:rsidP="0094527B">
      <w:pPr>
        <w:pStyle w:val="PargrafodaLista"/>
        <w:tabs>
          <w:tab w:val="left" w:pos="1134"/>
        </w:tabs>
        <w:spacing w:before="120" w:after="120" w:line="276" w:lineRule="auto"/>
        <w:ind w:left="360"/>
        <w:jc w:val="center"/>
        <w:rPr>
          <w:sz w:val="22"/>
          <w:szCs w:val="22"/>
        </w:rPr>
      </w:pPr>
      <m:oMathPara>
        <m:oMath>
          <m:r>
            <m:rPr>
              <m:sty m:val="bi"/>
            </m:rPr>
            <w:rPr>
              <w:rFonts w:ascii="Cambria Math" w:hAnsi="Cambria Math"/>
              <w:sz w:val="22"/>
              <w:szCs w:val="22"/>
            </w:rPr>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Onde:</w:t>
      </w: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"R" é o valor do reajustamento procurado;</w:t>
      </w: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"V" é o valor contratual a ser reajustado;</w:t>
      </w:r>
    </w:p>
    <w:p w:rsidR="00584A45" w:rsidRPr="00BA578E" w:rsidRDefault="00584A45" w:rsidP="0094527B">
      <w:pPr>
        <w:keepLines/>
        <w:tabs>
          <w:tab w:val="left" w:pos="1134"/>
        </w:tabs>
        <w:spacing w:before="120" w:after="120"/>
        <w:ind w:left="851"/>
        <w:jc w:val="both"/>
        <w:rPr>
          <w:sz w:val="22"/>
          <w:szCs w:val="22"/>
          <w:vertAlign w:val="baseline"/>
        </w:rPr>
      </w:pP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"I1" é o índice correspondente ao mês do aniversário da proposta;</w:t>
      </w:r>
    </w:p>
    <w:p w:rsidR="00584A45" w:rsidRPr="00E356D9" w:rsidRDefault="00584A45" w:rsidP="0094527B">
      <w:pPr>
        <w:pStyle w:val="PargrafodaLista"/>
        <w:tabs>
          <w:tab w:val="left" w:pos="851"/>
        </w:tabs>
        <w:spacing w:before="120" w:after="120" w:line="276" w:lineRule="auto"/>
        <w:ind w:left="709"/>
        <w:rPr>
          <w:sz w:val="22"/>
          <w:szCs w:val="22"/>
        </w:rPr>
      </w:pPr>
      <w:r>
        <w:rPr>
          <w:sz w:val="22"/>
          <w:szCs w:val="22"/>
          <w:vertAlign w:val="baseline"/>
        </w:rPr>
        <w:tab/>
      </w:r>
      <w:r w:rsidRPr="00BA578E">
        <w:rPr>
          <w:sz w:val="22"/>
          <w:szCs w:val="22"/>
          <w:vertAlign w:val="baseline"/>
        </w:rPr>
        <w:t xml:space="preserve">"I0" é o índice inicial correspondente ao mês de apresentação da </w:t>
      </w:r>
      <w:r>
        <w:rPr>
          <w:sz w:val="22"/>
          <w:szCs w:val="22"/>
        </w:rPr>
        <w:t>p</w:t>
      </w:r>
      <w:r w:rsidRPr="00BA578E">
        <w:rPr>
          <w:sz w:val="22"/>
          <w:szCs w:val="22"/>
          <w:vertAlign w:val="baseline"/>
        </w:rPr>
        <w:t>roposta.</w:t>
      </w:r>
    </w:p>
    <w:p w:rsidR="00584A45" w:rsidRPr="00584A45" w:rsidRDefault="00B32E87" w:rsidP="00D57E6D">
      <w:pPr>
        <w:pStyle w:val="PargrafodaLista"/>
        <w:numPr>
          <w:ilvl w:val="2"/>
          <w:numId w:val="20"/>
        </w:numPr>
        <w:tabs>
          <w:tab w:val="left" w:pos="709"/>
        </w:tabs>
        <w:spacing w:before="120" w:after="120"/>
        <w:ind w:left="709" w:hanging="709"/>
        <w:jc w:val="both"/>
        <w:rPr>
          <w:sz w:val="22"/>
          <w:szCs w:val="22"/>
          <w:vertAlign w:val="baseline"/>
        </w:rPr>
      </w:pPr>
      <w:r w:rsidRPr="00BA578E">
        <w:rPr>
          <w:sz w:val="22"/>
          <w:szCs w:val="22"/>
          <w:vertAlign w:val="baseline"/>
        </w:rPr>
        <w:t>Os índices a serem considerados no reajustamento serão extraídos das tabelas publicadas na revista Conjuntura Econômica, editada pela Fundação Getúlio Vargas – Col. 3</w:t>
      </w:r>
      <w:r>
        <w:rPr>
          <w:sz w:val="22"/>
          <w:szCs w:val="22"/>
          <w:vertAlign w:val="baseline"/>
        </w:rPr>
        <w:t>5</w:t>
      </w:r>
      <w:r w:rsidRPr="00BA578E">
        <w:rPr>
          <w:sz w:val="22"/>
          <w:szCs w:val="22"/>
          <w:vertAlign w:val="baseline"/>
        </w:rPr>
        <w:t xml:space="preserve"> = </w:t>
      </w:r>
      <w:r>
        <w:rPr>
          <w:sz w:val="22"/>
          <w:szCs w:val="22"/>
          <w:vertAlign w:val="baseline"/>
        </w:rPr>
        <w:t>Edificação - Total – código A0159428 –</w:t>
      </w:r>
      <w:r w:rsidRPr="00BA578E">
        <w:rPr>
          <w:sz w:val="22"/>
          <w:szCs w:val="22"/>
          <w:vertAlign w:val="baseline"/>
        </w:rPr>
        <w:t xml:space="preserve"> FGV</w:t>
      </w:r>
      <w:r w:rsidR="00584A45" w:rsidRPr="00584A45">
        <w:rPr>
          <w:sz w:val="22"/>
          <w:szCs w:val="22"/>
          <w:vertAlign w:val="baseline"/>
        </w:rPr>
        <w:t>.</w:t>
      </w:r>
    </w:p>
    <w:p w:rsidR="00E356D9" w:rsidRDefault="00E356D9" w:rsidP="00D57E6D">
      <w:pPr>
        <w:pStyle w:val="PargrafodaLista"/>
        <w:numPr>
          <w:ilvl w:val="1"/>
          <w:numId w:val="20"/>
        </w:numPr>
        <w:tabs>
          <w:tab w:val="left" w:pos="851"/>
        </w:tabs>
        <w:spacing w:before="120" w:after="120"/>
        <w:jc w:val="both"/>
        <w:rPr>
          <w:sz w:val="22"/>
          <w:szCs w:val="22"/>
          <w:vertAlign w:val="baseline"/>
        </w:rPr>
      </w:pPr>
      <w:r w:rsidRPr="00E356D9">
        <w:rPr>
          <w:sz w:val="22"/>
          <w:szCs w:val="22"/>
          <w:vertAlign w:val="baseline"/>
        </w:rPr>
        <w:t>Caso haja mudança de data base nestes índices, deve-se primeiro calcular o valor do índice na data base original utilizando-se a seguinte fórmula:</w:t>
      </w:r>
    </w:p>
    <w:p w:rsidR="00E356D9" w:rsidRPr="00C613F6" w:rsidRDefault="001961A7" w:rsidP="0094527B">
      <w:pPr>
        <w:pStyle w:val="PargrafodaLista"/>
        <w:keepLines/>
        <w:tabs>
          <w:tab w:val="left" w:pos="1134"/>
        </w:tabs>
        <w:spacing w:before="120" w:after="120"/>
        <w:ind w:left="709"/>
        <w:jc w:val="both"/>
        <w:rPr>
          <w:sz w:val="22"/>
          <w:szCs w:val="22"/>
          <w:vertAlign w:val="baseline"/>
        </w:rPr>
      </w:pPr>
      <m:oMathPara>
        <m:oMathParaPr>
          <m:jc m:val="left"/>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E356D9" w:rsidRPr="00C613F6" w:rsidRDefault="00E356D9" w:rsidP="0094527B">
      <w:pPr>
        <w:pStyle w:val="PargrafodaLista"/>
        <w:keepLines/>
        <w:tabs>
          <w:tab w:val="left" w:pos="1134"/>
        </w:tabs>
        <w:spacing w:before="120" w:after="120"/>
        <w:ind w:left="709"/>
        <w:jc w:val="both"/>
        <w:rPr>
          <w:sz w:val="22"/>
          <w:szCs w:val="22"/>
          <w:vertAlign w:val="baseline"/>
        </w:rPr>
      </w:pPr>
      <w:r w:rsidRPr="00C613F6">
        <w:rPr>
          <w:sz w:val="22"/>
          <w:szCs w:val="22"/>
          <w:vertAlign w:val="baseline"/>
        </w:rPr>
        <w:t>Sendo:</w:t>
      </w:r>
    </w:p>
    <w:p w:rsidR="00E356D9" w:rsidRPr="00E356D9" w:rsidRDefault="001961A7"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E356D9">
        <w:rPr>
          <w:sz w:val="22"/>
          <w:szCs w:val="22"/>
          <w:vertAlign w:val="baseline"/>
        </w:rPr>
        <w:t xml:space="preserve"> = Valor desejado. Índice do mês de reajuste com data base original.</w:t>
      </w:r>
    </w:p>
    <w:p w:rsidR="00E356D9" w:rsidRPr="00C613F6" w:rsidRDefault="00E356D9" w:rsidP="0094527B">
      <w:pPr>
        <w:pStyle w:val="PargrafodaLista"/>
        <w:keepLines/>
        <w:tabs>
          <w:tab w:val="left" w:pos="1134"/>
        </w:tabs>
        <w:spacing w:before="120" w:after="120"/>
        <w:ind w:left="709"/>
        <w:jc w:val="both"/>
        <w:rPr>
          <w:sz w:val="22"/>
          <w:szCs w:val="22"/>
          <w:vertAlign w:val="baseline"/>
        </w:rPr>
      </w:pPr>
    </w:p>
    <w:p w:rsidR="00E356D9" w:rsidRPr="00C613F6" w:rsidRDefault="001961A7"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C613F6">
        <w:rPr>
          <w:sz w:val="22"/>
          <w:szCs w:val="22"/>
          <w:vertAlign w:val="baseline"/>
        </w:rPr>
        <w:t xml:space="preserve"> = Índice do mês de reajuste com a nova data base.</w:t>
      </w:r>
    </w:p>
    <w:p w:rsidR="00E356D9" w:rsidRPr="00C613F6" w:rsidRDefault="00E356D9" w:rsidP="0094527B">
      <w:pPr>
        <w:pStyle w:val="PargrafodaLista"/>
        <w:keepLines/>
        <w:tabs>
          <w:tab w:val="left" w:pos="1134"/>
        </w:tabs>
        <w:spacing w:before="120" w:after="120"/>
        <w:ind w:left="709"/>
        <w:jc w:val="both"/>
        <w:rPr>
          <w:sz w:val="22"/>
          <w:szCs w:val="22"/>
          <w:vertAlign w:val="baseline"/>
        </w:rPr>
      </w:pPr>
    </w:p>
    <w:p w:rsidR="00E356D9" w:rsidRDefault="001961A7"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E356D9" w:rsidRPr="00C613F6">
        <w:rPr>
          <w:sz w:val="22"/>
          <w:szCs w:val="22"/>
          <w:vertAlign w:val="baseline"/>
        </w:rPr>
        <w:t xml:space="preserve"> = Índice do mês em que mudou a tabela, na data base original.</w:t>
      </w:r>
    </w:p>
    <w:p w:rsidR="006D50C7" w:rsidRPr="00717E67" w:rsidRDefault="006D50C7" w:rsidP="0094527B">
      <w:pPr>
        <w:numPr>
          <w:ilvl w:val="0"/>
          <w:numId w:val="10"/>
        </w:numPr>
        <w:spacing w:before="12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A37999" w:rsidRDefault="00584A45" w:rsidP="00D57E6D">
      <w:pPr>
        <w:numPr>
          <w:ilvl w:val="1"/>
          <w:numId w:val="22"/>
        </w:numPr>
        <w:tabs>
          <w:tab w:val="left" w:pos="709"/>
        </w:tabs>
        <w:spacing w:before="120" w:after="120"/>
        <w:ind w:left="709" w:hanging="709"/>
        <w:jc w:val="both"/>
        <w:rPr>
          <w:sz w:val="22"/>
          <w:vertAlign w:val="baseline"/>
        </w:rPr>
      </w:pPr>
      <w:r w:rsidRPr="005900C8">
        <w:rPr>
          <w:sz w:val="22"/>
          <w:szCs w:val="22"/>
          <w:vertAlign w:val="baseline"/>
        </w:rPr>
        <w:t>Os pagamentos das obras/serviços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r w:rsidR="00F73753" w:rsidRPr="00A37999">
        <w:rPr>
          <w:sz w:val="22"/>
          <w:szCs w:val="22"/>
          <w:vertAlign w:val="baseline"/>
        </w:rPr>
        <w:t>:</w:t>
      </w:r>
    </w:p>
    <w:p w:rsidR="00EB303F" w:rsidRPr="004734A5" w:rsidRDefault="005900C8" w:rsidP="0094527B">
      <w:pPr>
        <w:pStyle w:val="PargrafodaLista"/>
        <w:numPr>
          <w:ilvl w:val="2"/>
          <w:numId w:val="10"/>
        </w:numPr>
        <w:spacing w:before="120" w:after="120"/>
        <w:ind w:left="709" w:hanging="709"/>
        <w:jc w:val="both"/>
        <w:rPr>
          <w:sz w:val="22"/>
          <w:vertAlign w:val="baseline"/>
        </w:rPr>
      </w:pPr>
      <w:r w:rsidRPr="0057600F">
        <w:rPr>
          <w:sz w:val="22"/>
          <w:szCs w:val="22"/>
          <w:vertAlign w:val="baseline"/>
        </w:rPr>
        <w:t>Para efeito de pagamento será observado o prazo de até 30 (trinta) dias corridos, contado da data final do período de adimplemento de cada parcela estipulada</w:t>
      </w:r>
      <w:r w:rsidR="00CA66BC" w:rsidRPr="004734A5">
        <w:rPr>
          <w:sz w:val="22"/>
          <w:szCs w:val="24"/>
          <w:vertAlign w:val="baseline"/>
        </w:rPr>
        <w:t>.</w:t>
      </w:r>
    </w:p>
    <w:p w:rsidR="00361605" w:rsidRPr="00A22F1F" w:rsidRDefault="005900C8" w:rsidP="00D57E6D">
      <w:pPr>
        <w:pStyle w:val="PargrafodaLista"/>
        <w:numPr>
          <w:ilvl w:val="1"/>
          <w:numId w:val="103"/>
        </w:numPr>
        <w:spacing w:before="120" w:after="120"/>
        <w:ind w:left="709" w:hanging="709"/>
        <w:jc w:val="both"/>
        <w:rPr>
          <w:sz w:val="22"/>
          <w:vertAlign w:val="baseline"/>
        </w:rPr>
      </w:pPr>
      <w:r w:rsidRPr="005900C8">
        <w:rPr>
          <w:sz w:val="22"/>
          <w:szCs w:val="22"/>
          <w:vertAlign w:val="baseline"/>
        </w:rPr>
        <w:t xml:space="preserve">O pagamento da instalação e manutenção do canteiro, mobilização e desmobilização será no valor apresentado na proposta, respeitado o valor máximo constante da </w:t>
      </w:r>
      <w:r w:rsidR="00333C77">
        <w:rPr>
          <w:sz w:val="22"/>
          <w:szCs w:val="22"/>
          <w:vertAlign w:val="baseline"/>
        </w:rPr>
        <w:t>P</w:t>
      </w:r>
      <w:r w:rsidRPr="005900C8">
        <w:rPr>
          <w:sz w:val="22"/>
          <w:szCs w:val="22"/>
          <w:vertAlign w:val="baseline"/>
        </w:rPr>
        <w:t xml:space="preserve">lanilha de </w:t>
      </w:r>
      <w:r w:rsidR="00333C77">
        <w:rPr>
          <w:sz w:val="22"/>
          <w:szCs w:val="22"/>
          <w:vertAlign w:val="baseline"/>
        </w:rPr>
        <w:t>P</w:t>
      </w:r>
      <w:r w:rsidRPr="005900C8">
        <w:rPr>
          <w:sz w:val="22"/>
          <w:szCs w:val="22"/>
          <w:vertAlign w:val="baseline"/>
        </w:rPr>
        <w:t xml:space="preserve">reços </w:t>
      </w:r>
      <w:r w:rsidR="00333C77">
        <w:rPr>
          <w:sz w:val="22"/>
          <w:szCs w:val="22"/>
          <w:vertAlign w:val="baseline"/>
        </w:rPr>
        <w:t>U</w:t>
      </w:r>
      <w:r w:rsidRPr="005900C8">
        <w:rPr>
          <w:sz w:val="22"/>
          <w:szCs w:val="22"/>
          <w:vertAlign w:val="baseline"/>
        </w:rPr>
        <w:t>nitários que integram este edital, nos correspondentes percentuais</w:t>
      </w:r>
      <w:r w:rsidR="00A22F1F" w:rsidRPr="00A22F1F">
        <w:rPr>
          <w:sz w:val="22"/>
          <w:szCs w:val="22"/>
          <w:vertAlign w:val="baseline"/>
        </w:rPr>
        <w:t>:</w:t>
      </w:r>
    </w:p>
    <w:p w:rsidR="00CD6ABC" w:rsidRPr="00CD6ABC" w:rsidRDefault="00CD6ABC" w:rsidP="00D57E6D">
      <w:pPr>
        <w:pStyle w:val="PargrafodaLista"/>
        <w:numPr>
          <w:ilvl w:val="0"/>
          <w:numId w:val="101"/>
        </w:numPr>
        <w:spacing w:before="120" w:after="120"/>
        <w:ind w:left="709" w:firstLine="0"/>
        <w:jc w:val="both"/>
        <w:rPr>
          <w:sz w:val="22"/>
          <w:vertAlign w:val="baseline"/>
        </w:rPr>
      </w:pPr>
      <w:r w:rsidRPr="00CD6ABC">
        <w:rPr>
          <w:sz w:val="22"/>
          <w:szCs w:val="22"/>
          <w:vertAlign w:val="baseline"/>
        </w:rPr>
        <w:t>Instalação e manutenção do canteiro: de acordo com o cronograma financeiro proposto</w:t>
      </w:r>
      <w:r>
        <w:rPr>
          <w:sz w:val="22"/>
          <w:szCs w:val="22"/>
          <w:vertAlign w:val="baseline"/>
        </w:rPr>
        <w:t>;</w:t>
      </w:r>
    </w:p>
    <w:p w:rsidR="004E325E" w:rsidRPr="005900C8" w:rsidRDefault="005900C8" w:rsidP="00D57E6D">
      <w:pPr>
        <w:pStyle w:val="PargrafodaLista"/>
        <w:numPr>
          <w:ilvl w:val="0"/>
          <w:numId w:val="101"/>
        </w:numPr>
        <w:spacing w:before="120" w:after="120"/>
        <w:ind w:left="709" w:firstLine="0"/>
        <w:jc w:val="both"/>
        <w:rPr>
          <w:sz w:val="22"/>
          <w:vertAlign w:val="baseline"/>
        </w:rPr>
      </w:pPr>
      <w:r w:rsidRPr="0057600F">
        <w:rPr>
          <w:sz w:val="22"/>
          <w:szCs w:val="22"/>
          <w:vertAlign w:val="baseline"/>
        </w:rPr>
        <w:t>Mobilização: serão realizados medição e pagamento de 50% do valor proposto para o item na primeira medição. Os 50% (cinquenta por cento) restantes serão medidos e pagos após efetiva mobilização de suas máquinas e equipamentos</w:t>
      </w:r>
      <w:r w:rsidR="004E325E" w:rsidRPr="00A37999">
        <w:rPr>
          <w:sz w:val="22"/>
          <w:szCs w:val="22"/>
          <w:vertAlign w:val="baseline"/>
        </w:rPr>
        <w:t>;</w:t>
      </w:r>
    </w:p>
    <w:p w:rsidR="005900C8" w:rsidRPr="00A37999" w:rsidRDefault="005900C8" w:rsidP="00D57E6D">
      <w:pPr>
        <w:pStyle w:val="PargrafodaLista"/>
        <w:numPr>
          <w:ilvl w:val="0"/>
          <w:numId w:val="101"/>
        </w:numPr>
        <w:spacing w:before="120" w:after="120"/>
        <w:ind w:left="709" w:firstLine="0"/>
        <w:jc w:val="both"/>
        <w:rPr>
          <w:sz w:val="22"/>
          <w:vertAlign w:val="baseline"/>
        </w:rPr>
      </w:pPr>
      <w:r w:rsidRPr="0057600F">
        <w:rPr>
          <w:sz w:val="22"/>
          <w:szCs w:val="22"/>
          <w:vertAlign w:val="baseline"/>
        </w:rPr>
        <w:lastRenderedPageBreak/>
        <w:t xml:space="preserve">Desmobilização: após a total desmobilização, comprovada pela </w:t>
      </w:r>
      <w:r>
        <w:rPr>
          <w:sz w:val="22"/>
          <w:szCs w:val="22"/>
        </w:rPr>
        <w:t>f</w:t>
      </w:r>
      <w:r w:rsidRPr="0057600F">
        <w:rPr>
          <w:sz w:val="22"/>
          <w:szCs w:val="22"/>
          <w:vertAlign w:val="baseline"/>
        </w:rPr>
        <w:t>iscalização</w:t>
      </w:r>
      <w:r>
        <w:rPr>
          <w:sz w:val="22"/>
          <w:szCs w:val="22"/>
          <w:vertAlign w:val="baseline"/>
        </w:rPr>
        <w:t>.</w:t>
      </w:r>
    </w:p>
    <w:p w:rsidR="00B32E87" w:rsidRPr="00B32E87" w:rsidRDefault="00B32E87" w:rsidP="00D57E6D">
      <w:pPr>
        <w:pStyle w:val="PargrafodaLista"/>
        <w:numPr>
          <w:ilvl w:val="1"/>
          <w:numId w:val="102"/>
        </w:numPr>
        <w:spacing w:before="120" w:after="120"/>
        <w:ind w:left="709"/>
        <w:jc w:val="both"/>
        <w:rPr>
          <w:sz w:val="22"/>
          <w:szCs w:val="22"/>
          <w:vertAlign w:val="baseline"/>
        </w:rPr>
      </w:pPr>
      <w:r w:rsidRPr="00B32E87">
        <w:rPr>
          <w:sz w:val="22"/>
          <w:szCs w:val="22"/>
          <w:vertAlign w:val="baseline"/>
        </w:rPr>
        <w:t>Administração Local e Manutenção de Canteiro (AL) terão como unidade na planilha orçamentária “global” e será pago o quantitativo do percentual em número inteiro em valor absoluto com no máximo duas casas decimais.</w:t>
      </w:r>
    </w:p>
    <w:p w:rsidR="00CD6ABC" w:rsidRPr="00CD6ABC" w:rsidRDefault="00CD6ABC" w:rsidP="00D57E6D">
      <w:pPr>
        <w:pStyle w:val="PargrafodaLista"/>
        <w:numPr>
          <w:ilvl w:val="1"/>
          <w:numId w:val="102"/>
        </w:numPr>
        <w:spacing w:before="120" w:after="120"/>
        <w:ind w:left="709"/>
        <w:jc w:val="both"/>
        <w:rPr>
          <w:sz w:val="22"/>
          <w:vertAlign w:val="baseline"/>
        </w:rPr>
      </w:pPr>
      <w:r w:rsidRPr="00CD6ABC">
        <w:rPr>
          <w:sz w:val="22"/>
          <w:szCs w:val="22"/>
          <w:vertAlign w:val="baseline"/>
        </w:rPr>
        <w:t>Caso haja atraso no cronograma, por motivos ocasionados pela CODEVASF, será pago o valor total da Administração Local e Manutenção de Canteiro (AL) prevista no período da medição.</w:t>
      </w:r>
    </w:p>
    <w:p w:rsidR="005900C8" w:rsidRPr="005900C8" w:rsidRDefault="005900C8" w:rsidP="00D57E6D">
      <w:pPr>
        <w:pStyle w:val="PargrafodaLista"/>
        <w:numPr>
          <w:ilvl w:val="1"/>
          <w:numId w:val="102"/>
        </w:numPr>
        <w:spacing w:before="120" w:after="120"/>
        <w:ind w:left="709"/>
        <w:jc w:val="both"/>
        <w:rPr>
          <w:sz w:val="22"/>
          <w:vertAlign w:val="baseline"/>
        </w:rPr>
      </w:pPr>
      <w:r w:rsidRPr="005900C8">
        <w:rPr>
          <w:sz w:val="22"/>
          <w:szCs w:val="22"/>
          <w:vertAlign w:val="baseline"/>
        </w:rPr>
        <w:t xml:space="preserve">O cronograma físico-financeiro apresentado pela licitante deve atender as exigências deste </w:t>
      </w:r>
      <w:r w:rsidR="00A2519B">
        <w:rPr>
          <w:sz w:val="22"/>
          <w:szCs w:val="22"/>
          <w:vertAlign w:val="baseline"/>
        </w:rPr>
        <w:t>contrato</w:t>
      </w:r>
      <w:r w:rsidRPr="005900C8">
        <w:rPr>
          <w:sz w:val="22"/>
          <w:szCs w:val="22"/>
          <w:vertAlign w:val="baseline"/>
        </w:rPr>
        <w:t xml:space="preserve"> e ser entendido como primeira estimativa de evento das obras/serviços objeto desta licitação. Com base nesse cronograma de licitação, será ajustado um cronograma de execução de acordo com a programação física e financeira existente por ocasião da emissão da </w:t>
      </w:r>
      <w:r w:rsidR="00336226" w:rsidRPr="005900C8">
        <w:rPr>
          <w:sz w:val="22"/>
          <w:szCs w:val="22"/>
          <w:vertAlign w:val="baseline"/>
        </w:rPr>
        <w:t xml:space="preserve">Ordem </w:t>
      </w:r>
      <w:r w:rsidR="00B32E87">
        <w:rPr>
          <w:sz w:val="22"/>
          <w:szCs w:val="22"/>
          <w:vertAlign w:val="baseline"/>
        </w:rPr>
        <w:t>d</w:t>
      </w:r>
      <w:r w:rsidR="00336226" w:rsidRPr="005900C8">
        <w:rPr>
          <w:sz w:val="22"/>
          <w:szCs w:val="22"/>
          <w:vertAlign w:val="baseline"/>
        </w:rPr>
        <w:t>e Serviço</w:t>
      </w:r>
      <w:r w:rsidRPr="005900C8">
        <w:rPr>
          <w:sz w:val="22"/>
          <w:szCs w:val="22"/>
          <w:vertAlign w:val="baseline"/>
        </w:rPr>
        <w:t>, assinatura do contrato ou de outro documento hábil.</w:t>
      </w:r>
    </w:p>
    <w:p w:rsidR="004E325E" w:rsidRPr="00A37999" w:rsidRDefault="005900C8" w:rsidP="00D57E6D">
      <w:pPr>
        <w:pStyle w:val="PargrafodaLista"/>
        <w:numPr>
          <w:ilvl w:val="1"/>
          <w:numId w:val="102"/>
        </w:numPr>
        <w:spacing w:before="120" w:after="120"/>
        <w:ind w:left="709"/>
        <w:jc w:val="both"/>
        <w:rPr>
          <w:sz w:val="22"/>
          <w:vertAlign w:val="baseline"/>
        </w:rPr>
      </w:pPr>
      <w:r w:rsidRPr="0057600F">
        <w:rPr>
          <w:sz w:val="22"/>
          <w:szCs w:val="22"/>
          <w:vertAlign w:val="baseline"/>
        </w:rPr>
        <w:t>O pagamento referente a cada medição será liberado mediante comprovação, pela contratada do recolhimento</w:t>
      </w:r>
      <w:r w:rsidR="004E325E" w:rsidRPr="00A37999">
        <w:rPr>
          <w:sz w:val="22"/>
          <w:szCs w:val="22"/>
          <w:vertAlign w:val="baseline"/>
        </w:rPr>
        <w:t>:</w:t>
      </w:r>
    </w:p>
    <w:p w:rsidR="00F82FE4" w:rsidRPr="00F142CA" w:rsidRDefault="004E325E" w:rsidP="00D57E6D">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DF3733">
        <w:rPr>
          <w:rFonts w:ascii="Times New Roman" w:hAnsi="Times New Roman"/>
          <w:sz w:val="22"/>
          <w:szCs w:val="22"/>
        </w:rPr>
        <w:t>/serviço</w:t>
      </w:r>
      <w:r w:rsidRPr="00655B56">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94527B">
      <w:pPr>
        <w:pStyle w:val="PargrafodaLista"/>
        <w:tabs>
          <w:tab w:val="left" w:pos="1560"/>
        </w:tabs>
        <w:spacing w:before="120" w:after="120"/>
        <w:ind w:left="1560" w:hanging="426"/>
        <w:jc w:val="both"/>
        <w:rPr>
          <w:sz w:val="22"/>
          <w:szCs w:val="22"/>
          <w:vertAlign w:val="baseline"/>
        </w:rPr>
      </w:pPr>
      <w:proofErr w:type="gramStart"/>
      <w:r w:rsidRPr="00F142CA">
        <w:rPr>
          <w:sz w:val="22"/>
          <w:szCs w:val="22"/>
          <w:vertAlign w:val="baseline"/>
        </w:rPr>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r>
      <w:r w:rsidR="004E325E" w:rsidRPr="00655B56">
        <w:rPr>
          <w:sz w:val="22"/>
          <w:szCs w:val="22"/>
          <w:vertAlign w:val="baseline"/>
        </w:rPr>
        <w:t>No primeiro faturamento deverá ser apresentada a inscrição no CEI, conforme art. 19, Inciso II c/c art. 47, Inciso X da IN 971/09 SRF</w:t>
      </w:r>
      <w:r w:rsidRPr="00F142CA">
        <w:rPr>
          <w:sz w:val="22"/>
          <w:szCs w:val="22"/>
          <w:vertAlign w:val="baseline"/>
        </w:rPr>
        <w:t>.</w:t>
      </w:r>
    </w:p>
    <w:p w:rsidR="00F82FE4" w:rsidRPr="00F142CA" w:rsidRDefault="004E325E" w:rsidP="00D57E6D">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5900C8" w:rsidP="00D57E6D">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obras/</w:t>
      </w:r>
      <w:r w:rsidRPr="0057600F">
        <w:rPr>
          <w:rFonts w:ascii="Times New Roman" w:hAnsi="Times New Roman"/>
          <w:sz w:val="22"/>
          <w:szCs w:val="22"/>
        </w:rPr>
        <w:t xml:space="preserve">serviços, não disponha de convênio com a Secretaria do Tesouro Nacional, para retenção do ISS, a </w:t>
      </w:r>
      <w:r>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208B3">
        <w:rPr>
          <w:rFonts w:ascii="Times New Roman" w:hAnsi="Times New Roman"/>
          <w:sz w:val="22"/>
          <w:szCs w:val="22"/>
        </w:rPr>
        <w:t>.</w:t>
      </w:r>
    </w:p>
    <w:p w:rsidR="00301AE2" w:rsidRPr="006F7B7E" w:rsidRDefault="00F82FE4" w:rsidP="00D57E6D">
      <w:pPr>
        <w:pStyle w:val="PargrafodaLista"/>
        <w:numPr>
          <w:ilvl w:val="0"/>
          <w:numId w:val="79"/>
        </w:numPr>
        <w:spacing w:before="120" w:after="120"/>
        <w:ind w:left="1134" w:hanging="425"/>
        <w:jc w:val="both"/>
        <w:rPr>
          <w:sz w:val="22"/>
          <w:szCs w:val="22"/>
          <w:vertAlign w:val="baseline"/>
        </w:rPr>
      </w:pPr>
      <w:r w:rsidRPr="006F7B7E">
        <w:rPr>
          <w:rFonts w:eastAsia="Arial Unicode MS"/>
          <w:sz w:val="22"/>
          <w:szCs w:val="22"/>
          <w:vertAlign w:val="baseline"/>
        </w:rPr>
        <w:t>De Prova de inexistência de débitos inadimplidos perante a Justiça</w:t>
      </w:r>
      <w:r w:rsidR="00DB02BE" w:rsidRPr="006F7B7E">
        <w:rPr>
          <w:rFonts w:eastAsia="Arial Unicode MS"/>
          <w:sz w:val="22"/>
          <w:szCs w:val="22"/>
          <w:vertAlign w:val="baseline"/>
        </w:rPr>
        <w:t xml:space="preserve"> </w:t>
      </w:r>
      <w:r w:rsidRPr="006F7B7E">
        <w:rPr>
          <w:rFonts w:eastAsia="Arial Unicode MS"/>
          <w:sz w:val="22"/>
          <w:szCs w:val="22"/>
          <w:vertAlign w:val="baseline"/>
        </w:rPr>
        <w:t>do Trabalho mediante a apresentação da Certidão Negativa de Débitos</w:t>
      </w:r>
      <w:r w:rsidR="00DB02BE" w:rsidRPr="006F7B7E">
        <w:rPr>
          <w:rFonts w:eastAsia="Arial Unicode MS"/>
          <w:sz w:val="22"/>
          <w:szCs w:val="22"/>
          <w:vertAlign w:val="baseline"/>
        </w:rPr>
        <w:t xml:space="preserve"> </w:t>
      </w:r>
      <w:r w:rsidRPr="006F7B7E">
        <w:rPr>
          <w:rFonts w:eastAsia="Arial Unicode MS"/>
          <w:sz w:val="22"/>
          <w:szCs w:val="22"/>
          <w:vertAlign w:val="baseline"/>
        </w:rPr>
        <w:t>Trabalhistas - CNDT, emitida pelo Banco Nacional de Devedores Trabalhistas - BNDT, com prazo de validade em vigor.</w:t>
      </w:r>
    </w:p>
    <w:p w:rsidR="00A9648B" w:rsidRDefault="005900C8" w:rsidP="00D57E6D">
      <w:pPr>
        <w:pStyle w:val="PargrafodaLista"/>
        <w:numPr>
          <w:ilvl w:val="2"/>
          <w:numId w:val="102"/>
        </w:numPr>
        <w:spacing w:before="120" w:after="120"/>
        <w:ind w:left="709" w:hanging="709"/>
        <w:jc w:val="both"/>
        <w:rPr>
          <w:sz w:val="22"/>
          <w:szCs w:val="22"/>
          <w:vertAlign w:val="baseline"/>
        </w:rPr>
      </w:pPr>
      <w:r w:rsidRPr="005900C8">
        <w:rPr>
          <w:sz w:val="22"/>
          <w:szCs w:val="22"/>
          <w:vertAlign w:val="baseline"/>
        </w:rPr>
        <w:t xml:space="preserve">As comprovações relativas ao INSS, FGTS e ISS a serem apresentadas deverão corresponder à competência anteriormente ao do mês da emissão da NFS apresentada. Quando a obra/serviço for </w:t>
      </w:r>
      <w:proofErr w:type="gramStart"/>
      <w:r w:rsidRPr="005900C8">
        <w:rPr>
          <w:sz w:val="22"/>
          <w:szCs w:val="22"/>
          <w:vertAlign w:val="baseline"/>
        </w:rPr>
        <w:t>realizado</w:t>
      </w:r>
      <w:proofErr w:type="gramEnd"/>
      <w:r w:rsidRPr="005900C8">
        <w:rPr>
          <w:sz w:val="22"/>
          <w:szCs w:val="22"/>
          <w:vertAlign w:val="baseline"/>
        </w:rPr>
        <w:t xml:space="preserve"> em município conveniado com a Secretaria do Tesouro Nacional, ocorrerá por parte da CODEVASF, a retenção do ISS, por intermédio do SIAFI</w:t>
      </w:r>
      <w:r w:rsidR="00A9648B" w:rsidRPr="00A37999">
        <w:rPr>
          <w:sz w:val="22"/>
          <w:szCs w:val="22"/>
          <w:vertAlign w:val="baseline"/>
        </w:rPr>
        <w:t>.</w:t>
      </w:r>
    </w:p>
    <w:p w:rsidR="00525156" w:rsidRPr="00525156" w:rsidRDefault="00525156" w:rsidP="00D57E6D">
      <w:pPr>
        <w:numPr>
          <w:ilvl w:val="2"/>
          <w:numId w:val="102"/>
        </w:numPr>
        <w:spacing w:before="120" w:after="120"/>
        <w:ind w:left="709" w:hanging="709"/>
        <w:jc w:val="both"/>
        <w:rPr>
          <w:sz w:val="22"/>
          <w:szCs w:val="22"/>
          <w:vertAlign w:val="baseline"/>
        </w:rPr>
      </w:pPr>
      <w:r w:rsidRPr="00525156">
        <w:rPr>
          <w:sz w:val="22"/>
          <w:szCs w:val="24"/>
          <w:vertAlign w:val="baseline"/>
        </w:rPr>
        <w:t>A Nota Fiscal/Fatura deverá destacar:</w:t>
      </w:r>
    </w:p>
    <w:p w:rsidR="009208B3" w:rsidRDefault="005900C8" w:rsidP="00D57E6D">
      <w:pPr>
        <w:pStyle w:val="Default"/>
        <w:numPr>
          <w:ilvl w:val="0"/>
          <w:numId w:val="80"/>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525156" w:rsidRPr="00122640">
        <w:rPr>
          <w:rFonts w:ascii="Times New Roman" w:eastAsia="Arial Unicode MS" w:hAnsi="Times New Roman"/>
          <w:color w:val="auto"/>
          <w:sz w:val="22"/>
          <w:szCs w:val="22"/>
        </w:rPr>
        <w:t>;</w:t>
      </w:r>
    </w:p>
    <w:p w:rsidR="00525156" w:rsidRDefault="005900C8" w:rsidP="00D57E6D">
      <w:pPr>
        <w:pStyle w:val="Default"/>
        <w:numPr>
          <w:ilvl w:val="0"/>
          <w:numId w:val="80"/>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525156" w:rsidRPr="00122640">
        <w:rPr>
          <w:rFonts w:ascii="Times New Roman" w:eastAsia="Arial Unicode MS" w:hAnsi="Times New Roman"/>
          <w:color w:val="auto"/>
          <w:sz w:val="22"/>
          <w:szCs w:val="22"/>
        </w:rPr>
        <w:t>;</w:t>
      </w:r>
    </w:p>
    <w:p w:rsidR="00EA7A81" w:rsidRPr="000E39CD" w:rsidRDefault="005900C8" w:rsidP="00D57E6D">
      <w:pPr>
        <w:pStyle w:val="Default"/>
        <w:numPr>
          <w:ilvl w:val="0"/>
          <w:numId w:val="80"/>
        </w:numPr>
        <w:spacing w:before="120" w:after="120"/>
        <w:ind w:left="1134" w:hanging="425"/>
        <w:jc w:val="both"/>
        <w:rPr>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525156" w:rsidRPr="00122640">
        <w:rPr>
          <w:rFonts w:ascii="Times New Roman" w:eastAsia="Arial Unicode MS" w:hAnsi="Times New Roman"/>
          <w:color w:val="auto"/>
          <w:sz w:val="22"/>
          <w:szCs w:val="22"/>
        </w:rPr>
        <w:t>.</w:t>
      </w:r>
    </w:p>
    <w:p w:rsidR="004E325E" w:rsidRPr="00A37999" w:rsidRDefault="005900C8" w:rsidP="00D57E6D">
      <w:pPr>
        <w:pStyle w:val="PargrafodaLista"/>
        <w:numPr>
          <w:ilvl w:val="1"/>
          <w:numId w:val="102"/>
        </w:numPr>
        <w:spacing w:before="120" w:after="120"/>
        <w:ind w:left="709"/>
        <w:jc w:val="both"/>
        <w:rPr>
          <w:sz w:val="22"/>
          <w:szCs w:val="24"/>
          <w:vertAlign w:val="baseline"/>
        </w:rPr>
      </w:pPr>
      <w:r w:rsidRPr="005900C8">
        <w:rPr>
          <w:sz w:val="22"/>
          <w:szCs w:val="22"/>
          <w:vertAlign w:val="baseline"/>
        </w:rPr>
        <w:lastRenderedPageBreak/>
        <w:t>A fatura deverá vir acompanhada da documentação relativa à aprovação por parte da fiscalização das obras/serviços faturados, indicando a data da aprovação do evento, que será considerada como data final de adimplemento da obrigação, conforme estabelece o Art. 9º do Decreto 1.054, de 07 de fevereiro de 1994</w:t>
      </w:r>
      <w:r w:rsidR="004E325E" w:rsidRPr="00A37999">
        <w:rPr>
          <w:sz w:val="22"/>
          <w:szCs w:val="22"/>
          <w:vertAlign w:val="baseline"/>
        </w:rPr>
        <w:t>.</w:t>
      </w:r>
    </w:p>
    <w:p w:rsidR="004E325E" w:rsidRPr="00A37999" w:rsidRDefault="004E325E"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 xml:space="preserve">A CODEVASF considera como data final do período de adimplemento, a data útil seguinte à de entrega do documento de cobrança no local de pagamento das obras/serviços, a partir da qual será observado o prazo citado no subitem 8.1.1, para pagamento, conforme estabelecido no Artigo 9º, do Decreto nº 1.054, de </w:t>
      </w:r>
      <w:proofErr w:type="gramStart"/>
      <w:r w:rsidRPr="00A37999">
        <w:rPr>
          <w:sz w:val="22"/>
          <w:szCs w:val="22"/>
          <w:vertAlign w:val="baseline"/>
        </w:rPr>
        <w:t>7</w:t>
      </w:r>
      <w:proofErr w:type="gramEnd"/>
      <w:r w:rsidRPr="00A37999">
        <w:rPr>
          <w:sz w:val="22"/>
          <w:szCs w:val="22"/>
          <w:vertAlign w:val="baseline"/>
        </w:rPr>
        <w:t xml:space="preserve"> de fevereiro de 1994.</w:t>
      </w:r>
    </w:p>
    <w:p w:rsidR="004E325E" w:rsidRPr="00A37999" w:rsidRDefault="004E325E"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p>
    <w:p w:rsidR="00A37999" w:rsidRPr="00A37999" w:rsidRDefault="00A37999" w:rsidP="00D57E6D">
      <w:pPr>
        <w:pStyle w:val="PargrafodaLista"/>
        <w:numPr>
          <w:ilvl w:val="2"/>
          <w:numId w:val="102"/>
        </w:numPr>
        <w:spacing w:before="120" w:after="120"/>
        <w:ind w:left="709" w:hanging="709"/>
        <w:jc w:val="both"/>
        <w:rPr>
          <w:sz w:val="22"/>
          <w:szCs w:val="24"/>
          <w:vertAlign w:val="baseline"/>
        </w:rPr>
      </w:pPr>
      <w:r w:rsidRPr="00A37999">
        <w:rPr>
          <w:sz w:val="22"/>
          <w:szCs w:val="22"/>
          <w:vertAlign w:val="baseline"/>
        </w:rPr>
        <w:t xml:space="preserve">Os documentos de cobrança indicarão, obrigatoriamente, o número e a data de emissão da Nota de Empenho, </w:t>
      </w:r>
      <w:proofErr w:type="gramStart"/>
      <w:r w:rsidRPr="00A37999">
        <w:rPr>
          <w:sz w:val="22"/>
          <w:szCs w:val="22"/>
          <w:vertAlign w:val="baseline"/>
        </w:rPr>
        <w:t>emitida</w:t>
      </w:r>
      <w:proofErr w:type="gramEnd"/>
      <w:r w:rsidRPr="00A37999">
        <w:rPr>
          <w:sz w:val="22"/>
          <w:szCs w:val="22"/>
          <w:vertAlign w:val="baseline"/>
        </w:rPr>
        <w:t xml:space="preserve"> pela CODEVASF, e, que cubram a execução das obras/serviços.</w:t>
      </w:r>
    </w:p>
    <w:p w:rsidR="00A37999" w:rsidRPr="00A37999" w:rsidRDefault="00A37999" w:rsidP="00D57E6D">
      <w:pPr>
        <w:numPr>
          <w:ilvl w:val="2"/>
          <w:numId w:val="102"/>
        </w:numPr>
        <w:spacing w:before="120" w:after="120"/>
        <w:ind w:left="709" w:hanging="709"/>
        <w:jc w:val="both"/>
        <w:rPr>
          <w:sz w:val="22"/>
          <w:szCs w:val="24"/>
          <w:vertAlign w:val="baseline"/>
        </w:rPr>
      </w:pPr>
      <w:r w:rsidRPr="00A37999">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A37999" w:rsidRPr="00A37999" w:rsidRDefault="00A37999"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A37999" w:rsidRPr="00A37999" w:rsidRDefault="00A37999"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 xml:space="preserve">Não constituem motivos de pagamento pela CODEVASF </w:t>
      </w:r>
      <w:r w:rsidR="00112683">
        <w:rPr>
          <w:sz w:val="22"/>
          <w:szCs w:val="22"/>
          <w:vertAlign w:val="baseline"/>
        </w:rPr>
        <w:t>obras/</w:t>
      </w:r>
      <w:r w:rsidRPr="00A37999">
        <w:rPr>
          <w:sz w:val="22"/>
          <w:szCs w:val="22"/>
          <w:vertAlign w:val="baseline"/>
        </w:rPr>
        <w:t>serviços em excesso, desnecessários à execução das obras</w:t>
      </w:r>
      <w:r w:rsidR="00DF3733">
        <w:rPr>
          <w:sz w:val="22"/>
          <w:szCs w:val="22"/>
          <w:vertAlign w:val="baseline"/>
        </w:rPr>
        <w:t>/serviços</w:t>
      </w:r>
      <w:r w:rsidRPr="00A37999">
        <w:rPr>
          <w:sz w:val="22"/>
          <w:szCs w:val="22"/>
          <w:vertAlign w:val="baseline"/>
        </w:rPr>
        <w:t xml:space="preserve"> e que forem realizados sem autorização prévia da fiscalização. Não terá faturamento </w:t>
      </w:r>
      <w:r w:rsidR="00112683">
        <w:rPr>
          <w:sz w:val="22"/>
          <w:szCs w:val="22"/>
          <w:vertAlign w:val="baseline"/>
        </w:rPr>
        <w:t>obra/</w:t>
      </w:r>
      <w:r w:rsidRPr="00A37999">
        <w:rPr>
          <w:sz w:val="22"/>
          <w:szCs w:val="22"/>
          <w:vertAlign w:val="baseline"/>
        </w:rPr>
        <w:t>serviço algum que não se enquadre na forma de pagamento estabelecida neste edital.</w:t>
      </w:r>
    </w:p>
    <w:p w:rsidR="00A37999" w:rsidRPr="00A37999" w:rsidRDefault="00A37999"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A contratada se obriga a manter, durante toda a execução do contrato, todas as condições de habilitação e qualificação exigidas, em compatibilidade com as obrigações por ela assumidas.</w:t>
      </w:r>
    </w:p>
    <w:p w:rsidR="00A37999" w:rsidRPr="00A37999" w:rsidRDefault="00A37999"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A37999" w:rsidRPr="00A37999" w:rsidRDefault="00A37999" w:rsidP="00D57E6D">
      <w:pPr>
        <w:numPr>
          <w:ilvl w:val="2"/>
          <w:numId w:val="102"/>
        </w:numPr>
        <w:spacing w:before="120" w:after="120"/>
        <w:ind w:left="709" w:hanging="709"/>
        <w:jc w:val="both"/>
        <w:rPr>
          <w:sz w:val="22"/>
          <w:szCs w:val="24"/>
          <w:vertAlign w:val="baseline"/>
        </w:rPr>
      </w:pPr>
      <w:r w:rsidRPr="00A37999">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Pr="00B22E81" w:rsidRDefault="005D2FF5" w:rsidP="00D57E6D">
      <w:pPr>
        <w:pStyle w:val="PargrafodaLista"/>
        <w:numPr>
          <w:ilvl w:val="1"/>
          <w:numId w:val="102"/>
        </w:numPr>
        <w:spacing w:before="120" w:after="120"/>
        <w:ind w:left="709"/>
        <w:jc w:val="both"/>
        <w:rPr>
          <w:sz w:val="22"/>
          <w:szCs w:val="24"/>
          <w:vertAlign w:val="baseline"/>
        </w:rPr>
      </w:pPr>
      <w:r w:rsidRPr="00B22E81">
        <w:rPr>
          <w:sz w:val="22"/>
          <w:szCs w:val="24"/>
          <w:vertAlign w:val="baseline"/>
        </w:rPr>
        <w:t xml:space="preserve">Será considerado em atraso o pagamento efetuado após o prazo estabelecido no subitem </w:t>
      </w:r>
      <w:r w:rsidR="000146A6" w:rsidRPr="00B22E81">
        <w:rPr>
          <w:sz w:val="22"/>
          <w:szCs w:val="24"/>
          <w:vertAlign w:val="baseline"/>
        </w:rPr>
        <w:t>8</w:t>
      </w:r>
      <w:r w:rsidRPr="00B22E81">
        <w:rPr>
          <w:sz w:val="22"/>
          <w:szCs w:val="24"/>
          <w:vertAlign w:val="baseline"/>
        </w:rPr>
        <w:t>.1.1</w:t>
      </w:r>
      <w:r w:rsidR="000146A6" w:rsidRPr="00B22E81">
        <w:rPr>
          <w:sz w:val="22"/>
          <w:szCs w:val="24"/>
          <w:vertAlign w:val="baseline"/>
        </w:rPr>
        <w:t xml:space="preserve"> acima</w:t>
      </w:r>
      <w:r w:rsidRPr="00B22E81">
        <w:rPr>
          <w:sz w:val="22"/>
          <w:szCs w:val="24"/>
          <w:vertAlign w:val="baseline"/>
        </w:rPr>
        <w:t>, caso em que a CODEVASF efetuará atualização financeira, aplicando-se a seguinte fórmula:</w:t>
      </w:r>
    </w:p>
    <w:p w:rsidR="0008473D" w:rsidRPr="00536DF3" w:rsidRDefault="0008473D" w:rsidP="0094527B">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94527B">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94527B">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94527B">
      <w:pPr>
        <w:pStyle w:val="Ttulo1"/>
        <w:keepNext w:val="0"/>
        <w:numPr>
          <w:ilvl w:val="0"/>
          <w:numId w:val="0"/>
        </w:numPr>
        <w:ind w:left="709"/>
        <w:rPr>
          <w:b/>
          <w:sz w:val="22"/>
          <w:szCs w:val="22"/>
        </w:rPr>
      </w:pPr>
      <w:r w:rsidRPr="00536DF3">
        <w:rPr>
          <w:sz w:val="22"/>
          <w:szCs w:val="22"/>
        </w:rPr>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94527B">
      <w:pPr>
        <w:spacing w:before="120" w:after="12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94527B">
      <w:pPr>
        <w:pStyle w:val="Ttulo1"/>
        <w:numPr>
          <w:ilvl w:val="0"/>
          <w:numId w:val="0"/>
        </w:numPr>
        <w:ind w:left="709"/>
        <w:rPr>
          <w:b/>
          <w:sz w:val="22"/>
          <w:szCs w:val="22"/>
        </w:rPr>
      </w:pPr>
      <w:r w:rsidRPr="00536DF3">
        <w:rPr>
          <w:sz w:val="22"/>
          <w:szCs w:val="22"/>
        </w:rPr>
        <w:t>Onde:</w:t>
      </w:r>
    </w:p>
    <w:p w:rsidR="0008473D" w:rsidRPr="00536DF3" w:rsidRDefault="0008473D" w:rsidP="0094527B">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94527B">
      <w:pPr>
        <w:pStyle w:val="Ttulo1"/>
        <w:keepNext w:val="0"/>
        <w:numPr>
          <w:ilvl w:val="0"/>
          <w:numId w:val="0"/>
        </w:numPr>
        <w:ind w:left="709"/>
        <w:rPr>
          <w:sz w:val="22"/>
          <w:szCs w:val="22"/>
        </w:rPr>
      </w:pPr>
      <w:r w:rsidRPr="00536DF3">
        <w:rPr>
          <w:sz w:val="22"/>
          <w:szCs w:val="22"/>
        </w:rPr>
        <w:lastRenderedPageBreak/>
        <w:t>d = Número de dias em atraso no mês “m”;</w:t>
      </w:r>
    </w:p>
    <w:p w:rsidR="0008473D" w:rsidRPr="00536DF3" w:rsidRDefault="0008473D" w:rsidP="0094527B">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B02CC0" w:rsidRDefault="00A25046" w:rsidP="00D57E6D">
      <w:pPr>
        <w:pStyle w:val="PargrafodaLista"/>
        <w:numPr>
          <w:ilvl w:val="2"/>
          <w:numId w:val="102"/>
        </w:numPr>
        <w:spacing w:before="120" w:after="120"/>
        <w:ind w:left="709"/>
        <w:jc w:val="both"/>
        <w:rPr>
          <w:sz w:val="22"/>
          <w:szCs w:val="24"/>
          <w:vertAlign w:val="baseline"/>
        </w:rPr>
      </w:pPr>
      <w:r w:rsidRPr="00B02CC0">
        <w:rPr>
          <w:sz w:val="22"/>
          <w:szCs w:val="24"/>
          <w:vertAlign w:val="baseline"/>
        </w:rPr>
        <w:t>Não sendo conhecido o índice para o período, será utilizado no cálculo, o último índice conhecido.</w:t>
      </w:r>
    </w:p>
    <w:p w:rsidR="00A25046" w:rsidRPr="00B02CC0" w:rsidRDefault="00A25046" w:rsidP="00D57E6D">
      <w:pPr>
        <w:pStyle w:val="PargrafodaLista"/>
        <w:numPr>
          <w:ilvl w:val="2"/>
          <w:numId w:val="102"/>
        </w:numPr>
        <w:spacing w:before="120" w:after="120"/>
        <w:ind w:left="709"/>
        <w:jc w:val="both"/>
        <w:rPr>
          <w:sz w:val="22"/>
          <w:szCs w:val="24"/>
          <w:vertAlign w:val="baseline"/>
        </w:rPr>
      </w:pPr>
      <w:r w:rsidRPr="00B02CC0">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D57E6D">
      <w:pPr>
        <w:numPr>
          <w:ilvl w:val="0"/>
          <w:numId w:val="103"/>
        </w:numPr>
        <w:spacing w:before="12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D57E6D">
      <w:pPr>
        <w:numPr>
          <w:ilvl w:val="1"/>
          <w:numId w:val="24"/>
        </w:numPr>
        <w:spacing w:before="12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D57E6D">
      <w:pPr>
        <w:numPr>
          <w:ilvl w:val="1"/>
          <w:numId w:val="24"/>
        </w:numPr>
        <w:spacing w:before="12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D57E6D">
      <w:pPr>
        <w:numPr>
          <w:ilvl w:val="1"/>
          <w:numId w:val="24"/>
        </w:numPr>
        <w:spacing w:before="12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D57E6D">
      <w:pPr>
        <w:numPr>
          <w:ilvl w:val="1"/>
          <w:numId w:val="24"/>
        </w:numPr>
        <w:spacing w:before="12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D57E6D">
      <w:pPr>
        <w:numPr>
          <w:ilvl w:val="1"/>
          <w:numId w:val="24"/>
        </w:numPr>
        <w:spacing w:before="12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 contratados</w:t>
      </w:r>
      <w:r w:rsidR="006D50C7" w:rsidRPr="00717E67">
        <w:rPr>
          <w:sz w:val="22"/>
          <w:vertAlign w:val="baseline"/>
        </w:rPr>
        <w:t>.</w:t>
      </w:r>
    </w:p>
    <w:p w:rsidR="006D50C7" w:rsidRPr="00717E67" w:rsidRDefault="007C1495" w:rsidP="00D57E6D">
      <w:pPr>
        <w:numPr>
          <w:ilvl w:val="1"/>
          <w:numId w:val="24"/>
        </w:numPr>
        <w:spacing w:before="12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D57E6D">
      <w:pPr>
        <w:numPr>
          <w:ilvl w:val="1"/>
          <w:numId w:val="24"/>
        </w:numPr>
        <w:spacing w:before="12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D57E6D">
      <w:pPr>
        <w:numPr>
          <w:ilvl w:val="1"/>
          <w:numId w:val="24"/>
        </w:numPr>
        <w:spacing w:before="12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D57E6D">
      <w:pPr>
        <w:numPr>
          <w:ilvl w:val="1"/>
          <w:numId w:val="24"/>
        </w:numPr>
        <w:spacing w:before="12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9D4252" w:rsidRPr="009D4252" w:rsidRDefault="009D4252" w:rsidP="00D57E6D">
      <w:pPr>
        <w:numPr>
          <w:ilvl w:val="1"/>
          <w:numId w:val="24"/>
        </w:numPr>
        <w:spacing w:before="120" w:after="120"/>
        <w:jc w:val="both"/>
        <w:rPr>
          <w:sz w:val="22"/>
          <w:vertAlign w:val="baseline"/>
        </w:rPr>
      </w:pPr>
      <w:r w:rsidRPr="009D4252">
        <w:rPr>
          <w:sz w:val="22"/>
          <w:szCs w:val="22"/>
          <w:vertAlign w:val="baseline"/>
        </w:rPr>
        <w:t>A inobservância do prazo fixado para apresentação da garantia acarretará a aplicação de multa de 0,07% (sete centésimos por cento) do valor do contrato por dia de atraso, até o máximo de 2% (dois por cento).</w:t>
      </w:r>
    </w:p>
    <w:p w:rsidR="009D4252" w:rsidRPr="009D4252" w:rsidRDefault="009D4252" w:rsidP="00D57E6D">
      <w:pPr>
        <w:numPr>
          <w:ilvl w:val="1"/>
          <w:numId w:val="24"/>
        </w:numPr>
        <w:spacing w:before="120" w:after="120"/>
        <w:jc w:val="both"/>
        <w:rPr>
          <w:sz w:val="22"/>
          <w:vertAlign w:val="baseline"/>
        </w:rPr>
      </w:pPr>
      <w:r w:rsidRPr="009D4252">
        <w:rPr>
          <w:sz w:val="22"/>
          <w:szCs w:val="22"/>
          <w:vertAlign w:val="baseline"/>
        </w:rPr>
        <w:t>O atraso superior a 25 (vinte e cinco) dias para apresentação da garantia autoriza a Administração a promover a rescisão do contrato por descumprimento ou cumprimento irregular de suas cláusulas, conforme dispõem os incisos I e II do art. 78 da Lei nº 8.666/1993.</w:t>
      </w:r>
    </w:p>
    <w:p w:rsidR="009D4252" w:rsidRPr="00DA19A4" w:rsidRDefault="009D4252" w:rsidP="00D57E6D">
      <w:pPr>
        <w:numPr>
          <w:ilvl w:val="1"/>
          <w:numId w:val="24"/>
        </w:numPr>
        <w:spacing w:before="120" w:after="120"/>
        <w:jc w:val="both"/>
        <w:rPr>
          <w:sz w:val="22"/>
          <w:vertAlign w:val="baseline"/>
        </w:rPr>
      </w:pPr>
      <w:r w:rsidRPr="009D4252">
        <w:rPr>
          <w:sz w:val="22"/>
          <w:szCs w:val="22"/>
          <w:vertAlign w:val="baseline"/>
        </w:rPr>
        <w:t xml:space="preserve">A garantia de execução, nas suas formas acima, cobrirá quaisquer causas de inadimplemento contratual, incluindo valores destinados ao pagamento de verbas trabalhistas e previdenciárias </w:t>
      </w:r>
      <w:r w:rsidRPr="009D4252">
        <w:rPr>
          <w:sz w:val="22"/>
          <w:szCs w:val="22"/>
          <w:vertAlign w:val="baseline"/>
        </w:rPr>
        <w:lastRenderedPageBreak/>
        <w:t>eventualmente inadimplidas pela contratada. Essa condição deverá estar expressa no documento garantidor, no caso de apólice de seguro garantia ou carta fiança bancária.</w:t>
      </w:r>
    </w:p>
    <w:p w:rsidR="00DA19A4" w:rsidRDefault="00DA19A4" w:rsidP="00DA19A4">
      <w:pPr>
        <w:spacing w:before="120" w:after="120"/>
        <w:ind w:left="737"/>
        <w:jc w:val="both"/>
        <w:rPr>
          <w:sz w:val="22"/>
          <w:szCs w:val="22"/>
          <w:vertAlign w:val="baseline"/>
        </w:rPr>
      </w:pPr>
    </w:p>
    <w:p w:rsidR="006D50C7" w:rsidRPr="00717E67" w:rsidRDefault="006D50C7" w:rsidP="00D57E6D">
      <w:pPr>
        <w:numPr>
          <w:ilvl w:val="0"/>
          <w:numId w:val="103"/>
        </w:numPr>
        <w:spacing w:before="120" w:after="120"/>
        <w:ind w:left="709" w:hanging="709"/>
        <w:jc w:val="both"/>
        <w:rPr>
          <w:b/>
          <w:sz w:val="22"/>
          <w:vertAlign w:val="baseline"/>
        </w:rPr>
      </w:pPr>
      <w:r w:rsidRPr="00717E67">
        <w:rPr>
          <w:b/>
          <w:sz w:val="22"/>
          <w:vertAlign w:val="baseline"/>
        </w:rPr>
        <w:t>Cláusula Dez - MULTA</w:t>
      </w:r>
    </w:p>
    <w:p w:rsidR="0057692C" w:rsidRPr="0057692C" w:rsidRDefault="0057692C" w:rsidP="00D57E6D">
      <w:pPr>
        <w:numPr>
          <w:ilvl w:val="1"/>
          <w:numId w:val="26"/>
        </w:numPr>
        <w:spacing w:before="12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D57E6D">
      <w:pPr>
        <w:numPr>
          <w:ilvl w:val="2"/>
          <w:numId w:val="26"/>
        </w:numPr>
        <w:spacing w:before="120" w:after="120"/>
        <w:ind w:left="709" w:hanging="709"/>
        <w:jc w:val="both"/>
        <w:rPr>
          <w:sz w:val="22"/>
          <w:vertAlign w:val="baseline"/>
        </w:rPr>
      </w:pPr>
      <w:r w:rsidRPr="0057692C">
        <w:rPr>
          <w:sz w:val="22"/>
          <w:szCs w:val="22"/>
          <w:vertAlign w:val="baseline"/>
        </w:rPr>
        <w:t xml:space="preserve">O atraso na execução das obras/serviços,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D57E6D">
      <w:pPr>
        <w:numPr>
          <w:ilvl w:val="1"/>
          <w:numId w:val="26"/>
        </w:numPr>
        <w:spacing w:before="120" w:after="120"/>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D57E6D">
      <w:pPr>
        <w:keepLines/>
        <w:numPr>
          <w:ilvl w:val="0"/>
          <w:numId w:val="81"/>
        </w:numPr>
        <w:suppressAutoHyphens w:val="0"/>
        <w:spacing w:before="120"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D57E6D">
      <w:pPr>
        <w:pStyle w:val="PargrafodaLista"/>
        <w:numPr>
          <w:ilvl w:val="0"/>
          <w:numId w:val="81"/>
        </w:numPr>
        <w:spacing w:before="12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7B139A" w:rsidRDefault="0095664D" w:rsidP="00D57E6D">
      <w:pPr>
        <w:numPr>
          <w:ilvl w:val="1"/>
          <w:numId w:val="26"/>
        </w:numPr>
        <w:spacing w:before="120" w:after="120"/>
        <w:jc w:val="both"/>
        <w:rPr>
          <w:sz w:val="22"/>
          <w:szCs w:val="22"/>
          <w:vertAlign w:val="baseline"/>
        </w:rPr>
      </w:pPr>
      <w:r w:rsidRPr="007B139A">
        <w:rPr>
          <w:sz w:val="22"/>
          <w:szCs w:val="22"/>
          <w:vertAlign w:val="baseline"/>
        </w:rPr>
        <w:t>Ocorrido o inadimplemento, a penalidade será aplicada pela CODEVASF, através de ato da Autoridade Competente baseado no relatório do fiscal do contrato ou comissão constituída para tal fim, observando o seguinte</w:t>
      </w:r>
      <w:r w:rsidR="00EA6244" w:rsidRPr="007B139A">
        <w:rPr>
          <w:sz w:val="22"/>
          <w:szCs w:val="24"/>
          <w:vertAlign w:val="baseline"/>
        </w:rPr>
        <w:t>:</w:t>
      </w:r>
    </w:p>
    <w:p w:rsidR="00EC4599" w:rsidRPr="00B7166F" w:rsidRDefault="0095664D" w:rsidP="00D57E6D">
      <w:pPr>
        <w:numPr>
          <w:ilvl w:val="2"/>
          <w:numId w:val="69"/>
        </w:numPr>
        <w:spacing w:before="120" w:after="120"/>
        <w:jc w:val="both"/>
        <w:rPr>
          <w:sz w:val="22"/>
          <w:vertAlign w:val="baseline"/>
        </w:rPr>
      </w:pPr>
      <w:r w:rsidRPr="00B7166F">
        <w:rPr>
          <w:sz w:val="22"/>
          <w:szCs w:val="22"/>
          <w:vertAlign w:val="baseline"/>
        </w:rPr>
        <w:t xml:space="preserve">Cientificada da recomendação da cominação de penalidade, a contratada poderá apresentar defesa prévia no prazo de 10 (dez) dias </w:t>
      </w:r>
      <w:r w:rsidR="00FA6122" w:rsidRPr="00B7166F">
        <w:rPr>
          <w:sz w:val="22"/>
          <w:szCs w:val="22"/>
          <w:vertAlign w:val="baseline"/>
        </w:rPr>
        <w:t>úteis</w:t>
      </w:r>
      <w:r w:rsidR="00EC4599" w:rsidRPr="00B7166F">
        <w:rPr>
          <w:sz w:val="22"/>
          <w:vertAlign w:val="baseline"/>
        </w:rPr>
        <w:t>.</w:t>
      </w:r>
    </w:p>
    <w:p w:rsidR="00EC4599" w:rsidRPr="007B139A" w:rsidRDefault="0095664D" w:rsidP="00D57E6D">
      <w:pPr>
        <w:numPr>
          <w:ilvl w:val="2"/>
          <w:numId w:val="69"/>
        </w:numPr>
        <w:spacing w:before="120" w:after="120"/>
        <w:jc w:val="both"/>
        <w:rPr>
          <w:sz w:val="22"/>
          <w:vertAlign w:val="baseline"/>
        </w:rPr>
      </w:pPr>
      <w:r w:rsidRPr="007B139A">
        <w:rPr>
          <w:sz w:val="22"/>
          <w:szCs w:val="22"/>
          <w:vertAlign w:val="baseline"/>
        </w:rPr>
        <w:t>Após o procedimento estabelecido acima, a defesa será apreciada pela Autoridade Competente e, ouvida a Assessoria Jurídica, esse deverá decidir sobre a aplicação ou não da sanção</w:t>
      </w:r>
      <w:r w:rsidR="00EC4599" w:rsidRPr="007B139A">
        <w:rPr>
          <w:sz w:val="22"/>
          <w:vertAlign w:val="baseline"/>
        </w:rPr>
        <w:t>.</w:t>
      </w:r>
    </w:p>
    <w:p w:rsidR="00EC4599" w:rsidRPr="007B139A" w:rsidRDefault="0095664D" w:rsidP="00D57E6D">
      <w:pPr>
        <w:numPr>
          <w:ilvl w:val="2"/>
          <w:numId w:val="69"/>
        </w:numPr>
        <w:spacing w:before="120" w:after="120"/>
        <w:jc w:val="both"/>
        <w:rPr>
          <w:sz w:val="22"/>
          <w:vertAlign w:val="baseline"/>
        </w:rPr>
      </w:pPr>
      <w:r w:rsidRPr="007B139A">
        <w:rPr>
          <w:sz w:val="22"/>
          <w:szCs w:val="22"/>
          <w:vertAlign w:val="baseline"/>
        </w:rPr>
        <w:t>A contratada terá um prazo de 05 (cinco) dias úteis, contados a partir da cientificação da aplicação da penalidade pela Autoridade Competente, para apresentar recurso à CODEVASF</w:t>
      </w:r>
      <w:r w:rsidR="00EC4599" w:rsidRPr="007B139A">
        <w:rPr>
          <w:sz w:val="22"/>
          <w:vertAlign w:val="baseline"/>
        </w:rPr>
        <w:t>.</w:t>
      </w:r>
    </w:p>
    <w:p w:rsidR="00EC4599" w:rsidRPr="007B139A" w:rsidRDefault="0095664D" w:rsidP="00D57E6D">
      <w:pPr>
        <w:numPr>
          <w:ilvl w:val="2"/>
          <w:numId w:val="69"/>
        </w:numPr>
        <w:spacing w:before="120" w:after="120"/>
        <w:jc w:val="both"/>
        <w:rPr>
          <w:sz w:val="22"/>
          <w:vertAlign w:val="baseline"/>
        </w:rPr>
      </w:pPr>
      <w:r w:rsidRPr="007B139A">
        <w:rPr>
          <w:sz w:val="22"/>
          <w:szCs w:val="22"/>
          <w:vertAlign w:val="baseline"/>
        </w:rPr>
        <w:t>Ouvida a Comissão e a Assessoria Jurídica, poderá a Autoridade Competente relevar ou não aplicação da pena</w:t>
      </w:r>
      <w:r w:rsidR="00EC4599" w:rsidRPr="007B139A">
        <w:rPr>
          <w:sz w:val="22"/>
          <w:vertAlign w:val="baseline"/>
        </w:rPr>
        <w:t>.</w:t>
      </w:r>
    </w:p>
    <w:p w:rsidR="0095664D" w:rsidRPr="007B139A" w:rsidRDefault="0095664D" w:rsidP="00D57E6D">
      <w:pPr>
        <w:pStyle w:val="PargrafodaLista"/>
        <w:numPr>
          <w:ilvl w:val="3"/>
          <w:numId w:val="69"/>
        </w:numPr>
        <w:spacing w:before="120" w:after="120"/>
        <w:ind w:left="851" w:hanging="851"/>
        <w:jc w:val="both"/>
        <w:rPr>
          <w:sz w:val="22"/>
          <w:vertAlign w:val="baseline"/>
        </w:rPr>
      </w:pPr>
      <w:r w:rsidRPr="007B139A">
        <w:rPr>
          <w:sz w:val="22"/>
          <w:szCs w:val="22"/>
          <w:vertAlign w:val="baseline"/>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820835" w:rsidRPr="007B139A" w:rsidRDefault="0095664D" w:rsidP="00D57E6D">
      <w:pPr>
        <w:numPr>
          <w:ilvl w:val="2"/>
          <w:numId w:val="69"/>
        </w:numPr>
        <w:spacing w:before="120" w:after="120"/>
        <w:jc w:val="both"/>
        <w:rPr>
          <w:sz w:val="22"/>
          <w:vertAlign w:val="baseline"/>
        </w:rPr>
      </w:pPr>
      <w:r w:rsidRPr="007B139A">
        <w:rPr>
          <w:sz w:val="22"/>
          <w:szCs w:val="22"/>
          <w:vertAlign w:val="baseline"/>
        </w:rPr>
        <w:t>Caso seja mantida a sanção, os autos deverão ser remetidos a Diretoria Executiva da CODEVASF para julgamento do recurso</w:t>
      </w:r>
      <w:r w:rsidR="00820835" w:rsidRPr="007B139A">
        <w:rPr>
          <w:sz w:val="22"/>
          <w:szCs w:val="22"/>
          <w:vertAlign w:val="baseline"/>
        </w:rPr>
        <w:t>.</w:t>
      </w:r>
    </w:p>
    <w:p w:rsidR="003D682B" w:rsidRPr="007B139A" w:rsidRDefault="0095664D" w:rsidP="00D57E6D">
      <w:pPr>
        <w:numPr>
          <w:ilvl w:val="2"/>
          <w:numId w:val="69"/>
        </w:numPr>
        <w:spacing w:before="120" w:after="120"/>
        <w:jc w:val="both"/>
        <w:rPr>
          <w:sz w:val="22"/>
          <w:vertAlign w:val="baseline"/>
        </w:rPr>
      </w:pPr>
      <w:r w:rsidRPr="007B139A">
        <w:rPr>
          <w:sz w:val="22"/>
          <w:szCs w:val="22"/>
          <w:vertAlign w:val="baseline"/>
        </w:rPr>
        <w:t>Caso a Diretoria Executiva mantenha a multa, não caberá mais recurso</w:t>
      </w:r>
      <w:r w:rsidR="003D682B" w:rsidRPr="007B139A">
        <w:rPr>
          <w:sz w:val="22"/>
          <w:szCs w:val="22"/>
          <w:vertAlign w:val="baseline"/>
        </w:rPr>
        <w:t>.</w:t>
      </w:r>
    </w:p>
    <w:p w:rsidR="00EC4599" w:rsidRPr="007B139A" w:rsidRDefault="0095664D" w:rsidP="00D57E6D">
      <w:pPr>
        <w:pStyle w:val="PargrafodaLista"/>
        <w:numPr>
          <w:ilvl w:val="3"/>
          <w:numId w:val="69"/>
        </w:numPr>
        <w:spacing w:before="120" w:after="120"/>
        <w:ind w:left="851" w:hanging="851"/>
        <w:jc w:val="both"/>
        <w:rPr>
          <w:sz w:val="22"/>
          <w:vertAlign w:val="baseline"/>
        </w:rPr>
      </w:pPr>
      <w:r w:rsidRPr="007B139A">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nos termos do subitem 10.3</w:t>
      </w:r>
      <w:r w:rsidR="00EC4599" w:rsidRPr="007B139A">
        <w:rPr>
          <w:sz w:val="22"/>
          <w:vertAlign w:val="baseline"/>
        </w:rPr>
        <w:t>.</w:t>
      </w:r>
    </w:p>
    <w:p w:rsidR="0095664D" w:rsidRPr="00DA19A4" w:rsidRDefault="0095664D" w:rsidP="00D57E6D">
      <w:pPr>
        <w:pStyle w:val="PargrafodaLista"/>
        <w:numPr>
          <w:ilvl w:val="3"/>
          <w:numId w:val="69"/>
        </w:numPr>
        <w:spacing w:before="120" w:after="120"/>
        <w:ind w:left="851" w:hanging="851"/>
        <w:jc w:val="both"/>
        <w:rPr>
          <w:sz w:val="22"/>
          <w:vertAlign w:val="baseline"/>
        </w:rPr>
      </w:pPr>
      <w:r w:rsidRPr="007B139A">
        <w:rPr>
          <w:sz w:val="22"/>
          <w:szCs w:val="22"/>
          <w:vertAlign w:val="baseline"/>
        </w:rPr>
        <w:t>Não havendo qualquer importância a ser recebida pela licitante vencedora, esta será convocada a recolher ao setor de contabilidade/finanças da CODEVASF o valor total da multa, nos termos do subitem 10.3</w:t>
      </w:r>
      <w:r w:rsidR="009D4252">
        <w:rPr>
          <w:sz w:val="22"/>
          <w:szCs w:val="22"/>
          <w:vertAlign w:val="baseline"/>
        </w:rPr>
        <w:t>.</w:t>
      </w:r>
    </w:p>
    <w:p w:rsidR="006D50C7" w:rsidRPr="00717E67" w:rsidRDefault="006D50C7" w:rsidP="00D57E6D">
      <w:pPr>
        <w:numPr>
          <w:ilvl w:val="0"/>
          <w:numId w:val="103"/>
        </w:numPr>
        <w:spacing w:before="120" w:after="120"/>
        <w:ind w:left="709" w:hanging="709"/>
        <w:jc w:val="both"/>
        <w:rPr>
          <w:b/>
          <w:sz w:val="22"/>
          <w:vertAlign w:val="baseline"/>
        </w:rPr>
      </w:pPr>
      <w:r w:rsidRPr="00717E67">
        <w:rPr>
          <w:b/>
          <w:sz w:val="22"/>
          <w:vertAlign w:val="baseline"/>
        </w:rPr>
        <w:lastRenderedPageBreak/>
        <w:t>Cláusula Onze - ACOMPANHAMENTO E FISCALIZAÇÃO</w:t>
      </w:r>
    </w:p>
    <w:p w:rsidR="006D50C7" w:rsidRPr="00093BBB" w:rsidRDefault="00A37999" w:rsidP="00D57E6D">
      <w:pPr>
        <w:numPr>
          <w:ilvl w:val="1"/>
          <w:numId w:val="28"/>
        </w:numPr>
        <w:spacing w:before="120" w:after="120"/>
        <w:jc w:val="both"/>
        <w:rPr>
          <w:sz w:val="22"/>
          <w:vertAlign w:val="baseline"/>
        </w:rPr>
      </w:pPr>
      <w:r w:rsidRPr="00093BBB">
        <w:rPr>
          <w:sz w:val="22"/>
          <w:szCs w:val="22"/>
          <w:vertAlign w:val="baseline"/>
        </w:rPr>
        <w:t>A coordenação do contrato, bem como a fiscalização da execução d</w:t>
      </w:r>
      <w:r w:rsidR="00112683">
        <w:rPr>
          <w:sz w:val="22"/>
          <w:szCs w:val="22"/>
          <w:vertAlign w:val="baseline"/>
        </w:rPr>
        <w:t>a</w:t>
      </w:r>
      <w:r w:rsidRPr="00093BBB">
        <w:rPr>
          <w:sz w:val="22"/>
          <w:szCs w:val="22"/>
          <w:vertAlign w:val="baseline"/>
        </w:rPr>
        <w:t xml:space="preserve">s </w:t>
      </w:r>
      <w:r w:rsidR="00112683">
        <w:rPr>
          <w:sz w:val="22"/>
          <w:szCs w:val="22"/>
          <w:vertAlign w:val="baseline"/>
        </w:rPr>
        <w:t>obras/</w:t>
      </w:r>
      <w:r w:rsidRPr="00093BBB">
        <w:rPr>
          <w:sz w:val="22"/>
          <w:szCs w:val="22"/>
          <w:vertAlign w:val="baseline"/>
        </w:rPr>
        <w:t>serviços será realizada pela CODEVASF, por técnicos designados na forma do Art. 67, da Lei 8.666/93, a quem compete verificar se a licitante vencedora está executando os trabalhos, observando o contrato e os documentos que o integram</w:t>
      </w:r>
      <w:r w:rsidR="006D50C7" w:rsidRPr="00093BBB">
        <w:rPr>
          <w:sz w:val="22"/>
          <w:vertAlign w:val="baseline"/>
        </w:rPr>
        <w:t>.</w:t>
      </w:r>
    </w:p>
    <w:p w:rsidR="00207C59" w:rsidRPr="00093BBB" w:rsidRDefault="00A37999" w:rsidP="00D57E6D">
      <w:pPr>
        <w:numPr>
          <w:ilvl w:val="1"/>
          <w:numId w:val="28"/>
        </w:numPr>
        <w:spacing w:before="120" w:after="120"/>
        <w:jc w:val="both"/>
        <w:rPr>
          <w:sz w:val="22"/>
          <w:vertAlign w:val="baseline"/>
        </w:rPr>
      </w:pPr>
      <w:r w:rsidRPr="00093BBB">
        <w:rPr>
          <w:sz w:val="22"/>
          <w:szCs w:val="22"/>
          <w:vertAlign w:val="baseline"/>
        </w:rPr>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r w:rsidR="00207C59" w:rsidRPr="00093BBB">
        <w:rPr>
          <w:sz w:val="22"/>
          <w:szCs w:val="22"/>
          <w:vertAlign w:val="baseline"/>
        </w:rPr>
        <w:t>.</w:t>
      </w:r>
    </w:p>
    <w:p w:rsidR="00F467EB" w:rsidRPr="00093BBB" w:rsidRDefault="00A37999" w:rsidP="00D57E6D">
      <w:pPr>
        <w:numPr>
          <w:ilvl w:val="1"/>
          <w:numId w:val="28"/>
        </w:numPr>
        <w:spacing w:before="120" w:after="120"/>
        <w:jc w:val="both"/>
        <w:rPr>
          <w:sz w:val="22"/>
          <w:vertAlign w:val="baseline"/>
        </w:rPr>
      </w:pPr>
      <w:r w:rsidRPr="00093BBB">
        <w:rPr>
          <w:sz w:val="22"/>
          <w:szCs w:val="22"/>
          <w:vertAlign w:val="baseline"/>
        </w:rPr>
        <w:t xml:space="preserve">A fiscalização terá poderes para agir e decidir perante a contratada, inclusive rejeitando </w:t>
      </w:r>
      <w:r w:rsidR="00112683">
        <w:rPr>
          <w:sz w:val="22"/>
          <w:szCs w:val="22"/>
          <w:vertAlign w:val="baseline"/>
        </w:rPr>
        <w:t>obras/</w:t>
      </w:r>
      <w:r w:rsidRPr="00093BBB">
        <w:rPr>
          <w:sz w:val="22"/>
          <w:szCs w:val="22"/>
          <w:vertAlign w:val="baseline"/>
        </w:rPr>
        <w:t>serviços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r w:rsidR="00F467EB" w:rsidRPr="00093BBB">
        <w:rPr>
          <w:sz w:val="22"/>
          <w:szCs w:val="22"/>
          <w:vertAlign w:val="baseline"/>
        </w:rPr>
        <w:t>.</w:t>
      </w:r>
    </w:p>
    <w:p w:rsidR="00F467EB" w:rsidRPr="00B7166F" w:rsidRDefault="00CD6ABC" w:rsidP="00D57E6D">
      <w:pPr>
        <w:numPr>
          <w:ilvl w:val="1"/>
          <w:numId w:val="28"/>
        </w:numPr>
        <w:spacing w:before="120" w:after="120"/>
        <w:jc w:val="both"/>
        <w:rPr>
          <w:sz w:val="22"/>
          <w:vertAlign w:val="baseline"/>
        </w:rPr>
      </w:pPr>
      <w:r w:rsidRPr="00B7166F">
        <w:rPr>
          <w:sz w:val="22"/>
          <w:szCs w:val="22"/>
          <w:vertAlign w:val="baseline"/>
        </w:rPr>
        <w:t xml:space="preserve">A fiscalização terá plenos poderes para sustar qualquer obra/serviço que não esteja sendo executado dentro dos termos do contrato, dando conhecimento do fato à </w:t>
      </w:r>
      <w:r w:rsidR="00B32E87" w:rsidRPr="00B32E87">
        <w:rPr>
          <w:b/>
          <w:sz w:val="22"/>
          <w:szCs w:val="22"/>
          <w:vertAlign w:val="baseline"/>
        </w:rPr>
        <w:t>Gerência Regional de Infraestrutura – 2ª SR/GRD da CODEVASF</w:t>
      </w:r>
      <w:r w:rsidRPr="00B7166F">
        <w:rPr>
          <w:sz w:val="22"/>
          <w:szCs w:val="22"/>
          <w:vertAlign w:val="baseline"/>
        </w:rPr>
        <w:t>, responsável pela execução do contrato</w:t>
      </w:r>
      <w:r w:rsidR="00F467EB" w:rsidRPr="00B7166F">
        <w:rPr>
          <w:sz w:val="22"/>
          <w:szCs w:val="22"/>
          <w:vertAlign w:val="baseline"/>
        </w:rPr>
        <w:t>.</w:t>
      </w:r>
    </w:p>
    <w:p w:rsidR="00F467EB" w:rsidRPr="00093BBB" w:rsidRDefault="00A37999" w:rsidP="00D57E6D">
      <w:pPr>
        <w:numPr>
          <w:ilvl w:val="1"/>
          <w:numId w:val="28"/>
        </w:numPr>
        <w:spacing w:before="120" w:after="120"/>
        <w:jc w:val="both"/>
        <w:rPr>
          <w:sz w:val="22"/>
          <w:vertAlign w:val="baseline"/>
        </w:rPr>
      </w:pPr>
      <w:r w:rsidRPr="00093BBB">
        <w:rPr>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F467EB" w:rsidRPr="00093BBB">
        <w:rPr>
          <w:sz w:val="22"/>
          <w:szCs w:val="22"/>
          <w:vertAlign w:val="baseline"/>
        </w:rPr>
        <w:t>.</w:t>
      </w:r>
    </w:p>
    <w:p w:rsidR="00F467EB" w:rsidRPr="00B7166F" w:rsidRDefault="00CD6ABC" w:rsidP="00D57E6D">
      <w:pPr>
        <w:numPr>
          <w:ilvl w:val="1"/>
          <w:numId w:val="28"/>
        </w:numPr>
        <w:spacing w:before="120" w:after="120"/>
        <w:jc w:val="both"/>
        <w:rPr>
          <w:sz w:val="22"/>
          <w:vertAlign w:val="baseline"/>
        </w:rPr>
      </w:pPr>
      <w:r w:rsidRPr="00B7166F">
        <w:rPr>
          <w:sz w:val="22"/>
          <w:szCs w:val="22"/>
          <w:vertAlign w:val="baseline"/>
        </w:rPr>
        <w:t xml:space="preserve">Das decisões da fiscalização poderá a contratada recorrer à </w:t>
      </w:r>
      <w:r w:rsidR="00B32E87" w:rsidRPr="00B32E87">
        <w:rPr>
          <w:b/>
          <w:sz w:val="22"/>
          <w:szCs w:val="22"/>
          <w:vertAlign w:val="baseline"/>
        </w:rPr>
        <w:t>Gerência Regional de Infraestrutura – 2ª SR/GRD da CODEVASF</w:t>
      </w:r>
      <w:r w:rsidRPr="00B7166F">
        <w:rPr>
          <w:sz w:val="22"/>
          <w:szCs w:val="22"/>
          <w:vertAlign w:val="baseline"/>
        </w:rPr>
        <w:t>, responsável pelo acompanhamento do contrato, no prazo de 10 (dez) dias da respectiva comunicação. Os recursos relativos a multas serão feitos na forma prevista na respectiva cláusula</w:t>
      </w:r>
      <w:r w:rsidR="00F467EB" w:rsidRPr="00B7166F">
        <w:rPr>
          <w:sz w:val="22"/>
          <w:szCs w:val="22"/>
          <w:vertAlign w:val="baseline"/>
        </w:rPr>
        <w:t>.</w:t>
      </w:r>
    </w:p>
    <w:p w:rsidR="00F467EB" w:rsidRPr="00093BBB" w:rsidRDefault="00A37999" w:rsidP="00D57E6D">
      <w:pPr>
        <w:numPr>
          <w:ilvl w:val="1"/>
          <w:numId w:val="28"/>
        </w:numPr>
        <w:spacing w:before="120" w:after="120"/>
        <w:jc w:val="both"/>
        <w:rPr>
          <w:sz w:val="22"/>
          <w:vertAlign w:val="baseline"/>
        </w:rPr>
      </w:pPr>
      <w:r w:rsidRPr="00093BBB">
        <w:rPr>
          <w:sz w:val="22"/>
          <w:szCs w:val="22"/>
          <w:vertAlign w:val="baseline"/>
        </w:rPr>
        <w:t>A ação e/ou omissão, total ou parcial, da fiscalização não eximirá a contratada da integral responsabilidade pela execução do objeto deste contrato</w:t>
      </w:r>
      <w:r w:rsidR="00F467EB" w:rsidRPr="00093BBB">
        <w:rPr>
          <w:sz w:val="22"/>
          <w:szCs w:val="22"/>
          <w:vertAlign w:val="baseline"/>
        </w:rPr>
        <w:t>.</w:t>
      </w:r>
    </w:p>
    <w:p w:rsidR="00207C59" w:rsidRPr="00A22F1F" w:rsidRDefault="00B22E81" w:rsidP="00D57E6D">
      <w:pPr>
        <w:numPr>
          <w:ilvl w:val="1"/>
          <w:numId w:val="28"/>
        </w:numPr>
        <w:spacing w:before="120" w:after="120"/>
        <w:jc w:val="both"/>
        <w:rPr>
          <w:sz w:val="22"/>
          <w:vertAlign w:val="baseline"/>
        </w:rPr>
      </w:pPr>
      <w:r w:rsidRPr="00B22E81">
        <w:rPr>
          <w:sz w:val="22"/>
          <w:szCs w:val="22"/>
          <w:vertAlign w:val="baseline"/>
        </w:rPr>
        <w:t>Fica assegurado aos técnicos da CODEVASF o direito de, a seus exclusivos critérios, acompanharem, fiscalizar e participar, total ou parcialmente, diretamente ou através de terceiros, da execução d</w:t>
      </w:r>
      <w:r w:rsidR="00B35D53">
        <w:rPr>
          <w:sz w:val="22"/>
          <w:szCs w:val="22"/>
          <w:vertAlign w:val="baseline"/>
        </w:rPr>
        <w:t>a</w:t>
      </w:r>
      <w:r w:rsidRPr="00B22E81">
        <w:rPr>
          <w:sz w:val="22"/>
          <w:szCs w:val="22"/>
          <w:vertAlign w:val="baseline"/>
        </w:rPr>
        <w:t xml:space="preserve">s </w:t>
      </w:r>
      <w:r w:rsidR="00B35D53">
        <w:rPr>
          <w:sz w:val="22"/>
          <w:szCs w:val="22"/>
          <w:vertAlign w:val="baseline"/>
        </w:rPr>
        <w:t>obras/</w:t>
      </w:r>
      <w:r w:rsidRPr="00B22E81">
        <w:rPr>
          <w:sz w:val="22"/>
          <w:szCs w:val="22"/>
          <w:vertAlign w:val="baseline"/>
        </w:rPr>
        <w:t>serviços prestados pela licitante vencedora, com livre acesso ao local de trabalho para obtenção de quaisquer esclarecimentos julgados necessários à execução d</w:t>
      </w:r>
      <w:r w:rsidR="00B35D53">
        <w:rPr>
          <w:sz w:val="22"/>
          <w:szCs w:val="22"/>
          <w:vertAlign w:val="baseline"/>
        </w:rPr>
        <w:t>a</w:t>
      </w:r>
      <w:r w:rsidRPr="00B22E81">
        <w:rPr>
          <w:sz w:val="22"/>
          <w:szCs w:val="22"/>
          <w:vertAlign w:val="baseline"/>
        </w:rPr>
        <w:t xml:space="preserve">s </w:t>
      </w:r>
      <w:r w:rsidR="00B35D53">
        <w:rPr>
          <w:sz w:val="22"/>
          <w:szCs w:val="22"/>
          <w:vertAlign w:val="baseline"/>
        </w:rPr>
        <w:t>obras/</w:t>
      </w:r>
      <w:r w:rsidRPr="00B22E81">
        <w:rPr>
          <w:sz w:val="22"/>
          <w:szCs w:val="22"/>
          <w:vertAlign w:val="baseline"/>
        </w:rPr>
        <w:t>serviços</w:t>
      </w:r>
      <w:r w:rsidR="00207C59" w:rsidRPr="00A22F1F">
        <w:rPr>
          <w:sz w:val="22"/>
          <w:szCs w:val="22"/>
          <w:vertAlign w:val="baseline"/>
        </w:rPr>
        <w:t>.</w:t>
      </w:r>
    </w:p>
    <w:p w:rsidR="006D50C7" w:rsidRPr="00717E67" w:rsidRDefault="006D50C7" w:rsidP="00D57E6D">
      <w:pPr>
        <w:numPr>
          <w:ilvl w:val="0"/>
          <w:numId w:val="103"/>
        </w:numPr>
        <w:spacing w:before="120" w:after="120"/>
        <w:ind w:left="709" w:hanging="709"/>
        <w:jc w:val="both"/>
        <w:rPr>
          <w:b/>
          <w:sz w:val="22"/>
          <w:vertAlign w:val="baseline"/>
        </w:rPr>
      </w:pPr>
      <w:r w:rsidRPr="00717E67">
        <w:rPr>
          <w:b/>
          <w:sz w:val="22"/>
          <w:vertAlign w:val="baseline"/>
        </w:rPr>
        <w:t>Cláusula Doze - OUTROS ENCARGOS E OBRIGAÇÕES DA CONTRATADA</w:t>
      </w:r>
    </w:p>
    <w:p w:rsidR="00A22F1F" w:rsidRPr="00DA6A02" w:rsidRDefault="00B22E81" w:rsidP="00D57E6D">
      <w:pPr>
        <w:pStyle w:val="PargrafodaLista"/>
        <w:numPr>
          <w:ilvl w:val="1"/>
          <w:numId w:val="71"/>
        </w:numPr>
        <w:spacing w:before="120" w:after="120"/>
        <w:ind w:left="709" w:hanging="709"/>
        <w:jc w:val="both"/>
        <w:rPr>
          <w:sz w:val="22"/>
          <w:szCs w:val="22"/>
          <w:vertAlign w:val="baseline"/>
        </w:rPr>
      </w:pPr>
      <w:r w:rsidRPr="00B22E81">
        <w:rPr>
          <w:sz w:val="22"/>
          <w:szCs w:val="22"/>
          <w:vertAlign w:val="baseline"/>
        </w:rPr>
        <w:t>A licitante vencedora deverá apresentar à CODEVASF antes do início dos trabalhos, os seguintes documentos</w:t>
      </w:r>
      <w:r w:rsidR="00A22F1F" w:rsidRPr="00DA6A02">
        <w:rPr>
          <w:sz w:val="22"/>
          <w:szCs w:val="22"/>
          <w:vertAlign w:val="baseline"/>
        </w:rPr>
        <w:t>:</w:t>
      </w:r>
    </w:p>
    <w:p w:rsidR="00CD6ABC" w:rsidRPr="00CD6ABC" w:rsidRDefault="00CD6ABC" w:rsidP="00D57E6D">
      <w:pPr>
        <w:pStyle w:val="PargrafodaLista"/>
        <w:numPr>
          <w:ilvl w:val="0"/>
          <w:numId w:val="95"/>
        </w:numPr>
        <w:spacing w:before="120" w:after="120"/>
        <w:ind w:left="1134" w:hanging="425"/>
        <w:jc w:val="both"/>
        <w:rPr>
          <w:sz w:val="22"/>
          <w:szCs w:val="22"/>
          <w:vertAlign w:val="baseline"/>
        </w:rPr>
      </w:pPr>
      <w:r w:rsidRPr="00CD6ABC">
        <w:rPr>
          <w:sz w:val="22"/>
          <w:szCs w:val="22"/>
          <w:vertAlign w:val="baseline"/>
        </w:rPr>
        <w:t xml:space="preserve">“Lay-out” do Canteiro de </w:t>
      </w:r>
      <w:r w:rsidR="00B35D53">
        <w:rPr>
          <w:sz w:val="22"/>
          <w:szCs w:val="22"/>
          <w:vertAlign w:val="baseline"/>
        </w:rPr>
        <w:t>Obras/</w:t>
      </w:r>
      <w:r w:rsidRPr="00CD6ABC">
        <w:rPr>
          <w:sz w:val="22"/>
          <w:szCs w:val="22"/>
          <w:vertAlign w:val="baseline"/>
        </w:rPr>
        <w:t>Serviços e identificação da área para construção do mesmo. Um canteiro poderá atender a divers</w:t>
      </w:r>
      <w:r w:rsidR="00B35D53">
        <w:rPr>
          <w:sz w:val="22"/>
          <w:szCs w:val="22"/>
          <w:vertAlign w:val="baseline"/>
        </w:rPr>
        <w:t>a</w:t>
      </w:r>
      <w:r w:rsidRPr="00CD6ABC">
        <w:rPr>
          <w:sz w:val="22"/>
          <w:szCs w:val="22"/>
          <w:vertAlign w:val="baseline"/>
        </w:rPr>
        <w:t xml:space="preserve">s </w:t>
      </w:r>
      <w:r w:rsidR="00B35D53">
        <w:rPr>
          <w:sz w:val="22"/>
          <w:szCs w:val="22"/>
          <w:vertAlign w:val="baseline"/>
        </w:rPr>
        <w:t>obras/</w:t>
      </w:r>
      <w:r w:rsidRPr="00CD6ABC">
        <w:rPr>
          <w:sz w:val="22"/>
          <w:szCs w:val="22"/>
          <w:vertAlign w:val="baseline"/>
        </w:rPr>
        <w:t>serviços;</w:t>
      </w:r>
    </w:p>
    <w:p w:rsidR="00207C59" w:rsidRPr="00B22E81" w:rsidRDefault="00B22E81" w:rsidP="00D57E6D">
      <w:pPr>
        <w:pStyle w:val="PargrafodaLista"/>
        <w:numPr>
          <w:ilvl w:val="0"/>
          <w:numId w:val="95"/>
        </w:numPr>
        <w:spacing w:before="120" w:after="120"/>
        <w:ind w:left="1134" w:hanging="425"/>
        <w:jc w:val="both"/>
        <w:rPr>
          <w:sz w:val="22"/>
          <w:szCs w:val="22"/>
          <w:vertAlign w:val="baseline"/>
        </w:rPr>
      </w:pPr>
      <w:r w:rsidRPr="00B22E81">
        <w:rPr>
          <w:sz w:val="22"/>
          <w:szCs w:val="22"/>
          <w:vertAlign w:val="baseline"/>
        </w:rPr>
        <w:t>Plano de Trabalho a ser aprovado pela fiscalização da CODEVASF</w:t>
      </w:r>
      <w:r w:rsidR="00093BBB" w:rsidRPr="00B22E81">
        <w:rPr>
          <w:sz w:val="22"/>
          <w:szCs w:val="22"/>
          <w:vertAlign w:val="baseline"/>
        </w:rPr>
        <w:t>;</w:t>
      </w:r>
    </w:p>
    <w:p w:rsidR="00093BBB" w:rsidRPr="00B22E81" w:rsidRDefault="00B22E81" w:rsidP="00D57E6D">
      <w:pPr>
        <w:pStyle w:val="PargrafodaLista"/>
        <w:numPr>
          <w:ilvl w:val="0"/>
          <w:numId w:val="95"/>
        </w:numPr>
        <w:spacing w:before="120" w:after="120"/>
        <w:ind w:left="1134" w:hanging="425"/>
        <w:jc w:val="both"/>
        <w:rPr>
          <w:sz w:val="22"/>
          <w:szCs w:val="22"/>
          <w:vertAlign w:val="baseline"/>
        </w:rPr>
      </w:pPr>
      <w:r w:rsidRPr="00B22E81">
        <w:rPr>
          <w:sz w:val="22"/>
          <w:szCs w:val="22"/>
          <w:vertAlign w:val="baseline"/>
        </w:rPr>
        <w:t>Cronograma físico – financeiro detalhado e adequado ao Plano de Trabalho referido na alínea acima.</w:t>
      </w:r>
    </w:p>
    <w:p w:rsidR="00425A41" w:rsidRPr="00CD6ABC" w:rsidRDefault="00CD6ABC" w:rsidP="00D57E6D">
      <w:pPr>
        <w:pStyle w:val="PargrafodaLista"/>
        <w:numPr>
          <w:ilvl w:val="1"/>
          <w:numId w:val="71"/>
        </w:numPr>
        <w:spacing w:before="120" w:after="120"/>
        <w:ind w:left="709" w:hanging="709"/>
        <w:jc w:val="both"/>
        <w:rPr>
          <w:sz w:val="22"/>
          <w:szCs w:val="22"/>
          <w:vertAlign w:val="baseline"/>
        </w:rPr>
      </w:pPr>
      <w:r w:rsidRPr="00CD6ABC">
        <w:rPr>
          <w:sz w:val="22"/>
          <w:szCs w:val="22"/>
          <w:vertAlign w:val="baseline"/>
        </w:rPr>
        <w:t xml:space="preserve">Apresentar-se sempre que solicitada, através do seu Responsável Técnico e Coordenador dos trabalhos, nos escritórios </w:t>
      </w:r>
      <w:r w:rsidR="00360D31">
        <w:rPr>
          <w:sz w:val="22"/>
          <w:szCs w:val="22"/>
          <w:vertAlign w:val="baseline"/>
        </w:rPr>
        <w:t xml:space="preserve">da contratante em Brasília – DF, </w:t>
      </w:r>
      <w:r w:rsidRPr="00CD6ABC">
        <w:rPr>
          <w:sz w:val="22"/>
          <w:szCs w:val="22"/>
          <w:vertAlign w:val="baseline"/>
        </w:rPr>
        <w:t>Superintendência Regional</w:t>
      </w:r>
      <w:r w:rsidR="00360D31">
        <w:rPr>
          <w:sz w:val="22"/>
          <w:szCs w:val="22"/>
          <w:vertAlign w:val="baseline"/>
        </w:rPr>
        <w:t xml:space="preserve"> ou Escritórios de Apoio Técnico</w:t>
      </w:r>
      <w:r w:rsidR="008B0FB1" w:rsidRPr="00CD6ABC">
        <w:rPr>
          <w:sz w:val="22"/>
          <w:szCs w:val="22"/>
          <w:vertAlign w:val="baseline"/>
        </w:rPr>
        <w:t>.</w:t>
      </w:r>
    </w:p>
    <w:p w:rsidR="00B22E81" w:rsidRPr="00E058D9" w:rsidRDefault="0074232A" w:rsidP="00D57E6D">
      <w:pPr>
        <w:pStyle w:val="PargrafodaLista"/>
        <w:numPr>
          <w:ilvl w:val="1"/>
          <w:numId w:val="71"/>
        </w:numPr>
        <w:spacing w:before="120" w:after="120"/>
        <w:ind w:left="709" w:hanging="709"/>
        <w:jc w:val="both"/>
        <w:rPr>
          <w:sz w:val="22"/>
          <w:szCs w:val="22"/>
          <w:vertAlign w:val="baseline"/>
        </w:rPr>
      </w:pPr>
      <w:r w:rsidRPr="0074232A">
        <w:rPr>
          <w:sz w:val="22"/>
          <w:szCs w:val="22"/>
          <w:vertAlign w:val="baseline"/>
        </w:rPr>
        <w:t xml:space="preserve">Providenciar junto ao CREA ou CAU as Anotações de Responsabilidade Técnica – </w:t>
      </w:r>
      <w:proofErr w:type="spellStart"/>
      <w:r w:rsidRPr="0074232A">
        <w:rPr>
          <w:sz w:val="22"/>
          <w:szCs w:val="22"/>
          <w:vertAlign w:val="baseline"/>
        </w:rPr>
        <w:t>ART´s</w:t>
      </w:r>
      <w:proofErr w:type="spellEnd"/>
      <w:r w:rsidRPr="0074232A">
        <w:rPr>
          <w:sz w:val="22"/>
          <w:szCs w:val="22"/>
          <w:vertAlign w:val="baseline"/>
        </w:rPr>
        <w:t xml:space="preserve"> ou Registro de Responsabilidade Técnica - RRT referentes ao objeto do contrato e especialidades pertinentes, nos termos das Leis nº 6.496/77 e 12.378/2010</w:t>
      </w:r>
      <w:r w:rsidR="00B22E81" w:rsidRPr="00E058D9">
        <w:rPr>
          <w:sz w:val="22"/>
          <w:szCs w:val="22"/>
          <w:vertAlign w:val="baseline"/>
        </w:rPr>
        <w:t>.</w:t>
      </w:r>
    </w:p>
    <w:p w:rsidR="00B22E81" w:rsidRPr="00B7166F" w:rsidRDefault="00B32E87" w:rsidP="00D57E6D">
      <w:pPr>
        <w:pStyle w:val="PargrafodaLista"/>
        <w:numPr>
          <w:ilvl w:val="1"/>
          <w:numId w:val="71"/>
        </w:numPr>
        <w:spacing w:before="120" w:after="120"/>
        <w:ind w:left="709" w:hanging="709"/>
        <w:jc w:val="both"/>
        <w:rPr>
          <w:sz w:val="22"/>
          <w:szCs w:val="22"/>
          <w:vertAlign w:val="baseline"/>
        </w:rPr>
      </w:pPr>
      <w:r w:rsidRPr="00B32E87">
        <w:rPr>
          <w:sz w:val="22"/>
          <w:szCs w:val="22"/>
          <w:vertAlign w:val="baseline"/>
        </w:rPr>
        <w:lastRenderedPageBreak/>
        <w:t>A contratada deverá, sempre que necessário, comunicar-se formalmente com a CODEVASF. Mesmo as comunicações via telefone devem ser ratificadas formal e posteriormente, através do fax (77) 3481-4426 ou e-mail renato.lopes@codevasf.gov.br</w:t>
      </w:r>
      <w:r w:rsidR="00E058D9" w:rsidRPr="00B7166F">
        <w:rPr>
          <w:sz w:val="22"/>
          <w:szCs w:val="22"/>
          <w:vertAlign w:val="baseline"/>
        </w:rPr>
        <w:t>.</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Assumir a inteira responsabilidade pelo transporte interno e externo do pessoal e dos insumos até o local das obras/serviços.</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 xml:space="preserve">Responsabilizar-se por todos e quaisquer danos causados às estruturas, construções, instalações elétricas, cercas, equipamentos, etc., bem como por aqueles que vier causar à CODEVASF e a terceiros, existentes </w:t>
      </w:r>
      <w:r w:rsidR="00B32E87" w:rsidRPr="00E058D9">
        <w:rPr>
          <w:sz w:val="22"/>
          <w:szCs w:val="22"/>
          <w:vertAlign w:val="baseline"/>
        </w:rPr>
        <w:t>no local ou decorrente da execução das obras/serviços</w:t>
      </w:r>
      <w:r w:rsidRPr="00E058D9">
        <w:rPr>
          <w:sz w:val="22"/>
          <w:szCs w:val="22"/>
          <w:vertAlign w:val="baseline"/>
        </w:rPr>
        <w:t>, objeto desta licitação.</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Exercer a vigilância e proteção de todos os equipamentos no local das obras/serviços.</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Colocar tantas frentes de serviços quantas forem necessárias (mediante anuência prévia da fiscalização), para possibilitar a perfeita execução das obras/serviços no prazo contratual.</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Responsabilizar-se pelo fornecimento de toda a mão-de-obra, sem qualquer vinculação empregatícia com a CODEVASF, bem como todo o material necessário à execução das obras/serviços, objeto do contrato.</w:t>
      </w:r>
    </w:p>
    <w:p w:rsidR="00E058D9" w:rsidRPr="00E058D9" w:rsidRDefault="0074232A" w:rsidP="00D57E6D">
      <w:pPr>
        <w:pStyle w:val="PargrafodaLista"/>
        <w:numPr>
          <w:ilvl w:val="1"/>
          <w:numId w:val="71"/>
        </w:numPr>
        <w:spacing w:before="120" w:after="120"/>
        <w:ind w:left="709" w:hanging="709"/>
        <w:jc w:val="both"/>
        <w:rPr>
          <w:sz w:val="22"/>
          <w:szCs w:val="22"/>
          <w:vertAlign w:val="baseline"/>
        </w:rPr>
      </w:pPr>
      <w:r w:rsidRPr="0074232A">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das obras/serviços</w:t>
      </w:r>
      <w:r w:rsidR="00E058D9" w:rsidRPr="00E058D9">
        <w:rPr>
          <w:sz w:val="22"/>
          <w:szCs w:val="22"/>
          <w:vertAlign w:val="baseline"/>
        </w:rPr>
        <w:t>.</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 xml:space="preserve">Todos os acessos necessários para permitir à chegada aos locais de execução das obras/serviços deverão ser previstos, avaliando-se todas as suas dificuldades, pois os custos decorrentes de qualquer </w:t>
      </w:r>
      <w:r w:rsidR="00C26A42">
        <w:rPr>
          <w:sz w:val="22"/>
          <w:szCs w:val="22"/>
          <w:vertAlign w:val="baseline"/>
        </w:rPr>
        <w:t>o</w:t>
      </w:r>
      <w:r w:rsidRPr="00E058D9">
        <w:rPr>
          <w:sz w:val="22"/>
          <w:szCs w:val="22"/>
          <w:vertAlign w:val="baseline"/>
        </w:rPr>
        <w:t>bra/serviço para melhoria destes acessos correrão por conta da contratada.</w:t>
      </w:r>
    </w:p>
    <w:p w:rsid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A contratada deverá manter um preposto, aceito pela CODEVASF, no local da obra/serviço, para representá-la na execução do objeto contratado (art. 68 da Lei 8.666/93).</w:t>
      </w:r>
    </w:p>
    <w:p w:rsidR="00054974" w:rsidRPr="00054974" w:rsidRDefault="00054974" w:rsidP="00D57E6D">
      <w:pPr>
        <w:pStyle w:val="PargrafodaLista"/>
        <w:numPr>
          <w:ilvl w:val="1"/>
          <w:numId w:val="71"/>
        </w:numPr>
        <w:spacing w:before="120" w:after="120"/>
        <w:ind w:left="709" w:hanging="709"/>
        <w:jc w:val="both"/>
        <w:rPr>
          <w:sz w:val="22"/>
          <w:szCs w:val="22"/>
          <w:vertAlign w:val="baseline"/>
        </w:rPr>
      </w:pPr>
      <w:r w:rsidRPr="00054974">
        <w:rPr>
          <w:sz w:val="22"/>
          <w:szCs w:val="22"/>
          <w:vertAlign w:val="baseline"/>
        </w:rPr>
        <w:t xml:space="preserve">Responsabilizar-se, desde o início das obras/serviços até o encerramento do contrato, pelo pagamento integral das despesas do canteiro referentes </w:t>
      </w:r>
      <w:proofErr w:type="gramStart"/>
      <w:r w:rsidRPr="00054974">
        <w:rPr>
          <w:sz w:val="22"/>
          <w:szCs w:val="22"/>
          <w:vertAlign w:val="baseline"/>
        </w:rPr>
        <w:t>a</w:t>
      </w:r>
      <w:proofErr w:type="gramEnd"/>
      <w:r w:rsidRPr="00054974">
        <w:rPr>
          <w:sz w:val="22"/>
          <w:szCs w:val="22"/>
          <w:vertAlign w:val="baseline"/>
        </w:rPr>
        <w:t xml:space="preserve"> água, energia, telefone, taxas, impostos e quaisquer outros tributos que venham a ser cobrados.</w:t>
      </w:r>
    </w:p>
    <w:p w:rsidR="00054974" w:rsidRPr="00054974" w:rsidRDefault="00054974" w:rsidP="00054974">
      <w:pPr>
        <w:pStyle w:val="PargrafodaLista"/>
        <w:numPr>
          <w:ilvl w:val="2"/>
          <w:numId w:val="71"/>
        </w:numPr>
        <w:spacing w:before="120" w:after="120"/>
        <w:ind w:left="709"/>
        <w:jc w:val="both"/>
        <w:rPr>
          <w:sz w:val="22"/>
          <w:szCs w:val="22"/>
          <w:vertAlign w:val="baseline"/>
        </w:rPr>
      </w:pPr>
      <w:r w:rsidRPr="00054974">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A contratada deverá utilizar pessoal experiente, bem como equipamentos, ferramentas e     instrumentos adequados para a boa execução das obras/serviços.</w:t>
      </w:r>
    </w:p>
    <w:p w:rsidR="00E058D9" w:rsidRPr="00333C77" w:rsidRDefault="00E058D9" w:rsidP="00333C77">
      <w:pPr>
        <w:pStyle w:val="PargrafodaLista"/>
        <w:numPr>
          <w:ilvl w:val="2"/>
          <w:numId w:val="71"/>
        </w:numPr>
        <w:spacing w:before="120" w:after="120"/>
        <w:ind w:left="709"/>
        <w:jc w:val="both"/>
        <w:rPr>
          <w:sz w:val="22"/>
          <w:szCs w:val="22"/>
          <w:vertAlign w:val="baseline"/>
        </w:rPr>
      </w:pPr>
      <w:r w:rsidRPr="00333C77">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Durante a execução das obras/serviços caberá à empresa contratada, as seguintes medidas:</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 xml:space="preserve">Instalar e manter no canteiro de obras/serviços </w:t>
      </w:r>
      <w:proofErr w:type="gramStart"/>
      <w:r w:rsidRPr="00A86A82">
        <w:rPr>
          <w:sz w:val="22"/>
          <w:szCs w:val="22"/>
          <w:vertAlign w:val="baseline"/>
        </w:rPr>
        <w:t>1</w:t>
      </w:r>
      <w:proofErr w:type="gramEnd"/>
      <w:r w:rsidRPr="00A86A82">
        <w:rPr>
          <w:sz w:val="22"/>
          <w:szCs w:val="22"/>
          <w:vertAlign w:val="baseline"/>
        </w:rPr>
        <w:t xml:space="preserve"> (uma) placa de identificação da obra/serviço com as seguintes informações: nome da empresa (contratada), RT pela obra/serviço com a respectiva ART, nº do contrato e contratante (CODEVASF), conforme Lei nº 5.194/1966 e Resolução CONFEA nº 198/1971;</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A placa de identificação das obras/serviços deve ser no padrão definido pela CODEVASF e em local por ela indicado, cujo modelo encontra-se no Manual para Elaboração de Placas de Obra do Ministério da Integração Nacional (Anexo V), documento que integra o presente edital, independente das exigidas pelos órgãos de fiscalização de classe;</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lastRenderedPageBreak/>
        <w:t xml:space="preserve">Manter </w:t>
      </w:r>
      <w:r w:rsidR="00287F01" w:rsidRPr="00A86A82">
        <w:rPr>
          <w:sz w:val="22"/>
          <w:szCs w:val="22"/>
          <w:vertAlign w:val="baseline"/>
        </w:rPr>
        <w:t>n</w:t>
      </w:r>
      <w:r w:rsidR="00287F01">
        <w:rPr>
          <w:sz w:val="22"/>
          <w:szCs w:val="22"/>
          <w:vertAlign w:val="baseline"/>
        </w:rPr>
        <w:t>a</w:t>
      </w:r>
      <w:r w:rsidR="00287F01" w:rsidRPr="00A86A82">
        <w:rPr>
          <w:sz w:val="22"/>
          <w:szCs w:val="22"/>
          <w:vertAlign w:val="baseline"/>
        </w:rPr>
        <w:t xml:space="preserve"> obra</w:t>
      </w:r>
      <w:r w:rsidRPr="00A86A82">
        <w:rPr>
          <w:sz w:val="22"/>
          <w:szCs w:val="22"/>
          <w:vertAlign w:val="baseline"/>
        </w:rPr>
        <w:t xml:space="preserve"> um Diário de Ocorrências, no qual serão feitas anotações diárias referentes ao andamento das obras/serviços,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Obedecer às normas de higiene e prevenção de acidentes, a fim de garantia a salubridade e a segurança no canteiro de obras/serviços;</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Responder financeiramente, sem prejuízo de medidas outras que possam ser adotadas por quaisquer danos causados à União, Estado, Município ou terceiros, em razão da execução das obras/serviços; e,</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8D9" w:rsidRPr="00A86A82" w:rsidRDefault="00E058D9" w:rsidP="00D57E6D">
      <w:pPr>
        <w:pStyle w:val="PargrafodaLista"/>
        <w:numPr>
          <w:ilvl w:val="1"/>
          <w:numId w:val="71"/>
        </w:numPr>
        <w:spacing w:before="120" w:after="120"/>
        <w:ind w:left="709" w:hanging="709"/>
        <w:jc w:val="both"/>
        <w:rPr>
          <w:sz w:val="22"/>
          <w:szCs w:val="22"/>
          <w:vertAlign w:val="baseline"/>
        </w:rPr>
      </w:pPr>
      <w:r w:rsidRPr="00A86A82">
        <w:rPr>
          <w:sz w:val="22"/>
          <w:szCs w:val="22"/>
          <w:vertAlign w:val="baseline"/>
        </w:rPr>
        <w:t>Na execução das obras/serviços, objeto da presente licitação, a contratada deverá atender às seguintes normas e práticas complementares:</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Projetos, Normas Complementares e demais Especificações Técnicas;</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Códigos, leis, decretos, portarias e normas federais, estaduais e municipais, inclusive normas de concessionárias de serviços públicos, e as normas técnicas da CODEVASF;</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Instruções e resoluções dos órgãos do sistema CREA</w:t>
      </w:r>
      <w:r w:rsidR="0074232A">
        <w:rPr>
          <w:sz w:val="22"/>
          <w:szCs w:val="22"/>
          <w:vertAlign w:val="baseline"/>
        </w:rPr>
        <w:t>–</w:t>
      </w:r>
      <w:r w:rsidRPr="00A86A82">
        <w:rPr>
          <w:sz w:val="22"/>
          <w:szCs w:val="22"/>
          <w:vertAlign w:val="baseline"/>
        </w:rPr>
        <w:t>CONFEA</w:t>
      </w:r>
      <w:r w:rsidR="0074232A">
        <w:rPr>
          <w:sz w:val="22"/>
          <w:szCs w:val="22"/>
          <w:vertAlign w:val="baseline"/>
        </w:rPr>
        <w:t>-CAU</w:t>
      </w:r>
      <w:r w:rsidRPr="00A86A82">
        <w:rPr>
          <w:sz w:val="22"/>
          <w:szCs w:val="22"/>
          <w:vertAlign w:val="baseline"/>
        </w:rPr>
        <w:t>;</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Normas técnicas da ABNT e do INMETRO, e principalmente no que diz respeito aos requisitos mínimos de qualidade, utilidade, resistência e segurança, e,</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lang w:eastAsia="pt-BR"/>
        </w:rPr>
        <w:t>Atendimento às condicionantes ambientais necessárias à obtenção das Licenças do Empreendimento, emitidas pelos órgãos competentes, relativas à execução das obras/serviços, Decreto 7.746/2012 e a IN nº 01 de 19 de Janeiro de 2010 os quais dispõe sobre os critérios de sustentabilidade ambiental na aquisição de bens, contratação de serviços ou obras pela Administração Pública Federal direta, autarquia e fundacional e dá outras providências.</w:t>
      </w:r>
    </w:p>
    <w:p w:rsidR="00A86A82" w:rsidRPr="00A86A82" w:rsidRDefault="00A86A82" w:rsidP="00D57E6D">
      <w:pPr>
        <w:pStyle w:val="PargrafodaLista"/>
        <w:numPr>
          <w:ilvl w:val="1"/>
          <w:numId w:val="71"/>
        </w:numPr>
        <w:spacing w:before="120" w:after="120"/>
        <w:ind w:left="709" w:hanging="709"/>
        <w:jc w:val="both"/>
        <w:rPr>
          <w:sz w:val="22"/>
          <w:szCs w:val="22"/>
          <w:vertAlign w:val="baseline"/>
        </w:rPr>
      </w:pPr>
      <w:r w:rsidRPr="00A86A82">
        <w:rPr>
          <w:sz w:val="22"/>
          <w:szCs w:val="22"/>
          <w:vertAlign w:val="baseline"/>
        </w:rPr>
        <w:t>A contratada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Menor impacto sobre recursos naturais como flora, fauna, ar, solo e água;</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Preferência para materiais, tecnologias e matérias-primas de origem local;</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Maior eficiência na utilização de recursos naturais como água e energia;</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Maior geração de empregos, preferencialmente com mão de obra local;</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Maior vida útil e menor custo de manutenção do bem e da obra/serviço;</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Uso de inovações que reduzam a pressão sobre recursos naturais; e,</w:t>
      </w:r>
    </w:p>
    <w:p w:rsid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Origem ambientalmente regular dos recursos naturais utilizados nos bens, serviços e obras.</w:t>
      </w:r>
    </w:p>
    <w:p w:rsidR="006D50C7" w:rsidRPr="00717E67" w:rsidRDefault="006D50C7" w:rsidP="00D57E6D">
      <w:pPr>
        <w:numPr>
          <w:ilvl w:val="0"/>
          <w:numId w:val="71"/>
        </w:numPr>
        <w:tabs>
          <w:tab w:val="left" w:pos="709"/>
        </w:tabs>
        <w:spacing w:before="12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D57E6D">
      <w:pPr>
        <w:pStyle w:val="PargrafodaLista"/>
        <w:numPr>
          <w:ilvl w:val="1"/>
          <w:numId w:val="72"/>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w:t>
      </w:r>
      <w:r w:rsidRPr="00B274E4">
        <w:rPr>
          <w:sz w:val="22"/>
          <w:szCs w:val="24"/>
          <w:vertAlign w:val="baseline"/>
        </w:rPr>
        <w:lastRenderedPageBreak/>
        <w:t xml:space="preserve">caracterizam o descumprimento total das </w:t>
      </w:r>
      <w:r w:rsidRPr="007C7BBA">
        <w:rPr>
          <w:sz w:val="22"/>
          <w:szCs w:val="24"/>
          <w:vertAlign w:val="baseline"/>
        </w:rPr>
        <w:t xml:space="preserve">obrigações assumidas, nos termos do art. 81 c/c arts. </w:t>
      </w:r>
      <w:proofErr w:type="gramStart"/>
      <w:r w:rsidRPr="007C7BBA">
        <w:rPr>
          <w:sz w:val="22"/>
          <w:szCs w:val="24"/>
          <w:vertAlign w:val="baseline"/>
        </w:rPr>
        <w:t>86, 87 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D57E6D">
      <w:pPr>
        <w:pStyle w:val="PargrafodaLista"/>
        <w:numPr>
          <w:ilvl w:val="0"/>
          <w:numId w:val="73"/>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D57E6D">
      <w:pPr>
        <w:pStyle w:val="PargrafodaLista"/>
        <w:numPr>
          <w:ilvl w:val="0"/>
          <w:numId w:val="73"/>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D57E6D">
      <w:pPr>
        <w:pStyle w:val="PargrafodaLista"/>
        <w:numPr>
          <w:ilvl w:val="0"/>
          <w:numId w:val="73"/>
        </w:numPr>
        <w:spacing w:before="120" w:after="120"/>
        <w:ind w:left="1134" w:hanging="425"/>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D57E6D">
      <w:pPr>
        <w:pStyle w:val="PargrafodaLista"/>
        <w:numPr>
          <w:ilvl w:val="0"/>
          <w:numId w:val="73"/>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D57E6D">
      <w:pPr>
        <w:pStyle w:val="PargrafodaLista"/>
        <w:numPr>
          <w:ilvl w:val="1"/>
          <w:numId w:val="72"/>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054974" w:rsidRDefault="008E033E" w:rsidP="00D57E6D">
      <w:pPr>
        <w:pStyle w:val="PargrafodaLista"/>
        <w:numPr>
          <w:ilvl w:val="1"/>
          <w:numId w:val="72"/>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D57E6D">
      <w:pPr>
        <w:pStyle w:val="PargrafodaLista"/>
        <w:numPr>
          <w:ilvl w:val="1"/>
          <w:numId w:val="74"/>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D57E6D">
      <w:pPr>
        <w:pStyle w:val="PargrafodaLista"/>
        <w:numPr>
          <w:ilvl w:val="1"/>
          <w:numId w:val="75"/>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 contratados causados a CODEVASF ou a terceiros.</w:t>
      </w:r>
    </w:p>
    <w:p w:rsidR="006D50C7" w:rsidRPr="00717E67" w:rsidRDefault="006D50C7" w:rsidP="00D57E6D">
      <w:pPr>
        <w:numPr>
          <w:ilvl w:val="1"/>
          <w:numId w:val="32"/>
        </w:numPr>
        <w:tabs>
          <w:tab w:val="clear" w:pos="737"/>
          <w:tab w:val="num" w:pos="851"/>
        </w:tabs>
        <w:spacing w:before="12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FE4BB5" w:rsidRDefault="006D50C7" w:rsidP="00D57E6D">
      <w:pPr>
        <w:numPr>
          <w:ilvl w:val="1"/>
          <w:numId w:val="32"/>
        </w:numPr>
        <w:tabs>
          <w:tab w:val="clear" w:pos="737"/>
          <w:tab w:val="num" w:pos="851"/>
        </w:tabs>
        <w:spacing w:before="12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D57E6D">
      <w:pPr>
        <w:pStyle w:val="PargrafodaLista"/>
        <w:numPr>
          <w:ilvl w:val="1"/>
          <w:numId w:val="76"/>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arts.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Concluídos as obras/serviços, a contratada solicitará à CODEVASF, através da fiscalização, o seu recebimento provisório que deverá ocorrer no prazo de 15 (quinze) dias da data da solicitação</w:t>
      </w:r>
      <w:r w:rsidR="006D50C7" w:rsidRPr="00A86A82">
        <w:rPr>
          <w:sz w:val="22"/>
          <w:vertAlign w:val="baseline"/>
        </w:rPr>
        <w:t>.</w:t>
      </w:r>
    </w:p>
    <w:p w:rsidR="00BB0F9D"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A CODEVASF terá até 90 (noventa) dias para, através de comissão, verificar a adequação das obras/serviços recebidos com as condições contratadas, emitirem parecer conclusivo e, no caso de projeto, aprovação da Autoridade Competente</w:t>
      </w:r>
      <w:r w:rsidR="00BB0F9D" w:rsidRPr="00A86A82">
        <w:rPr>
          <w:sz w:val="22"/>
          <w:szCs w:val="22"/>
          <w:vertAlign w:val="baseline"/>
        </w:rPr>
        <w:t>.</w:t>
      </w:r>
    </w:p>
    <w:p w:rsidR="00BB0F9D"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Na hipótese da necessidade de correção, será estabelecido um prazo para que a contratada, às suas expensas, complemente ou refaça as obras/serviços rejeitad</w:t>
      </w:r>
      <w:r w:rsidR="00287F01">
        <w:rPr>
          <w:sz w:val="22"/>
          <w:szCs w:val="22"/>
          <w:vertAlign w:val="baseline"/>
        </w:rPr>
        <w:t>a</w:t>
      </w:r>
      <w:r w:rsidRPr="00A86A82">
        <w:rPr>
          <w:sz w:val="22"/>
          <w:szCs w:val="22"/>
          <w:vertAlign w:val="baseline"/>
        </w:rPr>
        <w:t xml:space="preserve">s. Aceito e aprovado o serviço/projeto, a </w:t>
      </w:r>
      <w:r w:rsidRPr="00A86A82">
        <w:rPr>
          <w:sz w:val="22"/>
          <w:szCs w:val="22"/>
          <w:vertAlign w:val="baseline"/>
        </w:rPr>
        <w:lastRenderedPageBreak/>
        <w:t>CODEVASF emitirá o Termo de Recebimento Definitivo das Obras/Serviços que deverá ser assinado por representante autorizado da contratada, possibilitando a liberação da caução contratual</w:t>
      </w:r>
      <w:r w:rsidR="00BB0F9D" w:rsidRPr="00A86A82">
        <w:rPr>
          <w:sz w:val="22"/>
          <w:szCs w:val="22"/>
          <w:vertAlign w:val="baseline"/>
        </w:rPr>
        <w:t>.</w:t>
      </w:r>
    </w:p>
    <w:p w:rsidR="00BB0F9D"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O Termo de Encerramento Físico do Contrato está condicionado à emissão de Laudo Técnico pela CODEVASF sobre todas as obras/serviços executad</w:t>
      </w:r>
      <w:r w:rsidR="00287F01">
        <w:rPr>
          <w:sz w:val="22"/>
          <w:szCs w:val="22"/>
          <w:vertAlign w:val="baseline"/>
        </w:rPr>
        <w:t>a</w:t>
      </w:r>
      <w:r w:rsidRPr="00A86A82">
        <w:rPr>
          <w:sz w:val="22"/>
          <w:szCs w:val="22"/>
          <w:vertAlign w:val="baseline"/>
        </w:rPr>
        <w:t>s</w:t>
      </w:r>
      <w:r w:rsidR="00BB0F9D" w:rsidRPr="00A86A82">
        <w:rPr>
          <w:sz w:val="22"/>
          <w:szCs w:val="22"/>
          <w:vertAlign w:val="baseline"/>
        </w:rPr>
        <w:t>.</w:t>
      </w:r>
    </w:p>
    <w:p w:rsidR="00093BBB"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A última fatura de obras/serviços somente será encaminhada para pagamento após emissão do Termo de Encerramento Físico do Contrato, que deverá ser anexado ao processo de liberação e pagamento</w:t>
      </w:r>
      <w:r w:rsidR="00093BBB" w:rsidRPr="00A86A82">
        <w:rPr>
          <w:sz w:val="22"/>
          <w:szCs w:val="22"/>
          <w:vertAlign w:val="baseline"/>
        </w:rPr>
        <w:t>.</w:t>
      </w:r>
    </w:p>
    <w:p w:rsidR="00093BBB"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Os resultados das obras/serviços, incluindo os desenhos originais e as memórias de cálculo, as informações obtidas e os métodos desenvolvidos no contexto das obras/serviços, serão de propriedade da CODEVASF, e seu uso por terceiros só se realizará por expressa autorização desta</w:t>
      </w:r>
      <w:r w:rsidR="00093BBB" w:rsidRPr="00A86A82">
        <w:rPr>
          <w:sz w:val="22"/>
          <w:szCs w:val="22"/>
          <w:vertAlign w:val="baseline"/>
        </w:rPr>
        <w:t>.</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 xml:space="preserve">Cláusula Dezoito - PUBLICAÇÃO   </w:t>
      </w:r>
    </w:p>
    <w:p w:rsidR="006D50C7" w:rsidRDefault="006D50C7" w:rsidP="0094527B">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Dezenove - FORO</w:t>
      </w:r>
    </w:p>
    <w:p w:rsidR="006D50C7" w:rsidRPr="00717E67" w:rsidRDefault="006D50C7" w:rsidP="0094527B">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6D50C7" w:rsidRPr="00717E67" w:rsidRDefault="006D50C7" w:rsidP="0094527B">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Default="0042622A">
      <w:pPr>
        <w:rPr>
          <w:sz w:val="22"/>
          <w:vertAlign w:val="baseline"/>
        </w:rPr>
      </w:pPr>
      <w:r w:rsidRPr="00717E67">
        <w:rPr>
          <w:sz w:val="22"/>
          <w:vertAlign w:val="baseline"/>
        </w:rPr>
        <w:tab/>
      </w:r>
      <w:r w:rsidRPr="00717E67">
        <w:rPr>
          <w:sz w:val="22"/>
          <w:vertAlign w:val="baseline"/>
        </w:rPr>
        <w:tab/>
        <w:t>Bom Jesus da Lapa, BA</w:t>
      </w:r>
      <w:r w:rsidR="00B0212C">
        <w:rPr>
          <w:sz w:val="22"/>
          <w:vertAlign w:val="baseline"/>
        </w:rPr>
        <w:t>.</w:t>
      </w:r>
    </w:p>
    <w:p w:rsidR="004D007F" w:rsidRDefault="004D007F">
      <w:pPr>
        <w:rPr>
          <w:sz w:val="22"/>
          <w:vertAlign w:val="baseline"/>
        </w:rPr>
      </w:pPr>
    </w:p>
    <w:p w:rsidR="004D007F" w:rsidRPr="00717E67" w:rsidRDefault="004D007F">
      <w:pPr>
        <w:rPr>
          <w:sz w:val="22"/>
          <w:vertAlign w:val="baseline"/>
        </w:rPr>
      </w:pPr>
    </w:p>
    <w:p w:rsidR="00194968" w:rsidRPr="00992ED7" w:rsidRDefault="007C5727" w:rsidP="00194968">
      <w:pPr>
        <w:ind w:left="709"/>
        <w:rPr>
          <w:b/>
          <w:sz w:val="22"/>
          <w:szCs w:val="22"/>
          <w:vertAlign w:val="baseline"/>
        </w:rPr>
      </w:pPr>
      <w:r w:rsidRPr="00AB6211">
        <w:rPr>
          <w:b/>
          <w:sz w:val="22"/>
          <w:szCs w:val="22"/>
          <w:vertAlign w:val="baseline"/>
        </w:rPr>
        <w:t>HARLEY XAVIER NASCIMENTO</w:t>
      </w:r>
    </w:p>
    <w:p w:rsidR="006D50C7" w:rsidRPr="00717E67" w:rsidRDefault="006D50C7" w:rsidP="005B30E6">
      <w:pPr>
        <w:ind w:left="709"/>
        <w:rPr>
          <w:sz w:val="22"/>
          <w:vertAlign w:val="baseline"/>
        </w:rPr>
      </w:pPr>
      <w:r w:rsidRPr="00717E67">
        <w:rPr>
          <w:rFonts w:eastAsia="Arial Unicode MS"/>
          <w:sz w:val="22"/>
          <w:vertAlign w:val="baseline"/>
        </w:rPr>
        <w:t>Superintendente Regional 2ª SR</w:t>
      </w:r>
    </w:p>
    <w:p w:rsidR="006D50C7" w:rsidRPr="00717E67" w:rsidRDefault="006D50C7" w:rsidP="005B30E6">
      <w:pPr>
        <w:pStyle w:val="Ttulo1"/>
        <w:numPr>
          <w:ilvl w:val="4"/>
          <w:numId w:val="1"/>
        </w:numPr>
        <w:ind w:left="709" w:firstLine="0"/>
        <w:rPr>
          <w:sz w:val="22"/>
        </w:rPr>
      </w:pPr>
      <w:r w:rsidRPr="00717E67">
        <w:rPr>
          <w:sz w:val="22"/>
        </w:rPr>
        <w:t>P/CONTRATADA</w:t>
      </w: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055197">
        <w:rPr>
          <w:b/>
          <w:sz w:val="22"/>
          <w:szCs w:val="24"/>
          <w:vertAlign w:val="baseline"/>
        </w:rPr>
        <w:t>X</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2in;height:36pt" o:ole="" fillcolor="window">
                  <v:imagedata r:id="rId8" o:title=""/>
                </v:shape>
                <o:OLEObject Type="Embed" ProgID="MSPhotoEd.3" ShapeID="_x0000_i1027" DrawAspect="Content" ObjectID="_1567403931" r:id="rId20"/>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562E80">
              <w:rPr>
                <w:b/>
                <w:sz w:val="22"/>
              </w:rPr>
              <w:t>12/2017</w:t>
            </w:r>
          </w:p>
          <w:p w:rsidR="006D50C7" w:rsidRPr="00AF39E6" w:rsidRDefault="006D50C7" w:rsidP="002B3578">
            <w:pPr>
              <w:ind w:left="71"/>
              <w:jc w:val="center"/>
              <w:rPr>
                <w:b/>
                <w:sz w:val="22"/>
                <w:vertAlign w:val="baseline"/>
              </w:rPr>
            </w:pPr>
            <w:r w:rsidRPr="00AF39E6">
              <w:rPr>
                <w:b/>
                <w:sz w:val="22"/>
                <w:vertAlign w:val="baseline"/>
              </w:rPr>
              <w:t>(</w:t>
            </w:r>
            <w:r w:rsidR="00B64121">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562E80">
              <w:rPr>
                <w:sz w:val="22"/>
                <w:szCs w:val="22"/>
                <w:vertAlign w:val="baseline"/>
              </w:rPr>
              <w:t>12/2017</w:t>
            </w:r>
          </w:p>
          <w:p w:rsidR="00BE2C74" w:rsidRPr="00055197" w:rsidRDefault="00BE2C74" w:rsidP="00BE2C74">
            <w:pPr>
              <w:rPr>
                <w:sz w:val="22"/>
                <w:szCs w:val="22"/>
                <w:vertAlign w:val="baseline"/>
              </w:rPr>
            </w:pPr>
            <w:r w:rsidRPr="00055197">
              <w:rPr>
                <w:sz w:val="22"/>
                <w:szCs w:val="22"/>
                <w:vertAlign w:val="baseline"/>
              </w:rPr>
              <w:t xml:space="preserve">ANEXO I </w:t>
            </w:r>
            <w:r w:rsidR="00B961BD" w:rsidRPr="00055197">
              <w:rPr>
                <w:sz w:val="22"/>
                <w:szCs w:val="22"/>
                <w:vertAlign w:val="baseline"/>
              </w:rPr>
              <w:t>–</w:t>
            </w:r>
            <w:r w:rsidRPr="00055197">
              <w:rPr>
                <w:sz w:val="22"/>
                <w:szCs w:val="22"/>
                <w:vertAlign w:val="baseline"/>
              </w:rPr>
              <w:t xml:space="preserve"> </w:t>
            </w:r>
            <w:r w:rsidR="00F84DF9" w:rsidRPr="00055197">
              <w:rPr>
                <w:sz w:val="22"/>
                <w:szCs w:val="22"/>
                <w:vertAlign w:val="baseline"/>
              </w:rPr>
              <w:t>PLANILHAS ORÇAMENTÁRIAS</w:t>
            </w:r>
          </w:p>
          <w:p w:rsidR="00BE2C74" w:rsidRPr="00055197" w:rsidRDefault="00F84DF9" w:rsidP="00BE2C74">
            <w:pPr>
              <w:rPr>
                <w:sz w:val="22"/>
                <w:szCs w:val="22"/>
                <w:vertAlign w:val="baseline"/>
              </w:rPr>
            </w:pPr>
            <w:r w:rsidRPr="00055197">
              <w:rPr>
                <w:sz w:val="22"/>
                <w:szCs w:val="22"/>
                <w:vertAlign w:val="baseline"/>
              </w:rPr>
              <w:t xml:space="preserve">ANEXO II </w:t>
            </w:r>
            <w:r w:rsidR="00DD433B" w:rsidRPr="00055197">
              <w:rPr>
                <w:sz w:val="22"/>
                <w:szCs w:val="22"/>
                <w:vertAlign w:val="baseline"/>
              </w:rPr>
              <w:t>–</w:t>
            </w:r>
            <w:r w:rsidRPr="00055197">
              <w:rPr>
                <w:sz w:val="22"/>
                <w:szCs w:val="22"/>
                <w:vertAlign w:val="baseline"/>
              </w:rPr>
              <w:t xml:space="preserve"> </w:t>
            </w:r>
            <w:r w:rsidR="00BB0F9D" w:rsidRPr="00055197">
              <w:rPr>
                <w:sz w:val="22"/>
                <w:szCs w:val="22"/>
                <w:vertAlign w:val="baseline"/>
              </w:rPr>
              <w:t>ESPECIFICAÇÕES TÉCNICAS</w:t>
            </w:r>
          </w:p>
          <w:p w:rsidR="00BE2C74" w:rsidRPr="00055197" w:rsidRDefault="00F84DF9" w:rsidP="00BE2C74">
            <w:pPr>
              <w:rPr>
                <w:sz w:val="22"/>
                <w:szCs w:val="22"/>
                <w:vertAlign w:val="baseline"/>
              </w:rPr>
            </w:pPr>
            <w:r w:rsidRPr="00055197">
              <w:rPr>
                <w:sz w:val="22"/>
                <w:szCs w:val="22"/>
                <w:vertAlign w:val="baseline"/>
              </w:rPr>
              <w:t xml:space="preserve">ANEXO III </w:t>
            </w:r>
            <w:r w:rsidR="00B961BD" w:rsidRPr="00055197">
              <w:rPr>
                <w:sz w:val="22"/>
                <w:szCs w:val="22"/>
                <w:vertAlign w:val="baseline"/>
              </w:rPr>
              <w:t>–</w:t>
            </w:r>
            <w:r w:rsidRPr="00055197">
              <w:rPr>
                <w:sz w:val="22"/>
                <w:szCs w:val="22"/>
                <w:vertAlign w:val="baseline"/>
              </w:rPr>
              <w:t xml:space="preserve"> TERMO DA PROPOSTA</w:t>
            </w:r>
          </w:p>
          <w:p w:rsidR="00BE2C74" w:rsidRPr="00055197" w:rsidRDefault="00F84DF9" w:rsidP="00BE2C74">
            <w:pPr>
              <w:rPr>
                <w:sz w:val="22"/>
                <w:szCs w:val="22"/>
                <w:vertAlign w:val="baseline"/>
              </w:rPr>
            </w:pPr>
            <w:r w:rsidRPr="00055197">
              <w:rPr>
                <w:sz w:val="22"/>
                <w:szCs w:val="22"/>
                <w:vertAlign w:val="baseline"/>
              </w:rPr>
              <w:t xml:space="preserve">ANEXO IV </w:t>
            </w:r>
            <w:r w:rsidR="00B961BD" w:rsidRPr="00055197">
              <w:rPr>
                <w:sz w:val="22"/>
                <w:szCs w:val="22"/>
                <w:vertAlign w:val="baseline"/>
              </w:rPr>
              <w:t>–</w:t>
            </w:r>
            <w:r w:rsidRPr="00055197">
              <w:rPr>
                <w:sz w:val="22"/>
                <w:szCs w:val="22"/>
                <w:vertAlign w:val="baseline"/>
              </w:rPr>
              <w:t xml:space="preserve"> MODELOS DE DECLARAÇÕES</w:t>
            </w:r>
          </w:p>
          <w:p w:rsidR="00BE2C74" w:rsidRPr="00055197" w:rsidRDefault="00F84DF9" w:rsidP="00BE2C74">
            <w:pPr>
              <w:rPr>
                <w:sz w:val="22"/>
                <w:szCs w:val="22"/>
                <w:vertAlign w:val="baseline"/>
              </w:rPr>
            </w:pPr>
            <w:r w:rsidRPr="00055197">
              <w:rPr>
                <w:sz w:val="22"/>
                <w:szCs w:val="22"/>
                <w:vertAlign w:val="baseline"/>
              </w:rPr>
              <w:t xml:space="preserve">ANEXO V </w:t>
            </w:r>
            <w:r w:rsidR="00B961BD" w:rsidRPr="00055197">
              <w:rPr>
                <w:sz w:val="22"/>
                <w:szCs w:val="22"/>
                <w:vertAlign w:val="baseline"/>
              </w:rPr>
              <w:t>–</w:t>
            </w:r>
            <w:r w:rsidRPr="00055197">
              <w:rPr>
                <w:sz w:val="22"/>
                <w:szCs w:val="22"/>
                <w:vertAlign w:val="baseline"/>
              </w:rPr>
              <w:t xml:space="preserve"> MANUAL DE PLACA</w:t>
            </w:r>
          </w:p>
          <w:p w:rsidR="006272FB" w:rsidRPr="00055197" w:rsidRDefault="00F84DF9" w:rsidP="00BE2C74">
            <w:pPr>
              <w:rPr>
                <w:sz w:val="22"/>
                <w:szCs w:val="22"/>
                <w:vertAlign w:val="baseline"/>
              </w:rPr>
            </w:pPr>
            <w:proofErr w:type="gramStart"/>
            <w:r w:rsidRPr="00055197">
              <w:rPr>
                <w:sz w:val="22"/>
                <w:szCs w:val="22"/>
                <w:vertAlign w:val="baseline"/>
              </w:rPr>
              <w:t>ANEXO V</w:t>
            </w:r>
            <w:r w:rsidR="004734A5" w:rsidRPr="00055197">
              <w:rPr>
                <w:sz w:val="22"/>
                <w:szCs w:val="22"/>
                <w:vertAlign w:val="baseline"/>
              </w:rPr>
              <w:t>I</w:t>
            </w:r>
            <w:proofErr w:type="gramEnd"/>
            <w:r w:rsidRPr="00055197">
              <w:rPr>
                <w:sz w:val="22"/>
                <w:szCs w:val="22"/>
                <w:vertAlign w:val="baseline"/>
              </w:rPr>
              <w:t xml:space="preserve"> </w:t>
            </w:r>
            <w:r w:rsidR="00B961BD" w:rsidRPr="00055197">
              <w:rPr>
                <w:sz w:val="22"/>
                <w:szCs w:val="22"/>
                <w:vertAlign w:val="baseline"/>
              </w:rPr>
              <w:t>–</w:t>
            </w:r>
            <w:r w:rsidRPr="00055197">
              <w:rPr>
                <w:sz w:val="22"/>
                <w:szCs w:val="22"/>
                <w:vertAlign w:val="baseline"/>
              </w:rPr>
              <w:t xml:space="preserve"> </w:t>
            </w:r>
            <w:r w:rsidR="009255D2" w:rsidRPr="00055197">
              <w:rPr>
                <w:sz w:val="22"/>
                <w:szCs w:val="22"/>
                <w:vertAlign w:val="baseline"/>
              </w:rPr>
              <w:t>MINUTA DE CONTRATO</w:t>
            </w:r>
          </w:p>
          <w:p w:rsidR="00B961BD" w:rsidRDefault="006272FB" w:rsidP="00BE2C74">
            <w:pPr>
              <w:rPr>
                <w:caps/>
                <w:sz w:val="22"/>
                <w:szCs w:val="22"/>
                <w:vertAlign w:val="baseline"/>
              </w:rPr>
            </w:pPr>
            <w:r w:rsidRPr="00055197">
              <w:rPr>
                <w:sz w:val="22"/>
                <w:szCs w:val="22"/>
                <w:vertAlign w:val="baseline"/>
              </w:rPr>
              <w:t xml:space="preserve">ANEXO VII </w:t>
            </w:r>
            <w:r w:rsidR="00B961BD" w:rsidRPr="00055197">
              <w:rPr>
                <w:sz w:val="22"/>
                <w:szCs w:val="22"/>
                <w:vertAlign w:val="baseline"/>
              </w:rPr>
              <w:t>–</w:t>
            </w:r>
            <w:r w:rsidRPr="00055197">
              <w:rPr>
                <w:sz w:val="22"/>
                <w:szCs w:val="22"/>
                <w:vertAlign w:val="baseline"/>
              </w:rPr>
              <w:t xml:space="preserve"> </w:t>
            </w:r>
            <w:r w:rsidR="00054974" w:rsidRPr="00055197">
              <w:rPr>
                <w:caps/>
                <w:sz w:val="22"/>
                <w:szCs w:val="22"/>
                <w:vertAlign w:val="baseline"/>
              </w:rPr>
              <w:t>DESENHOS</w:t>
            </w:r>
          </w:p>
          <w:p w:rsidR="00055197" w:rsidRDefault="00055197" w:rsidP="00BE2C74">
            <w:pPr>
              <w:rPr>
                <w:caps/>
                <w:sz w:val="22"/>
                <w:szCs w:val="22"/>
                <w:vertAlign w:val="baseline"/>
              </w:rPr>
            </w:pPr>
            <w:r>
              <w:rPr>
                <w:sz w:val="22"/>
                <w:szCs w:val="22"/>
                <w:vertAlign w:val="baseline"/>
              </w:rPr>
              <w:t xml:space="preserve">ANEXO VIII – </w:t>
            </w:r>
            <w:r>
              <w:rPr>
                <w:caps/>
                <w:sz w:val="22"/>
                <w:szCs w:val="22"/>
                <w:vertAlign w:val="baseline"/>
              </w:rPr>
              <w:t>RELAÇÃO DE BENEFICIADOS</w:t>
            </w:r>
          </w:p>
          <w:p w:rsidR="00055197" w:rsidRPr="00055197" w:rsidRDefault="00055197" w:rsidP="00BE2C74">
            <w:pPr>
              <w:rPr>
                <w:sz w:val="22"/>
                <w:szCs w:val="22"/>
                <w:vertAlign w:val="baseline"/>
              </w:rPr>
            </w:pPr>
            <w:r>
              <w:rPr>
                <w:sz w:val="22"/>
                <w:szCs w:val="22"/>
                <w:vertAlign w:val="baseline"/>
              </w:rPr>
              <w:t xml:space="preserve">ANEXO IX – </w:t>
            </w:r>
            <w:r w:rsidRPr="004F0E4A">
              <w:rPr>
                <w:caps/>
                <w:sz w:val="22"/>
                <w:szCs w:val="22"/>
                <w:vertAlign w:val="baseline"/>
              </w:rPr>
              <w:t>Modelos de Quadros</w:t>
            </w:r>
          </w:p>
          <w:p w:rsidR="002C6CC5" w:rsidRPr="00AF39E6" w:rsidRDefault="003315F4" w:rsidP="00055197">
            <w:pPr>
              <w:jc w:val="both"/>
              <w:rPr>
                <w:sz w:val="22"/>
                <w:szCs w:val="22"/>
                <w:vertAlign w:val="baseline"/>
              </w:rPr>
            </w:pPr>
            <w:r w:rsidRPr="00055197">
              <w:rPr>
                <w:sz w:val="22"/>
                <w:szCs w:val="22"/>
                <w:vertAlign w:val="baseline"/>
              </w:rPr>
              <w:t xml:space="preserve">ANEXO </w:t>
            </w:r>
            <w:r w:rsidR="00055197">
              <w:rPr>
                <w:sz w:val="22"/>
                <w:szCs w:val="22"/>
                <w:vertAlign w:val="baseline"/>
              </w:rPr>
              <w:t>X</w:t>
            </w:r>
            <w:r w:rsidRPr="00055197">
              <w:rPr>
                <w:sz w:val="22"/>
                <w:szCs w:val="22"/>
                <w:vertAlign w:val="baseline"/>
              </w:rPr>
              <w:t xml:space="preserve"> – </w:t>
            </w:r>
            <w:r w:rsidR="00F84DF9" w:rsidRPr="00055197">
              <w:rPr>
                <w:sz w:val="22"/>
                <w:szCs w:val="22"/>
                <w:vertAlign w:val="baseline"/>
              </w:rPr>
              <w:t>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287F01" w:rsidRDefault="0096575A" w:rsidP="00CF3F81">
            <w:pPr>
              <w:ind w:right="57"/>
              <w:jc w:val="both"/>
              <w:rPr>
                <w:sz w:val="22"/>
                <w:szCs w:val="24"/>
                <w:vertAlign w:val="baseline"/>
              </w:rPr>
            </w:pPr>
            <w:r w:rsidRPr="00287F01">
              <w:rPr>
                <w:sz w:val="22"/>
                <w:szCs w:val="24"/>
                <w:vertAlign w:val="baseline"/>
              </w:rPr>
              <w:t>OBJETO</w:t>
            </w:r>
            <w:r w:rsidRPr="00287F01">
              <w:rPr>
                <w:sz w:val="22"/>
                <w:vertAlign w:val="baseline"/>
              </w:rPr>
              <w:t xml:space="preserve">: </w:t>
            </w:r>
            <w:r w:rsidR="004D007F" w:rsidRPr="00287F01">
              <w:rPr>
                <w:sz w:val="22"/>
                <w:vertAlign w:val="baseline"/>
              </w:rPr>
              <w:t>construção de módulos de banheiros padrão com fossa e sumidouro em municípios da área de jurisdição da 2ª Superintendência Regional da CODEVASF, no estado da Bahia</w:t>
            </w:r>
            <w:r w:rsidR="00AA4E65" w:rsidRPr="00287F01">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1" w:history="1">
              <w:r w:rsidRPr="00717E67">
                <w:rPr>
                  <w:rStyle w:val="Hyperlink"/>
                  <w:color w:val="auto"/>
                  <w:sz w:val="22"/>
                  <w:vertAlign w:val="baseline"/>
                </w:rPr>
                <w:t>www.codevasf.gov.br</w:t>
              </w:r>
            </w:hyperlink>
            <w:r w:rsidRPr="00717E67">
              <w:rPr>
                <w:b/>
                <w:sz w:val="22"/>
                <w:vertAlign w:val="baseline"/>
              </w:rPr>
              <w:t xml:space="preserve"> e </w:t>
            </w:r>
            <w:hyperlink r:id="rId22" w:history="1">
              <w:r w:rsidRPr="00717E67">
                <w:rPr>
                  <w:rStyle w:val="Hyperlink"/>
                  <w:color w:val="auto"/>
                  <w:sz w:val="22"/>
                  <w:vertAlign w:val="baseline"/>
                </w:rPr>
                <w:t>www.</w:t>
              </w:r>
              <w:r w:rsidR="00C87824">
                <w:rPr>
                  <w:rStyle w:val="Hyperlink"/>
                  <w:color w:val="auto"/>
                  <w:sz w:val="22"/>
                  <w:vertAlign w:val="baseline"/>
                </w:rPr>
                <w:t>comprasgovernamentais</w:t>
              </w:r>
              <w:r w:rsidRPr="00717E67">
                <w:rPr>
                  <w:rStyle w:val="Hyperlink"/>
                  <w:color w:val="auto"/>
                  <w:sz w:val="22"/>
                  <w:vertAlign w:val="baseline"/>
                </w:rPr>
                <w: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w:t>
            </w:r>
            <w:proofErr w:type="gramStart"/>
            <w:r w:rsidRPr="00717E67">
              <w:rPr>
                <w:sz w:val="22"/>
                <w:vertAlign w:val="baseline"/>
              </w:rPr>
              <w:t xml:space="preserve">    </w:t>
            </w:r>
            <w:proofErr w:type="gramEnd"/>
            <w:r w:rsidRPr="00717E67">
              <w:rPr>
                <w:sz w:val="22"/>
                <w:vertAlign w:val="baseline"/>
              </w:rPr>
              <w:t>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3"/>
      <w:footerReference w:type="default" r:id="rId24"/>
      <w:headerReference w:type="first" r:id="rId25"/>
      <w:footerReference w:type="first" r:id="rId26"/>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6DB" w:rsidRDefault="00CA76DB">
      <w:r>
        <w:separator/>
      </w:r>
    </w:p>
  </w:endnote>
  <w:endnote w:type="continuationSeparator" w:id="0">
    <w:p w:rsidR="00CA76DB" w:rsidRDefault="00CA76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MS Mincho"/>
    <w:charset w:val="80"/>
    <w:family w:val="auto"/>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4C5" w:rsidRDefault="001961A7">
    <w:pPr>
      <w:ind w:right="360"/>
      <w:rPr>
        <w:sz w:val="22"/>
      </w:rPr>
    </w:pPr>
    <w:r w:rsidRPr="001961A7">
      <w:rPr>
        <w:noProof/>
        <w:vertAlign w:val="baseline"/>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3574C5" w:rsidRDefault="001961A7">
                <w:pPr>
                  <w:pStyle w:val="Rodap"/>
                </w:pPr>
                <w:r>
                  <w:rPr>
                    <w:rStyle w:val="Nmerodepgina"/>
                    <w:sz w:val="20"/>
                    <w:vertAlign w:val="baseline"/>
                  </w:rPr>
                  <w:fldChar w:fldCharType="begin"/>
                </w:r>
                <w:r w:rsidR="003574C5">
                  <w:rPr>
                    <w:rStyle w:val="Nmerodepgina"/>
                    <w:sz w:val="20"/>
                    <w:vertAlign w:val="baseline"/>
                  </w:rPr>
                  <w:instrText xml:space="preserve"> PAGE </w:instrText>
                </w:r>
                <w:r>
                  <w:rPr>
                    <w:rStyle w:val="Nmerodepgina"/>
                    <w:sz w:val="20"/>
                    <w:vertAlign w:val="baseline"/>
                  </w:rPr>
                  <w:fldChar w:fldCharType="separate"/>
                </w:r>
                <w:r w:rsidR="00925AC0">
                  <w:rPr>
                    <w:rStyle w:val="Nmerodepgina"/>
                    <w:noProof/>
                    <w:sz w:val="20"/>
                    <w:vertAlign w:val="baseline"/>
                  </w:rPr>
                  <w:t>51</w:t>
                </w:r>
                <w:r>
                  <w:rPr>
                    <w:rStyle w:val="Nmerodepgina"/>
                    <w:sz w:val="20"/>
                    <w:vertAlign w:val="baseline"/>
                  </w:rPr>
                  <w:fldChar w:fldCharType="end"/>
                </w:r>
              </w:p>
            </w:txbxContent>
          </v:textbox>
          <w10:wrap type="square" side="largest" anchorx="page"/>
        </v:shape>
      </w:pict>
    </w:r>
    <w:r w:rsidR="003574C5" w:rsidRPr="001D1816">
      <w:rPr>
        <w:vertAlign w:val="baseline"/>
      </w:rPr>
      <w:t>TP 12-17 – (Módulos de Ba</w:t>
    </w:r>
    <w:r w:rsidR="003574C5">
      <w:rPr>
        <w:vertAlign w:val="baseline"/>
      </w:rPr>
      <w:t>n</w:t>
    </w:r>
    <w:r w:rsidR="003574C5" w:rsidRPr="001D1816">
      <w:rPr>
        <w:vertAlign w:val="baseline"/>
      </w:rPr>
      <w:t>heiros)</w:t>
    </w:r>
    <w:r w:rsidR="003574C5" w:rsidRPr="001D1816">
      <w:rPr>
        <w:sz w:val="22"/>
        <w:vertAlign w:val="baseline"/>
      </w:rPr>
      <w:t xml:space="preserve"> JC</w:t>
    </w:r>
    <w:r w:rsidR="003574C5">
      <w:rPr>
        <w:sz w:val="22"/>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4C5" w:rsidRDefault="003574C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6DB" w:rsidRDefault="00CA76DB">
      <w:r>
        <w:separator/>
      </w:r>
    </w:p>
  </w:footnote>
  <w:footnote w:type="continuationSeparator" w:id="0">
    <w:p w:rsidR="00CA76DB" w:rsidRDefault="00CA76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4C5" w:rsidRDefault="003574C5"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in;height:36pt" o:ole="" filled="t">
          <v:fill opacity="0" color2="black"/>
          <v:imagedata r:id="rId1" o:title=""/>
          <v:shadow on="t" offset="1pt" offset2="-2pt"/>
        </v:shape>
        <o:OLEObject Type="Embed" ProgID="Figura" ShapeID="_x0000_i1028" DrawAspect="Content" ObjectID="_1567403932" r:id="rId2"/>
      </w:object>
    </w:r>
    <w:r w:rsidR="001961A7" w:rsidRPr="001961A7">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3574C5" w:rsidRPr="00607B4A" w:rsidRDefault="003574C5">
                <w:pPr>
                  <w:jc w:val="both"/>
                  <w:rPr>
                    <w:sz w:val="16"/>
                    <w:vertAlign w:val="baseline"/>
                    <w:lang w:val="fr-FR"/>
                  </w:rPr>
                </w:pPr>
                <w:r w:rsidRPr="00607B4A">
                  <w:rPr>
                    <w:sz w:val="16"/>
                    <w:vertAlign w:val="baseline"/>
                    <w:lang w:val="fr-FR"/>
                  </w:rPr>
                  <w:t>Fl.: _________________________</w:t>
                </w:r>
              </w:p>
              <w:p w:rsidR="003574C5" w:rsidRPr="00607B4A" w:rsidRDefault="003574C5">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59520.000900/2017-87</w:t>
                </w:r>
              </w:p>
              <w:p w:rsidR="003574C5" w:rsidRPr="00607B4A" w:rsidRDefault="003574C5">
                <w:pPr>
                  <w:jc w:val="both"/>
                  <w:rPr>
                    <w:sz w:val="16"/>
                    <w:vertAlign w:val="baseline"/>
                    <w:lang w:val="fr-FR"/>
                  </w:rPr>
                </w:pPr>
                <w:r w:rsidRPr="00607B4A">
                  <w:rPr>
                    <w:sz w:val="16"/>
                    <w:vertAlign w:val="baseline"/>
                    <w:lang w:val="fr-FR"/>
                  </w:rPr>
                  <w:t>_____________________________</w:t>
                </w:r>
              </w:p>
              <w:p w:rsidR="003574C5" w:rsidRPr="00607B4A" w:rsidRDefault="003574C5">
                <w:pPr>
                  <w:jc w:val="center"/>
                  <w:rPr>
                    <w:sz w:val="16"/>
                    <w:vertAlign w:val="baseline"/>
                    <w:lang w:val="fr-FR"/>
                  </w:rPr>
                </w:pPr>
                <w:r w:rsidRPr="00607B4A">
                  <w:rPr>
                    <w:sz w:val="16"/>
                    <w:vertAlign w:val="baseline"/>
                    <w:lang w:val="fr-FR"/>
                  </w:rPr>
                  <w:t>2ª SR/SL</w:t>
                </w:r>
              </w:p>
              <w:p w:rsidR="003574C5" w:rsidRDefault="003574C5">
                <w:pPr>
                  <w:rPr>
                    <w:sz w:val="18"/>
                    <w:lang w:val="fr-FR"/>
                  </w:rPr>
                </w:pPr>
              </w:p>
            </w:txbxContent>
          </v:textbox>
        </v:shape>
      </w:pict>
    </w:r>
  </w:p>
  <w:p w:rsidR="003574C5" w:rsidRPr="006C5E4C" w:rsidRDefault="003574C5">
    <w:pPr>
      <w:pStyle w:val="Cabealho"/>
      <w:jc w:val="center"/>
      <w:rPr>
        <w:b/>
        <w:sz w:val="20"/>
        <w:vertAlign w:val="baseline"/>
      </w:rPr>
    </w:pPr>
    <w:r w:rsidRPr="006C5E4C">
      <w:rPr>
        <w:b/>
        <w:sz w:val="20"/>
        <w:vertAlign w:val="baseline"/>
      </w:rPr>
      <w:t>MINISTÉRIO DA INTEGRAÇÃO NACIONAL – MI</w:t>
    </w:r>
  </w:p>
  <w:p w:rsidR="003574C5" w:rsidRPr="006C5E4C" w:rsidRDefault="003574C5">
    <w:pPr>
      <w:pStyle w:val="Cabealho"/>
      <w:jc w:val="center"/>
      <w:rPr>
        <w:b/>
        <w:sz w:val="22"/>
        <w:vertAlign w:val="baseline"/>
      </w:rPr>
    </w:pPr>
    <w:r w:rsidRPr="006C5E4C">
      <w:rPr>
        <w:b/>
        <w:sz w:val="20"/>
        <w:vertAlign w:val="baseline"/>
      </w:rPr>
      <w:t>COMPANHIA DE DESENVOLVIMENTO DOS VALES DO SÃO FRANCISCO E DO PARNAÍBA</w:t>
    </w:r>
  </w:p>
  <w:p w:rsidR="003574C5" w:rsidRDefault="003574C5"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4C5" w:rsidRDefault="003574C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0C773E"/>
    <w:multiLevelType w:val="hybridMultilevel"/>
    <w:tmpl w:val="2494A0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2436F84"/>
    <w:multiLevelType w:val="hybridMultilevel"/>
    <w:tmpl w:val="F0300922"/>
    <w:lvl w:ilvl="0" w:tplc="1E16A2F4">
      <w:start w:val="1"/>
      <w:numFmt w:val="upperRoman"/>
      <w:lvlText w:val="%1."/>
      <w:lvlJc w:val="left"/>
      <w:pPr>
        <w:ind w:left="2138" w:hanging="360"/>
      </w:pPr>
      <w:rPr>
        <w:rFonts w:hint="default"/>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29">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0480637C"/>
    <w:multiLevelType w:val="hybridMultilevel"/>
    <w:tmpl w:val="9E66220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2">
    <w:nsid w:val="04CA68EF"/>
    <w:multiLevelType w:val="hybridMultilevel"/>
    <w:tmpl w:val="E5EC54C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3">
    <w:nsid w:val="051760D4"/>
    <w:multiLevelType w:val="hybridMultilevel"/>
    <w:tmpl w:val="33581FFA"/>
    <w:lvl w:ilvl="0" w:tplc="558EA018">
      <w:start w:val="1"/>
      <w:numFmt w:val="lowerLetter"/>
      <w:lvlText w:val="%1)"/>
      <w:lvlJc w:val="left"/>
      <w:pPr>
        <w:ind w:left="720" w:hanging="360"/>
      </w:pPr>
      <w:rPr>
        <w:rFonts w:hint="default"/>
        <w:sz w:val="24"/>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08A2690B"/>
    <w:multiLevelType w:val="multilevel"/>
    <w:tmpl w:val="C1A094B2"/>
    <w:numStyleLink w:val="Estilo4"/>
  </w:abstractNum>
  <w:abstractNum w:abstractNumId="35">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6">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7">
    <w:nsid w:val="0907063C"/>
    <w:multiLevelType w:val="multilevel"/>
    <w:tmpl w:val="223A6FE4"/>
    <w:numStyleLink w:val="Estilo3"/>
  </w:abstractNum>
  <w:abstractNum w:abstractNumId="38">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9">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nsid w:val="0F073A94"/>
    <w:multiLevelType w:val="multilevel"/>
    <w:tmpl w:val="11C0396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0F5D20AB"/>
    <w:multiLevelType w:val="hybridMultilevel"/>
    <w:tmpl w:val="E3F60DBC"/>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43">
    <w:nsid w:val="0FBC574B"/>
    <w:multiLevelType w:val="hybridMultilevel"/>
    <w:tmpl w:val="1D12AC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14803708"/>
    <w:multiLevelType w:val="hybridMultilevel"/>
    <w:tmpl w:val="179E71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6">
    <w:nsid w:val="14CC1B57"/>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7">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nsid w:val="178F722D"/>
    <w:multiLevelType w:val="hybridMultilevel"/>
    <w:tmpl w:val="F682892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51">
    <w:nsid w:val="17CF1145"/>
    <w:multiLevelType w:val="hybridMultilevel"/>
    <w:tmpl w:val="8390AD90"/>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52">
    <w:nsid w:val="17E15AA9"/>
    <w:multiLevelType w:val="multilevel"/>
    <w:tmpl w:val="87124B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18A81122"/>
    <w:multiLevelType w:val="hybridMultilevel"/>
    <w:tmpl w:val="E80EE4B0"/>
    <w:lvl w:ilvl="0" w:tplc="5316CC74">
      <w:start w:val="4"/>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nsid w:val="1A590BB9"/>
    <w:multiLevelType w:val="hybridMultilevel"/>
    <w:tmpl w:val="E9948F28"/>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56">
    <w:nsid w:val="1CAE7D8D"/>
    <w:multiLevelType w:val="hybridMultilevel"/>
    <w:tmpl w:val="B50E62A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7">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nsid w:val="24D7105D"/>
    <w:multiLevelType w:val="multilevel"/>
    <w:tmpl w:val="9CC839AE"/>
    <w:numStyleLink w:val="Estilo8"/>
  </w:abstractNum>
  <w:abstractNum w:abstractNumId="61">
    <w:nsid w:val="26EC6B97"/>
    <w:multiLevelType w:val="hybridMultilevel"/>
    <w:tmpl w:val="8A72E1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2">
    <w:nsid w:val="272873D3"/>
    <w:multiLevelType w:val="hybridMultilevel"/>
    <w:tmpl w:val="67EA119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3">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4">
    <w:nsid w:val="283A744A"/>
    <w:multiLevelType w:val="multilevel"/>
    <w:tmpl w:val="94B0C8F0"/>
    <w:numStyleLink w:val="Estilo6"/>
  </w:abstractNum>
  <w:abstractNum w:abstractNumId="65">
    <w:nsid w:val="28BA255F"/>
    <w:multiLevelType w:val="hybridMultilevel"/>
    <w:tmpl w:val="4836CA2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6">
    <w:nsid w:val="2CB306B5"/>
    <w:multiLevelType w:val="hybridMultilevel"/>
    <w:tmpl w:val="1012065C"/>
    <w:lvl w:ilvl="0" w:tplc="1E16A2F4">
      <w:start w:val="1"/>
      <w:numFmt w:val="upperRoman"/>
      <w:lvlText w:val="%1."/>
      <w:lvlJc w:val="left"/>
      <w:pPr>
        <w:ind w:left="1995" w:hanging="360"/>
      </w:pPr>
      <w:rPr>
        <w:rFonts w:hint="default"/>
      </w:rPr>
    </w:lvl>
    <w:lvl w:ilvl="1" w:tplc="04160019" w:tentative="1">
      <w:start w:val="1"/>
      <w:numFmt w:val="lowerLetter"/>
      <w:lvlText w:val="%2."/>
      <w:lvlJc w:val="left"/>
      <w:pPr>
        <w:ind w:left="2715" w:hanging="360"/>
      </w:pPr>
    </w:lvl>
    <w:lvl w:ilvl="2" w:tplc="0416001B" w:tentative="1">
      <w:start w:val="1"/>
      <w:numFmt w:val="lowerRoman"/>
      <w:lvlText w:val="%3."/>
      <w:lvlJc w:val="right"/>
      <w:pPr>
        <w:ind w:left="3435" w:hanging="180"/>
      </w:pPr>
    </w:lvl>
    <w:lvl w:ilvl="3" w:tplc="0416000F" w:tentative="1">
      <w:start w:val="1"/>
      <w:numFmt w:val="decimal"/>
      <w:lvlText w:val="%4."/>
      <w:lvlJc w:val="left"/>
      <w:pPr>
        <w:ind w:left="4155" w:hanging="360"/>
      </w:pPr>
    </w:lvl>
    <w:lvl w:ilvl="4" w:tplc="04160019" w:tentative="1">
      <w:start w:val="1"/>
      <w:numFmt w:val="lowerLetter"/>
      <w:lvlText w:val="%5."/>
      <w:lvlJc w:val="left"/>
      <w:pPr>
        <w:ind w:left="4875" w:hanging="360"/>
      </w:pPr>
    </w:lvl>
    <w:lvl w:ilvl="5" w:tplc="0416001B" w:tentative="1">
      <w:start w:val="1"/>
      <w:numFmt w:val="lowerRoman"/>
      <w:lvlText w:val="%6."/>
      <w:lvlJc w:val="right"/>
      <w:pPr>
        <w:ind w:left="5595" w:hanging="180"/>
      </w:pPr>
    </w:lvl>
    <w:lvl w:ilvl="6" w:tplc="0416000F" w:tentative="1">
      <w:start w:val="1"/>
      <w:numFmt w:val="decimal"/>
      <w:lvlText w:val="%7."/>
      <w:lvlJc w:val="left"/>
      <w:pPr>
        <w:ind w:left="6315" w:hanging="360"/>
      </w:pPr>
    </w:lvl>
    <w:lvl w:ilvl="7" w:tplc="04160019" w:tentative="1">
      <w:start w:val="1"/>
      <w:numFmt w:val="lowerLetter"/>
      <w:lvlText w:val="%8."/>
      <w:lvlJc w:val="left"/>
      <w:pPr>
        <w:ind w:left="7035" w:hanging="360"/>
      </w:pPr>
    </w:lvl>
    <w:lvl w:ilvl="8" w:tplc="0416001B" w:tentative="1">
      <w:start w:val="1"/>
      <w:numFmt w:val="lowerRoman"/>
      <w:lvlText w:val="%9."/>
      <w:lvlJc w:val="right"/>
      <w:pPr>
        <w:ind w:left="7755" w:hanging="180"/>
      </w:pPr>
    </w:lvl>
  </w:abstractNum>
  <w:abstractNum w:abstractNumId="67">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nsid w:val="3037756A"/>
    <w:multiLevelType w:val="multilevel"/>
    <w:tmpl w:val="60CE5662"/>
    <w:numStyleLink w:val="Estilo9"/>
  </w:abstractNum>
  <w:abstractNum w:abstractNumId="69">
    <w:nsid w:val="315B21B0"/>
    <w:multiLevelType w:val="hybridMultilevel"/>
    <w:tmpl w:val="50C63990"/>
    <w:lvl w:ilvl="0" w:tplc="6B9CAEB8">
      <w:start w:val="1"/>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73">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4">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nsid w:val="362E47E4"/>
    <w:multiLevelType w:val="hybridMultilevel"/>
    <w:tmpl w:val="94A89D8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76">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39292B04"/>
    <w:multiLevelType w:val="hybridMultilevel"/>
    <w:tmpl w:val="062C054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9">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80">
    <w:nsid w:val="3A5C0990"/>
    <w:multiLevelType w:val="multilevel"/>
    <w:tmpl w:val="5C98AFDC"/>
    <w:lvl w:ilvl="0">
      <w:start w:val="8"/>
      <w:numFmt w:val="decimal"/>
      <w:lvlText w:val="%1."/>
      <w:lvlJc w:val="left"/>
      <w:pPr>
        <w:ind w:left="705" w:hanging="705"/>
      </w:pPr>
      <w:rPr>
        <w:rFonts w:hint="default"/>
      </w:rPr>
    </w:lvl>
    <w:lvl w:ilvl="1">
      <w:start w:val="3"/>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1">
    <w:nsid w:val="3D9825C7"/>
    <w:multiLevelType w:val="hybridMultilevel"/>
    <w:tmpl w:val="091E40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2">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3">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4">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nsid w:val="3FA72389"/>
    <w:multiLevelType w:val="hybridMultilevel"/>
    <w:tmpl w:val="CDC2366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6">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7">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8">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9">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45FE6D9F"/>
    <w:multiLevelType w:val="hybridMultilevel"/>
    <w:tmpl w:val="54582412"/>
    <w:lvl w:ilvl="0" w:tplc="1E16A2F4">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1">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2">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3">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5">
    <w:nsid w:val="4B372E97"/>
    <w:multiLevelType w:val="multilevel"/>
    <w:tmpl w:val="1922A9AC"/>
    <w:lvl w:ilvl="0">
      <w:start w:val="12"/>
      <w:numFmt w:val="decimal"/>
      <w:lvlText w:val="%1."/>
      <w:lvlJc w:val="left"/>
      <w:pPr>
        <w:ind w:left="780" w:hanging="780"/>
      </w:pPr>
      <w:rPr>
        <w:rFonts w:hint="default"/>
      </w:rPr>
    </w:lvl>
    <w:lvl w:ilvl="1">
      <w:start w:val="15"/>
      <w:numFmt w:val="decimal"/>
      <w:lvlText w:val="%1.%2."/>
      <w:lvlJc w:val="left"/>
      <w:pPr>
        <w:ind w:left="922" w:hanging="780"/>
      </w:pPr>
      <w:rPr>
        <w:rFonts w:hint="default"/>
      </w:rPr>
    </w:lvl>
    <w:lvl w:ilvl="2">
      <w:start w:val="1"/>
      <w:numFmt w:val="decimal"/>
      <w:lvlText w:val="%1.%2.%3."/>
      <w:lvlJc w:val="left"/>
      <w:pPr>
        <w:ind w:left="1064" w:hanging="780"/>
      </w:pPr>
      <w:rPr>
        <w:rFonts w:hint="default"/>
      </w:rPr>
    </w:lvl>
    <w:lvl w:ilvl="3">
      <w:start w:val="1"/>
      <w:numFmt w:val="decimal"/>
      <w:lvlText w:val="%1.%2.%3.%4."/>
      <w:lvlJc w:val="left"/>
      <w:pPr>
        <w:ind w:left="1206" w:hanging="7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6">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7">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nsid w:val="4D824A18"/>
    <w:multiLevelType w:val="multilevel"/>
    <w:tmpl w:val="3E5CCFA6"/>
    <w:numStyleLink w:val="Estilo10"/>
  </w:abstractNum>
  <w:abstractNum w:abstractNumId="99">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0">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1">
    <w:nsid w:val="4FDE2F99"/>
    <w:multiLevelType w:val="hybridMultilevel"/>
    <w:tmpl w:val="B59819D2"/>
    <w:lvl w:ilvl="0" w:tplc="04160017">
      <w:start w:val="1"/>
      <w:numFmt w:val="lowerLetter"/>
      <w:lvlText w:val="%1)"/>
      <w:lvlJc w:val="left"/>
      <w:pPr>
        <w:ind w:left="4188" w:hanging="360"/>
      </w:pPr>
    </w:lvl>
    <w:lvl w:ilvl="1" w:tplc="04160019" w:tentative="1">
      <w:start w:val="1"/>
      <w:numFmt w:val="lowerLetter"/>
      <w:lvlText w:val="%2."/>
      <w:lvlJc w:val="left"/>
      <w:pPr>
        <w:ind w:left="4908" w:hanging="360"/>
      </w:pPr>
    </w:lvl>
    <w:lvl w:ilvl="2" w:tplc="0416001B" w:tentative="1">
      <w:start w:val="1"/>
      <w:numFmt w:val="lowerRoman"/>
      <w:lvlText w:val="%3."/>
      <w:lvlJc w:val="right"/>
      <w:pPr>
        <w:ind w:left="5628" w:hanging="180"/>
      </w:pPr>
    </w:lvl>
    <w:lvl w:ilvl="3" w:tplc="0416000F" w:tentative="1">
      <w:start w:val="1"/>
      <w:numFmt w:val="decimal"/>
      <w:lvlText w:val="%4."/>
      <w:lvlJc w:val="left"/>
      <w:pPr>
        <w:ind w:left="6348" w:hanging="360"/>
      </w:pPr>
    </w:lvl>
    <w:lvl w:ilvl="4" w:tplc="04160019" w:tentative="1">
      <w:start w:val="1"/>
      <w:numFmt w:val="lowerLetter"/>
      <w:lvlText w:val="%5."/>
      <w:lvlJc w:val="left"/>
      <w:pPr>
        <w:ind w:left="7068" w:hanging="360"/>
      </w:pPr>
    </w:lvl>
    <w:lvl w:ilvl="5" w:tplc="0416001B" w:tentative="1">
      <w:start w:val="1"/>
      <w:numFmt w:val="lowerRoman"/>
      <w:lvlText w:val="%6."/>
      <w:lvlJc w:val="right"/>
      <w:pPr>
        <w:ind w:left="7788" w:hanging="180"/>
      </w:pPr>
    </w:lvl>
    <w:lvl w:ilvl="6" w:tplc="0416000F" w:tentative="1">
      <w:start w:val="1"/>
      <w:numFmt w:val="decimal"/>
      <w:lvlText w:val="%7."/>
      <w:lvlJc w:val="left"/>
      <w:pPr>
        <w:ind w:left="8508" w:hanging="360"/>
      </w:pPr>
    </w:lvl>
    <w:lvl w:ilvl="7" w:tplc="04160019" w:tentative="1">
      <w:start w:val="1"/>
      <w:numFmt w:val="lowerLetter"/>
      <w:lvlText w:val="%8."/>
      <w:lvlJc w:val="left"/>
      <w:pPr>
        <w:ind w:left="9228" w:hanging="360"/>
      </w:pPr>
    </w:lvl>
    <w:lvl w:ilvl="8" w:tplc="0416001B" w:tentative="1">
      <w:start w:val="1"/>
      <w:numFmt w:val="lowerRoman"/>
      <w:lvlText w:val="%9."/>
      <w:lvlJc w:val="right"/>
      <w:pPr>
        <w:ind w:left="9948" w:hanging="180"/>
      </w:pPr>
    </w:lvl>
  </w:abstractNum>
  <w:abstractNum w:abstractNumId="102">
    <w:nsid w:val="519512A2"/>
    <w:multiLevelType w:val="hybridMultilevel"/>
    <w:tmpl w:val="043820C8"/>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103">
    <w:nsid w:val="55F13434"/>
    <w:multiLevelType w:val="hybridMultilevel"/>
    <w:tmpl w:val="D26C1348"/>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104">
    <w:nsid w:val="56467F10"/>
    <w:multiLevelType w:val="hybridMultilevel"/>
    <w:tmpl w:val="3E4EBD1A"/>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105">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6">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580045E2"/>
    <w:multiLevelType w:val="multilevel"/>
    <w:tmpl w:val="85664482"/>
    <w:numStyleLink w:val="Estilo7"/>
  </w:abstractNum>
  <w:abstractNum w:abstractNumId="109">
    <w:nsid w:val="58893B16"/>
    <w:multiLevelType w:val="hybridMultilevel"/>
    <w:tmpl w:val="DC94B3A4"/>
    <w:lvl w:ilvl="0" w:tplc="1E16A2F4">
      <w:start w:val="1"/>
      <w:numFmt w:val="upperRoman"/>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0">
    <w:nsid w:val="593631D1"/>
    <w:multiLevelType w:val="hybridMultilevel"/>
    <w:tmpl w:val="C8B2DE88"/>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1">
    <w:nsid w:val="5ABB71A9"/>
    <w:multiLevelType w:val="hybridMultilevel"/>
    <w:tmpl w:val="6C961A8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2">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13">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4">
    <w:nsid w:val="5D293BC5"/>
    <w:multiLevelType w:val="hybridMultilevel"/>
    <w:tmpl w:val="85DE18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5">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6">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9">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nsid w:val="631B446D"/>
    <w:multiLevelType w:val="multilevel"/>
    <w:tmpl w:val="586A2D3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Times New Roman" w:hAnsi="Times New Roman" w:cs="Times New Roman"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23">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6C166182"/>
    <w:multiLevelType w:val="multilevel"/>
    <w:tmpl w:val="22520352"/>
    <w:numStyleLink w:val="Estilo1"/>
  </w:abstractNum>
  <w:abstractNum w:abstractNumId="127">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8">
    <w:nsid w:val="6F974774"/>
    <w:multiLevelType w:val="hybridMultilevel"/>
    <w:tmpl w:val="D9A664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9">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30">
    <w:nsid w:val="70D86CA2"/>
    <w:multiLevelType w:val="hybridMultilevel"/>
    <w:tmpl w:val="961C2DA6"/>
    <w:lvl w:ilvl="0" w:tplc="E152C8FC">
      <w:start w:val="6"/>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1">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2">
    <w:nsid w:val="72E32E4C"/>
    <w:multiLevelType w:val="hybridMultilevel"/>
    <w:tmpl w:val="9E70D3BC"/>
    <w:lvl w:ilvl="0" w:tplc="04160017">
      <w:start w:val="1"/>
      <w:numFmt w:val="lowerLetter"/>
      <w:lvlText w:val="%1)"/>
      <w:lvlJc w:val="left"/>
      <w:pPr>
        <w:ind w:left="1620" w:hanging="360"/>
      </w:pPr>
    </w:lvl>
    <w:lvl w:ilvl="1" w:tplc="04160019" w:tentative="1">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133">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4">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6">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7">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8">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9">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nsid w:val="77135BC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41">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2">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3">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44">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6">
    <w:nsid w:val="7FD26726"/>
    <w:multiLevelType w:val="multilevel"/>
    <w:tmpl w:val="CCAEBFC4"/>
    <w:lvl w:ilvl="0">
      <w:start w:val="18"/>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7">
    <w:nsid w:val="7FF52F64"/>
    <w:multiLevelType w:val="multilevel"/>
    <w:tmpl w:val="8CFC1F42"/>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4"/>
  </w:num>
  <w:num w:numId="4">
    <w:abstractNumId w:val="17"/>
  </w:num>
  <w:num w:numId="5">
    <w:abstractNumId w:val="21"/>
  </w:num>
  <w:num w:numId="6">
    <w:abstractNumId w:val="143"/>
  </w:num>
  <w:num w:numId="7">
    <w:abstractNumId w:val="73"/>
  </w:num>
  <w:num w:numId="8">
    <w:abstractNumId w:val="112"/>
  </w:num>
  <w:num w:numId="9">
    <w:abstractNumId w:val="94"/>
  </w:num>
  <w:num w:numId="10">
    <w:abstractNumId w:val="97"/>
  </w:num>
  <w:num w:numId="11">
    <w:abstractNumId w:val="47"/>
  </w:num>
  <w:num w:numId="12">
    <w:abstractNumId w:val="126"/>
  </w:num>
  <w:num w:numId="13">
    <w:abstractNumId w:val="124"/>
  </w:num>
  <w:num w:numId="14">
    <w:abstractNumId w:val="125"/>
  </w:num>
  <w:num w:numId="15">
    <w:abstractNumId w:val="37"/>
  </w:num>
  <w:num w:numId="16">
    <w:abstractNumId w:val="107"/>
  </w:num>
  <w:num w:numId="17">
    <w:abstractNumId w:val="34"/>
  </w:num>
  <w:num w:numId="18">
    <w:abstractNumId w:val="41"/>
  </w:num>
  <w:num w:numId="19">
    <w:abstractNumId w:val="133"/>
  </w:num>
  <w:num w:numId="20">
    <w:abstractNumId w:val="64"/>
  </w:num>
  <w:num w:numId="21">
    <w:abstractNumId w:val="142"/>
  </w:num>
  <w:num w:numId="22">
    <w:abstractNumId w:val="108"/>
    <w:lvlOverride w:ilvl="0">
      <w:lvl w:ilvl="0">
        <w:start w:val="8"/>
        <w:numFmt w:val="decimal"/>
        <w:lvlText w:val=""/>
        <w:lvlJc w:val="left"/>
        <w:pPr>
          <w:ind w:left="0" w:firstLine="0"/>
        </w:pPr>
        <w:rPr>
          <w:rFonts w:hint="default"/>
        </w:rPr>
      </w:lvl>
    </w:lvlOverride>
    <w:lvlOverride w:ilvl="1">
      <w:lvl w:ilvl="1">
        <w:start w:val="1"/>
        <w:numFmt w:val="none"/>
        <w:lvlText w:val="8.1."/>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84"/>
  </w:num>
  <w:num w:numId="24">
    <w:abstractNumId w:val="60"/>
  </w:num>
  <w:num w:numId="25">
    <w:abstractNumId w:val="139"/>
  </w:num>
  <w:num w:numId="26">
    <w:abstractNumId w:val="68"/>
  </w:num>
  <w:num w:numId="27">
    <w:abstractNumId w:val="70"/>
  </w:num>
  <w:num w:numId="28">
    <w:abstractNumId w:val="98"/>
  </w:num>
  <w:num w:numId="29">
    <w:abstractNumId w:val="74"/>
  </w:num>
  <w:num w:numId="30">
    <w:abstractNumId w:val="44"/>
  </w:num>
  <w:num w:numId="31">
    <w:abstractNumId w:val="53"/>
  </w:num>
  <w:num w:numId="32">
    <w:abstractNumId w:val="48"/>
  </w:num>
  <w:num w:numId="33">
    <w:abstractNumId w:val="123"/>
  </w:num>
  <w:num w:numId="34">
    <w:abstractNumId w:val="119"/>
  </w:num>
  <w:num w:numId="35">
    <w:abstractNumId w:val="121"/>
  </w:num>
  <w:num w:numId="36">
    <w:abstractNumId w:val="77"/>
  </w:num>
  <w:num w:numId="37">
    <w:abstractNumId w:val="93"/>
  </w:num>
  <w:num w:numId="38">
    <w:abstractNumId w:val="144"/>
  </w:num>
  <w:num w:numId="39">
    <w:abstractNumId w:val="76"/>
  </w:num>
  <w:num w:numId="40">
    <w:abstractNumId w:val="106"/>
  </w:num>
  <w:num w:numId="41">
    <w:abstractNumId w:val="89"/>
  </w:num>
  <w:num w:numId="42">
    <w:abstractNumId w:val="127"/>
  </w:num>
  <w:num w:numId="43">
    <w:abstractNumId w:val="116"/>
  </w:num>
  <w:num w:numId="44">
    <w:abstractNumId w:val="11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abstractNumId w:val="11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abstractNumId w:val="11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11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82"/>
  </w:num>
  <w:num w:numId="49">
    <w:abstractNumId w:val="39"/>
  </w:num>
  <w:num w:numId="50">
    <w:abstractNumId w:val="11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11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2">
    <w:abstractNumId w:val="11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3">
    <w:abstractNumId w:val="116"/>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1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1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1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41"/>
  </w:num>
  <w:num w:numId="58">
    <w:abstractNumId w:val="57"/>
  </w:num>
  <w:num w:numId="59">
    <w:abstractNumId w:val="137"/>
  </w:num>
  <w:num w:numId="60">
    <w:abstractNumId w:val="59"/>
  </w:num>
  <w:num w:numId="61">
    <w:abstractNumId w:val="136"/>
  </w:num>
  <w:num w:numId="62">
    <w:abstractNumId w:val="86"/>
  </w:num>
  <w:num w:numId="63">
    <w:abstractNumId w:val="79"/>
  </w:num>
  <w:num w:numId="64">
    <w:abstractNumId w:val="88"/>
  </w:num>
  <w:num w:numId="65">
    <w:abstractNumId w:val="63"/>
  </w:num>
  <w:num w:numId="66">
    <w:abstractNumId w:val="91"/>
  </w:num>
  <w:num w:numId="67">
    <w:abstractNumId w:val="49"/>
  </w:num>
  <w:num w:numId="68">
    <w:abstractNumId w:val="96"/>
  </w:num>
  <w:num w:numId="69">
    <w:abstractNumId w:val="68"/>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0">
    <w:abstractNumId w:val="122"/>
  </w:num>
  <w:num w:numId="71">
    <w:abstractNumId w:val="36"/>
  </w:num>
  <w:num w:numId="72">
    <w:abstractNumId w:val="38"/>
  </w:num>
  <w:num w:numId="73">
    <w:abstractNumId w:val="115"/>
  </w:num>
  <w:num w:numId="74">
    <w:abstractNumId w:val="35"/>
  </w:num>
  <w:num w:numId="75">
    <w:abstractNumId w:val="118"/>
  </w:num>
  <w:num w:numId="76">
    <w:abstractNumId w:val="30"/>
  </w:num>
  <w:num w:numId="77">
    <w:abstractNumId w:val="113"/>
  </w:num>
  <w:num w:numId="78">
    <w:abstractNumId w:val="100"/>
  </w:num>
  <w:num w:numId="79">
    <w:abstractNumId w:val="27"/>
  </w:num>
  <w:num w:numId="80">
    <w:abstractNumId w:val="29"/>
  </w:num>
  <w:num w:numId="81">
    <w:abstractNumId w:val="99"/>
  </w:num>
  <w:num w:numId="82">
    <w:abstractNumId w:val="92"/>
  </w:num>
  <w:num w:numId="83">
    <w:abstractNumId w:val="131"/>
  </w:num>
  <w:num w:numId="84">
    <w:abstractNumId w:val="120"/>
  </w:num>
  <w:num w:numId="85">
    <w:abstractNumId w:val="138"/>
  </w:num>
  <w:num w:numId="86">
    <w:abstractNumId w:val="134"/>
  </w:num>
  <w:num w:numId="87">
    <w:abstractNumId w:val="117"/>
  </w:num>
  <w:num w:numId="88">
    <w:abstractNumId w:val="71"/>
  </w:num>
  <w:num w:numId="89">
    <w:abstractNumId w:val="129"/>
  </w:num>
  <w:num w:numId="90">
    <w:abstractNumId w:val="101"/>
  </w:num>
  <w:num w:numId="91">
    <w:abstractNumId w:val="58"/>
  </w:num>
  <w:num w:numId="92">
    <w:abstractNumId w:val="83"/>
  </w:num>
  <w:num w:numId="93">
    <w:abstractNumId w:val="146"/>
  </w:num>
  <w:num w:numId="94">
    <w:abstractNumId w:val="135"/>
  </w:num>
  <w:num w:numId="95">
    <w:abstractNumId w:val="46"/>
  </w:num>
  <w:num w:numId="96">
    <w:abstractNumId w:val="66"/>
  </w:num>
  <w:num w:numId="97">
    <w:abstractNumId w:val="130"/>
  </w:num>
  <w:num w:numId="98">
    <w:abstractNumId w:val="85"/>
  </w:num>
  <w:num w:numId="99">
    <w:abstractNumId w:val="69"/>
  </w:num>
  <w:num w:numId="100">
    <w:abstractNumId w:val="114"/>
  </w:num>
  <w:num w:numId="101">
    <w:abstractNumId w:val="140"/>
  </w:num>
  <w:num w:numId="102">
    <w:abstractNumId w:val="80"/>
  </w:num>
  <w:num w:numId="103">
    <w:abstractNumId w:val="147"/>
  </w:num>
  <w:num w:numId="104">
    <w:abstractNumId w:val="40"/>
  </w:num>
  <w:num w:numId="105">
    <w:abstractNumId w:val="52"/>
  </w:num>
  <w:num w:numId="106">
    <w:abstractNumId w:val="65"/>
  </w:num>
  <w:num w:numId="107">
    <w:abstractNumId w:val="31"/>
  </w:num>
  <w:num w:numId="108">
    <w:abstractNumId w:val="110"/>
  </w:num>
  <w:num w:numId="109">
    <w:abstractNumId w:val="90"/>
  </w:num>
  <w:num w:numId="110">
    <w:abstractNumId w:val="75"/>
  </w:num>
  <w:num w:numId="111">
    <w:abstractNumId w:val="50"/>
  </w:num>
  <w:num w:numId="112">
    <w:abstractNumId w:val="95"/>
  </w:num>
  <w:num w:numId="113">
    <w:abstractNumId w:val="109"/>
  </w:num>
  <w:num w:numId="114">
    <w:abstractNumId w:val="32"/>
  </w:num>
  <w:num w:numId="115">
    <w:abstractNumId w:val="78"/>
  </w:num>
  <w:num w:numId="116">
    <w:abstractNumId w:val="62"/>
  </w:num>
  <w:num w:numId="117">
    <w:abstractNumId w:val="128"/>
  </w:num>
  <w:num w:numId="118">
    <w:abstractNumId w:val="43"/>
  </w:num>
  <w:num w:numId="119">
    <w:abstractNumId w:val="81"/>
  </w:num>
  <w:num w:numId="120">
    <w:abstractNumId w:val="26"/>
  </w:num>
  <w:num w:numId="121">
    <w:abstractNumId w:val="45"/>
  </w:num>
  <w:num w:numId="122">
    <w:abstractNumId w:val="61"/>
  </w:num>
  <w:num w:numId="123">
    <w:abstractNumId w:val="55"/>
  </w:num>
  <w:num w:numId="124">
    <w:abstractNumId w:val="102"/>
  </w:num>
  <w:num w:numId="125">
    <w:abstractNumId w:val="42"/>
  </w:num>
  <w:num w:numId="126">
    <w:abstractNumId w:val="104"/>
  </w:num>
  <w:num w:numId="127">
    <w:abstractNumId w:val="51"/>
  </w:num>
  <w:num w:numId="128">
    <w:abstractNumId w:val="103"/>
  </w:num>
  <w:num w:numId="129">
    <w:abstractNumId w:val="132"/>
  </w:num>
  <w:num w:numId="130">
    <w:abstractNumId w:val="28"/>
  </w:num>
  <w:num w:numId="131">
    <w:abstractNumId w:val="33"/>
  </w:num>
  <w:num w:numId="132">
    <w:abstractNumId w:val="111"/>
  </w:num>
  <w:num w:numId="133">
    <w:abstractNumId w:val="56"/>
  </w:num>
  <w:num w:numId="134">
    <w:abstractNumId w:val="54"/>
  </w:num>
  <w:numIdMacAtCleanup w:val="1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rsids>
    <w:rsidRoot w:val="00120BDC"/>
    <w:rsid w:val="00000086"/>
    <w:rsid w:val="0000040B"/>
    <w:rsid w:val="00000A7F"/>
    <w:rsid w:val="00000D96"/>
    <w:rsid w:val="00000F20"/>
    <w:rsid w:val="0000113C"/>
    <w:rsid w:val="0000158C"/>
    <w:rsid w:val="000016A4"/>
    <w:rsid w:val="0000237F"/>
    <w:rsid w:val="00002A18"/>
    <w:rsid w:val="00002AEC"/>
    <w:rsid w:val="00002F59"/>
    <w:rsid w:val="0000334D"/>
    <w:rsid w:val="000041EC"/>
    <w:rsid w:val="000042E9"/>
    <w:rsid w:val="00004672"/>
    <w:rsid w:val="000048D5"/>
    <w:rsid w:val="00004A51"/>
    <w:rsid w:val="0000508D"/>
    <w:rsid w:val="00006BF5"/>
    <w:rsid w:val="000070D9"/>
    <w:rsid w:val="00007A4A"/>
    <w:rsid w:val="000101EC"/>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2BF1"/>
    <w:rsid w:val="00023AC5"/>
    <w:rsid w:val="0002407A"/>
    <w:rsid w:val="00024A1F"/>
    <w:rsid w:val="00024D2B"/>
    <w:rsid w:val="000259BC"/>
    <w:rsid w:val="00025B04"/>
    <w:rsid w:val="00026200"/>
    <w:rsid w:val="00026CD7"/>
    <w:rsid w:val="0002708A"/>
    <w:rsid w:val="000274AD"/>
    <w:rsid w:val="0002766D"/>
    <w:rsid w:val="00027963"/>
    <w:rsid w:val="00027A21"/>
    <w:rsid w:val="00027F51"/>
    <w:rsid w:val="00030765"/>
    <w:rsid w:val="00032097"/>
    <w:rsid w:val="000322CB"/>
    <w:rsid w:val="000332E9"/>
    <w:rsid w:val="000337F2"/>
    <w:rsid w:val="000344C0"/>
    <w:rsid w:val="00034683"/>
    <w:rsid w:val="00034A88"/>
    <w:rsid w:val="00034D44"/>
    <w:rsid w:val="00034EBF"/>
    <w:rsid w:val="000350B2"/>
    <w:rsid w:val="00035A12"/>
    <w:rsid w:val="00036E6B"/>
    <w:rsid w:val="0004002E"/>
    <w:rsid w:val="00040735"/>
    <w:rsid w:val="000408DB"/>
    <w:rsid w:val="00040DEC"/>
    <w:rsid w:val="00040F71"/>
    <w:rsid w:val="00040F7F"/>
    <w:rsid w:val="000414B9"/>
    <w:rsid w:val="00042626"/>
    <w:rsid w:val="00042AB2"/>
    <w:rsid w:val="00043156"/>
    <w:rsid w:val="00043175"/>
    <w:rsid w:val="0004411D"/>
    <w:rsid w:val="000441B3"/>
    <w:rsid w:val="000448A1"/>
    <w:rsid w:val="0004492B"/>
    <w:rsid w:val="00044C9B"/>
    <w:rsid w:val="000450D9"/>
    <w:rsid w:val="00045909"/>
    <w:rsid w:val="00045E76"/>
    <w:rsid w:val="000469CF"/>
    <w:rsid w:val="000469F9"/>
    <w:rsid w:val="00047924"/>
    <w:rsid w:val="000479C8"/>
    <w:rsid w:val="000505B8"/>
    <w:rsid w:val="00050720"/>
    <w:rsid w:val="00050DC0"/>
    <w:rsid w:val="000513E4"/>
    <w:rsid w:val="00051620"/>
    <w:rsid w:val="00052999"/>
    <w:rsid w:val="0005307D"/>
    <w:rsid w:val="000532DF"/>
    <w:rsid w:val="00053FC7"/>
    <w:rsid w:val="00054974"/>
    <w:rsid w:val="00055197"/>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5F9"/>
    <w:rsid w:val="00065D0B"/>
    <w:rsid w:val="00065DB6"/>
    <w:rsid w:val="00066A1B"/>
    <w:rsid w:val="0006751D"/>
    <w:rsid w:val="000705E2"/>
    <w:rsid w:val="000719A5"/>
    <w:rsid w:val="000725EE"/>
    <w:rsid w:val="00073153"/>
    <w:rsid w:val="00074284"/>
    <w:rsid w:val="00074311"/>
    <w:rsid w:val="0007493F"/>
    <w:rsid w:val="00074A1D"/>
    <w:rsid w:val="00075586"/>
    <w:rsid w:val="000756C2"/>
    <w:rsid w:val="00076295"/>
    <w:rsid w:val="00076362"/>
    <w:rsid w:val="0007680F"/>
    <w:rsid w:val="00076938"/>
    <w:rsid w:val="00076BD8"/>
    <w:rsid w:val="00076EA1"/>
    <w:rsid w:val="00076EE6"/>
    <w:rsid w:val="00077027"/>
    <w:rsid w:val="00077329"/>
    <w:rsid w:val="0007765E"/>
    <w:rsid w:val="00077B0D"/>
    <w:rsid w:val="00077CDF"/>
    <w:rsid w:val="00077DFC"/>
    <w:rsid w:val="00080C4C"/>
    <w:rsid w:val="00081379"/>
    <w:rsid w:val="000815ED"/>
    <w:rsid w:val="00082B94"/>
    <w:rsid w:val="00082C7E"/>
    <w:rsid w:val="00082E10"/>
    <w:rsid w:val="00082F64"/>
    <w:rsid w:val="00083269"/>
    <w:rsid w:val="00083511"/>
    <w:rsid w:val="0008473D"/>
    <w:rsid w:val="00084D4D"/>
    <w:rsid w:val="00085E65"/>
    <w:rsid w:val="00087551"/>
    <w:rsid w:val="0008755F"/>
    <w:rsid w:val="00090B79"/>
    <w:rsid w:val="00090BB2"/>
    <w:rsid w:val="0009108D"/>
    <w:rsid w:val="000912DF"/>
    <w:rsid w:val="00093605"/>
    <w:rsid w:val="00093BBB"/>
    <w:rsid w:val="0009447A"/>
    <w:rsid w:val="000944E9"/>
    <w:rsid w:val="00094B13"/>
    <w:rsid w:val="000954FC"/>
    <w:rsid w:val="0009557B"/>
    <w:rsid w:val="0009568E"/>
    <w:rsid w:val="00095D39"/>
    <w:rsid w:val="000965E2"/>
    <w:rsid w:val="00096880"/>
    <w:rsid w:val="00096D94"/>
    <w:rsid w:val="00096E69"/>
    <w:rsid w:val="00097DC6"/>
    <w:rsid w:val="00097ECC"/>
    <w:rsid w:val="000A10D6"/>
    <w:rsid w:val="000A4DCA"/>
    <w:rsid w:val="000A5C53"/>
    <w:rsid w:val="000A5DB3"/>
    <w:rsid w:val="000A6095"/>
    <w:rsid w:val="000A7B3E"/>
    <w:rsid w:val="000A7C69"/>
    <w:rsid w:val="000B08A0"/>
    <w:rsid w:val="000B0AFC"/>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0F9F"/>
    <w:rsid w:val="000C13F9"/>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06C"/>
    <w:rsid w:val="000E22ED"/>
    <w:rsid w:val="000E2396"/>
    <w:rsid w:val="000E246A"/>
    <w:rsid w:val="000E39CD"/>
    <w:rsid w:val="000E4165"/>
    <w:rsid w:val="000E430D"/>
    <w:rsid w:val="000E4770"/>
    <w:rsid w:val="000E4943"/>
    <w:rsid w:val="000E5111"/>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1F7"/>
    <w:rsid w:val="000F744E"/>
    <w:rsid w:val="0010091F"/>
    <w:rsid w:val="00101D7B"/>
    <w:rsid w:val="001033AA"/>
    <w:rsid w:val="001034DF"/>
    <w:rsid w:val="00103D9C"/>
    <w:rsid w:val="00104B2A"/>
    <w:rsid w:val="00105B7C"/>
    <w:rsid w:val="00106778"/>
    <w:rsid w:val="0010691A"/>
    <w:rsid w:val="00106933"/>
    <w:rsid w:val="00106ECF"/>
    <w:rsid w:val="0010732F"/>
    <w:rsid w:val="0010740E"/>
    <w:rsid w:val="0010745E"/>
    <w:rsid w:val="00107D56"/>
    <w:rsid w:val="0011047C"/>
    <w:rsid w:val="001104FE"/>
    <w:rsid w:val="001108FC"/>
    <w:rsid w:val="0011143C"/>
    <w:rsid w:val="001119B0"/>
    <w:rsid w:val="00111E83"/>
    <w:rsid w:val="001121C1"/>
    <w:rsid w:val="00112683"/>
    <w:rsid w:val="001126C8"/>
    <w:rsid w:val="00112B20"/>
    <w:rsid w:val="001134BF"/>
    <w:rsid w:val="00113A63"/>
    <w:rsid w:val="00113DA3"/>
    <w:rsid w:val="00113DA4"/>
    <w:rsid w:val="00113E27"/>
    <w:rsid w:val="00115460"/>
    <w:rsid w:val="00116FB0"/>
    <w:rsid w:val="00117C89"/>
    <w:rsid w:val="00120B3B"/>
    <w:rsid w:val="00120BDC"/>
    <w:rsid w:val="00120EAE"/>
    <w:rsid w:val="00121895"/>
    <w:rsid w:val="00122020"/>
    <w:rsid w:val="001224D8"/>
    <w:rsid w:val="00122640"/>
    <w:rsid w:val="001229F3"/>
    <w:rsid w:val="00122C5C"/>
    <w:rsid w:val="00122E1B"/>
    <w:rsid w:val="0012334B"/>
    <w:rsid w:val="00123BDF"/>
    <w:rsid w:val="0012420D"/>
    <w:rsid w:val="00124B04"/>
    <w:rsid w:val="0012503E"/>
    <w:rsid w:val="00125223"/>
    <w:rsid w:val="0012594A"/>
    <w:rsid w:val="00126C63"/>
    <w:rsid w:val="00126FA5"/>
    <w:rsid w:val="00127995"/>
    <w:rsid w:val="00130154"/>
    <w:rsid w:val="001304AB"/>
    <w:rsid w:val="001305D0"/>
    <w:rsid w:val="00131BF1"/>
    <w:rsid w:val="00131E93"/>
    <w:rsid w:val="001322A1"/>
    <w:rsid w:val="00133CF2"/>
    <w:rsid w:val="0014004C"/>
    <w:rsid w:val="001406D0"/>
    <w:rsid w:val="00140C8A"/>
    <w:rsid w:val="00140ECD"/>
    <w:rsid w:val="00140F0B"/>
    <w:rsid w:val="001413F5"/>
    <w:rsid w:val="001416CC"/>
    <w:rsid w:val="00141D86"/>
    <w:rsid w:val="00142462"/>
    <w:rsid w:val="0014268C"/>
    <w:rsid w:val="001429B6"/>
    <w:rsid w:val="00142B30"/>
    <w:rsid w:val="00143574"/>
    <w:rsid w:val="00143D2A"/>
    <w:rsid w:val="0014565E"/>
    <w:rsid w:val="0014569A"/>
    <w:rsid w:val="001458ED"/>
    <w:rsid w:val="0014598B"/>
    <w:rsid w:val="00146454"/>
    <w:rsid w:val="001466BF"/>
    <w:rsid w:val="00146A50"/>
    <w:rsid w:val="00146D12"/>
    <w:rsid w:val="00147129"/>
    <w:rsid w:val="00147187"/>
    <w:rsid w:val="00147935"/>
    <w:rsid w:val="00147C89"/>
    <w:rsid w:val="00150C72"/>
    <w:rsid w:val="00150CA7"/>
    <w:rsid w:val="00153910"/>
    <w:rsid w:val="00153E75"/>
    <w:rsid w:val="001549B8"/>
    <w:rsid w:val="00155804"/>
    <w:rsid w:val="00156256"/>
    <w:rsid w:val="00156C6B"/>
    <w:rsid w:val="001570E7"/>
    <w:rsid w:val="0015738D"/>
    <w:rsid w:val="00157A69"/>
    <w:rsid w:val="00157AE9"/>
    <w:rsid w:val="00157C6C"/>
    <w:rsid w:val="00157C75"/>
    <w:rsid w:val="00160DF3"/>
    <w:rsid w:val="00160EF7"/>
    <w:rsid w:val="001613AB"/>
    <w:rsid w:val="00161B86"/>
    <w:rsid w:val="00162CDA"/>
    <w:rsid w:val="00163104"/>
    <w:rsid w:val="00163CF9"/>
    <w:rsid w:val="0016417A"/>
    <w:rsid w:val="00164A0C"/>
    <w:rsid w:val="00165093"/>
    <w:rsid w:val="00165B7F"/>
    <w:rsid w:val="00165C7D"/>
    <w:rsid w:val="00166604"/>
    <w:rsid w:val="00167020"/>
    <w:rsid w:val="001677E0"/>
    <w:rsid w:val="00167F9A"/>
    <w:rsid w:val="00170E54"/>
    <w:rsid w:val="00171B58"/>
    <w:rsid w:val="001724BF"/>
    <w:rsid w:val="00172C3F"/>
    <w:rsid w:val="00172FDB"/>
    <w:rsid w:val="00173179"/>
    <w:rsid w:val="001738A5"/>
    <w:rsid w:val="00173AE5"/>
    <w:rsid w:val="0017457F"/>
    <w:rsid w:val="00174BE3"/>
    <w:rsid w:val="00175C59"/>
    <w:rsid w:val="00175CDA"/>
    <w:rsid w:val="00180104"/>
    <w:rsid w:val="00180995"/>
    <w:rsid w:val="00180A60"/>
    <w:rsid w:val="00180A76"/>
    <w:rsid w:val="0018133F"/>
    <w:rsid w:val="001817FF"/>
    <w:rsid w:val="00181B21"/>
    <w:rsid w:val="00182633"/>
    <w:rsid w:val="0018293C"/>
    <w:rsid w:val="0018330E"/>
    <w:rsid w:val="0018382F"/>
    <w:rsid w:val="00183D00"/>
    <w:rsid w:val="00184786"/>
    <w:rsid w:val="00184EB1"/>
    <w:rsid w:val="00185724"/>
    <w:rsid w:val="0018622E"/>
    <w:rsid w:val="00186891"/>
    <w:rsid w:val="00186B0D"/>
    <w:rsid w:val="00186B1A"/>
    <w:rsid w:val="00186E7A"/>
    <w:rsid w:val="00187006"/>
    <w:rsid w:val="001878FC"/>
    <w:rsid w:val="00191789"/>
    <w:rsid w:val="001922AB"/>
    <w:rsid w:val="00192514"/>
    <w:rsid w:val="001926DE"/>
    <w:rsid w:val="00192CCC"/>
    <w:rsid w:val="00192E2F"/>
    <w:rsid w:val="00193769"/>
    <w:rsid w:val="00194107"/>
    <w:rsid w:val="00194602"/>
    <w:rsid w:val="0019460F"/>
    <w:rsid w:val="00194968"/>
    <w:rsid w:val="00194AD5"/>
    <w:rsid w:val="00194C87"/>
    <w:rsid w:val="00195236"/>
    <w:rsid w:val="00195588"/>
    <w:rsid w:val="001959B8"/>
    <w:rsid w:val="001961A7"/>
    <w:rsid w:val="00196754"/>
    <w:rsid w:val="00197CB4"/>
    <w:rsid w:val="001A06B4"/>
    <w:rsid w:val="001A0ACE"/>
    <w:rsid w:val="001A0CB6"/>
    <w:rsid w:val="001A0CDE"/>
    <w:rsid w:val="001A242F"/>
    <w:rsid w:val="001A26D2"/>
    <w:rsid w:val="001A2F2B"/>
    <w:rsid w:val="001A33AD"/>
    <w:rsid w:val="001A3704"/>
    <w:rsid w:val="001A479C"/>
    <w:rsid w:val="001A47A1"/>
    <w:rsid w:val="001A4D23"/>
    <w:rsid w:val="001A71FB"/>
    <w:rsid w:val="001A737B"/>
    <w:rsid w:val="001A7A99"/>
    <w:rsid w:val="001A7C44"/>
    <w:rsid w:val="001B05EF"/>
    <w:rsid w:val="001B0788"/>
    <w:rsid w:val="001B0C9A"/>
    <w:rsid w:val="001B1BF2"/>
    <w:rsid w:val="001B298D"/>
    <w:rsid w:val="001B29E0"/>
    <w:rsid w:val="001B378F"/>
    <w:rsid w:val="001B3C77"/>
    <w:rsid w:val="001B4621"/>
    <w:rsid w:val="001B4B19"/>
    <w:rsid w:val="001B4BAA"/>
    <w:rsid w:val="001B5A66"/>
    <w:rsid w:val="001B5F04"/>
    <w:rsid w:val="001B6ADD"/>
    <w:rsid w:val="001B7607"/>
    <w:rsid w:val="001B7E6D"/>
    <w:rsid w:val="001C0747"/>
    <w:rsid w:val="001C0B37"/>
    <w:rsid w:val="001C0B5C"/>
    <w:rsid w:val="001C1B22"/>
    <w:rsid w:val="001C39BB"/>
    <w:rsid w:val="001C3C04"/>
    <w:rsid w:val="001C3CE4"/>
    <w:rsid w:val="001C4FB7"/>
    <w:rsid w:val="001C537A"/>
    <w:rsid w:val="001C5557"/>
    <w:rsid w:val="001C5972"/>
    <w:rsid w:val="001C5C7E"/>
    <w:rsid w:val="001C5CF8"/>
    <w:rsid w:val="001C5DBF"/>
    <w:rsid w:val="001C61D0"/>
    <w:rsid w:val="001C6A5D"/>
    <w:rsid w:val="001C6ADC"/>
    <w:rsid w:val="001C7A38"/>
    <w:rsid w:val="001C7CDA"/>
    <w:rsid w:val="001D040D"/>
    <w:rsid w:val="001D0489"/>
    <w:rsid w:val="001D10B0"/>
    <w:rsid w:val="001D1777"/>
    <w:rsid w:val="001D1816"/>
    <w:rsid w:val="001D1B61"/>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0DF7"/>
    <w:rsid w:val="001E223C"/>
    <w:rsid w:val="001E2935"/>
    <w:rsid w:val="001E2CD6"/>
    <w:rsid w:val="001E30CE"/>
    <w:rsid w:val="001E3637"/>
    <w:rsid w:val="001E432D"/>
    <w:rsid w:val="001E47BD"/>
    <w:rsid w:val="001E4E9F"/>
    <w:rsid w:val="001E5009"/>
    <w:rsid w:val="001E50DD"/>
    <w:rsid w:val="001E5C1D"/>
    <w:rsid w:val="001E5E23"/>
    <w:rsid w:val="001E63DF"/>
    <w:rsid w:val="001E656E"/>
    <w:rsid w:val="001E67C3"/>
    <w:rsid w:val="001E6D07"/>
    <w:rsid w:val="001E7492"/>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A60"/>
    <w:rsid w:val="00201E8E"/>
    <w:rsid w:val="00203943"/>
    <w:rsid w:val="00203CE0"/>
    <w:rsid w:val="0020510C"/>
    <w:rsid w:val="00205E00"/>
    <w:rsid w:val="00206663"/>
    <w:rsid w:val="00207C59"/>
    <w:rsid w:val="00210C2E"/>
    <w:rsid w:val="002118D2"/>
    <w:rsid w:val="00212632"/>
    <w:rsid w:val="00212972"/>
    <w:rsid w:val="00212994"/>
    <w:rsid w:val="00212AB3"/>
    <w:rsid w:val="00212EF8"/>
    <w:rsid w:val="0021325F"/>
    <w:rsid w:val="002135A8"/>
    <w:rsid w:val="00213800"/>
    <w:rsid w:val="002143B1"/>
    <w:rsid w:val="00214AB0"/>
    <w:rsid w:val="00215490"/>
    <w:rsid w:val="00215DEE"/>
    <w:rsid w:val="00215E19"/>
    <w:rsid w:val="0021619D"/>
    <w:rsid w:val="00216D6B"/>
    <w:rsid w:val="00217525"/>
    <w:rsid w:val="00217531"/>
    <w:rsid w:val="002175AC"/>
    <w:rsid w:val="00220A3F"/>
    <w:rsid w:val="00220F66"/>
    <w:rsid w:val="0022111F"/>
    <w:rsid w:val="00221204"/>
    <w:rsid w:val="002221C5"/>
    <w:rsid w:val="002221D8"/>
    <w:rsid w:val="002225CD"/>
    <w:rsid w:val="002226F1"/>
    <w:rsid w:val="0022275F"/>
    <w:rsid w:val="0022296E"/>
    <w:rsid w:val="00222B79"/>
    <w:rsid w:val="00222D91"/>
    <w:rsid w:val="0022325F"/>
    <w:rsid w:val="00223DAB"/>
    <w:rsid w:val="00224E92"/>
    <w:rsid w:val="00226400"/>
    <w:rsid w:val="00226616"/>
    <w:rsid w:val="00226771"/>
    <w:rsid w:val="00226B1E"/>
    <w:rsid w:val="00226CD9"/>
    <w:rsid w:val="00227055"/>
    <w:rsid w:val="00227CD6"/>
    <w:rsid w:val="00227EC3"/>
    <w:rsid w:val="002308D4"/>
    <w:rsid w:val="00230DAE"/>
    <w:rsid w:val="00230EF5"/>
    <w:rsid w:val="00231981"/>
    <w:rsid w:val="0023231A"/>
    <w:rsid w:val="002326A8"/>
    <w:rsid w:val="002329A4"/>
    <w:rsid w:val="002331CE"/>
    <w:rsid w:val="00233D2A"/>
    <w:rsid w:val="00233DBD"/>
    <w:rsid w:val="002351CB"/>
    <w:rsid w:val="0023586C"/>
    <w:rsid w:val="0023689C"/>
    <w:rsid w:val="002368D3"/>
    <w:rsid w:val="00237413"/>
    <w:rsid w:val="002374AC"/>
    <w:rsid w:val="00237BE8"/>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22C3"/>
    <w:rsid w:val="002524A6"/>
    <w:rsid w:val="00252667"/>
    <w:rsid w:val="0025321E"/>
    <w:rsid w:val="00253B5F"/>
    <w:rsid w:val="00253FE1"/>
    <w:rsid w:val="00254CFC"/>
    <w:rsid w:val="00255900"/>
    <w:rsid w:val="00255DA7"/>
    <w:rsid w:val="002560D6"/>
    <w:rsid w:val="00256440"/>
    <w:rsid w:val="0025652F"/>
    <w:rsid w:val="00260550"/>
    <w:rsid w:val="002605BE"/>
    <w:rsid w:val="0026074E"/>
    <w:rsid w:val="002608BE"/>
    <w:rsid w:val="002609DF"/>
    <w:rsid w:val="00260A09"/>
    <w:rsid w:val="00260EE0"/>
    <w:rsid w:val="0026101A"/>
    <w:rsid w:val="0026130E"/>
    <w:rsid w:val="00261442"/>
    <w:rsid w:val="002614D2"/>
    <w:rsid w:val="00261560"/>
    <w:rsid w:val="0026257A"/>
    <w:rsid w:val="00262D5F"/>
    <w:rsid w:val="00262F9C"/>
    <w:rsid w:val="00263117"/>
    <w:rsid w:val="00263910"/>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61B"/>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58"/>
    <w:rsid w:val="002771D5"/>
    <w:rsid w:val="00280C22"/>
    <w:rsid w:val="00280F01"/>
    <w:rsid w:val="00281AA0"/>
    <w:rsid w:val="00281F0F"/>
    <w:rsid w:val="00283CAD"/>
    <w:rsid w:val="0028472B"/>
    <w:rsid w:val="002848C1"/>
    <w:rsid w:val="00284AD8"/>
    <w:rsid w:val="0028524F"/>
    <w:rsid w:val="0028608D"/>
    <w:rsid w:val="002871BB"/>
    <w:rsid w:val="00287F01"/>
    <w:rsid w:val="002916C3"/>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3FD"/>
    <w:rsid w:val="002A18BF"/>
    <w:rsid w:val="002A1F8C"/>
    <w:rsid w:val="002A32D4"/>
    <w:rsid w:val="002A336B"/>
    <w:rsid w:val="002A37A4"/>
    <w:rsid w:val="002A3EE2"/>
    <w:rsid w:val="002A4B1B"/>
    <w:rsid w:val="002A5087"/>
    <w:rsid w:val="002A58FF"/>
    <w:rsid w:val="002A6154"/>
    <w:rsid w:val="002A619F"/>
    <w:rsid w:val="002A67EA"/>
    <w:rsid w:val="002A7DEC"/>
    <w:rsid w:val="002B0268"/>
    <w:rsid w:val="002B0299"/>
    <w:rsid w:val="002B0372"/>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5D1"/>
    <w:rsid w:val="002C1AA3"/>
    <w:rsid w:val="002C2375"/>
    <w:rsid w:val="002C4027"/>
    <w:rsid w:val="002C41AE"/>
    <w:rsid w:val="002C4503"/>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2F2"/>
    <w:rsid w:val="002E1DBF"/>
    <w:rsid w:val="002E26C2"/>
    <w:rsid w:val="002E2DCC"/>
    <w:rsid w:val="002E2FB7"/>
    <w:rsid w:val="002E31AE"/>
    <w:rsid w:val="002E40E5"/>
    <w:rsid w:val="002E4BFE"/>
    <w:rsid w:val="002E62B8"/>
    <w:rsid w:val="002E737B"/>
    <w:rsid w:val="002E7430"/>
    <w:rsid w:val="002E7C4B"/>
    <w:rsid w:val="002F08F9"/>
    <w:rsid w:val="002F153B"/>
    <w:rsid w:val="002F2470"/>
    <w:rsid w:val="002F2D1B"/>
    <w:rsid w:val="002F419D"/>
    <w:rsid w:val="002F42D1"/>
    <w:rsid w:val="002F45BD"/>
    <w:rsid w:val="002F4F06"/>
    <w:rsid w:val="002F5009"/>
    <w:rsid w:val="002F55E7"/>
    <w:rsid w:val="002F5CE5"/>
    <w:rsid w:val="002F5E76"/>
    <w:rsid w:val="002F6313"/>
    <w:rsid w:val="002F69F5"/>
    <w:rsid w:val="002F6F3F"/>
    <w:rsid w:val="002F7206"/>
    <w:rsid w:val="002F776A"/>
    <w:rsid w:val="00300054"/>
    <w:rsid w:val="00300347"/>
    <w:rsid w:val="003005FF"/>
    <w:rsid w:val="00300612"/>
    <w:rsid w:val="00300FEB"/>
    <w:rsid w:val="0030155B"/>
    <w:rsid w:val="00301AE2"/>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3CAC"/>
    <w:rsid w:val="00313CE4"/>
    <w:rsid w:val="00314806"/>
    <w:rsid w:val="00314A6A"/>
    <w:rsid w:val="003150E7"/>
    <w:rsid w:val="00315414"/>
    <w:rsid w:val="00315C0F"/>
    <w:rsid w:val="0031609A"/>
    <w:rsid w:val="00316DBD"/>
    <w:rsid w:val="0031775D"/>
    <w:rsid w:val="00317E52"/>
    <w:rsid w:val="00317F56"/>
    <w:rsid w:val="00320450"/>
    <w:rsid w:val="00320AF8"/>
    <w:rsid w:val="003210FA"/>
    <w:rsid w:val="00321CE7"/>
    <w:rsid w:val="003225E3"/>
    <w:rsid w:val="00322BE1"/>
    <w:rsid w:val="00322C70"/>
    <w:rsid w:val="00323146"/>
    <w:rsid w:val="00324AAE"/>
    <w:rsid w:val="00324EBD"/>
    <w:rsid w:val="00325FD4"/>
    <w:rsid w:val="00326DB6"/>
    <w:rsid w:val="00326E70"/>
    <w:rsid w:val="0032714D"/>
    <w:rsid w:val="00327269"/>
    <w:rsid w:val="00327418"/>
    <w:rsid w:val="003279E7"/>
    <w:rsid w:val="003311CD"/>
    <w:rsid w:val="003315F4"/>
    <w:rsid w:val="00331B01"/>
    <w:rsid w:val="00331EBE"/>
    <w:rsid w:val="00331F24"/>
    <w:rsid w:val="0033279B"/>
    <w:rsid w:val="00332DEF"/>
    <w:rsid w:val="00332EA2"/>
    <w:rsid w:val="003331CB"/>
    <w:rsid w:val="00333238"/>
    <w:rsid w:val="00333811"/>
    <w:rsid w:val="00333C77"/>
    <w:rsid w:val="00335B8D"/>
    <w:rsid w:val="00336226"/>
    <w:rsid w:val="00337C2A"/>
    <w:rsid w:val="00337F68"/>
    <w:rsid w:val="00340406"/>
    <w:rsid w:val="00342115"/>
    <w:rsid w:val="003424D9"/>
    <w:rsid w:val="003433A1"/>
    <w:rsid w:val="00343B2E"/>
    <w:rsid w:val="00343E16"/>
    <w:rsid w:val="003444F4"/>
    <w:rsid w:val="00345D5A"/>
    <w:rsid w:val="00345E4D"/>
    <w:rsid w:val="00346489"/>
    <w:rsid w:val="0034668A"/>
    <w:rsid w:val="00346D1B"/>
    <w:rsid w:val="003472F6"/>
    <w:rsid w:val="0035113F"/>
    <w:rsid w:val="00351289"/>
    <w:rsid w:val="003514C6"/>
    <w:rsid w:val="003516BC"/>
    <w:rsid w:val="0035244F"/>
    <w:rsid w:val="00352BC6"/>
    <w:rsid w:val="00352E24"/>
    <w:rsid w:val="0035355D"/>
    <w:rsid w:val="003535D2"/>
    <w:rsid w:val="00354685"/>
    <w:rsid w:val="00354978"/>
    <w:rsid w:val="00354B9D"/>
    <w:rsid w:val="003552E6"/>
    <w:rsid w:val="003566E5"/>
    <w:rsid w:val="003574C5"/>
    <w:rsid w:val="00357DDF"/>
    <w:rsid w:val="00360013"/>
    <w:rsid w:val="003601F0"/>
    <w:rsid w:val="003604F5"/>
    <w:rsid w:val="00360D31"/>
    <w:rsid w:val="00360EC0"/>
    <w:rsid w:val="0036146F"/>
    <w:rsid w:val="0036148E"/>
    <w:rsid w:val="00361605"/>
    <w:rsid w:val="003618CD"/>
    <w:rsid w:val="00361BF8"/>
    <w:rsid w:val="00361EFE"/>
    <w:rsid w:val="00362170"/>
    <w:rsid w:val="0036247D"/>
    <w:rsid w:val="003629C4"/>
    <w:rsid w:val="00362BA6"/>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268F"/>
    <w:rsid w:val="00393374"/>
    <w:rsid w:val="003945B3"/>
    <w:rsid w:val="00394D6D"/>
    <w:rsid w:val="00395DA7"/>
    <w:rsid w:val="003962EC"/>
    <w:rsid w:val="00396310"/>
    <w:rsid w:val="00397674"/>
    <w:rsid w:val="00397D05"/>
    <w:rsid w:val="00397D80"/>
    <w:rsid w:val="003A00AC"/>
    <w:rsid w:val="003A0F06"/>
    <w:rsid w:val="003A2A39"/>
    <w:rsid w:val="003A4D09"/>
    <w:rsid w:val="003A58F0"/>
    <w:rsid w:val="003A6258"/>
    <w:rsid w:val="003A69DE"/>
    <w:rsid w:val="003A6E33"/>
    <w:rsid w:val="003A6E3D"/>
    <w:rsid w:val="003A707E"/>
    <w:rsid w:val="003A736C"/>
    <w:rsid w:val="003B1946"/>
    <w:rsid w:val="003B2FA0"/>
    <w:rsid w:val="003B3964"/>
    <w:rsid w:val="003B39AD"/>
    <w:rsid w:val="003B3B9A"/>
    <w:rsid w:val="003B40AF"/>
    <w:rsid w:val="003B44D1"/>
    <w:rsid w:val="003B455F"/>
    <w:rsid w:val="003B481C"/>
    <w:rsid w:val="003B50CB"/>
    <w:rsid w:val="003B52B0"/>
    <w:rsid w:val="003B5ACC"/>
    <w:rsid w:val="003B753E"/>
    <w:rsid w:val="003B78CA"/>
    <w:rsid w:val="003B79DA"/>
    <w:rsid w:val="003C1520"/>
    <w:rsid w:val="003C1563"/>
    <w:rsid w:val="003C17AF"/>
    <w:rsid w:val="003C19A5"/>
    <w:rsid w:val="003C1A41"/>
    <w:rsid w:val="003C1DD9"/>
    <w:rsid w:val="003C2304"/>
    <w:rsid w:val="003C29A9"/>
    <w:rsid w:val="003C2D3E"/>
    <w:rsid w:val="003C4B53"/>
    <w:rsid w:val="003C4EF4"/>
    <w:rsid w:val="003C5438"/>
    <w:rsid w:val="003C5683"/>
    <w:rsid w:val="003C6294"/>
    <w:rsid w:val="003C6A7B"/>
    <w:rsid w:val="003C6CC7"/>
    <w:rsid w:val="003C70AB"/>
    <w:rsid w:val="003C70D9"/>
    <w:rsid w:val="003D058B"/>
    <w:rsid w:val="003D0AB0"/>
    <w:rsid w:val="003D1402"/>
    <w:rsid w:val="003D1C96"/>
    <w:rsid w:val="003D23CB"/>
    <w:rsid w:val="003D2972"/>
    <w:rsid w:val="003D3B79"/>
    <w:rsid w:val="003D4113"/>
    <w:rsid w:val="003D4657"/>
    <w:rsid w:val="003D4EF1"/>
    <w:rsid w:val="003D59AC"/>
    <w:rsid w:val="003D5AFB"/>
    <w:rsid w:val="003D5CBD"/>
    <w:rsid w:val="003D5CCC"/>
    <w:rsid w:val="003D5FE3"/>
    <w:rsid w:val="003D6023"/>
    <w:rsid w:val="003D682B"/>
    <w:rsid w:val="003E0841"/>
    <w:rsid w:val="003E0975"/>
    <w:rsid w:val="003E0F71"/>
    <w:rsid w:val="003E0FA7"/>
    <w:rsid w:val="003E1FB9"/>
    <w:rsid w:val="003E226F"/>
    <w:rsid w:val="003E2511"/>
    <w:rsid w:val="003E289C"/>
    <w:rsid w:val="003E337D"/>
    <w:rsid w:val="003E465C"/>
    <w:rsid w:val="003E680F"/>
    <w:rsid w:val="003E6F51"/>
    <w:rsid w:val="003E77A0"/>
    <w:rsid w:val="003F0440"/>
    <w:rsid w:val="003F0AF1"/>
    <w:rsid w:val="003F1BEB"/>
    <w:rsid w:val="003F1E2A"/>
    <w:rsid w:val="003F371B"/>
    <w:rsid w:val="003F3F5E"/>
    <w:rsid w:val="003F4266"/>
    <w:rsid w:val="003F541A"/>
    <w:rsid w:val="003F5665"/>
    <w:rsid w:val="003F5FBA"/>
    <w:rsid w:val="003F6F57"/>
    <w:rsid w:val="003F7226"/>
    <w:rsid w:val="003F78D6"/>
    <w:rsid w:val="00400065"/>
    <w:rsid w:val="004006A8"/>
    <w:rsid w:val="0040076E"/>
    <w:rsid w:val="00400B30"/>
    <w:rsid w:val="00400C20"/>
    <w:rsid w:val="00400D26"/>
    <w:rsid w:val="00400EDC"/>
    <w:rsid w:val="004016B5"/>
    <w:rsid w:val="00401D3D"/>
    <w:rsid w:val="00402E16"/>
    <w:rsid w:val="00404109"/>
    <w:rsid w:val="004042B2"/>
    <w:rsid w:val="00404460"/>
    <w:rsid w:val="0040463A"/>
    <w:rsid w:val="00404773"/>
    <w:rsid w:val="0040477A"/>
    <w:rsid w:val="00404E7F"/>
    <w:rsid w:val="00405E63"/>
    <w:rsid w:val="00406133"/>
    <w:rsid w:val="00406D2D"/>
    <w:rsid w:val="00406EF2"/>
    <w:rsid w:val="0041093F"/>
    <w:rsid w:val="00410A42"/>
    <w:rsid w:val="00411310"/>
    <w:rsid w:val="00411447"/>
    <w:rsid w:val="00411677"/>
    <w:rsid w:val="00412115"/>
    <w:rsid w:val="004131CA"/>
    <w:rsid w:val="00413369"/>
    <w:rsid w:val="004137CF"/>
    <w:rsid w:val="00413E3D"/>
    <w:rsid w:val="004146A8"/>
    <w:rsid w:val="00414A07"/>
    <w:rsid w:val="004153B6"/>
    <w:rsid w:val="00415BE9"/>
    <w:rsid w:val="0041633B"/>
    <w:rsid w:val="004168EC"/>
    <w:rsid w:val="0042050E"/>
    <w:rsid w:val="00420834"/>
    <w:rsid w:val="00420EFC"/>
    <w:rsid w:val="00421A3E"/>
    <w:rsid w:val="004220B8"/>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8D7"/>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17D"/>
    <w:rsid w:val="00441202"/>
    <w:rsid w:val="004412D9"/>
    <w:rsid w:val="00441314"/>
    <w:rsid w:val="004413D7"/>
    <w:rsid w:val="00441D25"/>
    <w:rsid w:val="00441E78"/>
    <w:rsid w:val="004424B5"/>
    <w:rsid w:val="00442E31"/>
    <w:rsid w:val="00443B86"/>
    <w:rsid w:val="00443C2B"/>
    <w:rsid w:val="0044402E"/>
    <w:rsid w:val="00445002"/>
    <w:rsid w:val="004455EA"/>
    <w:rsid w:val="004459CA"/>
    <w:rsid w:val="00445C91"/>
    <w:rsid w:val="004463D7"/>
    <w:rsid w:val="004465DA"/>
    <w:rsid w:val="004467B2"/>
    <w:rsid w:val="00446AB4"/>
    <w:rsid w:val="00446B82"/>
    <w:rsid w:val="00447009"/>
    <w:rsid w:val="00447219"/>
    <w:rsid w:val="00447274"/>
    <w:rsid w:val="00447628"/>
    <w:rsid w:val="00447E30"/>
    <w:rsid w:val="00450032"/>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74F6"/>
    <w:rsid w:val="004603A6"/>
    <w:rsid w:val="00460DAF"/>
    <w:rsid w:val="00460F53"/>
    <w:rsid w:val="0046102E"/>
    <w:rsid w:val="004624C4"/>
    <w:rsid w:val="00462C84"/>
    <w:rsid w:val="00463712"/>
    <w:rsid w:val="00463D1F"/>
    <w:rsid w:val="00464067"/>
    <w:rsid w:val="0046407F"/>
    <w:rsid w:val="00464346"/>
    <w:rsid w:val="00464352"/>
    <w:rsid w:val="004645E4"/>
    <w:rsid w:val="004648CA"/>
    <w:rsid w:val="0046536F"/>
    <w:rsid w:val="0046617E"/>
    <w:rsid w:val="00466CD3"/>
    <w:rsid w:val="00466D4A"/>
    <w:rsid w:val="00467E59"/>
    <w:rsid w:val="00470C11"/>
    <w:rsid w:val="00471536"/>
    <w:rsid w:val="00471D97"/>
    <w:rsid w:val="004734A5"/>
    <w:rsid w:val="0047422F"/>
    <w:rsid w:val="004746D7"/>
    <w:rsid w:val="00475372"/>
    <w:rsid w:val="00477898"/>
    <w:rsid w:val="004779D5"/>
    <w:rsid w:val="004800CF"/>
    <w:rsid w:val="004812C6"/>
    <w:rsid w:val="004822FF"/>
    <w:rsid w:val="00482E84"/>
    <w:rsid w:val="004834F2"/>
    <w:rsid w:val="0048387B"/>
    <w:rsid w:val="0048390A"/>
    <w:rsid w:val="0048472A"/>
    <w:rsid w:val="00484AC0"/>
    <w:rsid w:val="00485118"/>
    <w:rsid w:val="00485A19"/>
    <w:rsid w:val="00485FFB"/>
    <w:rsid w:val="004860A5"/>
    <w:rsid w:val="0048673F"/>
    <w:rsid w:val="0048684A"/>
    <w:rsid w:val="00486B56"/>
    <w:rsid w:val="00490746"/>
    <w:rsid w:val="0049162D"/>
    <w:rsid w:val="004917DD"/>
    <w:rsid w:val="00491B36"/>
    <w:rsid w:val="00491D40"/>
    <w:rsid w:val="00492601"/>
    <w:rsid w:val="004928E8"/>
    <w:rsid w:val="00492FEB"/>
    <w:rsid w:val="004932D0"/>
    <w:rsid w:val="0049453F"/>
    <w:rsid w:val="00494683"/>
    <w:rsid w:val="00494A18"/>
    <w:rsid w:val="00494AEF"/>
    <w:rsid w:val="00494EBA"/>
    <w:rsid w:val="00495D03"/>
    <w:rsid w:val="00497791"/>
    <w:rsid w:val="004A0FCA"/>
    <w:rsid w:val="004A1EC1"/>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564"/>
    <w:rsid w:val="004B4C4B"/>
    <w:rsid w:val="004B4DC4"/>
    <w:rsid w:val="004B55E8"/>
    <w:rsid w:val="004B570F"/>
    <w:rsid w:val="004B5B00"/>
    <w:rsid w:val="004B5D33"/>
    <w:rsid w:val="004B5FDF"/>
    <w:rsid w:val="004B691A"/>
    <w:rsid w:val="004B7104"/>
    <w:rsid w:val="004B76CE"/>
    <w:rsid w:val="004B7B78"/>
    <w:rsid w:val="004B7F72"/>
    <w:rsid w:val="004C081A"/>
    <w:rsid w:val="004C0E74"/>
    <w:rsid w:val="004C1666"/>
    <w:rsid w:val="004C1C59"/>
    <w:rsid w:val="004C1DC9"/>
    <w:rsid w:val="004C20FA"/>
    <w:rsid w:val="004C2D2A"/>
    <w:rsid w:val="004C485D"/>
    <w:rsid w:val="004C4A99"/>
    <w:rsid w:val="004C4E43"/>
    <w:rsid w:val="004C5E1B"/>
    <w:rsid w:val="004C78A3"/>
    <w:rsid w:val="004C7DC9"/>
    <w:rsid w:val="004C7E11"/>
    <w:rsid w:val="004C7E63"/>
    <w:rsid w:val="004D007F"/>
    <w:rsid w:val="004D0262"/>
    <w:rsid w:val="004D0762"/>
    <w:rsid w:val="004D18BD"/>
    <w:rsid w:val="004D1B23"/>
    <w:rsid w:val="004D20D8"/>
    <w:rsid w:val="004D28D7"/>
    <w:rsid w:val="004D3090"/>
    <w:rsid w:val="004D3119"/>
    <w:rsid w:val="004D455C"/>
    <w:rsid w:val="004D4712"/>
    <w:rsid w:val="004D5BEA"/>
    <w:rsid w:val="004D5C37"/>
    <w:rsid w:val="004D5E9B"/>
    <w:rsid w:val="004D620F"/>
    <w:rsid w:val="004D73D5"/>
    <w:rsid w:val="004D75E0"/>
    <w:rsid w:val="004D7820"/>
    <w:rsid w:val="004D7A49"/>
    <w:rsid w:val="004E103D"/>
    <w:rsid w:val="004E1514"/>
    <w:rsid w:val="004E2CA1"/>
    <w:rsid w:val="004E2CD3"/>
    <w:rsid w:val="004E325E"/>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2BE7"/>
    <w:rsid w:val="004F2C7B"/>
    <w:rsid w:val="004F36A9"/>
    <w:rsid w:val="004F3FEA"/>
    <w:rsid w:val="004F40D6"/>
    <w:rsid w:val="004F455A"/>
    <w:rsid w:val="004F4670"/>
    <w:rsid w:val="004F4FCF"/>
    <w:rsid w:val="004F5303"/>
    <w:rsid w:val="004F5B30"/>
    <w:rsid w:val="004F5F29"/>
    <w:rsid w:val="004F602B"/>
    <w:rsid w:val="004F6467"/>
    <w:rsid w:val="004F6737"/>
    <w:rsid w:val="004F6E64"/>
    <w:rsid w:val="004F7384"/>
    <w:rsid w:val="004F7AE5"/>
    <w:rsid w:val="0050068A"/>
    <w:rsid w:val="00500CB8"/>
    <w:rsid w:val="00500E23"/>
    <w:rsid w:val="0050156E"/>
    <w:rsid w:val="005017DC"/>
    <w:rsid w:val="00501ACE"/>
    <w:rsid w:val="005021CD"/>
    <w:rsid w:val="00502684"/>
    <w:rsid w:val="0050396C"/>
    <w:rsid w:val="00503975"/>
    <w:rsid w:val="00503AD4"/>
    <w:rsid w:val="00504246"/>
    <w:rsid w:val="00504FC6"/>
    <w:rsid w:val="005054FD"/>
    <w:rsid w:val="0050552B"/>
    <w:rsid w:val="0050626F"/>
    <w:rsid w:val="00506BCC"/>
    <w:rsid w:val="00507C48"/>
    <w:rsid w:val="00511260"/>
    <w:rsid w:val="005118A4"/>
    <w:rsid w:val="00511C47"/>
    <w:rsid w:val="005130C4"/>
    <w:rsid w:val="00513B21"/>
    <w:rsid w:val="00513CA7"/>
    <w:rsid w:val="0051421D"/>
    <w:rsid w:val="0051431A"/>
    <w:rsid w:val="005144B6"/>
    <w:rsid w:val="0051483C"/>
    <w:rsid w:val="00514B2B"/>
    <w:rsid w:val="0051536D"/>
    <w:rsid w:val="005154CA"/>
    <w:rsid w:val="00515819"/>
    <w:rsid w:val="00515928"/>
    <w:rsid w:val="0051642E"/>
    <w:rsid w:val="00516EEB"/>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DB1"/>
    <w:rsid w:val="00534E14"/>
    <w:rsid w:val="00534F30"/>
    <w:rsid w:val="0053546A"/>
    <w:rsid w:val="00535761"/>
    <w:rsid w:val="00535856"/>
    <w:rsid w:val="005366F4"/>
    <w:rsid w:val="005367E4"/>
    <w:rsid w:val="00536D2B"/>
    <w:rsid w:val="00536DF3"/>
    <w:rsid w:val="00537091"/>
    <w:rsid w:val="0053729C"/>
    <w:rsid w:val="00537DE4"/>
    <w:rsid w:val="0054056C"/>
    <w:rsid w:val="005409E5"/>
    <w:rsid w:val="00540AD9"/>
    <w:rsid w:val="0054296F"/>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518"/>
    <w:rsid w:val="005529F0"/>
    <w:rsid w:val="005554A6"/>
    <w:rsid w:val="00555913"/>
    <w:rsid w:val="00555C88"/>
    <w:rsid w:val="00557729"/>
    <w:rsid w:val="00557E0C"/>
    <w:rsid w:val="00560238"/>
    <w:rsid w:val="00560818"/>
    <w:rsid w:val="00561438"/>
    <w:rsid w:val="00561B18"/>
    <w:rsid w:val="00562B16"/>
    <w:rsid w:val="00562E80"/>
    <w:rsid w:val="00563895"/>
    <w:rsid w:val="00563A17"/>
    <w:rsid w:val="00564490"/>
    <w:rsid w:val="005648D1"/>
    <w:rsid w:val="0056490F"/>
    <w:rsid w:val="005656F2"/>
    <w:rsid w:val="0056578F"/>
    <w:rsid w:val="00565836"/>
    <w:rsid w:val="00565A81"/>
    <w:rsid w:val="0056618D"/>
    <w:rsid w:val="005663DC"/>
    <w:rsid w:val="005667D2"/>
    <w:rsid w:val="00566D79"/>
    <w:rsid w:val="00567AD0"/>
    <w:rsid w:val="00570C4D"/>
    <w:rsid w:val="00570DB9"/>
    <w:rsid w:val="00571FE0"/>
    <w:rsid w:val="00572A75"/>
    <w:rsid w:val="00573411"/>
    <w:rsid w:val="00573802"/>
    <w:rsid w:val="005738EB"/>
    <w:rsid w:val="00573C4C"/>
    <w:rsid w:val="00573E14"/>
    <w:rsid w:val="00574433"/>
    <w:rsid w:val="00574959"/>
    <w:rsid w:val="00574F4F"/>
    <w:rsid w:val="0057600F"/>
    <w:rsid w:val="005762BB"/>
    <w:rsid w:val="005768FC"/>
    <w:rsid w:val="0057692C"/>
    <w:rsid w:val="0057725B"/>
    <w:rsid w:val="005778C6"/>
    <w:rsid w:val="00577C26"/>
    <w:rsid w:val="00577D6E"/>
    <w:rsid w:val="00580762"/>
    <w:rsid w:val="005811C2"/>
    <w:rsid w:val="0058146B"/>
    <w:rsid w:val="00581DAB"/>
    <w:rsid w:val="00582467"/>
    <w:rsid w:val="00582728"/>
    <w:rsid w:val="00582A7D"/>
    <w:rsid w:val="00583447"/>
    <w:rsid w:val="00583ABB"/>
    <w:rsid w:val="00583C59"/>
    <w:rsid w:val="00584037"/>
    <w:rsid w:val="00584A45"/>
    <w:rsid w:val="00584DCA"/>
    <w:rsid w:val="00584E29"/>
    <w:rsid w:val="005851D1"/>
    <w:rsid w:val="005852DD"/>
    <w:rsid w:val="0058703C"/>
    <w:rsid w:val="005900C8"/>
    <w:rsid w:val="005901E5"/>
    <w:rsid w:val="00590279"/>
    <w:rsid w:val="00590A6E"/>
    <w:rsid w:val="005916A8"/>
    <w:rsid w:val="00591A93"/>
    <w:rsid w:val="00593004"/>
    <w:rsid w:val="0059348D"/>
    <w:rsid w:val="005934A6"/>
    <w:rsid w:val="0059394A"/>
    <w:rsid w:val="00593AF2"/>
    <w:rsid w:val="00593F01"/>
    <w:rsid w:val="005940A8"/>
    <w:rsid w:val="00594522"/>
    <w:rsid w:val="00594A9A"/>
    <w:rsid w:val="00595931"/>
    <w:rsid w:val="00595AA1"/>
    <w:rsid w:val="00595B37"/>
    <w:rsid w:val="00595E1A"/>
    <w:rsid w:val="00596EE2"/>
    <w:rsid w:val="005A00B0"/>
    <w:rsid w:val="005A00F3"/>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E43"/>
    <w:rsid w:val="005B6F25"/>
    <w:rsid w:val="005B73D0"/>
    <w:rsid w:val="005B79DA"/>
    <w:rsid w:val="005B7C49"/>
    <w:rsid w:val="005C00B4"/>
    <w:rsid w:val="005C00C8"/>
    <w:rsid w:val="005C2257"/>
    <w:rsid w:val="005C2E8D"/>
    <w:rsid w:val="005C3518"/>
    <w:rsid w:val="005C3531"/>
    <w:rsid w:val="005C365B"/>
    <w:rsid w:val="005C3858"/>
    <w:rsid w:val="005C3BFD"/>
    <w:rsid w:val="005C3E33"/>
    <w:rsid w:val="005C4027"/>
    <w:rsid w:val="005C4290"/>
    <w:rsid w:val="005C5160"/>
    <w:rsid w:val="005C541E"/>
    <w:rsid w:val="005C566E"/>
    <w:rsid w:val="005C5C47"/>
    <w:rsid w:val="005C5EA8"/>
    <w:rsid w:val="005C6296"/>
    <w:rsid w:val="005C6D34"/>
    <w:rsid w:val="005C6D4A"/>
    <w:rsid w:val="005C70B1"/>
    <w:rsid w:val="005C75A2"/>
    <w:rsid w:val="005C7FD0"/>
    <w:rsid w:val="005D0247"/>
    <w:rsid w:val="005D056B"/>
    <w:rsid w:val="005D0B6A"/>
    <w:rsid w:val="005D1469"/>
    <w:rsid w:val="005D15A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0F99"/>
    <w:rsid w:val="005E12B0"/>
    <w:rsid w:val="005E15C5"/>
    <w:rsid w:val="005E1AA1"/>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C9"/>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61B0"/>
    <w:rsid w:val="005F6F6F"/>
    <w:rsid w:val="005F7BF9"/>
    <w:rsid w:val="006000B9"/>
    <w:rsid w:val="006009C4"/>
    <w:rsid w:val="00600E2E"/>
    <w:rsid w:val="00600EAA"/>
    <w:rsid w:val="006012C6"/>
    <w:rsid w:val="00601BCA"/>
    <w:rsid w:val="00601EF7"/>
    <w:rsid w:val="00603944"/>
    <w:rsid w:val="00603AD7"/>
    <w:rsid w:val="00604018"/>
    <w:rsid w:val="0060432E"/>
    <w:rsid w:val="00604DA6"/>
    <w:rsid w:val="00604E7A"/>
    <w:rsid w:val="00605124"/>
    <w:rsid w:val="006055C6"/>
    <w:rsid w:val="00605611"/>
    <w:rsid w:val="0060580D"/>
    <w:rsid w:val="00605B0B"/>
    <w:rsid w:val="00606738"/>
    <w:rsid w:val="00607815"/>
    <w:rsid w:val="00607B4A"/>
    <w:rsid w:val="0061056D"/>
    <w:rsid w:val="00610BCF"/>
    <w:rsid w:val="00611006"/>
    <w:rsid w:val="00612464"/>
    <w:rsid w:val="00612D7E"/>
    <w:rsid w:val="006132E5"/>
    <w:rsid w:val="00613474"/>
    <w:rsid w:val="00614102"/>
    <w:rsid w:val="00614B97"/>
    <w:rsid w:val="00614BB4"/>
    <w:rsid w:val="00615502"/>
    <w:rsid w:val="00616AE4"/>
    <w:rsid w:val="00616D57"/>
    <w:rsid w:val="00617022"/>
    <w:rsid w:val="006173D6"/>
    <w:rsid w:val="00617539"/>
    <w:rsid w:val="00617922"/>
    <w:rsid w:val="00617D21"/>
    <w:rsid w:val="00620628"/>
    <w:rsid w:val="00620733"/>
    <w:rsid w:val="00621736"/>
    <w:rsid w:val="0062175C"/>
    <w:rsid w:val="00621B2C"/>
    <w:rsid w:val="00621E03"/>
    <w:rsid w:val="006227FF"/>
    <w:rsid w:val="00622F49"/>
    <w:rsid w:val="0062510F"/>
    <w:rsid w:val="006272FB"/>
    <w:rsid w:val="0062770B"/>
    <w:rsid w:val="006302A3"/>
    <w:rsid w:val="006309AD"/>
    <w:rsid w:val="00630BA3"/>
    <w:rsid w:val="00630FE4"/>
    <w:rsid w:val="00631D38"/>
    <w:rsid w:val="00631D9C"/>
    <w:rsid w:val="00632DEA"/>
    <w:rsid w:val="00633C11"/>
    <w:rsid w:val="0063433B"/>
    <w:rsid w:val="006352B6"/>
    <w:rsid w:val="00635F0A"/>
    <w:rsid w:val="006360E3"/>
    <w:rsid w:val="0063682B"/>
    <w:rsid w:val="00636E6C"/>
    <w:rsid w:val="00637159"/>
    <w:rsid w:val="006371B3"/>
    <w:rsid w:val="006405D6"/>
    <w:rsid w:val="00641650"/>
    <w:rsid w:val="0064169A"/>
    <w:rsid w:val="006416A1"/>
    <w:rsid w:val="0064186F"/>
    <w:rsid w:val="00642240"/>
    <w:rsid w:val="0064270E"/>
    <w:rsid w:val="00642B15"/>
    <w:rsid w:val="00644747"/>
    <w:rsid w:val="00644781"/>
    <w:rsid w:val="0064597B"/>
    <w:rsid w:val="00645B4C"/>
    <w:rsid w:val="0064697C"/>
    <w:rsid w:val="006469DE"/>
    <w:rsid w:val="0064709A"/>
    <w:rsid w:val="00647FB6"/>
    <w:rsid w:val="00650598"/>
    <w:rsid w:val="00650AA0"/>
    <w:rsid w:val="00651780"/>
    <w:rsid w:val="00652298"/>
    <w:rsid w:val="0065284E"/>
    <w:rsid w:val="00653350"/>
    <w:rsid w:val="0065364B"/>
    <w:rsid w:val="00654113"/>
    <w:rsid w:val="00654982"/>
    <w:rsid w:val="00654FFA"/>
    <w:rsid w:val="006551EE"/>
    <w:rsid w:val="00655B56"/>
    <w:rsid w:val="0065625F"/>
    <w:rsid w:val="0065641E"/>
    <w:rsid w:val="00656744"/>
    <w:rsid w:val="00656812"/>
    <w:rsid w:val="006603BD"/>
    <w:rsid w:val="00660ECD"/>
    <w:rsid w:val="006613A9"/>
    <w:rsid w:val="0066143F"/>
    <w:rsid w:val="00661449"/>
    <w:rsid w:val="00661E41"/>
    <w:rsid w:val="0066208E"/>
    <w:rsid w:val="00662F49"/>
    <w:rsid w:val="0066388F"/>
    <w:rsid w:val="0066438F"/>
    <w:rsid w:val="00665011"/>
    <w:rsid w:val="00665388"/>
    <w:rsid w:val="0066553B"/>
    <w:rsid w:val="006656F4"/>
    <w:rsid w:val="00665E15"/>
    <w:rsid w:val="0066608A"/>
    <w:rsid w:val="00666B17"/>
    <w:rsid w:val="00666C11"/>
    <w:rsid w:val="00667009"/>
    <w:rsid w:val="006676DC"/>
    <w:rsid w:val="00667DA2"/>
    <w:rsid w:val="00667E17"/>
    <w:rsid w:val="0067052A"/>
    <w:rsid w:val="00670E94"/>
    <w:rsid w:val="006726B6"/>
    <w:rsid w:val="00672776"/>
    <w:rsid w:val="006729EC"/>
    <w:rsid w:val="00672D91"/>
    <w:rsid w:val="006735AD"/>
    <w:rsid w:val="00673CD2"/>
    <w:rsid w:val="00674F9F"/>
    <w:rsid w:val="00675639"/>
    <w:rsid w:val="006757DA"/>
    <w:rsid w:val="00675E53"/>
    <w:rsid w:val="00676DA3"/>
    <w:rsid w:val="0067701F"/>
    <w:rsid w:val="00677980"/>
    <w:rsid w:val="00681B57"/>
    <w:rsid w:val="006822E5"/>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E3D"/>
    <w:rsid w:val="00697F42"/>
    <w:rsid w:val="006A0B10"/>
    <w:rsid w:val="006A0D0B"/>
    <w:rsid w:val="006A1CFA"/>
    <w:rsid w:val="006A39D7"/>
    <w:rsid w:val="006A3C4C"/>
    <w:rsid w:val="006A4B7A"/>
    <w:rsid w:val="006A5065"/>
    <w:rsid w:val="006A5ADE"/>
    <w:rsid w:val="006A6E3F"/>
    <w:rsid w:val="006A7391"/>
    <w:rsid w:val="006A794D"/>
    <w:rsid w:val="006A79C0"/>
    <w:rsid w:val="006A7BB8"/>
    <w:rsid w:val="006B03AE"/>
    <w:rsid w:val="006B0759"/>
    <w:rsid w:val="006B1792"/>
    <w:rsid w:val="006B1B2D"/>
    <w:rsid w:val="006B2148"/>
    <w:rsid w:val="006B22A8"/>
    <w:rsid w:val="006B2754"/>
    <w:rsid w:val="006B2EBC"/>
    <w:rsid w:val="006B32A2"/>
    <w:rsid w:val="006B33BE"/>
    <w:rsid w:val="006B4230"/>
    <w:rsid w:val="006B4234"/>
    <w:rsid w:val="006B4AC9"/>
    <w:rsid w:val="006B4C43"/>
    <w:rsid w:val="006B5953"/>
    <w:rsid w:val="006B61F3"/>
    <w:rsid w:val="006B644F"/>
    <w:rsid w:val="006B67C4"/>
    <w:rsid w:val="006B6D70"/>
    <w:rsid w:val="006B6E0C"/>
    <w:rsid w:val="006B7353"/>
    <w:rsid w:val="006B7559"/>
    <w:rsid w:val="006B78CE"/>
    <w:rsid w:val="006C1092"/>
    <w:rsid w:val="006C14B2"/>
    <w:rsid w:val="006C2062"/>
    <w:rsid w:val="006C313E"/>
    <w:rsid w:val="006C351E"/>
    <w:rsid w:val="006C38F3"/>
    <w:rsid w:val="006C3F84"/>
    <w:rsid w:val="006C4723"/>
    <w:rsid w:val="006C4930"/>
    <w:rsid w:val="006C4936"/>
    <w:rsid w:val="006C4CF3"/>
    <w:rsid w:val="006C5406"/>
    <w:rsid w:val="006C5E4C"/>
    <w:rsid w:val="006C6205"/>
    <w:rsid w:val="006C680D"/>
    <w:rsid w:val="006C6889"/>
    <w:rsid w:val="006C6E13"/>
    <w:rsid w:val="006C7436"/>
    <w:rsid w:val="006C74E4"/>
    <w:rsid w:val="006C7D47"/>
    <w:rsid w:val="006D0CCE"/>
    <w:rsid w:val="006D0E92"/>
    <w:rsid w:val="006D14A6"/>
    <w:rsid w:val="006D1CD1"/>
    <w:rsid w:val="006D2F78"/>
    <w:rsid w:val="006D31D9"/>
    <w:rsid w:val="006D33BA"/>
    <w:rsid w:val="006D3829"/>
    <w:rsid w:val="006D3FE3"/>
    <w:rsid w:val="006D412A"/>
    <w:rsid w:val="006D431F"/>
    <w:rsid w:val="006D4386"/>
    <w:rsid w:val="006D492A"/>
    <w:rsid w:val="006D4EF6"/>
    <w:rsid w:val="006D50C7"/>
    <w:rsid w:val="006D544F"/>
    <w:rsid w:val="006D56EC"/>
    <w:rsid w:val="006D572D"/>
    <w:rsid w:val="006D6187"/>
    <w:rsid w:val="006D6AEF"/>
    <w:rsid w:val="006D6F81"/>
    <w:rsid w:val="006D7E38"/>
    <w:rsid w:val="006D7FC8"/>
    <w:rsid w:val="006E0105"/>
    <w:rsid w:val="006E0685"/>
    <w:rsid w:val="006E09D9"/>
    <w:rsid w:val="006E141F"/>
    <w:rsid w:val="006E1904"/>
    <w:rsid w:val="006E1B3E"/>
    <w:rsid w:val="006E2FC8"/>
    <w:rsid w:val="006E3470"/>
    <w:rsid w:val="006E397F"/>
    <w:rsid w:val="006E45D9"/>
    <w:rsid w:val="006E476A"/>
    <w:rsid w:val="006E5C33"/>
    <w:rsid w:val="006E6088"/>
    <w:rsid w:val="006E6255"/>
    <w:rsid w:val="006E6497"/>
    <w:rsid w:val="006E6A1B"/>
    <w:rsid w:val="006E6B0E"/>
    <w:rsid w:val="006E7D43"/>
    <w:rsid w:val="006E7EE2"/>
    <w:rsid w:val="006F1664"/>
    <w:rsid w:val="006F1866"/>
    <w:rsid w:val="006F2D85"/>
    <w:rsid w:val="006F349F"/>
    <w:rsid w:val="006F369A"/>
    <w:rsid w:val="006F3B78"/>
    <w:rsid w:val="006F4902"/>
    <w:rsid w:val="006F4A77"/>
    <w:rsid w:val="006F549A"/>
    <w:rsid w:val="006F5754"/>
    <w:rsid w:val="006F58F0"/>
    <w:rsid w:val="006F6F44"/>
    <w:rsid w:val="006F7B7E"/>
    <w:rsid w:val="006F7EC2"/>
    <w:rsid w:val="00700099"/>
    <w:rsid w:val="007010C6"/>
    <w:rsid w:val="007026F5"/>
    <w:rsid w:val="0070332A"/>
    <w:rsid w:val="00703465"/>
    <w:rsid w:val="007036C2"/>
    <w:rsid w:val="00704269"/>
    <w:rsid w:val="0070445F"/>
    <w:rsid w:val="00704BDA"/>
    <w:rsid w:val="00706002"/>
    <w:rsid w:val="007078AA"/>
    <w:rsid w:val="00711A3B"/>
    <w:rsid w:val="00712116"/>
    <w:rsid w:val="00712EBB"/>
    <w:rsid w:val="00713220"/>
    <w:rsid w:val="0071331A"/>
    <w:rsid w:val="0071369C"/>
    <w:rsid w:val="00713933"/>
    <w:rsid w:val="00715317"/>
    <w:rsid w:val="007153AE"/>
    <w:rsid w:val="0071555E"/>
    <w:rsid w:val="00715781"/>
    <w:rsid w:val="00715A09"/>
    <w:rsid w:val="00715D36"/>
    <w:rsid w:val="00716201"/>
    <w:rsid w:val="00716654"/>
    <w:rsid w:val="0071685F"/>
    <w:rsid w:val="007169FF"/>
    <w:rsid w:val="00717D0D"/>
    <w:rsid w:val="00717E67"/>
    <w:rsid w:val="00717FCE"/>
    <w:rsid w:val="00721E17"/>
    <w:rsid w:val="00722C6A"/>
    <w:rsid w:val="00723925"/>
    <w:rsid w:val="00723E40"/>
    <w:rsid w:val="0072404C"/>
    <w:rsid w:val="007248CA"/>
    <w:rsid w:val="00724FFA"/>
    <w:rsid w:val="00725D17"/>
    <w:rsid w:val="0072644F"/>
    <w:rsid w:val="007265D7"/>
    <w:rsid w:val="0072718C"/>
    <w:rsid w:val="007277EF"/>
    <w:rsid w:val="007278EF"/>
    <w:rsid w:val="0073075D"/>
    <w:rsid w:val="00730967"/>
    <w:rsid w:val="007319C0"/>
    <w:rsid w:val="00731C7A"/>
    <w:rsid w:val="007327C9"/>
    <w:rsid w:val="007338F0"/>
    <w:rsid w:val="0073411D"/>
    <w:rsid w:val="0073449E"/>
    <w:rsid w:val="0073466E"/>
    <w:rsid w:val="00734D37"/>
    <w:rsid w:val="007351F3"/>
    <w:rsid w:val="00735220"/>
    <w:rsid w:val="00735393"/>
    <w:rsid w:val="00735AAB"/>
    <w:rsid w:val="00735BEA"/>
    <w:rsid w:val="00735CA2"/>
    <w:rsid w:val="007367CD"/>
    <w:rsid w:val="00737471"/>
    <w:rsid w:val="00737D0B"/>
    <w:rsid w:val="0074107B"/>
    <w:rsid w:val="00741105"/>
    <w:rsid w:val="007418DA"/>
    <w:rsid w:val="007419FB"/>
    <w:rsid w:val="007420BF"/>
    <w:rsid w:val="0074232A"/>
    <w:rsid w:val="00742874"/>
    <w:rsid w:val="00742FB9"/>
    <w:rsid w:val="00743CD3"/>
    <w:rsid w:val="007441FC"/>
    <w:rsid w:val="007446D2"/>
    <w:rsid w:val="007447B9"/>
    <w:rsid w:val="00744ECD"/>
    <w:rsid w:val="00745302"/>
    <w:rsid w:val="007454AC"/>
    <w:rsid w:val="00745B71"/>
    <w:rsid w:val="00745D25"/>
    <w:rsid w:val="00746348"/>
    <w:rsid w:val="0074695A"/>
    <w:rsid w:val="00746BE9"/>
    <w:rsid w:val="0074766F"/>
    <w:rsid w:val="00747B51"/>
    <w:rsid w:val="007507D6"/>
    <w:rsid w:val="00750A82"/>
    <w:rsid w:val="00750F89"/>
    <w:rsid w:val="00751311"/>
    <w:rsid w:val="0075171F"/>
    <w:rsid w:val="007518AD"/>
    <w:rsid w:val="00752AB8"/>
    <w:rsid w:val="007533C3"/>
    <w:rsid w:val="0075355A"/>
    <w:rsid w:val="00753C73"/>
    <w:rsid w:val="00753E40"/>
    <w:rsid w:val="00753F17"/>
    <w:rsid w:val="00753F27"/>
    <w:rsid w:val="00754632"/>
    <w:rsid w:val="0075501D"/>
    <w:rsid w:val="00755E3B"/>
    <w:rsid w:val="00755FF0"/>
    <w:rsid w:val="00756561"/>
    <w:rsid w:val="00756C74"/>
    <w:rsid w:val="00757047"/>
    <w:rsid w:val="00757403"/>
    <w:rsid w:val="00757B3E"/>
    <w:rsid w:val="0076006B"/>
    <w:rsid w:val="00760DF0"/>
    <w:rsid w:val="00761EFF"/>
    <w:rsid w:val="0076264B"/>
    <w:rsid w:val="00763446"/>
    <w:rsid w:val="0076458A"/>
    <w:rsid w:val="00764A33"/>
    <w:rsid w:val="00764F20"/>
    <w:rsid w:val="007655C3"/>
    <w:rsid w:val="00766BF7"/>
    <w:rsid w:val="00766F4B"/>
    <w:rsid w:val="00767D34"/>
    <w:rsid w:val="007701A8"/>
    <w:rsid w:val="00770269"/>
    <w:rsid w:val="00770CBD"/>
    <w:rsid w:val="0077136B"/>
    <w:rsid w:val="00771E39"/>
    <w:rsid w:val="00772176"/>
    <w:rsid w:val="00772642"/>
    <w:rsid w:val="0077277C"/>
    <w:rsid w:val="00772935"/>
    <w:rsid w:val="00772DC3"/>
    <w:rsid w:val="007731E5"/>
    <w:rsid w:val="007738A6"/>
    <w:rsid w:val="0077391F"/>
    <w:rsid w:val="00773E3A"/>
    <w:rsid w:val="00773EF1"/>
    <w:rsid w:val="00774DED"/>
    <w:rsid w:val="007769AC"/>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48D"/>
    <w:rsid w:val="00785B57"/>
    <w:rsid w:val="00786EA0"/>
    <w:rsid w:val="00786FBA"/>
    <w:rsid w:val="0078761B"/>
    <w:rsid w:val="0079072E"/>
    <w:rsid w:val="00790ABB"/>
    <w:rsid w:val="007914BB"/>
    <w:rsid w:val="0079175E"/>
    <w:rsid w:val="00791837"/>
    <w:rsid w:val="00791B98"/>
    <w:rsid w:val="00791EF3"/>
    <w:rsid w:val="007924A6"/>
    <w:rsid w:val="00792742"/>
    <w:rsid w:val="007928CD"/>
    <w:rsid w:val="00792B64"/>
    <w:rsid w:val="0079388C"/>
    <w:rsid w:val="00793B13"/>
    <w:rsid w:val="00793B8D"/>
    <w:rsid w:val="00793F2B"/>
    <w:rsid w:val="00794693"/>
    <w:rsid w:val="00795AAC"/>
    <w:rsid w:val="00795C40"/>
    <w:rsid w:val="00795C67"/>
    <w:rsid w:val="00795FF6"/>
    <w:rsid w:val="00796102"/>
    <w:rsid w:val="0079627F"/>
    <w:rsid w:val="007A00E0"/>
    <w:rsid w:val="007A1029"/>
    <w:rsid w:val="007A15A5"/>
    <w:rsid w:val="007A1B8C"/>
    <w:rsid w:val="007A2442"/>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02FC"/>
    <w:rsid w:val="007B139A"/>
    <w:rsid w:val="007B1488"/>
    <w:rsid w:val="007B170C"/>
    <w:rsid w:val="007B172D"/>
    <w:rsid w:val="007B1974"/>
    <w:rsid w:val="007B2141"/>
    <w:rsid w:val="007B229A"/>
    <w:rsid w:val="007B25FC"/>
    <w:rsid w:val="007B32A3"/>
    <w:rsid w:val="007B380E"/>
    <w:rsid w:val="007B3C5E"/>
    <w:rsid w:val="007B3D80"/>
    <w:rsid w:val="007B405C"/>
    <w:rsid w:val="007B4BEB"/>
    <w:rsid w:val="007B5D70"/>
    <w:rsid w:val="007B6827"/>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9F"/>
    <w:rsid w:val="007C3527"/>
    <w:rsid w:val="007C3966"/>
    <w:rsid w:val="007C4384"/>
    <w:rsid w:val="007C4CAF"/>
    <w:rsid w:val="007C55F5"/>
    <w:rsid w:val="007C5727"/>
    <w:rsid w:val="007C5B03"/>
    <w:rsid w:val="007C5F70"/>
    <w:rsid w:val="007C6263"/>
    <w:rsid w:val="007C671B"/>
    <w:rsid w:val="007C6803"/>
    <w:rsid w:val="007C6899"/>
    <w:rsid w:val="007C6B21"/>
    <w:rsid w:val="007C74B9"/>
    <w:rsid w:val="007C7BBA"/>
    <w:rsid w:val="007C7C10"/>
    <w:rsid w:val="007D02ED"/>
    <w:rsid w:val="007D0674"/>
    <w:rsid w:val="007D0757"/>
    <w:rsid w:val="007D082E"/>
    <w:rsid w:val="007D1276"/>
    <w:rsid w:val="007D13B7"/>
    <w:rsid w:val="007D1BAE"/>
    <w:rsid w:val="007D1CE7"/>
    <w:rsid w:val="007D2514"/>
    <w:rsid w:val="007D2757"/>
    <w:rsid w:val="007D29A1"/>
    <w:rsid w:val="007D2E90"/>
    <w:rsid w:val="007D2F64"/>
    <w:rsid w:val="007D3634"/>
    <w:rsid w:val="007D3A7A"/>
    <w:rsid w:val="007D4961"/>
    <w:rsid w:val="007D76D0"/>
    <w:rsid w:val="007E0850"/>
    <w:rsid w:val="007E08D6"/>
    <w:rsid w:val="007E0A54"/>
    <w:rsid w:val="007E1787"/>
    <w:rsid w:val="007E1AC7"/>
    <w:rsid w:val="007E256B"/>
    <w:rsid w:val="007E2DEF"/>
    <w:rsid w:val="007E4884"/>
    <w:rsid w:val="007E4FC2"/>
    <w:rsid w:val="007E5DBA"/>
    <w:rsid w:val="007E5F3F"/>
    <w:rsid w:val="007E6B9E"/>
    <w:rsid w:val="007E6D14"/>
    <w:rsid w:val="007E7398"/>
    <w:rsid w:val="007E7BB8"/>
    <w:rsid w:val="007E7EBB"/>
    <w:rsid w:val="007F05DA"/>
    <w:rsid w:val="007F0D3C"/>
    <w:rsid w:val="007F0D6F"/>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337E"/>
    <w:rsid w:val="008038C0"/>
    <w:rsid w:val="00803B19"/>
    <w:rsid w:val="0080419D"/>
    <w:rsid w:val="0080467F"/>
    <w:rsid w:val="00804A99"/>
    <w:rsid w:val="008053C0"/>
    <w:rsid w:val="0080617C"/>
    <w:rsid w:val="0080698E"/>
    <w:rsid w:val="0080708E"/>
    <w:rsid w:val="0080737B"/>
    <w:rsid w:val="008076FC"/>
    <w:rsid w:val="00807769"/>
    <w:rsid w:val="00810831"/>
    <w:rsid w:val="00813AB6"/>
    <w:rsid w:val="008144A9"/>
    <w:rsid w:val="00815632"/>
    <w:rsid w:val="00815A57"/>
    <w:rsid w:val="00815D3A"/>
    <w:rsid w:val="00817C98"/>
    <w:rsid w:val="00820835"/>
    <w:rsid w:val="00820B59"/>
    <w:rsid w:val="00820D30"/>
    <w:rsid w:val="008217C9"/>
    <w:rsid w:val="008217E2"/>
    <w:rsid w:val="00821DD3"/>
    <w:rsid w:val="00822EC6"/>
    <w:rsid w:val="00824776"/>
    <w:rsid w:val="00826DA1"/>
    <w:rsid w:val="00827981"/>
    <w:rsid w:val="008279B6"/>
    <w:rsid w:val="00830C9E"/>
    <w:rsid w:val="00830E68"/>
    <w:rsid w:val="00831373"/>
    <w:rsid w:val="00831A27"/>
    <w:rsid w:val="00831BA2"/>
    <w:rsid w:val="00832A1B"/>
    <w:rsid w:val="00832D23"/>
    <w:rsid w:val="0083389A"/>
    <w:rsid w:val="0083393F"/>
    <w:rsid w:val="00834836"/>
    <w:rsid w:val="00835EC7"/>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2D65"/>
    <w:rsid w:val="00843159"/>
    <w:rsid w:val="008436EF"/>
    <w:rsid w:val="00843D27"/>
    <w:rsid w:val="00845327"/>
    <w:rsid w:val="0084582C"/>
    <w:rsid w:val="00845A92"/>
    <w:rsid w:val="00846268"/>
    <w:rsid w:val="00846369"/>
    <w:rsid w:val="0084663A"/>
    <w:rsid w:val="0084668D"/>
    <w:rsid w:val="0084694B"/>
    <w:rsid w:val="008469E8"/>
    <w:rsid w:val="00846B8B"/>
    <w:rsid w:val="00846C12"/>
    <w:rsid w:val="0084721F"/>
    <w:rsid w:val="00847D95"/>
    <w:rsid w:val="008501DA"/>
    <w:rsid w:val="008504DC"/>
    <w:rsid w:val="00850788"/>
    <w:rsid w:val="00850C83"/>
    <w:rsid w:val="00852F45"/>
    <w:rsid w:val="00853975"/>
    <w:rsid w:val="00853BDE"/>
    <w:rsid w:val="00854D21"/>
    <w:rsid w:val="00854E19"/>
    <w:rsid w:val="0085527A"/>
    <w:rsid w:val="00855F23"/>
    <w:rsid w:val="00856F46"/>
    <w:rsid w:val="00860299"/>
    <w:rsid w:val="008618D9"/>
    <w:rsid w:val="00861C95"/>
    <w:rsid w:val="00862A3F"/>
    <w:rsid w:val="0086442B"/>
    <w:rsid w:val="0086451D"/>
    <w:rsid w:val="00864E76"/>
    <w:rsid w:val="0086505D"/>
    <w:rsid w:val="00865AC2"/>
    <w:rsid w:val="00865B2E"/>
    <w:rsid w:val="00866313"/>
    <w:rsid w:val="0086631E"/>
    <w:rsid w:val="00866577"/>
    <w:rsid w:val="00866AA2"/>
    <w:rsid w:val="00866CE6"/>
    <w:rsid w:val="00866FF5"/>
    <w:rsid w:val="00867A11"/>
    <w:rsid w:val="008703E5"/>
    <w:rsid w:val="0087075F"/>
    <w:rsid w:val="0087076F"/>
    <w:rsid w:val="0087078A"/>
    <w:rsid w:val="00870BE4"/>
    <w:rsid w:val="00871FF9"/>
    <w:rsid w:val="008734FA"/>
    <w:rsid w:val="00873EDC"/>
    <w:rsid w:val="0087424A"/>
    <w:rsid w:val="008748D9"/>
    <w:rsid w:val="00875824"/>
    <w:rsid w:val="00875B50"/>
    <w:rsid w:val="00876249"/>
    <w:rsid w:val="008771CA"/>
    <w:rsid w:val="008778C2"/>
    <w:rsid w:val="008809A6"/>
    <w:rsid w:val="00880C32"/>
    <w:rsid w:val="008819A8"/>
    <w:rsid w:val="00881AFC"/>
    <w:rsid w:val="00882092"/>
    <w:rsid w:val="008820E1"/>
    <w:rsid w:val="00884BCE"/>
    <w:rsid w:val="00885918"/>
    <w:rsid w:val="00885B68"/>
    <w:rsid w:val="00886C24"/>
    <w:rsid w:val="00887BE3"/>
    <w:rsid w:val="00891A0F"/>
    <w:rsid w:val="008925D8"/>
    <w:rsid w:val="00892811"/>
    <w:rsid w:val="008929D6"/>
    <w:rsid w:val="00892E0C"/>
    <w:rsid w:val="0089393A"/>
    <w:rsid w:val="00893B64"/>
    <w:rsid w:val="00894052"/>
    <w:rsid w:val="0089461D"/>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6BF5"/>
    <w:rsid w:val="008A72A3"/>
    <w:rsid w:val="008A7303"/>
    <w:rsid w:val="008A73F8"/>
    <w:rsid w:val="008A7799"/>
    <w:rsid w:val="008A7B8C"/>
    <w:rsid w:val="008B0598"/>
    <w:rsid w:val="008B0687"/>
    <w:rsid w:val="008B09B1"/>
    <w:rsid w:val="008B0AD0"/>
    <w:rsid w:val="008B0F5A"/>
    <w:rsid w:val="008B0FB1"/>
    <w:rsid w:val="008B1DA7"/>
    <w:rsid w:val="008B201E"/>
    <w:rsid w:val="008B2623"/>
    <w:rsid w:val="008B26CA"/>
    <w:rsid w:val="008B3D88"/>
    <w:rsid w:val="008B3E3E"/>
    <w:rsid w:val="008B4627"/>
    <w:rsid w:val="008B48F8"/>
    <w:rsid w:val="008B52A5"/>
    <w:rsid w:val="008B553C"/>
    <w:rsid w:val="008B589C"/>
    <w:rsid w:val="008B5A33"/>
    <w:rsid w:val="008B5E0B"/>
    <w:rsid w:val="008C0413"/>
    <w:rsid w:val="008C08CE"/>
    <w:rsid w:val="008C175C"/>
    <w:rsid w:val="008C2DDE"/>
    <w:rsid w:val="008C2E13"/>
    <w:rsid w:val="008C2EE2"/>
    <w:rsid w:val="008C2FC5"/>
    <w:rsid w:val="008C3609"/>
    <w:rsid w:val="008C3A72"/>
    <w:rsid w:val="008C4205"/>
    <w:rsid w:val="008C4446"/>
    <w:rsid w:val="008C4605"/>
    <w:rsid w:val="008C4A1E"/>
    <w:rsid w:val="008C4AA7"/>
    <w:rsid w:val="008C5A06"/>
    <w:rsid w:val="008C5B1D"/>
    <w:rsid w:val="008C7002"/>
    <w:rsid w:val="008C76B4"/>
    <w:rsid w:val="008C76BA"/>
    <w:rsid w:val="008C76D3"/>
    <w:rsid w:val="008C76F8"/>
    <w:rsid w:val="008C791B"/>
    <w:rsid w:val="008D1484"/>
    <w:rsid w:val="008D1643"/>
    <w:rsid w:val="008D1A83"/>
    <w:rsid w:val="008D1B95"/>
    <w:rsid w:val="008D1DAC"/>
    <w:rsid w:val="008D24B9"/>
    <w:rsid w:val="008D2544"/>
    <w:rsid w:val="008D2B91"/>
    <w:rsid w:val="008D2F54"/>
    <w:rsid w:val="008D408A"/>
    <w:rsid w:val="008D4B7A"/>
    <w:rsid w:val="008D574E"/>
    <w:rsid w:val="008D5B14"/>
    <w:rsid w:val="008D5F51"/>
    <w:rsid w:val="008D653B"/>
    <w:rsid w:val="008D6BE1"/>
    <w:rsid w:val="008D79B4"/>
    <w:rsid w:val="008E033E"/>
    <w:rsid w:val="008E0522"/>
    <w:rsid w:val="008E08D7"/>
    <w:rsid w:val="008E094E"/>
    <w:rsid w:val="008E0A82"/>
    <w:rsid w:val="008E1048"/>
    <w:rsid w:val="008E11F3"/>
    <w:rsid w:val="008E1374"/>
    <w:rsid w:val="008E1760"/>
    <w:rsid w:val="008E17FD"/>
    <w:rsid w:val="008E25CA"/>
    <w:rsid w:val="008E344E"/>
    <w:rsid w:val="008E3785"/>
    <w:rsid w:val="008E4EFE"/>
    <w:rsid w:val="008E5539"/>
    <w:rsid w:val="008E5CAF"/>
    <w:rsid w:val="008E624B"/>
    <w:rsid w:val="008E67CE"/>
    <w:rsid w:val="008E69D7"/>
    <w:rsid w:val="008E7E4B"/>
    <w:rsid w:val="008F007C"/>
    <w:rsid w:val="008F1583"/>
    <w:rsid w:val="008F4B11"/>
    <w:rsid w:val="008F4C08"/>
    <w:rsid w:val="008F5D9B"/>
    <w:rsid w:val="008F6141"/>
    <w:rsid w:val="008F6B22"/>
    <w:rsid w:val="008F6D52"/>
    <w:rsid w:val="008F6E29"/>
    <w:rsid w:val="008F6EE3"/>
    <w:rsid w:val="008F7042"/>
    <w:rsid w:val="008F7153"/>
    <w:rsid w:val="008F7183"/>
    <w:rsid w:val="008F73D5"/>
    <w:rsid w:val="008F76E6"/>
    <w:rsid w:val="0090007A"/>
    <w:rsid w:val="00900E5B"/>
    <w:rsid w:val="0090125F"/>
    <w:rsid w:val="00901A27"/>
    <w:rsid w:val="00901C6A"/>
    <w:rsid w:val="00904559"/>
    <w:rsid w:val="0090457A"/>
    <w:rsid w:val="0090460A"/>
    <w:rsid w:val="00904D22"/>
    <w:rsid w:val="0090553A"/>
    <w:rsid w:val="00906991"/>
    <w:rsid w:val="0090793C"/>
    <w:rsid w:val="00907B2A"/>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17D64"/>
    <w:rsid w:val="009208B3"/>
    <w:rsid w:val="00920BB5"/>
    <w:rsid w:val="0092100F"/>
    <w:rsid w:val="009215DF"/>
    <w:rsid w:val="009216B6"/>
    <w:rsid w:val="00921715"/>
    <w:rsid w:val="00922D45"/>
    <w:rsid w:val="009235F3"/>
    <w:rsid w:val="00923B6E"/>
    <w:rsid w:val="00923CF5"/>
    <w:rsid w:val="00925148"/>
    <w:rsid w:val="009255D2"/>
    <w:rsid w:val="00925AC0"/>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02D"/>
    <w:rsid w:val="0093466F"/>
    <w:rsid w:val="00934926"/>
    <w:rsid w:val="00935F44"/>
    <w:rsid w:val="0093647C"/>
    <w:rsid w:val="009364E3"/>
    <w:rsid w:val="00937464"/>
    <w:rsid w:val="0093792D"/>
    <w:rsid w:val="0094035E"/>
    <w:rsid w:val="0094039E"/>
    <w:rsid w:val="0094056D"/>
    <w:rsid w:val="0094063B"/>
    <w:rsid w:val="009406A0"/>
    <w:rsid w:val="0094084E"/>
    <w:rsid w:val="009413B9"/>
    <w:rsid w:val="00941A0C"/>
    <w:rsid w:val="0094218D"/>
    <w:rsid w:val="009426F2"/>
    <w:rsid w:val="00943321"/>
    <w:rsid w:val="00943AA6"/>
    <w:rsid w:val="00944282"/>
    <w:rsid w:val="009444FE"/>
    <w:rsid w:val="00944E63"/>
    <w:rsid w:val="0094527B"/>
    <w:rsid w:val="0094543C"/>
    <w:rsid w:val="00945645"/>
    <w:rsid w:val="00945B17"/>
    <w:rsid w:val="00945B77"/>
    <w:rsid w:val="0094604A"/>
    <w:rsid w:val="0094714B"/>
    <w:rsid w:val="0094741D"/>
    <w:rsid w:val="0094791C"/>
    <w:rsid w:val="00947BCB"/>
    <w:rsid w:val="00947BDB"/>
    <w:rsid w:val="009508EB"/>
    <w:rsid w:val="00951353"/>
    <w:rsid w:val="009519EB"/>
    <w:rsid w:val="00951B90"/>
    <w:rsid w:val="009527D1"/>
    <w:rsid w:val="009529BF"/>
    <w:rsid w:val="00952AB5"/>
    <w:rsid w:val="00953716"/>
    <w:rsid w:val="0095444F"/>
    <w:rsid w:val="00954F86"/>
    <w:rsid w:val="0095530B"/>
    <w:rsid w:val="00955AC3"/>
    <w:rsid w:val="00956268"/>
    <w:rsid w:val="009564B0"/>
    <w:rsid w:val="0095664D"/>
    <w:rsid w:val="009568B7"/>
    <w:rsid w:val="00956979"/>
    <w:rsid w:val="00956A65"/>
    <w:rsid w:val="0096108E"/>
    <w:rsid w:val="0096109F"/>
    <w:rsid w:val="009615DC"/>
    <w:rsid w:val="00961C84"/>
    <w:rsid w:val="00963053"/>
    <w:rsid w:val="00963C6C"/>
    <w:rsid w:val="009641B6"/>
    <w:rsid w:val="0096444B"/>
    <w:rsid w:val="00964E69"/>
    <w:rsid w:val="00964ED7"/>
    <w:rsid w:val="0096575A"/>
    <w:rsid w:val="00966E8A"/>
    <w:rsid w:val="00970AB0"/>
    <w:rsid w:val="00970CE1"/>
    <w:rsid w:val="00971D1C"/>
    <w:rsid w:val="00971F5B"/>
    <w:rsid w:val="00972334"/>
    <w:rsid w:val="00972451"/>
    <w:rsid w:val="0097298D"/>
    <w:rsid w:val="00972ED2"/>
    <w:rsid w:val="00973415"/>
    <w:rsid w:val="00973FBF"/>
    <w:rsid w:val="0097648B"/>
    <w:rsid w:val="00976C4E"/>
    <w:rsid w:val="009811CD"/>
    <w:rsid w:val="00983052"/>
    <w:rsid w:val="00984291"/>
    <w:rsid w:val="00984B4A"/>
    <w:rsid w:val="00985BC9"/>
    <w:rsid w:val="0098735D"/>
    <w:rsid w:val="00987DE1"/>
    <w:rsid w:val="00990995"/>
    <w:rsid w:val="009909AA"/>
    <w:rsid w:val="009909EA"/>
    <w:rsid w:val="00990D08"/>
    <w:rsid w:val="0099116A"/>
    <w:rsid w:val="0099163B"/>
    <w:rsid w:val="009916CE"/>
    <w:rsid w:val="00992377"/>
    <w:rsid w:val="00992ED7"/>
    <w:rsid w:val="00993D8F"/>
    <w:rsid w:val="009951F7"/>
    <w:rsid w:val="0099589F"/>
    <w:rsid w:val="00995AAE"/>
    <w:rsid w:val="00995F2C"/>
    <w:rsid w:val="009970FA"/>
    <w:rsid w:val="00997128"/>
    <w:rsid w:val="0099774E"/>
    <w:rsid w:val="00997806"/>
    <w:rsid w:val="00997E85"/>
    <w:rsid w:val="009A0129"/>
    <w:rsid w:val="009A051A"/>
    <w:rsid w:val="009A0DC3"/>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AAE"/>
    <w:rsid w:val="009B2C7E"/>
    <w:rsid w:val="009B2C99"/>
    <w:rsid w:val="009B326D"/>
    <w:rsid w:val="009B328C"/>
    <w:rsid w:val="009B36DC"/>
    <w:rsid w:val="009B4309"/>
    <w:rsid w:val="009B4901"/>
    <w:rsid w:val="009B4EF2"/>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0B9E"/>
    <w:rsid w:val="009D1E51"/>
    <w:rsid w:val="009D1F46"/>
    <w:rsid w:val="009D3533"/>
    <w:rsid w:val="009D3CD1"/>
    <w:rsid w:val="009D4252"/>
    <w:rsid w:val="009D45B8"/>
    <w:rsid w:val="009D463F"/>
    <w:rsid w:val="009D4A11"/>
    <w:rsid w:val="009D579C"/>
    <w:rsid w:val="009D61F3"/>
    <w:rsid w:val="009D627A"/>
    <w:rsid w:val="009D6D52"/>
    <w:rsid w:val="009D7468"/>
    <w:rsid w:val="009E078E"/>
    <w:rsid w:val="009E0B79"/>
    <w:rsid w:val="009E14A8"/>
    <w:rsid w:val="009E238A"/>
    <w:rsid w:val="009E392D"/>
    <w:rsid w:val="009E3F87"/>
    <w:rsid w:val="009E41F2"/>
    <w:rsid w:val="009E596B"/>
    <w:rsid w:val="009E5E3B"/>
    <w:rsid w:val="009E77EA"/>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016"/>
    <w:rsid w:val="00A0646A"/>
    <w:rsid w:val="00A078E8"/>
    <w:rsid w:val="00A07B8D"/>
    <w:rsid w:val="00A11B47"/>
    <w:rsid w:val="00A127DD"/>
    <w:rsid w:val="00A14834"/>
    <w:rsid w:val="00A14F2A"/>
    <w:rsid w:val="00A14FDE"/>
    <w:rsid w:val="00A1521E"/>
    <w:rsid w:val="00A163B7"/>
    <w:rsid w:val="00A17823"/>
    <w:rsid w:val="00A211EB"/>
    <w:rsid w:val="00A21999"/>
    <w:rsid w:val="00A21B98"/>
    <w:rsid w:val="00A2236A"/>
    <w:rsid w:val="00A22374"/>
    <w:rsid w:val="00A22577"/>
    <w:rsid w:val="00A22C5E"/>
    <w:rsid w:val="00A22F1F"/>
    <w:rsid w:val="00A23612"/>
    <w:rsid w:val="00A23836"/>
    <w:rsid w:val="00A23ED3"/>
    <w:rsid w:val="00A23FFE"/>
    <w:rsid w:val="00A240AB"/>
    <w:rsid w:val="00A24290"/>
    <w:rsid w:val="00A24458"/>
    <w:rsid w:val="00A24FB0"/>
    <w:rsid w:val="00A25046"/>
    <w:rsid w:val="00A2519B"/>
    <w:rsid w:val="00A25EF8"/>
    <w:rsid w:val="00A27638"/>
    <w:rsid w:val="00A277FB"/>
    <w:rsid w:val="00A27847"/>
    <w:rsid w:val="00A30EFF"/>
    <w:rsid w:val="00A31088"/>
    <w:rsid w:val="00A311F7"/>
    <w:rsid w:val="00A31AFC"/>
    <w:rsid w:val="00A32015"/>
    <w:rsid w:val="00A320F5"/>
    <w:rsid w:val="00A33026"/>
    <w:rsid w:val="00A335CC"/>
    <w:rsid w:val="00A337F4"/>
    <w:rsid w:val="00A33A58"/>
    <w:rsid w:val="00A3408D"/>
    <w:rsid w:val="00A34699"/>
    <w:rsid w:val="00A346ED"/>
    <w:rsid w:val="00A348AC"/>
    <w:rsid w:val="00A34926"/>
    <w:rsid w:val="00A35D35"/>
    <w:rsid w:val="00A35EE5"/>
    <w:rsid w:val="00A35F90"/>
    <w:rsid w:val="00A3610D"/>
    <w:rsid w:val="00A36EC2"/>
    <w:rsid w:val="00A372CE"/>
    <w:rsid w:val="00A37462"/>
    <w:rsid w:val="00A37999"/>
    <w:rsid w:val="00A37CCB"/>
    <w:rsid w:val="00A40AE3"/>
    <w:rsid w:val="00A413FB"/>
    <w:rsid w:val="00A41952"/>
    <w:rsid w:val="00A41F91"/>
    <w:rsid w:val="00A42982"/>
    <w:rsid w:val="00A43704"/>
    <w:rsid w:val="00A4371E"/>
    <w:rsid w:val="00A448D5"/>
    <w:rsid w:val="00A4569E"/>
    <w:rsid w:val="00A458CB"/>
    <w:rsid w:val="00A45D3C"/>
    <w:rsid w:val="00A46245"/>
    <w:rsid w:val="00A473D8"/>
    <w:rsid w:val="00A47C49"/>
    <w:rsid w:val="00A50850"/>
    <w:rsid w:val="00A509CE"/>
    <w:rsid w:val="00A5151F"/>
    <w:rsid w:val="00A515DB"/>
    <w:rsid w:val="00A51A16"/>
    <w:rsid w:val="00A537FD"/>
    <w:rsid w:val="00A53B4B"/>
    <w:rsid w:val="00A53D40"/>
    <w:rsid w:val="00A54A08"/>
    <w:rsid w:val="00A576D0"/>
    <w:rsid w:val="00A579AB"/>
    <w:rsid w:val="00A57F7D"/>
    <w:rsid w:val="00A6076E"/>
    <w:rsid w:val="00A6083E"/>
    <w:rsid w:val="00A609E1"/>
    <w:rsid w:val="00A615F2"/>
    <w:rsid w:val="00A61A2F"/>
    <w:rsid w:val="00A61F45"/>
    <w:rsid w:val="00A6249C"/>
    <w:rsid w:val="00A6259B"/>
    <w:rsid w:val="00A62B1E"/>
    <w:rsid w:val="00A62D70"/>
    <w:rsid w:val="00A63A9D"/>
    <w:rsid w:val="00A6412D"/>
    <w:rsid w:val="00A645C7"/>
    <w:rsid w:val="00A64CE0"/>
    <w:rsid w:val="00A64F2F"/>
    <w:rsid w:val="00A64FD2"/>
    <w:rsid w:val="00A650A8"/>
    <w:rsid w:val="00A65448"/>
    <w:rsid w:val="00A65A0A"/>
    <w:rsid w:val="00A6649C"/>
    <w:rsid w:val="00A67B3F"/>
    <w:rsid w:val="00A67BA3"/>
    <w:rsid w:val="00A71016"/>
    <w:rsid w:val="00A712F9"/>
    <w:rsid w:val="00A713F3"/>
    <w:rsid w:val="00A715F8"/>
    <w:rsid w:val="00A71F8E"/>
    <w:rsid w:val="00A71FF9"/>
    <w:rsid w:val="00A7367C"/>
    <w:rsid w:val="00A73769"/>
    <w:rsid w:val="00A75471"/>
    <w:rsid w:val="00A757F1"/>
    <w:rsid w:val="00A75A83"/>
    <w:rsid w:val="00A75D17"/>
    <w:rsid w:val="00A77B59"/>
    <w:rsid w:val="00A77CEE"/>
    <w:rsid w:val="00A807B6"/>
    <w:rsid w:val="00A80AB6"/>
    <w:rsid w:val="00A80E30"/>
    <w:rsid w:val="00A80F1D"/>
    <w:rsid w:val="00A814A0"/>
    <w:rsid w:val="00A81960"/>
    <w:rsid w:val="00A81DAC"/>
    <w:rsid w:val="00A82462"/>
    <w:rsid w:val="00A82AD4"/>
    <w:rsid w:val="00A82F7C"/>
    <w:rsid w:val="00A83AAC"/>
    <w:rsid w:val="00A840E3"/>
    <w:rsid w:val="00A84239"/>
    <w:rsid w:val="00A8436D"/>
    <w:rsid w:val="00A84629"/>
    <w:rsid w:val="00A846D7"/>
    <w:rsid w:val="00A849C5"/>
    <w:rsid w:val="00A84CD8"/>
    <w:rsid w:val="00A84D76"/>
    <w:rsid w:val="00A85C08"/>
    <w:rsid w:val="00A86A82"/>
    <w:rsid w:val="00A87190"/>
    <w:rsid w:val="00A91F0C"/>
    <w:rsid w:val="00A92112"/>
    <w:rsid w:val="00A9247C"/>
    <w:rsid w:val="00A92761"/>
    <w:rsid w:val="00A93164"/>
    <w:rsid w:val="00A94122"/>
    <w:rsid w:val="00A9585E"/>
    <w:rsid w:val="00A95880"/>
    <w:rsid w:val="00A95A72"/>
    <w:rsid w:val="00A95E4F"/>
    <w:rsid w:val="00A95EEC"/>
    <w:rsid w:val="00A95FEC"/>
    <w:rsid w:val="00A96077"/>
    <w:rsid w:val="00A96359"/>
    <w:rsid w:val="00A9648B"/>
    <w:rsid w:val="00A9679B"/>
    <w:rsid w:val="00A96B1E"/>
    <w:rsid w:val="00A9741F"/>
    <w:rsid w:val="00A975B4"/>
    <w:rsid w:val="00A9783B"/>
    <w:rsid w:val="00AA1D3C"/>
    <w:rsid w:val="00AA2B34"/>
    <w:rsid w:val="00AA2C1F"/>
    <w:rsid w:val="00AA4417"/>
    <w:rsid w:val="00AA4D1A"/>
    <w:rsid w:val="00AA4E65"/>
    <w:rsid w:val="00AA4FDB"/>
    <w:rsid w:val="00AA57FF"/>
    <w:rsid w:val="00AA5896"/>
    <w:rsid w:val="00AA6395"/>
    <w:rsid w:val="00AA6BEA"/>
    <w:rsid w:val="00AA7123"/>
    <w:rsid w:val="00AA723B"/>
    <w:rsid w:val="00AA75E1"/>
    <w:rsid w:val="00AA77FF"/>
    <w:rsid w:val="00AA7DBB"/>
    <w:rsid w:val="00AB091E"/>
    <w:rsid w:val="00AB13DF"/>
    <w:rsid w:val="00AB3B80"/>
    <w:rsid w:val="00AB4564"/>
    <w:rsid w:val="00AB4A2A"/>
    <w:rsid w:val="00AB4AAD"/>
    <w:rsid w:val="00AB51DC"/>
    <w:rsid w:val="00AB5222"/>
    <w:rsid w:val="00AB68B8"/>
    <w:rsid w:val="00AB7365"/>
    <w:rsid w:val="00AB7CE2"/>
    <w:rsid w:val="00AC0205"/>
    <w:rsid w:val="00AC0379"/>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6F99"/>
    <w:rsid w:val="00AC722D"/>
    <w:rsid w:val="00AC755B"/>
    <w:rsid w:val="00AC7887"/>
    <w:rsid w:val="00AD061A"/>
    <w:rsid w:val="00AD1790"/>
    <w:rsid w:val="00AD17E8"/>
    <w:rsid w:val="00AD20B9"/>
    <w:rsid w:val="00AD2313"/>
    <w:rsid w:val="00AD2F4A"/>
    <w:rsid w:val="00AD35D5"/>
    <w:rsid w:val="00AD3B6C"/>
    <w:rsid w:val="00AD4C9F"/>
    <w:rsid w:val="00AD5300"/>
    <w:rsid w:val="00AD54CD"/>
    <w:rsid w:val="00AD5917"/>
    <w:rsid w:val="00AD5F69"/>
    <w:rsid w:val="00AD636C"/>
    <w:rsid w:val="00AE00F1"/>
    <w:rsid w:val="00AE0881"/>
    <w:rsid w:val="00AE0AC6"/>
    <w:rsid w:val="00AE2DAD"/>
    <w:rsid w:val="00AE3963"/>
    <w:rsid w:val="00AE3F46"/>
    <w:rsid w:val="00AE5499"/>
    <w:rsid w:val="00AE697F"/>
    <w:rsid w:val="00AE71C3"/>
    <w:rsid w:val="00AE7A4B"/>
    <w:rsid w:val="00AE7B6E"/>
    <w:rsid w:val="00AF09C6"/>
    <w:rsid w:val="00AF0DBA"/>
    <w:rsid w:val="00AF15C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212C"/>
    <w:rsid w:val="00B02CC0"/>
    <w:rsid w:val="00B03043"/>
    <w:rsid w:val="00B034A1"/>
    <w:rsid w:val="00B03636"/>
    <w:rsid w:val="00B03A40"/>
    <w:rsid w:val="00B03F2C"/>
    <w:rsid w:val="00B03FE6"/>
    <w:rsid w:val="00B04495"/>
    <w:rsid w:val="00B058F9"/>
    <w:rsid w:val="00B06C1F"/>
    <w:rsid w:val="00B1038D"/>
    <w:rsid w:val="00B10E7C"/>
    <w:rsid w:val="00B11796"/>
    <w:rsid w:val="00B128A7"/>
    <w:rsid w:val="00B12EF5"/>
    <w:rsid w:val="00B13782"/>
    <w:rsid w:val="00B144E7"/>
    <w:rsid w:val="00B15422"/>
    <w:rsid w:val="00B156B8"/>
    <w:rsid w:val="00B15C8D"/>
    <w:rsid w:val="00B1763B"/>
    <w:rsid w:val="00B17EA2"/>
    <w:rsid w:val="00B203A5"/>
    <w:rsid w:val="00B204D4"/>
    <w:rsid w:val="00B206CC"/>
    <w:rsid w:val="00B2170D"/>
    <w:rsid w:val="00B21A47"/>
    <w:rsid w:val="00B21F83"/>
    <w:rsid w:val="00B22E81"/>
    <w:rsid w:val="00B2326F"/>
    <w:rsid w:val="00B23B82"/>
    <w:rsid w:val="00B23F1F"/>
    <w:rsid w:val="00B240F9"/>
    <w:rsid w:val="00B245FB"/>
    <w:rsid w:val="00B25C76"/>
    <w:rsid w:val="00B266FA"/>
    <w:rsid w:val="00B2692C"/>
    <w:rsid w:val="00B26D37"/>
    <w:rsid w:val="00B27377"/>
    <w:rsid w:val="00B273B3"/>
    <w:rsid w:val="00B274E4"/>
    <w:rsid w:val="00B30365"/>
    <w:rsid w:val="00B30504"/>
    <w:rsid w:val="00B306E1"/>
    <w:rsid w:val="00B30DA0"/>
    <w:rsid w:val="00B30F24"/>
    <w:rsid w:val="00B3123B"/>
    <w:rsid w:val="00B313FD"/>
    <w:rsid w:val="00B31B5F"/>
    <w:rsid w:val="00B31E7F"/>
    <w:rsid w:val="00B32405"/>
    <w:rsid w:val="00B327F3"/>
    <w:rsid w:val="00B32BEF"/>
    <w:rsid w:val="00B32E87"/>
    <w:rsid w:val="00B33781"/>
    <w:rsid w:val="00B35079"/>
    <w:rsid w:val="00B35D53"/>
    <w:rsid w:val="00B35F13"/>
    <w:rsid w:val="00B36700"/>
    <w:rsid w:val="00B3681B"/>
    <w:rsid w:val="00B3722B"/>
    <w:rsid w:val="00B403FC"/>
    <w:rsid w:val="00B40C31"/>
    <w:rsid w:val="00B414FF"/>
    <w:rsid w:val="00B41986"/>
    <w:rsid w:val="00B425CE"/>
    <w:rsid w:val="00B42E39"/>
    <w:rsid w:val="00B43C0E"/>
    <w:rsid w:val="00B4492F"/>
    <w:rsid w:val="00B45972"/>
    <w:rsid w:val="00B469D5"/>
    <w:rsid w:val="00B50AFF"/>
    <w:rsid w:val="00B50F59"/>
    <w:rsid w:val="00B517FB"/>
    <w:rsid w:val="00B52642"/>
    <w:rsid w:val="00B52BAC"/>
    <w:rsid w:val="00B5321C"/>
    <w:rsid w:val="00B5359B"/>
    <w:rsid w:val="00B535B9"/>
    <w:rsid w:val="00B53879"/>
    <w:rsid w:val="00B539E8"/>
    <w:rsid w:val="00B540BF"/>
    <w:rsid w:val="00B55465"/>
    <w:rsid w:val="00B55754"/>
    <w:rsid w:val="00B55BB8"/>
    <w:rsid w:val="00B561CB"/>
    <w:rsid w:val="00B56E7C"/>
    <w:rsid w:val="00B577AF"/>
    <w:rsid w:val="00B57907"/>
    <w:rsid w:val="00B60D61"/>
    <w:rsid w:val="00B62C37"/>
    <w:rsid w:val="00B632F7"/>
    <w:rsid w:val="00B635FE"/>
    <w:rsid w:val="00B63ACE"/>
    <w:rsid w:val="00B63DE5"/>
    <w:rsid w:val="00B64121"/>
    <w:rsid w:val="00B64B01"/>
    <w:rsid w:val="00B65236"/>
    <w:rsid w:val="00B65A37"/>
    <w:rsid w:val="00B65B6A"/>
    <w:rsid w:val="00B66749"/>
    <w:rsid w:val="00B668AE"/>
    <w:rsid w:val="00B66A2D"/>
    <w:rsid w:val="00B67756"/>
    <w:rsid w:val="00B67D47"/>
    <w:rsid w:val="00B70F8C"/>
    <w:rsid w:val="00B7166F"/>
    <w:rsid w:val="00B717AE"/>
    <w:rsid w:val="00B719C6"/>
    <w:rsid w:val="00B71A75"/>
    <w:rsid w:val="00B71CE1"/>
    <w:rsid w:val="00B720BF"/>
    <w:rsid w:val="00B724D3"/>
    <w:rsid w:val="00B72C87"/>
    <w:rsid w:val="00B742F4"/>
    <w:rsid w:val="00B7455E"/>
    <w:rsid w:val="00B74B62"/>
    <w:rsid w:val="00B74C51"/>
    <w:rsid w:val="00B75015"/>
    <w:rsid w:val="00B7545E"/>
    <w:rsid w:val="00B756CD"/>
    <w:rsid w:val="00B756DD"/>
    <w:rsid w:val="00B75887"/>
    <w:rsid w:val="00B76155"/>
    <w:rsid w:val="00B76689"/>
    <w:rsid w:val="00B76CC3"/>
    <w:rsid w:val="00B76D89"/>
    <w:rsid w:val="00B76EDC"/>
    <w:rsid w:val="00B77CF2"/>
    <w:rsid w:val="00B8032D"/>
    <w:rsid w:val="00B804EB"/>
    <w:rsid w:val="00B8084B"/>
    <w:rsid w:val="00B80CD8"/>
    <w:rsid w:val="00B80E3B"/>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9B3"/>
    <w:rsid w:val="00B91ACD"/>
    <w:rsid w:val="00B91BE3"/>
    <w:rsid w:val="00B92692"/>
    <w:rsid w:val="00B928A2"/>
    <w:rsid w:val="00B9294C"/>
    <w:rsid w:val="00B92B9B"/>
    <w:rsid w:val="00B93E59"/>
    <w:rsid w:val="00B9411D"/>
    <w:rsid w:val="00B94ECF"/>
    <w:rsid w:val="00B95B25"/>
    <w:rsid w:val="00B961BD"/>
    <w:rsid w:val="00B96379"/>
    <w:rsid w:val="00B96D94"/>
    <w:rsid w:val="00B9795A"/>
    <w:rsid w:val="00B97E96"/>
    <w:rsid w:val="00BA0A49"/>
    <w:rsid w:val="00BA1EFE"/>
    <w:rsid w:val="00BA1FFE"/>
    <w:rsid w:val="00BA2C76"/>
    <w:rsid w:val="00BA2DC6"/>
    <w:rsid w:val="00BA30F5"/>
    <w:rsid w:val="00BA3B3F"/>
    <w:rsid w:val="00BA45AC"/>
    <w:rsid w:val="00BA578E"/>
    <w:rsid w:val="00BA5B4B"/>
    <w:rsid w:val="00BA7148"/>
    <w:rsid w:val="00BB0228"/>
    <w:rsid w:val="00BB0F9D"/>
    <w:rsid w:val="00BB13A4"/>
    <w:rsid w:val="00BB1653"/>
    <w:rsid w:val="00BB1CCB"/>
    <w:rsid w:val="00BB237C"/>
    <w:rsid w:val="00BB313E"/>
    <w:rsid w:val="00BB3920"/>
    <w:rsid w:val="00BB3BBB"/>
    <w:rsid w:val="00BB3D20"/>
    <w:rsid w:val="00BB4211"/>
    <w:rsid w:val="00BB56DA"/>
    <w:rsid w:val="00BB604E"/>
    <w:rsid w:val="00BB7351"/>
    <w:rsid w:val="00BB7724"/>
    <w:rsid w:val="00BC085C"/>
    <w:rsid w:val="00BC08E3"/>
    <w:rsid w:val="00BC09D1"/>
    <w:rsid w:val="00BC0C1B"/>
    <w:rsid w:val="00BC2A1B"/>
    <w:rsid w:val="00BC2AE3"/>
    <w:rsid w:val="00BC2F2A"/>
    <w:rsid w:val="00BC3328"/>
    <w:rsid w:val="00BC33A9"/>
    <w:rsid w:val="00BC3CAC"/>
    <w:rsid w:val="00BC449A"/>
    <w:rsid w:val="00BC4BC1"/>
    <w:rsid w:val="00BC4E80"/>
    <w:rsid w:val="00BC5193"/>
    <w:rsid w:val="00BC595A"/>
    <w:rsid w:val="00BC59D6"/>
    <w:rsid w:val="00BC5D00"/>
    <w:rsid w:val="00BC6164"/>
    <w:rsid w:val="00BC61AB"/>
    <w:rsid w:val="00BC64BC"/>
    <w:rsid w:val="00BC72A7"/>
    <w:rsid w:val="00BC73FD"/>
    <w:rsid w:val="00BD01CF"/>
    <w:rsid w:val="00BD0220"/>
    <w:rsid w:val="00BD0726"/>
    <w:rsid w:val="00BD1086"/>
    <w:rsid w:val="00BD1188"/>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4C9C"/>
    <w:rsid w:val="00BE59E5"/>
    <w:rsid w:val="00BE6197"/>
    <w:rsid w:val="00BE6B0C"/>
    <w:rsid w:val="00BE6DAB"/>
    <w:rsid w:val="00BE702C"/>
    <w:rsid w:val="00BF005C"/>
    <w:rsid w:val="00BF0242"/>
    <w:rsid w:val="00BF111E"/>
    <w:rsid w:val="00BF2079"/>
    <w:rsid w:val="00BF21B7"/>
    <w:rsid w:val="00BF2676"/>
    <w:rsid w:val="00BF29CF"/>
    <w:rsid w:val="00BF2D24"/>
    <w:rsid w:val="00BF44D9"/>
    <w:rsid w:val="00BF4C51"/>
    <w:rsid w:val="00BF5135"/>
    <w:rsid w:val="00BF630F"/>
    <w:rsid w:val="00BF6844"/>
    <w:rsid w:val="00BF68F0"/>
    <w:rsid w:val="00BF6D5E"/>
    <w:rsid w:val="00BF6F9A"/>
    <w:rsid w:val="00BF74A5"/>
    <w:rsid w:val="00BF78CB"/>
    <w:rsid w:val="00BF7B0E"/>
    <w:rsid w:val="00BF7EA8"/>
    <w:rsid w:val="00C001F6"/>
    <w:rsid w:val="00C00DDD"/>
    <w:rsid w:val="00C01606"/>
    <w:rsid w:val="00C0318C"/>
    <w:rsid w:val="00C032D1"/>
    <w:rsid w:val="00C0348D"/>
    <w:rsid w:val="00C04722"/>
    <w:rsid w:val="00C04F83"/>
    <w:rsid w:val="00C052F5"/>
    <w:rsid w:val="00C05746"/>
    <w:rsid w:val="00C06A6C"/>
    <w:rsid w:val="00C078D2"/>
    <w:rsid w:val="00C07E10"/>
    <w:rsid w:val="00C101D0"/>
    <w:rsid w:val="00C108BD"/>
    <w:rsid w:val="00C10FDF"/>
    <w:rsid w:val="00C11169"/>
    <w:rsid w:val="00C11903"/>
    <w:rsid w:val="00C1197E"/>
    <w:rsid w:val="00C12024"/>
    <w:rsid w:val="00C13E5D"/>
    <w:rsid w:val="00C144BA"/>
    <w:rsid w:val="00C148D3"/>
    <w:rsid w:val="00C14AD4"/>
    <w:rsid w:val="00C16024"/>
    <w:rsid w:val="00C16D4F"/>
    <w:rsid w:val="00C17A4C"/>
    <w:rsid w:val="00C17AD1"/>
    <w:rsid w:val="00C20271"/>
    <w:rsid w:val="00C2030B"/>
    <w:rsid w:val="00C20B23"/>
    <w:rsid w:val="00C20B4B"/>
    <w:rsid w:val="00C20C6F"/>
    <w:rsid w:val="00C21033"/>
    <w:rsid w:val="00C21284"/>
    <w:rsid w:val="00C214E1"/>
    <w:rsid w:val="00C2170C"/>
    <w:rsid w:val="00C220AC"/>
    <w:rsid w:val="00C22116"/>
    <w:rsid w:val="00C22E62"/>
    <w:rsid w:val="00C22FB0"/>
    <w:rsid w:val="00C2306F"/>
    <w:rsid w:val="00C232E0"/>
    <w:rsid w:val="00C23693"/>
    <w:rsid w:val="00C249F3"/>
    <w:rsid w:val="00C24AE8"/>
    <w:rsid w:val="00C24EA5"/>
    <w:rsid w:val="00C2519D"/>
    <w:rsid w:val="00C26874"/>
    <w:rsid w:val="00C26A42"/>
    <w:rsid w:val="00C30C4D"/>
    <w:rsid w:val="00C30FDD"/>
    <w:rsid w:val="00C30FF1"/>
    <w:rsid w:val="00C3149B"/>
    <w:rsid w:val="00C3408F"/>
    <w:rsid w:val="00C351BC"/>
    <w:rsid w:val="00C355FE"/>
    <w:rsid w:val="00C36BFE"/>
    <w:rsid w:val="00C376D5"/>
    <w:rsid w:val="00C377BA"/>
    <w:rsid w:val="00C3780D"/>
    <w:rsid w:val="00C40236"/>
    <w:rsid w:val="00C40866"/>
    <w:rsid w:val="00C410C2"/>
    <w:rsid w:val="00C41CC5"/>
    <w:rsid w:val="00C42454"/>
    <w:rsid w:val="00C4270E"/>
    <w:rsid w:val="00C42A35"/>
    <w:rsid w:val="00C42CDF"/>
    <w:rsid w:val="00C42F19"/>
    <w:rsid w:val="00C43661"/>
    <w:rsid w:val="00C43DDF"/>
    <w:rsid w:val="00C43F70"/>
    <w:rsid w:val="00C44262"/>
    <w:rsid w:val="00C442B6"/>
    <w:rsid w:val="00C44370"/>
    <w:rsid w:val="00C445C1"/>
    <w:rsid w:val="00C44F20"/>
    <w:rsid w:val="00C45889"/>
    <w:rsid w:val="00C45959"/>
    <w:rsid w:val="00C4619A"/>
    <w:rsid w:val="00C46481"/>
    <w:rsid w:val="00C46A60"/>
    <w:rsid w:val="00C47211"/>
    <w:rsid w:val="00C47D6B"/>
    <w:rsid w:val="00C5019D"/>
    <w:rsid w:val="00C503D5"/>
    <w:rsid w:val="00C50803"/>
    <w:rsid w:val="00C51143"/>
    <w:rsid w:val="00C51455"/>
    <w:rsid w:val="00C51F4C"/>
    <w:rsid w:val="00C52321"/>
    <w:rsid w:val="00C52F3C"/>
    <w:rsid w:val="00C5348F"/>
    <w:rsid w:val="00C53562"/>
    <w:rsid w:val="00C535DC"/>
    <w:rsid w:val="00C54567"/>
    <w:rsid w:val="00C55B98"/>
    <w:rsid w:val="00C565BF"/>
    <w:rsid w:val="00C56EB6"/>
    <w:rsid w:val="00C56F93"/>
    <w:rsid w:val="00C57B34"/>
    <w:rsid w:val="00C57D39"/>
    <w:rsid w:val="00C57F12"/>
    <w:rsid w:val="00C6034D"/>
    <w:rsid w:val="00C60806"/>
    <w:rsid w:val="00C60898"/>
    <w:rsid w:val="00C60F6D"/>
    <w:rsid w:val="00C613F6"/>
    <w:rsid w:val="00C62124"/>
    <w:rsid w:val="00C6267E"/>
    <w:rsid w:val="00C62B9A"/>
    <w:rsid w:val="00C62C96"/>
    <w:rsid w:val="00C63D58"/>
    <w:rsid w:val="00C6471C"/>
    <w:rsid w:val="00C64B83"/>
    <w:rsid w:val="00C650B8"/>
    <w:rsid w:val="00C6547F"/>
    <w:rsid w:val="00C658E6"/>
    <w:rsid w:val="00C667EB"/>
    <w:rsid w:val="00C66F04"/>
    <w:rsid w:val="00C6779E"/>
    <w:rsid w:val="00C677B8"/>
    <w:rsid w:val="00C70BBC"/>
    <w:rsid w:val="00C71309"/>
    <w:rsid w:val="00C717E2"/>
    <w:rsid w:val="00C71A3C"/>
    <w:rsid w:val="00C71B9B"/>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59B"/>
    <w:rsid w:val="00C857B7"/>
    <w:rsid w:val="00C85AA3"/>
    <w:rsid w:val="00C85BEA"/>
    <w:rsid w:val="00C8618C"/>
    <w:rsid w:val="00C86FA2"/>
    <w:rsid w:val="00C8769C"/>
    <w:rsid w:val="00C876E8"/>
    <w:rsid w:val="00C87824"/>
    <w:rsid w:val="00C87E96"/>
    <w:rsid w:val="00C9039E"/>
    <w:rsid w:val="00C909CC"/>
    <w:rsid w:val="00C90EEC"/>
    <w:rsid w:val="00C91273"/>
    <w:rsid w:val="00C91BD7"/>
    <w:rsid w:val="00C91E11"/>
    <w:rsid w:val="00C927A6"/>
    <w:rsid w:val="00C92D0F"/>
    <w:rsid w:val="00C933BF"/>
    <w:rsid w:val="00C935B0"/>
    <w:rsid w:val="00C9373D"/>
    <w:rsid w:val="00C938F3"/>
    <w:rsid w:val="00C93BA7"/>
    <w:rsid w:val="00C942FF"/>
    <w:rsid w:val="00C9445E"/>
    <w:rsid w:val="00C95795"/>
    <w:rsid w:val="00C963E3"/>
    <w:rsid w:val="00C96509"/>
    <w:rsid w:val="00C96D6B"/>
    <w:rsid w:val="00C972AB"/>
    <w:rsid w:val="00C97DAC"/>
    <w:rsid w:val="00C97EED"/>
    <w:rsid w:val="00CA09A5"/>
    <w:rsid w:val="00CA09C3"/>
    <w:rsid w:val="00CA0E7E"/>
    <w:rsid w:val="00CA129F"/>
    <w:rsid w:val="00CA158A"/>
    <w:rsid w:val="00CA1627"/>
    <w:rsid w:val="00CA1C21"/>
    <w:rsid w:val="00CA24E3"/>
    <w:rsid w:val="00CA26B1"/>
    <w:rsid w:val="00CA282B"/>
    <w:rsid w:val="00CA2D0A"/>
    <w:rsid w:val="00CA31D6"/>
    <w:rsid w:val="00CA348B"/>
    <w:rsid w:val="00CA38DC"/>
    <w:rsid w:val="00CA3D39"/>
    <w:rsid w:val="00CA4C16"/>
    <w:rsid w:val="00CA5014"/>
    <w:rsid w:val="00CA52F2"/>
    <w:rsid w:val="00CA5E70"/>
    <w:rsid w:val="00CA6053"/>
    <w:rsid w:val="00CA641E"/>
    <w:rsid w:val="00CA66BC"/>
    <w:rsid w:val="00CA6AB5"/>
    <w:rsid w:val="00CA6B27"/>
    <w:rsid w:val="00CA76DB"/>
    <w:rsid w:val="00CA79F0"/>
    <w:rsid w:val="00CA7D68"/>
    <w:rsid w:val="00CB02CE"/>
    <w:rsid w:val="00CB117A"/>
    <w:rsid w:val="00CB118E"/>
    <w:rsid w:val="00CB140F"/>
    <w:rsid w:val="00CB18D3"/>
    <w:rsid w:val="00CB1CE8"/>
    <w:rsid w:val="00CB241C"/>
    <w:rsid w:val="00CB327E"/>
    <w:rsid w:val="00CB33E5"/>
    <w:rsid w:val="00CB37E0"/>
    <w:rsid w:val="00CB4196"/>
    <w:rsid w:val="00CB4379"/>
    <w:rsid w:val="00CB5189"/>
    <w:rsid w:val="00CB7D58"/>
    <w:rsid w:val="00CC0449"/>
    <w:rsid w:val="00CC0923"/>
    <w:rsid w:val="00CC1046"/>
    <w:rsid w:val="00CC1FE9"/>
    <w:rsid w:val="00CC2466"/>
    <w:rsid w:val="00CC29CE"/>
    <w:rsid w:val="00CC36F1"/>
    <w:rsid w:val="00CC4397"/>
    <w:rsid w:val="00CC4BF8"/>
    <w:rsid w:val="00CC4BFA"/>
    <w:rsid w:val="00CC4C78"/>
    <w:rsid w:val="00CC517E"/>
    <w:rsid w:val="00CC6043"/>
    <w:rsid w:val="00CC6B30"/>
    <w:rsid w:val="00CC720A"/>
    <w:rsid w:val="00CC74C0"/>
    <w:rsid w:val="00CC7A3E"/>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ABC"/>
    <w:rsid w:val="00CD6FFA"/>
    <w:rsid w:val="00CD73D6"/>
    <w:rsid w:val="00CD7E8A"/>
    <w:rsid w:val="00CE1CF3"/>
    <w:rsid w:val="00CE289C"/>
    <w:rsid w:val="00CE380F"/>
    <w:rsid w:val="00CE3EAB"/>
    <w:rsid w:val="00CE523D"/>
    <w:rsid w:val="00CE6227"/>
    <w:rsid w:val="00CF027E"/>
    <w:rsid w:val="00CF0619"/>
    <w:rsid w:val="00CF11C0"/>
    <w:rsid w:val="00CF136B"/>
    <w:rsid w:val="00CF159A"/>
    <w:rsid w:val="00CF1DA3"/>
    <w:rsid w:val="00CF22D4"/>
    <w:rsid w:val="00CF25AC"/>
    <w:rsid w:val="00CF2CED"/>
    <w:rsid w:val="00CF2FDE"/>
    <w:rsid w:val="00CF347C"/>
    <w:rsid w:val="00CF3F81"/>
    <w:rsid w:val="00CF4179"/>
    <w:rsid w:val="00CF4A78"/>
    <w:rsid w:val="00CF5DD2"/>
    <w:rsid w:val="00CF66A1"/>
    <w:rsid w:val="00CF6E42"/>
    <w:rsid w:val="00CF746C"/>
    <w:rsid w:val="00CF794C"/>
    <w:rsid w:val="00CF7968"/>
    <w:rsid w:val="00D001E5"/>
    <w:rsid w:val="00D00819"/>
    <w:rsid w:val="00D00849"/>
    <w:rsid w:val="00D00E82"/>
    <w:rsid w:val="00D00F23"/>
    <w:rsid w:val="00D016C2"/>
    <w:rsid w:val="00D02372"/>
    <w:rsid w:val="00D034A1"/>
    <w:rsid w:val="00D0354D"/>
    <w:rsid w:val="00D03CFE"/>
    <w:rsid w:val="00D042FE"/>
    <w:rsid w:val="00D043D5"/>
    <w:rsid w:val="00D04561"/>
    <w:rsid w:val="00D04E3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99A"/>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3583F"/>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4773D"/>
    <w:rsid w:val="00D47BC6"/>
    <w:rsid w:val="00D50704"/>
    <w:rsid w:val="00D50716"/>
    <w:rsid w:val="00D509DB"/>
    <w:rsid w:val="00D51607"/>
    <w:rsid w:val="00D51E1B"/>
    <w:rsid w:val="00D51F30"/>
    <w:rsid w:val="00D52E25"/>
    <w:rsid w:val="00D53A01"/>
    <w:rsid w:val="00D53D25"/>
    <w:rsid w:val="00D5406A"/>
    <w:rsid w:val="00D545DA"/>
    <w:rsid w:val="00D554B9"/>
    <w:rsid w:val="00D56312"/>
    <w:rsid w:val="00D56A03"/>
    <w:rsid w:val="00D56C3A"/>
    <w:rsid w:val="00D57E6D"/>
    <w:rsid w:val="00D57FA6"/>
    <w:rsid w:val="00D601BA"/>
    <w:rsid w:val="00D60510"/>
    <w:rsid w:val="00D60611"/>
    <w:rsid w:val="00D60793"/>
    <w:rsid w:val="00D60FC1"/>
    <w:rsid w:val="00D6430A"/>
    <w:rsid w:val="00D647E4"/>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18AD"/>
    <w:rsid w:val="00D71FA0"/>
    <w:rsid w:val="00D723F8"/>
    <w:rsid w:val="00D72F64"/>
    <w:rsid w:val="00D7371B"/>
    <w:rsid w:val="00D74752"/>
    <w:rsid w:val="00D747C7"/>
    <w:rsid w:val="00D75CFF"/>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CF4"/>
    <w:rsid w:val="00D84E49"/>
    <w:rsid w:val="00D850A2"/>
    <w:rsid w:val="00D8565D"/>
    <w:rsid w:val="00D86869"/>
    <w:rsid w:val="00D872D2"/>
    <w:rsid w:val="00D90041"/>
    <w:rsid w:val="00D90079"/>
    <w:rsid w:val="00D90C75"/>
    <w:rsid w:val="00D91109"/>
    <w:rsid w:val="00D9138E"/>
    <w:rsid w:val="00D91CA5"/>
    <w:rsid w:val="00D93053"/>
    <w:rsid w:val="00D9414D"/>
    <w:rsid w:val="00D95498"/>
    <w:rsid w:val="00D95C9D"/>
    <w:rsid w:val="00D96BD3"/>
    <w:rsid w:val="00D96CD6"/>
    <w:rsid w:val="00D97146"/>
    <w:rsid w:val="00D97B24"/>
    <w:rsid w:val="00D97E2D"/>
    <w:rsid w:val="00DA01B0"/>
    <w:rsid w:val="00DA04D2"/>
    <w:rsid w:val="00DA0795"/>
    <w:rsid w:val="00DA19A4"/>
    <w:rsid w:val="00DA1CC3"/>
    <w:rsid w:val="00DA1DB1"/>
    <w:rsid w:val="00DA1F0D"/>
    <w:rsid w:val="00DA2367"/>
    <w:rsid w:val="00DA2446"/>
    <w:rsid w:val="00DA2C97"/>
    <w:rsid w:val="00DA3367"/>
    <w:rsid w:val="00DA3626"/>
    <w:rsid w:val="00DA3D8E"/>
    <w:rsid w:val="00DA4042"/>
    <w:rsid w:val="00DA4727"/>
    <w:rsid w:val="00DA52FE"/>
    <w:rsid w:val="00DA551E"/>
    <w:rsid w:val="00DA67DA"/>
    <w:rsid w:val="00DA6A02"/>
    <w:rsid w:val="00DA7758"/>
    <w:rsid w:val="00DA7CC6"/>
    <w:rsid w:val="00DB02BE"/>
    <w:rsid w:val="00DB0FAC"/>
    <w:rsid w:val="00DB11E2"/>
    <w:rsid w:val="00DB1757"/>
    <w:rsid w:val="00DB183F"/>
    <w:rsid w:val="00DB19AF"/>
    <w:rsid w:val="00DB1DF9"/>
    <w:rsid w:val="00DB2215"/>
    <w:rsid w:val="00DB3669"/>
    <w:rsid w:val="00DB3DF7"/>
    <w:rsid w:val="00DB4092"/>
    <w:rsid w:val="00DB461F"/>
    <w:rsid w:val="00DB4FD3"/>
    <w:rsid w:val="00DB51B1"/>
    <w:rsid w:val="00DB525E"/>
    <w:rsid w:val="00DB5B83"/>
    <w:rsid w:val="00DB6480"/>
    <w:rsid w:val="00DB66B2"/>
    <w:rsid w:val="00DB69A3"/>
    <w:rsid w:val="00DB7731"/>
    <w:rsid w:val="00DC0756"/>
    <w:rsid w:val="00DC0C33"/>
    <w:rsid w:val="00DC1758"/>
    <w:rsid w:val="00DC1A7A"/>
    <w:rsid w:val="00DC24B8"/>
    <w:rsid w:val="00DC3299"/>
    <w:rsid w:val="00DC37BC"/>
    <w:rsid w:val="00DC3DD8"/>
    <w:rsid w:val="00DC3EB1"/>
    <w:rsid w:val="00DC3F2B"/>
    <w:rsid w:val="00DC4753"/>
    <w:rsid w:val="00DC4F66"/>
    <w:rsid w:val="00DC75A3"/>
    <w:rsid w:val="00DC767E"/>
    <w:rsid w:val="00DC76B7"/>
    <w:rsid w:val="00DC7733"/>
    <w:rsid w:val="00DD0C33"/>
    <w:rsid w:val="00DD1146"/>
    <w:rsid w:val="00DD161D"/>
    <w:rsid w:val="00DD1647"/>
    <w:rsid w:val="00DD16DA"/>
    <w:rsid w:val="00DD2094"/>
    <w:rsid w:val="00DD210E"/>
    <w:rsid w:val="00DD21ED"/>
    <w:rsid w:val="00DD2EE6"/>
    <w:rsid w:val="00DD3816"/>
    <w:rsid w:val="00DD39D5"/>
    <w:rsid w:val="00DD403A"/>
    <w:rsid w:val="00DD4197"/>
    <w:rsid w:val="00DD433B"/>
    <w:rsid w:val="00DD4BF5"/>
    <w:rsid w:val="00DD5468"/>
    <w:rsid w:val="00DD7149"/>
    <w:rsid w:val="00DD7CB2"/>
    <w:rsid w:val="00DE0B16"/>
    <w:rsid w:val="00DE1F79"/>
    <w:rsid w:val="00DE2CE8"/>
    <w:rsid w:val="00DE2E62"/>
    <w:rsid w:val="00DE4692"/>
    <w:rsid w:val="00DE4EC8"/>
    <w:rsid w:val="00DE54FC"/>
    <w:rsid w:val="00DE7B84"/>
    <w:rsid w:val="00DE7EA6"/>
    <w:rsid w:val="00DF07E0"/>
    <w:rsid w:val="00DF0978"/>
    <w:rsid w:val="00DF0DEF"/>
    <w:rsid w:val="00DF1E2F"/>
    <w:rsid w:val="00DF21EF"/>
    <w:rsid w:val="00DF2394"/>
    <w:rsid w:val="00DF2DC7"/>
    <w:rsid w:val="00DF2F5F"/>
    <w:rsid w:val="00DF3733"/>
    <w:rsid w:val="00DF418A"/>
    <w:rsid w:val="00DF4F45"/>
    <w:rsid w:val="00DF52BA"/>
    <w:rsid w:val="00DF58B2"/>
    <w:rsid w:val="00DF5933"/>
    <w:rsid w:val="00DF5C7C"/>
    <w:rsid w:val="00DF6D4D"/>
    <w:rsid w:val="00DF73DA"/>
    <w:rsid w:val="00DF7809"/>
    <w:rsid w:val="00E0083E"/>
    <w:rsid w:val="00E00C9D"/>
    <w:rsid w:val="00E01405"/>
    <w:rsid w:val="00E02054"/>
    <w:rsid w:val="00E03751"/>
    <w:rsid w:val="00E04CA2"/>
    <w:rsid w:val="00E051F7"/>
    <w:rsid w:val="00E058D9"/>
    <w:rsid w:val="00E05947"/>
    <w:rsid w:val="00E05A53"/>
    <w:rsid w:val="00E05D88"/>
    <w:rsid w:val="00E06435"/>
    <w:rsid w:val="00E06C8E"/>
    <w:rsid w:val="00E07721"/>
    <w:rsid w:val="00E07BB2"/>
    <w:rsid w:val="00E10B31"/>
    <w:rsid w:val="00E11237"/>
    <w:rsid w:val="00E11530"/>
    <w:rsid w:val="00E11E39"/>
    <w:rsid w:val="00E12643"/>
    <w:rsid w:val="00E12716"/>
    <w:rsid w:val="00E12C55"/>
    <w:rsid w:val="00E13E19"/>
    <w:rsid w:val="00E153FA"/>
    <w:rsid w:val="00E15789"/>
    <w:rsid w:val="00E15984"/>
    <w:rsid w:val="00E17146"/>
    <w:rsid w:val="00E17BB6"/>
    <w:rsid w:val="00E20851"/>
    <w:rsid w:val="00E20E48"/>
    <w:rsid w:val="00E2255C"/>
    <w:rsid w:val="00E22CA9"/>
    <w:rsid w:val="00E24239"/>
    <w:rsid w:val="00E24651"/>
    <w:rsid w:val="00E25329"/>
    <w:rsid w:val="00E2537B"/>
    <w:rsid w:val="00E2555D"/>
    <w:rsid w:val="00E25AD7"/>
    <w:rsid w:val="00E2672D"/>
    <w:rsid w:val="00E270A5"/>
    <w:rsid w:val="00E27185"/>
    <w:rsid w:val="00E276A5"/>
    <w:rsid w:val="00E27745"/>
    <w:rsid w:val="00E31289"/>
    <w:rsid w:val="00E31408"/>
    <w:rsid w:val="00E3221A"/>
    <w:rsid w:val="00E32289"/>
    <w:rsid w:val="00E32902"/>
    <w:rsid w:val="00E32E92"/>
    <w:rsid w:val="00E334B2"/>
    <w:rsid w:val="00E340C2"/>
    <w:rsid w:val="00E351AD"/>
    <w:rsid w:val="00E353B4"/>
    <w:rsid w:val="00E356D9"/>
    <w:rsid w:val="00E35EA8"/>
    <w:rsid w:val="00E36498"/>
    <w:rsid w:val="00E40B5D"/>
    <w:rsid w:val="00E40E11"/>
    <w:rsid w:val="00E417A0"/>
    <w:rsid w:val="00E41C31"/>
    <w:rsid w:val="00E41EC3"/>
    <w:rsid w:val="00E42335"/>
    <w:rsid w:val="00E424CA"/>
    <w:rsid w:val="00E43C08"/>
    <w:rsid w:val="00E45AE6"/>
    <w:rsid w:val="00E464D6"/>
    <w:rsid w:val="00E467D3"/>
    <w:rsid w:val="00E47CDF"/>
    <w:rsid w:val="00E500C9"/>
    <w:rsid w:val="00E5022F"/>
    <w:rsid w:val="00E51EAF"/>
    <w:rsid w:val="00E5242E"/>
    <w:rsid w:val="00E53E82"/>
    <w:rsid w:val="00E54E6C"/>
    <w:rsid w:val="00E5716B"/>
    <w:rsid w:val="00E57209"/>
    <w:rsid w:val="00E57400"/>
    <w:rsid w:val="00E57D6E"/>
    <w:rsid w:val="00E57D7F"/>
    <w:rsid w:val="00E600CD"/>
    <w:rsid w:val="00E602A8"/>
    <w:rsid w:val="00E63197"/>
    <w:rsid w:val="00E6336E"/>
    <w:rsid w:val="00E638E8"/>
    <w:rsid w:val="00E6399C"/>
    <w:rsid w:val="00E63CB0"/>
    <w:rsid w:val="00E65336"/>
    <w:rsid w:val="00E65B17"/>
    <w:rsid w:val="00E65E0F"/>
    <w:rsid w:val="00E66D93"/>
    <w:rsid w:val="00E66FE2"/>
    <w:rsid w:val="00E705B1"/>
    <w:rsid w:val="00E7070E"/>
    <w:rsid w:val="00E70BD3"/>
    <w:rsid w:val="00E71371"/>
    <w:rsid w:val="00E71E09"/>
    <w:rsid w:val="00E71FF0"/>
    <w:rsid w:val="00E739EF"/>
    <w:rsid w:val="00E74195"/>
    <w:rsid w:val="00E743A2"/>
    <w:rsid w:val="00E74935"/>
    <w:rsid w:val="00E75393"/>
    <w:rsid w:val="00E75F2A"/>
    <w:rsid w:val="00E76E9D"/>
    <w:rsid w:val="00E77617"/>
    <w:rsid w:val="00E803B9"/>
    <w:rsid w:val="00E806E9"/>
    <w:rsid w:val="00E8189F"/>
    <w:rsid w:val="00E818B4"/>
    <w:rsid w:val="00E81AC7"/>
    <w:rsid w:val="00E82B86"/>
    <w:rsid w:val="00E82C8D"/>
    <w:rsid w:val="00E840F4"/>
    <w:rsid w:val="00E85906"/>
    <w:rsid w:val="00E859F4"/>
    <w:rsid w:val="00E85B78"/>
    <w:rsid w:val="00E86B18"/>
    <w:rsid w:val="00E874CA"/>
    <w:rsid w:val="00E90A97"/>
    <w:rsid w:val="00E91A31"/>
    <w:rsid w:val="00E922CB"/>
    <w:rsid w:val="00E923AF"/>
    <w:rsid w:val="00E92709"/>
    <w:rsid w:val="00E92D7E"/>
    <w:rsid w:val="00E92E82"/>
    <w:rsid w:val="00E961B3"/>
    <w:rsid w:val="00E96A55"/>
    <w:rsid w:val="00E974C8"/>
    <w:rsid w:val="00E975DC"/>
    <w:rsid w:val="00E9777E"/>
    <w:rsid w:val="00E979AA"/>
    <w:rsid w:val="00E97D0F"/>
    <w:rsid w:val="00E97DEA"/>
    <w:rsid w:val="00E97F7A"/>
    <w:rsid w:val="00EA0881"/>
    <w:rsid w:val="00EA13BF"/>
    <w:rsid w:val="00EA1936"/>
    <w:rsid w:val="00EA1AEE"/>
    <w:rsid w:val="00EA1FFE"/>
    <w:rsid w:val="00EA25FB"/>
    <w:rsid w:val="00EA29EC"/>
    <w:rsid w:val="00EA316A"/>
    <w:rsid w:val="00EA3E61"/>
    <w:rsid w:val="00EA45F9"/>
    <w:rsid w:val="00EA4686"/>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2AE4"/>
    <w:rsid w:val="00EB303F"/>
    <w:rsid w:val="00EB330C"/>
    <w:rsid w:val="00EB371C"/>
    <w:rsid w:val="00EB3BE0"/>
    <w:rsid w:val="00EB428F"/>
    <w:rsid w:val="00EB45E8"/>
    <w:rsid w:val="00EB4E4C"/>
    <w:rsid w:val="00EB4EBF"/>
    <w:rsid w:val="00EB5C83"/>
    <w:rsid w:val="00EB6771"/>
    <w:rsid w:val="00EB689C"/>
    <w:rsid w:val="00EB6E63"/>
    <w:rsid w:val="00EB75B0"/>
    <w:rsid w:val="00EB779C"/>
    <w:rsid w:val="00EB7A96"/>
    <w:rsid w:val="00EC08BE"/>
    <w:rsid w:val="00EC0B83"/>
    <w:rsid w:val="00EC16FE"/>
    <w:rsid w:val="00EC3114"/>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48D"/>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72B5"/>
    <w:rsid w:val="00EE7338"/>
    <w:rsid w:val="00EE7DB8"/>
    <w:rsid w:val="00EF0FE2"/>
    <w:rsid w:val="00EF10CB"/>
    <w:rsid w:val="00EF11DA"/>
    <w:rsid w:val="00EF1968"/>
    <w:rsid w:val="00EF307F"/>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BD8"/>
    <w:rsid w:val="00F06D78"/>
    <w:rsid w:val="00F07378"/>
    <w:rsid w:val="00F07984"/>
    <w:rsid w:val="00F07DC6"/>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4EE"/>
    <w:rsid w:val="00F155D8"/>
    <w:rsid w:val="00F160F8"/>
    <w:rsid w:val="00F165D7"/>
    <w:rsid w:val="00F1663D"/>
    <w:rsid w:val="00F16CD7"/>
    <w:rsid w:val="00F17F1C"/>
    <w:rsid w:val="00F2068C"/>
    <w:rsid w:val="00F20FED"/>
    <w:rsid w:val="00F21B03"/>
    <w:rsid w:val="00F21CE2"/>
    <w:rsid w:val="00F22FB6"/>
    <w:rsid w:val="00F23FCB"/>
    <w:rsid w:val="00F23FFD"/>
    <w:rsid w:val="00F24457"/>
    <w:rsid w:val="00F25667"/>
    <w:rsid w:val="00F25668"/>
    <w:rsid w:val="00F258DE"/>
    <w:rsid w:val="00F259D8"/>
    <w:rsid w:val="00F259EB"/>
    <w:rsid w:val="00F25C8A"/>
    <w:rsid w:val="00F25C8F"/>
    <w:rsid w:val="00F27424"/>
    <w:rsid w:val="00F3062B"/>
    <w:rsid w:val="00F31011"/>
    <w:rsid w:val="00F31D10"/>
    <w:rsid w:val="00F31E28"/>
    <w:rsid w:val="00F325CC"/>
    <w:rsid w:val="00F32E7E"/>
    <w:rsid w:val="00F33CA0"/>
    <w:rsid w:val="00F33CF6"/>
    <w:rsid w:val="00F33D72"/>
    <w:rsid w:val="00F3402D"/>
    <w:rsid w:val="00F341E4"/>
    <w:rsid w:val="00F344DB"/>
    <w:rsid w:val="00F34B0A"/>
    <w:rsid w:val="00F34B11"/>
    <w:rsid w:val="00F360A3"/>
    <w:rsid w:val="00F3655B"/>
    <w:rsid w:val="00F36884"/>
    <w:rsid w:val="00F377AC"/>
    <w:rsid w:val="00F41235"/>
    <w:rsid w:val="00F4134B"/>
    <w:rsid w:val="00F42240"/>
    <w:rsid w:val="00F42297"/>
    <w:rsid w:val="00F423CF"/>
    <w:rsid w:val="00F429C2"/>
    <w:rsid w:val="00F439D9"/>
    <w:rsid w:val="00F43BEF"/>
    <w:rsid w:val="00F4420A"/>
    <w:rsid w:val="00F44987"/>
    <w:rsid w:val="00F44DEF"/>
    <w:rsid w:val="00F467AF"/>
    <w:rsid w:val="00F467EB"/>
    <w:rsid w:val="00F46CC1"/>
    <w:rsid w:val="00F4746E"/>
    <w:rsid w:val="00F47523"/>
    <w:rsid w:val="00F47820"/>
    <w:rsid w:val="00F47F58"/>
    <w:rsid w:val="00F50165"/>
    <w:rsid w:val="00F51442"/>
    <w:rsid w:val="00F51CF0"/>
    <w:rsid w:val="00F51D61"/>
    <w:rsid w:val="00F51F22"/>
    <w:rsid w:val="00F52368"/>
    <w:rsid w:val="00F527E6"/>
    <w:rsid w:val="00F535DD"/>
    <w:rsid w:val="00F537C6"/>
    <w:rsid w:val="00F53822"/>
    <w:rsid w:val="00F54449"/>
    <w:rsid w:val="00F54BBA"/>
    <w:rsid w:val="00F55640"/>
    <w:rsid w:val="00F5681E"/>
    <w:rsid w:val="00F56B15"/>
    <w:rsid w:val="00F57999"/>
    <w:rsid w:val="00F57DF0"/>
    <w:rsid w:val="00F601F3"/>
    <w:rsid w:val="00F60515"/>
    <w:rsid w:val="00F60A35"/>
    <w:rsid w:val="00F60FA1"/>
    <w:rsid w:val="00F613BF"/>
    <w:rsid w:val="00F6168D"/>
    <w:rsid w:val="00F624E4"/>
    <w:rsid w:val="00F6280E"/>
    <w:rsid w:val="00F62B1C"/>
    <w:rsid w:val="00F62B49"/>
    <w:rsid w:val="00F63578"/>
    <w:rsid w:val="00F641B8"/>
    <w:rsid w:val="00F64FFA"/>
    <w:rsid w:val="00F659D3"/>
    <w:rsid w:val="00F6676E"/>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C2A"/>
    <w:rsid w:val="00F73DFB"/>
    <w:rsid w:val="00F742F5"/>
    <w:rsid w:val="00F7467C"/>
    <w:rsid w:val="00F75082"/>
    <w:rsid w:val="00F7554D"/>
    <w:rsid w:val="00F761BF"/>
    <w:rsid w:val="00F762A0"/>
    <w:rsid w:val="00F769D3"/>
    <w:rsid w:val="00F76B15"/>
    <w:rsid w:val="00F76C0B"/>
    <w:rsid w:val="00F774E6"/>
    <w:rsid w:val="00F77C17"/>
    <w:rsid w:val="00F8008C"/>
    <w:rsid w:val="00F80883"/>
    <w:rsid w:val="00F808F0"/>
    <w:rsid w:val="00F80A46"/>
    <w:rsid w:val="00F80CCB"/>
    <w:rsid w:val="00F80D1F"/>
    <w:rsid w:val="00F81442"/>
    <w:rsid w:val="00F826BE"/>
    <w:rsid w:val="00F82AC7"/>
    <w:rsid w:val="00F82DF3"/>
    <w:rsid w:val="00F82FE4"/>
    <w:rsid w:val="00F83C0D"/>
    <w:rsid w:val="00F83F0B"/>
    <w:rsid w:val="00F84090"/>
    <w:rsid w:val="00F84D86"/>
    <w:rsid w:val="00F84DF9"/>
    <w:rsid w:val="00F85A79"/>
    <w:rsid w:val="00F85F3D"/>
    <w:rsid w:val="00F8649F"/>
    <w:rsid w:val="00F86896"/>
    <w:rsid w:val="00F901FF"/>
    <w:rsid w:val="00F90BA5"/>
    <w:rsid w:val="00F90E26"/>
    <w:rsid w:val="00F913A9"/>
    <w:rsid w:val="00F920E1"/>
    <w:rsid w:val="00F929A9"/>
    <w:rsid w:val="00F929F9"/>
    <w:rsid w:val="00F92EEC"/>
    <w:rsid w:val="00F9398C"/>
    <w:rsid w:val="00F93C90"/>
    <w:rsid w:val="00F95874"/>
    <w:rsid w:val="00F95F16"/>
    <w:rsid w:val="00F9681F"/>
    <w:rsid w:val="00F96BE8"/>
    <w:rsid w:val="00F9718B"/>
    <w:rsid w:val="00F976EE"/>
    <w:rsid w:val="00F979E2"/>
    <w:rsid w:val="00F97DA3"/>
    <w:rsid w:val="00F97F4E"/>
    <w:rsid w:val="00FA070A"/>
    <w:rsid w:val="00FA24A9"/>
    <w:rsid w:val="00FA25EC"/>
    <w:rsid w:val="00FA38AA"/>
    <w:rsid w:val="00FA4736"/>
    <w:rsid w:val="00FA4918"/>
    <w:rsid w:val="00FA492D"/>
    <w:rsid w:val="00FA4C29"/>
    <w:rsid w:val="00FA4C9E"/>
    <w:rsid w:val="00FA4EAD"/>
    <w:rsid w:val="00FA5585"/>
    <w:rsid w:val="00FA5BBA"/>
    <w:rsid w:val="00FA6122"/>
    <w:rsid w:val="00FA7058"/>
    <w:rsid w:val="00FA754F"/>
    <w:rsid w:val="00FA78FD"/>
    <w:rsid w:val="00FA7D56"/>
    <w:rsid w:val="00FA7DA0"/>
    <w:rsid w:val="00FB0766"/>
    <w:rsid w:val="00FB07B3"/>
    <w:rsid w:val="00FB13A9"/>
    <w:rsid w:val="00FB1471"/>
    <w:rsid w:val="00FB168A"/>
    <w:rsid w:val="00FB16EE"/>
    <w:rsid w:val="00FB18E9"/>
    <w:rsid w:val="00FB1F3E"/>
    <w:rsid w:val="00FB2073"/>
    <w:rsid w:val="00FB2232"/>
    <w:rsid w:val="00FB2ED5"/>
    <w:rsid w:val="00FB3F31"/>
    <w:rsid w:val="00FB484D"/>
    <w:rsid w:val="00FB4BD3"/>
    <w:rsid w:val="00FB4E4A"/>
    <w:rsid w:val="00FB4F93"/>
    <w:rsid w:val="00FB64BD"/>
    <w:rsid w:val="00FB6CF3"/>
    <w:rsid w:val="00FB74D3"/>
    <w:rsid w:val="00FB7BB5"/>
    <w:rsid w:val="00FC02D5"/>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62"/>
    <w:rsid w:val="00FD22F4"/>
    <w:rsid w:val="00FD2684"/>
    <w:rsid w:val="00FD2851"/>
    <w:rsid w:val="00FD3446"/>
    <w:rsid w:val="00FD3D65"/>
    <w:rsid w:val="00FD4322"/>
    <w:rsid w:val="00FD43E7"/>
    <w:rsid w:val="00FD4955"/>
    <w:rsid w:val="00FD4C6F"/>
    <w:rsid w:val="00FD53E3"/>
    <w:rsid w:val="00FD65D7"/>
    <w:rsid w:val="00FD6AB6"/>
    <w:rsid w:val="00FD70AE"/>
    <w:rsid w:val="00FD77C7"/>
    <w:rsid w:val="00FD7984"/>
    <w:rsid w:val="00FD7A85"/>
    <w:rsid w:val="00FE0CDA"/>
    <w:rsid w:val="00FE1D7A"/>
    <w:rsid w:val="00FE255B"/>
    <w:rsid w:val="00FE30DD"/>
    <w:rsid w:val="00FE32AB"/>
    <w:rsid w:val="00FE33F0"/>
    <w:rsid w:val="00FE3F5E"/>
    <w:rsid w:val="00FE4BB5"/>
    <w:rsid w:val="00FE5DD2"/>
    <w:rsid w:val="00FE61D3"/>
    <w:rsid w:val="00FE6CAF"/>
    <w:rsid w:val="00FF17DE"/>
    <w:rsid w:val="00FF35B3"/>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iPriority w:val="99"/>
    <w:unhideWhenUsed/>
    <w:rsid w:val="007D4961"/>
    <w:rPr>
      <w:sz w:val="16"/>
      <w:szCs w:val="16"/>
    </w:rPr>
  </w:style>
  <w:style w:type="paragraph" w:styleId="Textodecomentrio">
    <w:name w:val="annotation text"/>
    <w:basedOn w:val="Normal"/>
    <w:link w:val="TextodecomentrioChar"/>
    <w:uiPriority w:val="99"/>
    <w:unhideWhenUsed/>
    <w:rsid w:val="007D4961"/>
    <w:rPr>
      <w:sz w:val="20"/>
    </w:rPr>
  </w:style>
  <w:style w:type="character" w:customStyle="1" w:styleId="TextodecomentrioChar">
    <w:name w:val="Texto de comentário Char"/>
    <w:basedOn w:val="Fontepargpadro"/>
    <w:link w:val="Textodecomentrio"/>
    <w:uiPriority w:val="99"/>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4"/>
      </w:numPr>
    </w:pPr>
  </w:style>
  <w:style w:type="numbering" w:customStyle="1" w:styleId="Estilo3">
    <w:name w:val="Estilo3"/>
    <w:uiPriority w:val="99"/>
    <w:rsid w:val="00ED096B"/>
    <w:pPr>
      <w:numPr>
        <w:numId w:val="16"/>
      </w:numPr>
    </w:pPr>
  </w:style>
  <w:style w:type="numbering" w:customStyle="1" w:styleId="Estilo4">
    <w:name w:val="Estilo4"/>
    <w:uiPriority w:val="99"/>
    <w:rsid w:val="006055C6"/>
    <w:pPr>
      <w:numPr>
        <w:numId w:val="18"/>
      </w:numPr>
    </w:pPr>
  </w:style>
  <w:style w:type="numbering" w:customStyle="1" w:styleId="Estilo6">
    <w:name w:val="Estilo6"/>
    <w:uiPriority w:val="99"/>
    <w:rsid w:val="00FF6436"/>
    <w:pPr>
      <w:numPr>
        <w:numId w:val="21"/>
      </w:numPr>
    </w:pPr>
  </w:style>
  <w:style w:type="numbering" w:customStyle="1" w:styleId="Estilo7">
    <w:name w:val="Estilo7"/>
    <w:uiPriority w:val="99"/>
    <w:rsid w:val="000D2A87"/>
    <w:pPr>
      <w:numPr>
        <w:numId w:val="23"/>
      </w:numPr>
    </w:pPr>
  </w:style>
  <w:style w:type="numbering" w:customStyle="1" w:styleId="Estilo8">
    <w:name w:val="Estilo8"/>
    <w:uiPriority w:val="99"/>
    <w:rsid w:val="009A268F"/>
    <w:pPr>
      <w:numPr>
        <w:numId w:val="25"/>
      </w:numPr>
    </w:pPr>
  </w:style>
  <w:style w:type="numbering" w:customStyle="1" w:styleId="Estilo9">
    <w:name w:val="Estilo9"/>
    <w:uiPriority w:val="99"/>
    <w:rsid w:val="006D7FC8"/>
    <w:pPr>
      <w:numPr>
        <w:numId w:val="27"/>
      </w:numPr>
    </w:pPr>
  </w:style>
  <w:style w:type="numbering" w:customStyle="1" w:styleId="Estilo10">
    <w:name w:val="Estilo10"/>
    <w:uiPriority w:val="99"/>
    <w:rsid w:val="00032097"/>
    <w:pPr>
      <w:numPr>
        <w:numId w:val="29"/>
      </w:numPr>
    </w:pPr>
  </w:style>
  <w:style w:type="numbering" w:customStyle="1" w:styleId="Estilo11">
    <w:name w:val="Estilo11"/>
    <w:uiPriority w:val="99"/>
    <w:rsid w:val="00AC6391"/>
    <w:pPr>
      <w:numPr>
        <w:numId w:val="30"/>
      </w:numPr>
    </w:pPr>
  </w:style>
  <w:style w:type="numbering" w:customStyle="1" w:styleId="Estilo12">
    <w:name w:val="Estilo12"/>
    <w:uiPriority w:val="99"/>
    <w:rsid w:val="00264FC3"/>
    <w:pPr>
      <w:numPr>
        <w:numId w:val="31"/>
      </w:numPr>
    </w:pPr>
  </w:style>
  <w:style w:type="numbering" w:customStyle="1" w:styleId="Estilo13">
    <w:name w:val="Estilo13"/>
    <w:uiPriority w:val="99"/>
    <w:rsid w:val="00264FC3"/>
    <w:pPr>
      <w:numPr>
        <w:numId w:val="33"/>
      </w:numPr>
    </w:pPr>
  </w:style>
  <w:style w:type="numbering" w:customStyle="1" w:styleId="Estilo14">
    <w:name w:val="Estilo14"/>
    <w:uiPriority w:val="99"/>
    <w:rsid w:val="00A348AC"/>
    <w:pPr>
      <w:numPr>
        <w:numId w:val="34"/>
      </w:numPr>
    </w:pPr>
  </w:style>
  <w:style w:type="numbering" w:customStyle="1" w:styleId="Estilo15">
    <w:name w:val="Estilo15"/>
    <w:uiPriority w:val="99"/>
    <w:rsid w:val="00000086"/>
    <w:pPr>
      <w:numPr>
        <w:numId w:val="35"/>
      </w:numPr>
    </w:pPr>
  </w:style>
  <w:style w:type="numbering" w:customStyle="1" w:styleId="Estilo16">
    <w:name w:val="Estilo16"/>
    <w:uiPriority w:val="99"/>
    <w:rsid w:val="00146454"/>
    <w:pPr>
      <w:numPr>
        <w:numId w:val="36"/>
      </w:numPr>
    </w:pPr>
  </w:style>
  <w:style w:type="numbering" w:customStyle="1" w:styleId="Estilo17">
    <w:name w:val="Estilo17"/>
    <w:uiPriority w:val="99"/>
    <w:rsid w:val="00735220"/>
    <w:pPr>
      <w:numPr>
        <w:numId w:val="37"/>
      </w:numPr>
    </w:pPr>
  </w:style>
  <w:style w:type="numbering" w:customStyle="1" w:styleId="Estilo18">
    <w:name w:val="Estilo18"/>
    <w:uiPriority w:val="99"/>
    <w:rsid w:val="0012503E"/>
    <w:pPr>
      <w:numPr>
        <w:numId w:val="38"/>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39"/>
      </w:numPr>
    </w:pPr>
  </w:style>
  <w:style w:type="numbering" w:customStyle="1" w:styleId="Estilo20">
    <w:name w:val="Estilo20"/>
    <w:uiPriority w:val="99"/>
    <w:rsid w:val="002416A3"/>
    <w:pPr>
      <w:numPr>
        <w:numId w:val="40"/>
      </w:numPr>
    </w:pPr>
  </w:style>
  <w:style w:type="numbering" w:customStyle="1" w:styleId="Estilo21">
    <w:name w:val="Estilo21"/>
    <w:uiPriority w:val="99"/>
    <w:rsid w:val="00BD5C56"/>
    <w:pPr>
      <w:numPr>
        <w:numId w:val="41"/>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2"/>
      </w:numPr>
    </w:pPr>
  </w:style>
  <w:style w:type="character" w:customStyle="1" w:styleId="RTFNum188">
    <w:name w:val="RTF_Num 18 8"/>
    <w:uiPriority w:val="99"/>
    <w:rsid w:val="004424B5"/>
  </w:style>
  <w:style w:type="numbering" w:customStyle="1" w:styleId="Estilo28">
    <w:name w:val="Estilo28"/>
    <w:uiPriority w:val="99"/>
    <w:rsid w:val="004424B5"/>
    <w:pPr>
      <w:numPr>
        <w:numId w:val="63"/>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 w:type="character" w:customStyle="1" w:styleId="TextosemFormataoChar1">
    <w:name w:val="Texto sem Formatação Char1"/>
    <w:semiHidden/>
    <w:rsid w:val="0012594A"/>
    <w:rPr>
      <w:rFonts w:ascii="Courier New" w:hAnsi="Courier New"/>
      <w:lang w:eastAsia="ar-SA"/>
    </w:rPr>
  </w:style>
  <w:style w:type="character" w:styleId="Forte">
    <w:name w:val="Strong"/>
    <w:basedOn w:val="Fontepargpadro"/>
    <w:uiPriority w:val="22"/>
    <w:qFormat/>
    <w:rsid w:val="00170E5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8Num4z0">
    <w:name w:val="Estilo4"/>
    <w:pPr>
      <w:numPr>
        <w:numId w:val="18"/>
      </w:numPr>
    </w:pPr>
  </w:style>
  <w:style w:type="numbering" w:customStyle="1" w:styleId="WW8Num10z0">
    <w:name w:val="Estilo11"/>
    <w:pPr>
      <w:numPr>
        <w:numId w:val="30"/>
      </w:numPr>
    </w:pPr>
  </w:style>
  <w:style w:type="numbering" w:customStyle="1" w:styleId="WW8Num17z0">
    <w:name w:val="Estilo12"/>
    <w:pPr>
      <w:numPr>
        <w:numId w:val="31"/>
      </w:numPr>
    </w:pPr>
  </w:style>
  <w:style w:type="numbering" w:customStyle="1" w:styleId="WW8Num17z1">
    <w:name w:val="Estilo9"/>
    <w:pPr>
      <w:numPr>
        <w:numId w:val="27"/>
      </w:numPr>
    </w:pPr>
  </w:style>
  <w:style w:type="numbering" w:customStyle="1" w:styleId="WW8Num17z2">
    <w:name w:val="Estilo10"/>
    <w:pPr>
      <w:numPr>
        <w:numId w:val="29"/>
      </w:numPr>
    </w:pPr>
  </w:style>
  <w:style w:type="numbering" w:customStyle="1" w:styleId="WW8Num17z4">
    <w:name w:val="Estilo19"/>
    <w:pPr>
      <w:numPr>
        <w:numId w:val="39"/>
      </w:numPr>
    </w:pPr>
  </w:style>
  <w:style w:type="numbering" w:customStyle="1" w:styleId="WW8Num18z0">
    <w:name w:val="Estilo16"/>
    <w:pPr>
      <w:numPr>
        <w:numId w:val="36"/>
      </w:numPr>
    </w:pPr>
  </w:style>
  <w:style w:type="numbering" w:customStyle="1" w:styleId="WW8Num23z0">
    <w:name w:val="Estilo28"/>
    <w:pPr>
      <w:numPr>
        <w:numId w:val="63"/>
      </w:numPr>
    </w:pPr>
  </w:style>
  <w:style w:type="numbering" w:customStyle="1" w:styleId="WW8Num23z2">
    <w:name w:val="Estilo7"/>
    <w:pPr>
      <w:numPr>
        <w:numId w:val="23"/>
      </w:numPr>
    </w:pPr>
  </w:style>
  <w:style w:type="numbering" w:customStyle="1" w:styleId="WW8Num23z4">
    <w:name w:val="Estilo21"/>
    <w:pPr>
      <w:numPr>
        <w:numId w:val="41"/>
      </w:numPr>
    </w:pPr>
  </w:style>
  <w:style w:type="numbering" w:customStyle="1" w:styleId="WW8Num24z0">
    <w:name w:val="Estilo17"/>
    <w:pPr>
      <w:numPr>
        <w:numId w:val="37"/>
      </w:numPr>
    </w:pPr>
  </w:style>
  <w:style w:type="numbering" w:customStyle="1" w:styleId="Fontepargpadro1">
    <w:name w:val="Estilo20"/>
    <w:pPr>
      <w:numPr>
        <w:numId w:val="40"/>
      </w:numPr>
    </w:pPr>
  </w:style>
  <w:style w:type="numbering" w:customStyle="1" w:styleId="WW-Fontepargpadro">
    <w:name w:val="Estilo3"/>
    <w:pPr>
      <w:numPr>
        <w:numId w:val="16"/>
      </w:numPr>
    </w:pPr>
  </w:style>
  <w:style w:type="numbering" w:customStyle="1" w:styleId="WW8Num14z0">
    <w:name w:val="Estilo14"/>
    <w:pPr>
      <w:numPr>
        <w:numId w:val="34"/>
      </w:numPr>
    </w:pPr>
  </w:style>
  <w:style w:type="numbering" w:customStyle="1" w:styleId="WW8Num14z1">
    <w:name w:val="Estilo15"/>
    <w:pPr>
      <w:numPr>
        <w:numId w:val="35"/>
      </w:numPr>
    </w:pPr>
  </w:style>
  <w:style w:type="numbering" w:customStyle="1" w:styleId="WW8Num14z2">
    <w:name w:val="Estilo13"/>
    <w:pPr>
      <w:numPr>
        <w:numId w:val="33"/>
      </w:numPr>
    </w:pPr>
  </w:style>
  <w:style w:type="numbering" w:customStyle="1" w:styleId="WW8Num21z0">
    <w:name w:val="Estilo1"/>
    <w:pPr>
      <w:numPr>
        <w:numId w:val="13"/>
      </w:numPr>
    </w:pPr>
  </w:style>
  <w:style w:type="numbering" w:customStyle="1" w:styleId="WW8Num22z0">
    <w:name w:val="Estilo2"/>
    <w:pPr>
      <w:numPr>
        <w:numId w:val="14"/>
      </w:numPr>
    </w:pPr>
  </w:style>
  <w:style w:type="numbering" w:customStyle="1" w:styleId="WW8Num25z0">
    <w:name w:val="Estilo22"/>
    <w:pPr>
      <w:numPr>
        <w:numId w:val="42"/>
      </w:numPr>
    </w:pPr>
  </w:style>
  <w:style w:type="numbering" w:customStyle="1" w:styleId="WW8Num27z0">
    <w:name w:val="Estilo8"/>
    <w:pPr>
      <w:numPr>
        <w:numId w:val="25"/>
      </w:numPr>
    </w:pPr>
  </w:style>
  <w:style w:type="numbering" w:customStyle="1" w:styleId="WW8Num28z0">
    <w:name w:val="Estilo6"/>
    <w:pPr>
      <w:numPr>
        <w:numId w:val="21"/>
      </w:numPr>
    </w:pPr>
  </w:style>
  <w:style w:type="numbering" w:customStyle="1" w:styleId="WW8Num28z1">
    <w:name w:val="Estilo18"/>
    <w:pPr>
      <w:numPr>
        <w:numId w:val="38"/>
      </w:numPr>
    </w:pPr>
  </w:style>
</w:styles>
</file>

<file path=word/webSettings.xml><?xml version="1.0" encoding="utf-8"?>
<w:webSettings xmlns:r="http://schemas.openxmlformats.org/officeDocument/2006/relationships" xmlns:w="http://schemas.openxmlformats.org/wordprocessingml/2006/main">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 w:id="426267747">
      <w:bodyDiv w:val="1"/>
      <w:marLeft w:val="0"/>
      <w:marRight w:val="0"/>
      <w:marTop w:val="0"/>
      <w:marBottom w:val="0"/>
      <w:divBdr>
        <w:top w:val="none" w:sz="0" w:space="0" w:color="auto"/>
        <w:left w:val="none" w:sz="0" w:space="0" w:color="auto"/>
        <w:bottom w:val="none" w:sz="0" w:space="0" w:color="auto"/>
        <w:right w:val="none" w:sz="0" w:space="0" w:color="auto"/>
      </w:divBdr>
    </w:div>
    <w:div w:id="154193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portaldatransparencia.gov.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devasf.gov.br/" TargetMode="Externa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odevasf.gov.b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oleObject" Target="embeddings/oleObject2.bin"/><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2a.sl@codevasf.gov.br" TargetMode="External"/><Relationship Id="rId22" Type="http://schemas.openxmlformats.org/officeDocument/2006/relationships/hyperlink" Target="http://www.comprasnet.gov.b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E1923-C9AA-4F1C-AECB-547D9F897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51</Pages>
  <Words>21627</Words>
  <Characters>116790</Characters>
  <Application>Microsoft Office Word</Application>
  <DocSecurity>0</DocSecurity>
  <Lines>973</Lines>
  <Paragraphs>276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138141</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nadilson.barbosa</dc:creator>
  <cp:lastModifiedBy>Joao Carlos de Souza Machado</cp:lastModifiedBy>
  <cp:revision>100</cp:revision>
  <cp:lastPrinted>2017-02-20T18:28:00Z</cp:lastPrinted>
  <dcterms:created xsi:type="dcterms:W3CDTF">2017-02-16T19:06:00Z</dcterms:created>
  <dcterms:modified xsi:type="dcterms:W3CDTF">2017-09-20T12:12:00Z</dcterms:modified>
</cp:coreProperties>
</file>